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5646DB90" w:rsidR="00D260C2" w:rsidRPr="00900EEE" w:rsidRDefault="00D260C2" w:rsidP="00656640">
      <w:pPr>
        <w:pStyle w:val="BodyText"/>
        <w:spacing w:after="0"/>
        <w:ind w:left="144" w:right="144"/>
        <w:jc w:val="right"/>
        <w:rPr>
          <w:rFonts w:ascii="Arial" w:hAnsi="Arial" w:cs="Arial"/>
          <w:b/>
          <w:sz w:val="22"/>
          <w:szCs w:val="22"/>
        </w:rPr>
      </w:pPr>
      <w:r w:rsidRPr="00900EEE">
        <w:rPr>
          <w:rFonts w:ascii="Arial" w:hAnsi="Arial" w:cs="Arial"/>
          <w:b/>
          <w:sz w:val="22"/>
          <w:szCs w:val="22"/>
        </w:rPr>
        <w:t xml:space="preserve">                                                                                                                                          </w:t>
      </w:r>
      <w:r w:rsidR="00900EEE">
        <w:rPr>
          <w:rFonts w:ascii="Arial" w:hAnsi="Arial" w:cs="Arial"/>
          <w:b/>
          <w:sz w:val="22"/>
          <w:szCs w:val="22"/>
        </w:rPr>
        <w:t>Nacrt</w:t>
      </w:r>
    </w:p>
    <w:p w14:paraId="5E8DC2F1" w14:textId="77777777" w:rsidR="00CD5D9A" w:rsidRDefault="00CD5D9A" w:rsidP="00656640">
      <w:pPr>
        <w:pStyle w:val="BodyText"/>
        <w:spacing w:after="0"/>
        <w:ind w:left="144" w:right="144"/>
        <w:jc w:val="center"/>
        <w:rPr>
          <w:rFonts w:ascii="Arial" w:hAnsi="Arial" w:cs="Arial"/>
          <w:b/>
          <w:sz w:val="22"/>
          <w:szCs w:val="22"/>
        </w:rPr>
      </w:pPr>
    </w:p>
    <w:p w14:paraId="6FD072F4" w14:textId="77777777" w:rsidR="0099444C" w:rsidRDefault="0099444C" w:rsidP="00656640">
      <w:pPr>
        <w:pStyle w:val="BodyText"/>
        <w:spacing w:after="0"/>
        <w:ind w:left="144" w:right="144"/>
        <w:jc w:val="center"/>
        <w:rPr>
          <w:rFonts w:ascii="Arial" w:hAnsi="Arial" w:cs="Arial"/>
          <w:b/>
          <w:sz w:val="22"/>
          <w:szCs w:val="22"/>
        </w:rPr>
      </w:pPr>
    </w:p>
    <w:p w14:paraId="731E8B10" w14:textId="52F3D8C9" w:rsidR="0028614A" w:rsidRPr="00900EEE" w:rsidRDefault="0028614A"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UGOVOR</w:t>
      </w:r>
    </w:p>
    <w:p w14:paraId="5CE801AF" w14:textId="23017586" w:rsidR="00100F10" w:rsidRPr="00900EEE" w:rsidRDefault="00100F10"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 xml:space="preserve">O KONCESIJI ZA DETALJNA GEOLOŠKA ISTRAŽIVANJA I EKSPLOATACIJU NEMETALIČNE MINERALNE SIROVINE </w:t>
      </w:r>
      <w:r w:rsidR="00C801A9" w:rsidRPr="00C801A9">
        <w:rPr>
          <w:rFonts w:ascii="Arial" w:hAnsi="Arial" w:cs="Arial"/>
          <w:b/>
          <w:sz w:val="22"/>
          <w:szCs w:val="22"/>
        </w:rPr>
        <w:t xml:space="preserve">TEHNIČKO-GRAĐEVINSKOG KAMENA (VULKANIT) LOKALITETA “PIŠEVSKA RIJEKA </w:t>
      </w:r>
      <w:r w:rsidR="00222E43">
        <w:rPr>
          <w:rFonts w:ascii="Arial" w:hAnsi="Arial" w:cs="Arial"/>
          <w:b/>
          <w:sz w:val="22"/>
          <w:szCs w:val="22"/>
        </w:rPr>
        <w:t>1</w:t>
      </w:r>
      <w:r w:rsidR="00C801A9" w:rsidRPr="00C801A9">
        <w:rPr>
          <w:rFonts w:ascii="Arial" w:hAnsi="Arial" w:cs="Arial"/>
          <w:b/>
          <w:sz w:val="22"/>
          <w:szCs w:val="22"/>
        </w:rPr>
        <w:t>”, OPŠTINA ANDRIJEVICA</w:t>
      </w:r>
    </w:p>
    <w:p w14:paraId="4B9587CA" w14:textId="77777777" w:rsidR="00100F10" w:rsidRPr="00C801A9" w:rsidRDefault="00100F10" w:rsidP="00C801A9">
      <w:pPr>
        <w:pStyle w:val="BodyText"/>
        <w:spacing w:after="0"/>
        <w:ind w:left="144" w:right="144"/>
        <w:jc w:val="center"/>
        <w:rPr>
          <w:rFonts w:ascii="Arial" w:hAnsi="Arial" w:cs="Arial"/>
          <w:b/>
          <w:sz w:val="22"/>
          <w:szCs w:val="22"/>
        </w:rPr>
      </w:pPr>
    </w:p>
    <w:p w14:paraId="42873BD5" w14:textId="77777777" w:rsidR="00100F10" w:rsidRPr="00900EEE" w:rsidRDefault="00100F10" w:rsidP="00656640">
      <w:pPr>
        <w:pStyle w:val="BodyText"/>
        <w:spacing w:after="0"/>
        <w:ind w:left="144" w:right="144"/>
        <w:jc w:val="center"/>
        <w:rPr>
          <w:rFonts w:ascii="Arial" w:hAnsi="Arial" w:cs="Arial"/>
          <w:b/>
          <w:sz w:val="22"/>
          <w:szCs w:val="22"/>
        </w:rPr>
      </w:pPr>
    </w:p>
    <w:p w14:paraId="590F1FFC" w14:textId="77777777" w:rsidR="0028614A" w:rsidRPr="00900EEE" w:rsidRDefault="0028614A" w:rsidP="00656640">
      <w:pPr>
        <w:pStyle w:val="BodyText"/>
        <w:spacing w:after="0"/>
        <w:ind w:left="144" w:right="144"/>
        <w:jc w:val="both"/>
        <w:rPr>
          <w:rFonts w:ascii="Arial" w:hAnsi="Arial" w:cs="Arial"/>
          <w:sz w:val="22"/>
          <w:szCs w:val="22"/>
        </w:rPr>
      </w:pPr>
    </w:p>
    <w:p w14:paraId="344AFCEF" w14:textId="77777777" w:rsidR="0028614A" w:rsidRPr="00900EEE" w:rsidRDefault="0028614A" w:rsidP="00656640">
      <w:pPr>
        <w:pStyle w:val="BodyText"/>
        <w:spacing w:after="0"/>
        <w:ind w:left="144" w:right="144"/>
        <w:jc w:val="center"/>
        <w:rPr>
          <w:rFonts w:ascii="Arial" w:hAnsi="Arial" w:cs="Arial"/>
          <w:sz w:val="22"/>
          <w:szCs w:val="22"/>
        </w:rPr>
      </w:pPr>
    </w:p>
    <w:p w14:paraId="3BD6365D" w14:textId="77777777" w:rsidR="0028614A" w:rsidRPr="00900EEE" w:rsidRDefault="0028614A" w:rsidP="00656640">
      <w:pPr>
        <w:pStyle w:val="BodyText"/>
        <w:spacing w:after="0"/>
        <w:ind w:left="144" w:right="144"/>
        <w:jc w:val="center"/>
        <w:rPr>
          <w:rFonts w:ascii="Arial" w:hAnsi="Arial" w:cs="Arial"/>
          <w:b/>
          <w:bCs/>
          <w:sz w:val="22"/>
          <w:szCs w:val="22"/>
        </w:rPr>
      </w:pPr>
      <w:r w:rsidRPr="00900EEE">
        <w:rPr>
          <w:rFonts w:ascii="Arial" w:hAnsi="Arial" w:cs="Arial"/>
          <w:b/>
          <w:bCs/>
          <w:sz w:val="22"/>
          <w:szCs w:val="22"/>
        </w:rPr>
        <w:t>UGOVORNE STRANE:</w:t>
      </w:r>
    </w:p>
    <w:p w14:paraId="23F069F3" w14:textId="77777777" w:rsidR="0028614A" w:rsidRPr="00900EEE" w:rsidRDefault="0028614A" w:rsidP="00656640">
      <w:pPr>
        <w:pStyle w:val="BodyText"/>
        <w:spacing w:after="0"/>
        <w:ind w:left="144" w:right="144"/>
        <w:jc w:val="both"/>
        <w:rPr>
          <w:rFonts w:ascii="Arial" w:hAnsi="Arial" w:cs="Arial"/>
          <w:b/>
          <w:bCs/>
          <w:sz w:val="22"/>
          <w:szCs w:val="22"/>
        </w:rPr>
      </w:pPr>
    </w:p>
    <w:p w14:paraId="591D52C9" w14:textId="5F361CAC" w:rsidR="009C2D2D" w:rsidRPr="00900EEE" w:rsidRDefault="009C2D2D" w:rsidP="00656640">
      <w:pPr>
        <w:pStyle w:val="BodyText"/>
        <w:spacing w:after="0"/>
        <w:ind w:right="4"/>
        <w:jc w:val="both"/>
        <w:rPr>
          <w:rFonts w:ascii="Arial" w:hAnsi="Arial" w:cs="Arial"/>
          <w:b/>
          <w:bCs/>
          <w:noProof/>
          <w:sz w:val="22"/>
          <w:szCs w:val="22"/>
        </w:rPr>
      </w:pPr>
      <w:r w:rsidRPr="00900EEE">
        <w:rPr>
          <w:rFonts w:ascii="Arial" w:hAnsi="Arial" w:cs="Arial"/>
          <w:b/>
          <w:bCs/>
          <w:noProof/>
          <w:sz w:val="22"/>
          <w:szCs w:val="22"/>
        </w:rPr>
        <w:t>Vlada Crne Gore, koju zastupa ministar kapitalnih investicija Mladen Bojanić (u daljem tekstu: „Koncedent ")</w:t>
      </w:r>
    </w:p>
    <w:p w14:paraId="54FDDC1C" w14:textId="77777777" w:rsidR="009C2D2D" w:rsidRPr="00900EEE" w:rsidRDefault="009C2D2D" w:rsidP="00656640">
      <w:pPr>
        <w:pStyle w:val="BodyText"/>
        <w:spacing w:after="0"/>
        <w:ind w:right="4"/>
        <w:jc w:val="both"/>
        <w:rPr>
          <w:rFonts w:ascii="Arial" w:hAnsi="Arial" w:cs="Arial"/>
          <w:b/>
          <w:bCs/>
          <w:noProof/>
          <w:sz w:val="22"/>
          <w:szCs w:val="22"/>
        </w:rPr>
      </w:pPr>
    </w:p>
    <w:p w14:paraId="29F1F803" w14:textId="39F6DCCF" w:rsidR="009C2D2D" w:rsidRDefault="009C2D2D" w:rsidP="00656640">
      <w:pPr>
        <w:pStyle w:val="BodyText"/>
        <w:spacing w:after="0"/>
        <w:ind w:right="4"/>
        <w:jc w:val="both"/>
        <w:rPr>
          <w:rFonts w:ascii="Arial" w:hAnsi="Arial" w:cs="Arial"/>
          <w:b/>
          <w:bCs/>
          <w:noProof/>
          <w:sz w:val="22"/>
          <w:szCs w:val="22"/>
        </w:rPr>
      </w:pPr>
      <w:r w:rsidRPr="00900EEE">
        <w:rPr>
          <w:rFonts w:ascii="Arial" w:hAnsi="Arial" w:cs="Arial"/>
          <w:b/>
          <w:bCs/>
          <w:noProof/>
          <w:sz w:val="22"/>
          <w:szCs w:val="22"/>
        </w:rPr>
        <w:t xml:space="preserve">i </w:t>
      </w:r>
    </w:p>
    <w:p w14:paraId="4E81C15F" w14:textId="77777777" w:rsidR="00385749" w:rsidRPr="00900EEE" w:rsidRDefault="00385749" w:rsidP="00656640">
      <w:pPr>
        <w:pStyle w:val="BodyText"/>
        <w:spacing w:after="0"/>
        <w:ind w:right="4"/>
        <w:jc w:val="both"/>
        <w:rPr>
          <w:rFonts w:ascii="Arial" w:hAnsi="Arial" w:cs="Arial"/>
          <w:b/>
          <w:bCs/>
          <w:noProof/>
          <w:sz w:val="22"/>
          <w:szCs w:val="22"/>
        </w:rPr>
      </w:pPr>
    </w:p>
    <w:p w14:paraId="42C45CC3" w14:textId="77777777" w:rsidR="009C2D2D" w:rsidRPr="00900EEE" w:rsidRDefault="009C2D2D" w:rsidP="00656640">
      <w:pPr>
        <w:pStyle w:val="BodyText"/>
        <w:suppressAutoHyphens/>
        <w:spacing w:after="0"/>
        <w:ind w:right="4"/>
        <w:jc w:val="both"/>
        <w:rPr>
          <w:rFonts w:ascii="Arial" w:hAnsi="Arial" w:cs="Arial"/>
          <w:noProof/>
          <w:sz w:val="22"/>
          <w:szCs w:val="22"/>
        </w:rPr>
      </w:pPr>
      <w:r w:rsidRPr="00900EEE">
        <w:rPr>
          <w:rFonts w:ascii="Arial" w:hAnsi="Arial" w:cs="Arial"/>
          <w:b/>
          <w:bCs/>
          <w:noProof/>
          <w:sz w:val="22"/>
          <w:szCs w:val="22"/>
        </w:rPr>
        <w:t>_____________________ koga zastupa ______________ (u daljem tekstu: „Koncesionar“)</w:t>
      </w:r>
      <w:r w:rsidRPr="00900EEE">
        <w:rPr>
          <w:rFonts w:ascii="Arial" w:hAnsi="Arial" w:cs="Arial"/>
          <w:noProof/>
          <w:sz w:val="22"/>
          <w:szCs w:val="22"/>
        </w:rPr>
        <w:t>,</w:t>
      </w:r>
    </w:p>
    <w:p w14:paraId="02277E3C" w14:textId="77777777" w:rsidR="009C2D2D" w:rsidRPr="00900EEE"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900EEE" w:rsidRDefault="009C2D2D" w:rsidP="00656640">
      <w:pPr>
        <w:pStyle w:val="BodyText"/>
        <w:spacing w:after="0"/>
        <w:ind w:right="4"/>
        <w:jc w:val="both"/>
        <w:rPr>
          <w:rFonts w:ascii="Arial" w:hAnsi="Arial" w:cs="Arial"/>
          <w:noProof/>
          <w:sz w:val="22"/>
          <w:szCs w:val="22"/>
        </w:rPr>
      </w:pPr>
    </w:p>
    <w:p w14:paraId="0388FE27" w14:textId="77777777" w:rsidR="009C2D2D" w:rsidRPr="00900EEE" w:rsidRDefault="009C2D2D" w:rsidP="00656640">
      <w:pPr>
        <w:pStyle w:val="BodyText"/>
        <w:spacing w:after="0"/>
        <w:ind w:right="4"/>
        <w:jc w:val="both"/>
        <w:rPr>
          <w:rFonts w:ascii="Arial" w:hAnsi="Arial" w:cs="Arial"/>
          <w:noProof/>
          <w:sz w:val="22"/>
          <w:szCs w:val="22"/>
        </w:rPr>
      </w:pPr>
      <w:r w:rsidRPr="00900EEE">
        <w:rPr>
          <w:rFonts w:ascii="Arial" w:hAnsi="Arial" w:cs="Arial"/>
          <w:noProof/>
          <w:sz w:val="22"/>
          <w:szCs w:val="22"/>
        </w:rPr>
        <w:t>Koncedent i Koncesionar zajednički Ugovorne strane, a pojedinačno Ugovorna strana</w:t>
      </w:r>
    </w:p>
    <w:p w14:paraId="398ADAC9" w14:textId="77777777" w:rsidR="009C2D2D" w:rsidRPr="00900EEE" w:rsidRDefault="009C2D2D" w:rsidP="00656640">
      <w:pPr>
        <w:pStyle w:val="BodyText"/>
        <w:spacing w:after="0"/>
        <w:ind w:right="4"/>
        <w:jc w:val="both"/>
        <w:rPr>
          <w:rFonts w:ascii="Arial" w:hAnsi="Arial" w:cs="Arial"/>
          <w:noProof/>
          <w:sz w:val="22"/>
          <w:szCs w:val="22"/>
        </w:rPr>
      </w:pPr>
    </w:p>
    <w:p w14:paraId="1EF828D6" w14:textId="71D59AEB" w:rsidR="009C2D2D" w:rsidRPr="00900EEE" w:rsidRDefault="009C2D2D" w:rsidP="00656640">
      <w:pPr>
        <w:pStyle w:val="BodyText"/>
        <w:spacing w:after="0"/>
        <w:ind w:right="4"/>
        <w:jc w:val="center"/>
        <w:rPr>
          <w:rFonts w:ascii="Arial" w:hAnsi="Arial" w:cs="Arial"/>
          <w:noProof/>
          <w:sz w:val="22"/>
          <w:szCs w:val="22"/>
        </w:rPr>
      </w:pPr>
      <w:r w:rsidRPr="00900EEE">
        <w:rPr>
          <w:rFonts w:ascii="Arial" w:hAnsi="Arial" w:cs="Arial"/>
          <w:noProof/>
          <w:sz w:val="22"/>
          <w:szCs w:val="22"/>
        </w:rPr>
        <w:t>Zaključen _______ 2021</w:t>
      </w:r>
      <w:r w:rsidR="00F11EA2">
        <w:rPr>
          <w:rFonts w:ascii="Arial" w:hAnsi="Arial" w:cs="Arial"/>
          <w:noProof/>
          <w:sz w:val="22"/>
          <w:szCs w:val="22"/>
        </w:rPr>
        <w:t>.</w:t>
      </w:r>
      <w:r w:rsidRPr="00900EEE">
        <w:rPr>
          <w:rFonts w:ascii="Arial" w:hAnsi="Arial" w:cs="Arial"/>
          <w:noProof/>
          <w:sz w:val="22"/>
          <w:szCs w:val="22"/>
        </w:rPr>
        <w:t xml:space="preserve"> godine, u Podgorici</w:t>
      </w:r>
    </w:p>
    <w:p w14:paraId="31436F16" w14:textId="77777777" w:rsidR="0028614A" w:rsidRPr="00900EEE" w:rsidRDefault="0028614A" w:rsidP="00656640">
      <w:pPr>
        <w:pStyle w:val="BodyText"/>
        <w:spacing w:after="0"/>
        <w:ind w:left="144" w:right="144"/>
        <w:jc w:val="both"/>
        <w:rPr>
          <w:rFonts w:ascii="Arial" w:hAnsi="Arial" w:cs="Arial"/>
          <w:sz w:val="22"/>
          <w:szCs w:val="22"/>
        </w:rPr>
      </w:pPr>
    </w:p>
    <w:p w14:paraId="03097490" w14:textId="77777777" w:rsidR="0028614A" w:rsidRPr="00900EEE" w:rsidRDefault="0028614A" w:rsidP="00656640">
      <w:pPr>
        <w:pStyle w:val="BodyText"/>
        <w:spacing w:after="0"/>
        <w:ind w:left="144" w:right="144"/>
        <w:jc w:val="both"/>
        <w:rPr>
          <w:rFonts w:ascii="Arial" w:hAnsi="Arial" w:cs="Arial"/>
          <w:sz w:val="22"/>
          <w:szCs w:val="22"/>
        </w:rPr>
      </w:pPr>
    </w:p>
    <w:p w14:paraId="1CC97C6D" w14:textId="77777777" w:rsidR="0028614A" w:rsidRPr="00900EEE" w:rsidRDefault="0028614A" w:rsidP="00656640">
      <w:pPr>
        <w:pStyle w:val="BodyText"/>
        <w:spacing w:after="0"/>
        <w:ind w:left="144" w:right="144"/>
        <w:jc w:val="both"/>
        <w:rPr>
          <w:rFonts w:ascii="Arial" w:hAnsi="Arial" w:cs="Arial"/>
          <w:sz w:val="22"/>
          <w:szCs w:val="22"/>
        </w:rPr>
      </w:pPr>
    </w:p>
    <w:p w14:paraId="78B71958" w14:textId="77777777" w:rsidR="0028614A" w:rsidRPr="00900EEE" w:rsidRDefault="0028614A" w:rsidP="00656640">
      <w:pPr>
        <w:pStyle w:val="BodyText"/>
        <w:spacing w:after="0"/>
        <w:ind w:left="144" w:right="144"/>
        <w:jc w:val="both"/>
        <w:rPr>
          <w:rFonts w:ascii="Arial" w:hAnsi="Arial" w:cs="Arial"/>
          <w:sz w:val="22"/>
          <w:szCs w:val="22"/>
        </w:rPr>
      </w:pPr>
    </w:p>
    <w:p w14:paraId="23543B35" w14:textId="77777777" w:rsidR="0028614A" w:rsidRPr="00900EEE" w:rsidRDefault="0028614A" w:rsidP="00656640">
      <w:pPr>
        <w:pStyle w:val="BodyText"/>
        <w:spacing w:after="0"/>
        <w:ind w:left="144" w:right="144"/>
        <w:jc w:val="both"/>
        <w:rPr>
          <w:rFonts w:ascii="Arial" w:hAnsi="Arial" w:cs="Arial"/>
          <w:sz w:val="22"/>
          <w:szCs w:val="22"/>
        </w:rPr>
      </w:pPr>
    </w:p>
    <w:p w14:paraId="71702C01" w14:textId="77777777" w:rsidR="0028614A" w:rsidRPr="00900EEE" w:rsidRDefault="0028614A" w:rsidP="00656640">
      <w:pPr>
        <w:pStyle w:val="BodyText"/>
        <w:spacing w:after="0"/>
        <w:ind w:left="144" w:right="144"/>
        <w:jc w:val="both"/>
        <w:rPr>
          <w:rFonts w:ascii="Arial" w:hAnsi="Arial" w:cs="Arial"/>
          <w:sz w:val="22"/>
          <w:szCs w:val="22"/>
        </w:rPr>
      </w:pPr>
    </w:p>
    <w:p w14:paraId="775514B3" w14:textId="77777777" w:rsidR="0028614A" w:rsidRPr="00900EEE" w:rsidRDefault="0028614A" w:rsidP="00656640">
      <w:pPr>
        <w:pStyle w:val="BodyText"/>
        <w:spacing w:after="0"/>
        <w:ind w:left="144" w:right="144"/>
        <w:jc w:val="both"/>
        <w:rPr>
          <w:rFonts w:ascii="Arial" w:hAnsi="Arial" w:cs="Arial"/>
          <w:sz w:val="22"/>
          <w:szCs w:val="22"/>
        </w:rPr>
      </w:pPr>
    </w:p>
    <w:p w14:paraId="16081E6D" w14:textId="77777777" w:rsidR="0028614A" w:rsidRPr="00900EEE" w:rsidRDefault="0028614A" w:rsidP="00656640">
      <w:pPr>
        <w:pStyle w:val="BodyText"/>
        <w:spacing w:after="0"/>
        <w:ind w:left="144" w:right="144"/>
        <w:jc w:val="both"/>
        <w:rPr>
          <w:rFonts w:ascii="Arial" w:hAnsi="Arial" w:cs="Arial"/>
          <w:sz w:val="22"/>
          <w:szCs w:val="22"/>
        </w:rPr>
      </w:pPr>
    </w:p>
    <w:p w14:paraId="5083F7C4" w14:textId="77777777" w:rsidR="000A5B12" w:rsidRPr="00900EEE" w:rsidRDefault="000A5B12" w:rsidP="00656640">
      <w:pPr>
        <w:pStyle w:val="BodyText"/>
        <w:spacing w:after="0"/>
        <w:ind w:left="144" w:right="144"/>
        <w:jc w:val="both"/>
        <w:rPr>
          <w:rFonts w:ascii="Arial" w:hAnsi="Arial" w:cs="Arial"/>
          <w:sz w:val="22"/>
          <w:szCs w:val="22"/>
        </w:rPr>
      </w:pPr>
    </w:p>
    <w:p w14:paraId="71C4EE92" w14:textId="77777777" w:rsidR="000A5B12" w:rsidRPr="00900EEE" w:rsidRDefault="000A5B12" w:rsidP="00656640">
      <w:pPr>
        <w:pStyle w:val="BodyText"/>
        <w:spacing w:after="0"/>
        <w:ind w:left="144" w:right="144"/>
        <w:jc w:val="both"/>
        <w:rPr>
          <w:rFonts w:ascii="Arial" w:hAnsi="Arial" w:cs="Arial"/>
          <w:sz w:val="22"/>
          <w:szCs w:val="22"/>
        </w:rPr>
      </w:pPr>
    </w:p>
    <w:p w14:paraId="2B01451C" w14:textId="77777777" w:rsidR="000A5B12" w:rsidRPr="00900EEE" w:rsidRDefault="000A5B12" w:rsidP="00656640">
      <w:pPr>
        <w:pStyle w:val="BodyText"/>
        <w:spacing w:after="0"/>
        <w:ind w:left="144" w:right="144"/>
        <w:jc w:val="both"/>
        <w:rPr>
          <w:rFonts w:ascii="Arial" w:hAnsi="Arial" w:cs="Arial"/>
          <w:sz w:val="22"/>
          <w:szCs w:val="22"/>
        </w:rPr>
      </w:pPr>
    </w:p>
    <w:p w14:paraId="6AC51691" w14:textId="77777777" w:rsidR="008503A2" w:rsidRPr="00900EEE" w:rsidRDefault="008503A2" w:rsidP="00656640">
      <w:pPr>
        <w:pStyle w:val="BodyText"/>
        <w:spacing w:after="0"/>
        <w:ind w:left="144" w:right="144"/>
        <w:jc w:val="both"/>
        <w:rPr>
          <w:rFonts w:ascii="Arial" w:hAnsi="Arial" w:cs="Arial"/>
          <w:sz w:val="22"/>
          <w:szCs w:val="22"/>
        </w:rPr>
      </w:pPr>
    </w:p>
    <w:p w14:paraId="25FF98E3" w14:textId="77777777" w:rsidR="000761D3" w:rsidRPr="00900EEE" w:rsidRDefault="000761D3" w:rsidP="00656640">
      <w:pPr>
        <w:pStyle w:val="BodyText"/>
        <w:spacing w:after="0"/>
        <w:ind w:left="144" w:right="144"/>
        <w:jc w:val="both"/>
        <w:rPr>
          <w:rFonts w:ascii="Arial" w:hAnsi="Arial" w:cs="Arial"/>
          <w:sz w:val="22"/>
          <w:szCs w:val="22"/>
        </w:rPr>
      </w:pPr>
    </w:p>
    <w:p w14:paraId="5998F8A2" w14:textId="77777777" w:rsidR="000761D3" w:rsidRPr="00900EEE" w:rsidRDefault="000761D3" w:rsidP="00656640">
      <w:pPr>
        <w:pStyle w:val="BodyText"/>
        <w:spacing w:after="0"/>
        <w:ind w:left="144" w:right="144"/>
        <w:jc w:val="both"/>
        <w:rPr>
          <w:rFonts w:ascii="Arial" w:hAnsi="Arial" w:cs="Arial"/>
          <w:sz w:val="22"/>
          <w:szCs w:val="22"/>
        </w:rPr>
      </w:pPr>
    </w:p>
    <w:p w14:paraId="5C873338" w14:textId="77777777" w:rsidR="000761D3" w:rsidRPr="00900EEE" w:rsidRDefault="000761D3" w:rsidP="00656640">
      <w:pPr>
        <w:pStyle w:val="BodyText"/>
        <w:spacing w:after="0"/>
        <w:ind w:left="144" w:right="144"/>
        <w:jc w:val="both"/>
        <w:rPr>
          <w:rFonts w:ascii="Arial" w:hAnsi="Arial" w:cs="Arial"/>
          <w:sz w:val="22"/>
          <w:szCs w:val="22"/>
        </w:rPr>
      </w:pPr>
    </w:p>
    <w:p w14:paraId="49C4D96A" w14:textId="77777777" w:rsidR="000761D3" w:rsidRPr="00900EEE" w:rsidRDefault="000761D3" w:rsidP="00656640">
      <w:pPr>
        <w:pStyle w:val="BodyText"/>
        <w:spacing w:after="0"/>
        <w:ind w:left="144" w:right="144"/>
        <w:jc w:val="both"/>
        <w:rPr>
          <w:rFonts w:ascii="Arial" w:hAnsi="Arial" w:cs="Arial"/>
          <w:sz w:val="22"/>
          <w:szCs w:val="22"/>
        </w:rPr>
      </w:pPr>
    </w:p>
    <w:p w14:paraId="1FD58AD5" w14:textId="77777777" w:rsidR="000761D3" w:rsidRPr="00900EEE" w:rsidRDefault="000761D3" w:rsidP="00656640">
      <w:pPr>
        <w:pStyle w:val="BodyText"/>
        <w:spacing w:after="0"/>
        <w:ind w:left="144" w:right="144"/>
        <w:jc w:val="both"/>
        <w:rPr>
          <w:rFonts w:ascii="Arial" w:hAnsi="Arial" w:cs="Arial"/>
          <w:sz w:val="22"/>
          <w:szCs w:val="22"/>
        </w:rPr>
      </w:pPr>
    </w:p>
    <w:p w14:paraId="5E3BC041" w14:textId="2AD6F5F9" w:rsidR="000761D3" w:rsidRDefault="000761D3" w:rsidP="00656640">
      <w:pPr>
        <w:pStyle w:val="BodyText"/>
        <w:spacing w:after="0"/>
        <w:ind w:left="144" w:right="144"/>
        <w:jc w:val="both"/>
        <w:rPr>
          <w:rFonts w:ascii="Arial" w:hAnsi="Arial" w:cs="Arial"/>
          <w:sz w:val="22"/>
          <w:szCs w:val="22"/>
        </w:rPr>
      </w:pPr>
    </w:p>
    <w:p w14:paraId="13A72AB3" w14:textId="0F1DD552" w:rsidR="0099444C" w:rsidRDefault="0099444C" w:rsidP="00656640">
      <w:pPr>
        <w:pStyle w:val="BodyText"/>
        <w:spacing w:after="0"/>
        <w:ind w:left="144" w:right="144"/>
        <w:jc w:val="both"/>
        <w:rPr>
          <w:rFonts w:ascii="Arial" w:hAnsi="Arial" w:cs="Arial"/>
          <w:sz w:val="22"/>
          <w:szCs w:val="22"/>
        </w:rPr>
      </w:pPr>
    </w:p>
    <w:p w14:paraId="068D586D" w14:textId="7785F276" w:rsidR="0099444C" w:rsidRDefault="0099444C" w:rsidP="00656640">
      <w:pPr>
        <w:pStyle w:val="BodyText"/>
        <w:spacing w:after="0"/>
        <w:ind w:left="144" w:right="144"/>
        <w:jc w:val="both"/>
        <w:rPr>
          <w:rFonts w:ascii="Arial" w:hAnsi="Arial" w:cs="Arial"/>
          <w:sz w:val="22"/>
          <w:szCs w:val="22"/>
        </w:rPr>
      </w:pPr>
    </w:p>
    <w:p w14:paraId="68B380CA" w14:textId="4960C330" w:rsidR="0099444C" w:rsidRDefault="0099444C" w:rsidP="00656640">
      <w:pPr>
        <w:pStyle w:val="BodyText"/>
        <w:spacing w:after="0"/>
        <w:ind w:left="144" w:right="144"/>
        <w:jc w:val="both"/>
        <w:rPr>
          <w:rFonts w:ascii="Arial" w:hAnsi="Arial" w:cs="Arial"/>
          <w:sz w:val="22"/>
          <w:szCs w:val="22"/>
        </w:rPr>
      </w:pPr>
    </w:p>
    <w:p w14:paraId="202CE14E" w14:textId="74CC3125" w:rsidR="0099444C" w:rsidRDefault="0099444C" w:rsidP="00656640">
      <w:pPr>
        <w:pStyle w:val="BodyText"/>
        <w:spacing w:after="0"/>
        <w:ind w:left="144" w:right="144"/>
        <w:jc w:val="both"/>
        <w:rPr>
          <w:rFonts w:ascii="Arial" w:hAnsi="Arial" w:cs="Arial"/>
          <w:sz w:val="22"/>
          <w:szCs w:val="22"/>
        </w:rPr>
      </w:pPr>
    </w:p>
    <w:p w14:paraId="5886410A" w14:textId="77777777" w:rsidR="0099444C" w:rsidRPr="00900EEE" w:rsidRDefault="0099444C" w:rsidP="00656640">
      <w:pPr>
        <w:pStyle w:val="BodyText"/>
        <w:spacing w:after="0"/>
        <w:ind w:left="144" w:right="144"/>
        <w:jc w:val="both"/>
        <w:rPr>
          <w:rFonts w:ascii="Arial" w:hAnsi="Arial" w:cs="Arial"/>
          <w:sz w:val="22"/>
          <w:szCs w:val="22"/>
        </w:rPr>
      </w:pPr>
    </w:p>
    <w:p w14:paraId="354B6444" w14:textId="77777777" w:rsidR="000761D3" w:rsidRPr="00900EEE" w:rsidRDefault="000761D3" w:rsidP="00656640">
      <w:pPr>
        <w:pStyle w:val="BodyText"/>
        <w:spacing w:after="0"/>
        <w:ind w:left="144" w:right="144"/>
        <w:jc w:val="both"/>
        <w:rPr>
          <w:rFonts w:ascii="Arial" w:hAnsi="Arial" w:cs="Arial"/>
          <w:sz w:val="22"/>
          <w:szCs w:val="22"/>
        </w:rPr>
      </w:pPr>
    </w:p>
    <w:p w14:paraId="285258B3" w14:textId="77777777" w:rsidR="000761D3" w:rsidRPr="00900EEE" w:rsidRDefault="000761D3" w:rsidP="00656640">
      <w:pPr>
        <w:pStyle w:val="BodyText"/>
        <w:spacing w:after="0"/>
        <w:ind w:left="144" w:right="144"/>
        <w:jc w:val="both"/>
        <w:rPr>
          <w:rFonts w:ascii="Arial" w:hAnsi="Arial" w:cs="Arial"/>
          <w:sz w:val="22"/>
          <w:szCs w:val="22"/>
        </w:rPr>
      </w:pPr>
    </w:p>
    <w:p w14:paraId="7A219641" w14:textId="77777777" w:rsidR="000761D3" w:rsidRPr="00900EEE" w:rsidRDefault="000761D3" w:rsidP="00656640">
      <w:pPr>
        <w:pStyle w:val="BodyText"/>
        <w:spacing w:after="0"/>
        <w:ind w:left="144" w:right="144"/>
        <w:jc w:val="both"/>
        <w:rPr>
          <w:rFonts w:ascii="Arial" w:hAnsi="Arial" w:cs="Arial"/>
          <w:sz w:val="22"/>
          <w:szCs w:val="22"/>
        </w:rPr>
      </w:pPr>
    </w:p>
    <w:p w14:paraId="758E2389" w14:textId="77777777" w:rsidR="005047EA" w:rsidRPr="00900EEE" w:rsidRDefault="005047EA" w:rsidP="00656640">
      <w:pPr>
        <w:pStyle w:val="BodyText"/>
        <w:spacing w:after="0"/>
        <w:ind w:left="144" w:right="144"/>
        <w:jc w:val="both"/>
        <w:rPr>
          <w:rFonts w:ascii="Arial" w:hAnsi="Arial" w:cs="Arial"/>
          <w:sz w:val="22"/>
          <w:szCs w:val="22"/>
        </w:rPr>
      </w:pPr>
    </w:p>
    <w:p w14:paraId="68F63C92" w14:textId="77777777" w:rsidR="0028614A" w:rsidRPr="00900EEE" w:rsidRDefault="0028614A" w:rsidP="00656640">
      <w:pPr>
        <w:pStyle w:val="BodyText"/>
        <w:spacing w:after="0"/>
        <w:ind w:left="144" w:right="144"/>
        <w:jc w:val="both"/>
        <w:rPr>
          <w:rFonts w:ascii="Arial" w:hAnsi="Arial" w:cs="Arial"/>
          <w:sz w:val="22"/>
          <w:szCs w:val="22"/>
        </w:rPr>
      </w:pPr>
    </w:p>
    <w:p w14:paraId="497EAC58" w14:textId="77777777" w:rsidR="000761D3" w:rsidRPr="00900EEE"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900EEE">
        <w:rPr>
          <w:rFonts w:ascii="Arial" w:hAnsi="Arial" w:cs="Arial"/>
          <w:color w:val="auto"/>
          <w:sz w:val="22"/>
          <w:szCs w:val="22"/>
        </w:rPr>
        <w:lastRenderedPageBreak/>
        <w:t>Preambula</w:t>
      </w:r>
      <w:bookmarkEnd w:id="0"/>
      <w:bookmarkEnd w:id="1"/>
      <w:r w:rsidRPr="00900EEE">
        <w:rPr>
          <w:rFonts w:ascii="Arial" w:hAnsi="Arial" w:cs="Arial"/>
          <w:color w:val="auto"/>
          <w:sz w:val="22"/>
          <w:szCs w:val="22"/>
        </w:rPr>
        <w:t xml:space="preserve">: </w:t>
      </w:r>
    </w:p>
    <w:p w14:paraId="1BA676C0" w14:textId="77777777" w:rsidR="000761D3" w:rsidRPr="00900EEE" w:rsidRDefault="000761D3" w:rsidP="00656640">
      <w:pPr>
        <w:spacing w:after="0" w:line="240" w:lineRule="auto"/>
        <w:ind w:left="144" w:right="144"/>
        <w:jc w:val="both"/>
        <w:rPr>
          <w:rFonts w:ascii="Arial" w:hAnsi="Arial" w:cs="Arial"/>
        </w:rPr>
      </w:pPr>
    </w:p>
    <w:p w14:paraId="5C2661DD" w14:textId="7E2CC4F6" w:rsidR="00687444" w:rsidRPr="00900EEE" w:rsidRDefault="00344A70" w:rsidP="00656640">
      <w:pPr>
        <w:spacing w:after="0" w:line="240" w:lineRule="auto"/>
        <w:ind w:left="144" w:right="144"/>
        <w:jc w:val="both"/>
        <w:rPr>
          <w:rFonts w:ascii="Arial" w:hAnsi="Arial" w:cs="Arial"/>
        </w:rPr>
      </w:pPr>
      <w:r w:rsidRPr="00900EEE">
        <w:rPr>
          <w:rFonts w:ascii="Arial" w:hAnsi="Arial" w:cs="Arial"/>
        </w:rPr>
        <w:t xml:space="preserve">  </w:t>
      </w:r>
      <w:r w:rsidR="000761D3" w:rsidRPr="00900EEE">
        <w:rPr>
          <w:rFonts w:ascii="Arial" w:hAnsi="Arial" w:cs="Arial"/>
        </w:rPr>
        <w:t xml:space="preserve">S OBZIROM DA </w:t>
      </w:r>
    </w:p>
    <w:p w14:paraId="47854B61" w14:textId="77777777" w:rsidR="009C2D2D" w:rsidRPr="00900EEE" w:rsidRDefault="009C2D2D" w:rsidP="00656640">
      <w:pPr>
        <w:spacing w:after="0" w:line="240" w:lineRule="auto"/>
        <w:ind w:left="284" w:right="4"/>
        <w:jc w:val="both"/>
        <w:rPr>
          <w:rFonts w:ascii="Arial" w:hAnsi="Arial" w:cs="Arial"/>
          <w:noProof/>
        </w:rPr>
      </w:pPr>
      <w:r w:rsidRPr="00900EEE">
        <w:rPr>
          <w:rFonts w:ascii="Arial" w:hAnsi="Arial" w:cs="Arial"/>
          <w:noProof/>
        </w:rPr>
        <w:t>Ustav Države Crne Gore („Službeni list Crne Gore”, broj 1/07 i 38/13), član 58, definiše da su prirodna bogatstva u državnoj imovini,</w:t>
      </w:r>
    </w:p>
    <w:p w14:paraId="5FA997E3" w14:textId="77777777" w:rsidR="009C2D2D" w:rsidRPr="00900EEE" w:rsidRDefault="009C2D2D" w:rsidP="00656640">
      <w:pPr>
        <w:spacing w:after="0" w:line="240" w:lineRule="auto"/>
        <w:ind w:left="284" w:right="4"/>
        <w:jc w:val="both"/>
        <w:rPr>
          <w:rFonts w:ascii="Arial" w:hAnsi="Arial" w:cs="Arial"/>
          <w:noProof/>
        </w:rPr>
      </w:pPr>
    </w:p>
    <w:p w14:paraId="0834BC88" w14:textId="77777777" w:rsidR="009C2D2D" w:rsidRPr="00900EEE" w:rsidRDefault="009C2D2D" w:rsidP="00656640">
      <w:pPr>
        <w:spacing w:after="0" w:line="240" w:lineRule="auto"/>
        <w:ind w:left="284" w:right="4"/>
        <w:jc w:val="both"/>
        <w:rPr>
          <w:rFonts w:ascii="Arial" w:hAnsi="Arial" w:cs="Arial"/>
          <w:noProof/>
        </w:rPr>
      </w:pPr>
      <w:r w:rsidRPr="00900EEE">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900EEE" w:rsidRDefault="009C2D2D" w:rsidP="00656640">
      <w:pPr>
        <w:spacing w:after="0" w:line="240" w:lineRule="auto"/>
        <w:ind w:left="284" w:right="4"/>
        <w:jc w:val="both"/>
        <w:rPr>
          <w:rFonts w:ascii="Arial" w:hAnsi="Arial" w:cs="Arial"/>
          <w:noProof/>
        </w:rPr>
      </w:pPr>
    </w:p>
    <w:p w14:paraId="010E6A6B" w14:textId="77777777"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 xml:space="preserve">Zakon o rudarstvu („Službeni list Crne Gore”, broj 65/08, 74/10, 40/11), član </w:t>
      </w:r>
      <w:r w:rsidRPr="00900EEE">
        <w:rPr>
          <w:rFonts w:ascii="Arial" w:hAnsi="Arial" w:cs="Arial"/>
          <w:bCs/>
          <w:noProof/>
        </w:rPr>
        <w:t xml:space="preserve">3, </w:t>
      </w:r>
      <w:r w:rsidRPr="00900EEE">
        <w:rPr>
          <w:rFonts w:ascii="Arial" w:hAnsi="Arial" w:cs="Arial"/>
          <w:noProof/>
        </w:rPr>
        <w:t xml:space="preserve">definiše da se rudnim bogatstvima smatraju sve organske i neorganske mineralne sirovine u </w:t>
      </w:r>
      <w:r w:rsidRPr="00900EEE">
        <w:rPr>
          <w:rFonts w:ascii="Arial" w:eastAsia="TimesNewRoman" w:hAnsi="Arial" w:cs="Arial"/>
          <w:noProof/>
        </w:rPr>
        <w:t>č</w:t>
      </w:r>
      <w:r w:rsidRPr="00900EEE">
        <w:rPr>
          <w:rFonts w:ascii="Arial" w:hAnsi="Arial" w:cs="Arial"/>
          <w:noProof/>
        </w:rPr>
        <w:t>vrstom, te</w:t>
      </w:r>
      <w:r w:rsidRPr="00900EEE">
        <w:rPr>
          <w:rFonts w:ascii="Arial" w:eastAsia="TimesNewRoman" w:hAnsi="Arial" w:cs="Arial"/>
          <w:noProof/>
        </w:rPr>
        <w:t>č</w:t>
      </w:r>
      <w:r w:rsidRPr="00900EEE">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900EEE"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(„Službeni list Crne Gore", br. 8/09 i 73/19), član 6, definiše da predmet koncesije mogu biti</w:t>
      </w:r>
      <w:r w:rsidR="00344A70" w:rsidRPr="00900EEE">
        <w:rPr>
          <w:rFonts w:ascii="Arial" w:hAnsi="Arial" w:cs="Arial"/>
          <w:noProof/>
        </w:rPr>
        <w:t xml:space="preserve">, između ostalog, istraživanje ili eksploatacija, ili istraživanje i eksploatacija mineralnih sirovina od strateškog značaja, </w:t>
      </w:r>
      <w:r w:rsidR="00344A70" w:rsidRPr="000C7911">
        <w:rPr>
          <w:rFonts w:ascii="Arial" w:hAnsi="Arial" w:cs="Arial"/>
          <w:noProof/>
        </w:rPr>
        <w:t xml:space="preserve">kao i </w:t>
      </w:r>
      <w:proofErr w:type="spellStart"/>
      <w:r w:rsidR="00344A70" w:rsidRPr="000C7911">
        <w:rPr>
          <w:rFonts w:ascii="Arial" w:hAnsi="Arial" w:cs="Arial"/>
          <w:lang w:val="en-GB"/>
        </w:rPr>
        <w:t>korišćenje</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i</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drugih</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prirodnih</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bogatstava</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dobara</w:t>
      </w:r>
      <w:proofErr w:type="spellEnd"/>
      <w:r w:rsidR="00344A70" w:rsidRPr="000C7911">
        <w:rPr>
          <w:rFonts w:ascii="Arial" w:hAnsi="Arial" w:cs="Arial"/>
          <w:lang w:val="en-GB"/>
        </w:rPr>
        <w:t xml:space="preserve"> u </w:t>
      </w:r>
      <w:proofErr w:type="spellStart"/>
      <w:r w:rsidR="00344A70" w:rsidRPr="000C7911">
        <w:rPr>
          <w:rFonts w:ascii="Arial" w:hAnsi="Arial" w:cs="Arial"/>
          <w:lang w:val="en-GB"/>
        </w:rPr>
        <w:t>opštoj</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upotrebi</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i</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drugih</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dobara</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od</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opšteg</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interesa</w:t>
      </w:r>
      <w:proofErr w:type="spellEnd"/>
      <w:r w:rsidR="00344A70" w:rsidRPr="000C7911">
        <w:rPr>
          <w:rFonts w:ascii="Arial" w:hAnsi="Arial" w:cs="Arial"/>
          <w:lang w:val="en-GB"/>
        </w:rPr>
        <w:t xml:space="preserve"> u </w:t>
      </w:r>
      <w:proofErr w:type="spellStart"/>
      <w:r w:rsidR="00344A70" w:rsidRPr="000C7911">
        <w:rPr>
          <w:rFonts w:ascii="Arial" w:hAnsi="Arial" w:cs="Arial"/>
          <w:lang w:val="en-GB"/>
        </w:rPr>
        <w:t>državnoj</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imovini</w:t>
      </w:r>
      <w:proofErr w:type="spellEnd"/>
      <w:r w:rsidR="00344A70" w:rsidRPr="000C7911">
        <w:rPr>
          <w:rFonts w:ascii="Arial" w:hAnsi="Arial" w:cs="Arial"/>
          <w:lang w:val="en-GB"/>
        </w:rPr>
        <w:t xml:space="preserve">, u </w:t>
      </w:r>
      <w:proofErr w:type="spellStart"/>
      <w:r w:rsidR="00344A70" w:rsidRPr="000C7911">
        <w:rPr>
          <w:rFonts w:ascii="Arial" w:hAnsi="Arial" w:cs="Arial"/>
          <w:lang w:val="en-GB"/>
        </w:rPr>
        <w:t>skladu</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sa</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zakonom</w:t>
      </w:r>
      <w:proofErr w:type="spellEnd"/>
      <w:r w:rsidR="00344A70" w:rsidRPr="000C7911">
        <w:rPr>
          <w:rFonts w:ascii="Arial" w:hAnsi="Arial" w:cs="Arial"/>
          <w:noProof/>
        </w:rPr>
        <w:t>.</w:t>
      </w:r>
    </w:p>
    <w:p w14:paraId="66AF2C6A" w14:textId="77777777" w:rsidR="005D226B" w:rsidRPr="00900EEE"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član 9, definiše da odluku o davanju koncesije na predmetu koncesije na kojem svojinska prava i ovlaš</w:t>
      </w:r>
      <w:r w:rsidRPr="00900EEE">
        <w:rPr>
          <w:rFonts w:ascii="Arial" w:eastAsia="TimesNewRoman" w:hAnsi="Arial" w:cs="Arial"/>
          <w:noProof/>
        </w:rPr>
        <w:t>ć</w:t>
      </w:r>
      <w:r w:rsidRPr="00900EEE">
        <w:rPr>
          <w:rFonts w:ascii="Arial" w:hAnsi="Arial" w:cs="Arial"/>
          <w:noProof/>
        </w:rPr>
        <w:t xml:space="preserve">enja vrši Crna Gora donosi Vlada Crne Gore, odnosno Skupština. </w:t>
      </w:r>
    </w:p>
    <w:p w14:paraId="2B4E6CA7"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p>
    <w:p w14:paraId="7AAB03ED" w14:textId="287F0201" w:rsidR="000761D3" w:rsidRPr="00900EEE" w:rsidRDefault="009C2D2D" w:rsidP="00656640">
      <w:pPr>
        <w:spacing w:line="240" w:lineRule="auto"/>
        <w:ind w:left="270"/>
        <w:jc w:val="both"/>
        <w:rPr>
          <w:rFonts w:ascii="Arial" w:hAnsi="Arial" w:cs="Arial"/>
          <w:lang w:val="sr-Latn-CS"/>
        </w:rPr>
      </w:pPr>
      <w:proofErr w:type="spellStart"/>
      <w:r w:rsidRPr="00900EEE">
        <w:rPr>
          <w:rFonts w:ascii="Arial" w:hAnsi="Arial" w:cs="Arial"/>
        </w:rPr>
        <w:t>Ministarstvo</w:t>
      </w:r>
      <w:proofErr w:type="spellEnd"/>
      <w:r w:rsidRPr="00900EEE">
        <w:rPr>
          <w:rFonts w:ascii="Arial" w:hAnsi="Arial" w:cs="Arial"/>
        </w:rPr>
        <w:t xml:space="preserve"> </w:t>
      </w:r>
      <w:proofErr w:type="spellStart"/>
      <w:r w:rsidRPr="00900EEE">
        <w:rPr>
          <w:rFonts w:ascii="Arial" w:hAnsi="Arial" w:cs="Arial"/>
        </w:rPr>
        <w:t>kapitalnih</w:t>
      </w:r>
      <w:proofErr w:type="spellEnd"/>
      <w:r w:rsidRPr="00900EEE">
        <w:rPr>
          <w:rFonts w:ascii="Arial" w:hAnsi="Arial" w:cs="Arial"/>
        </w:rPr>
        <w:t xml:space="preserve"> </w:t>
      </w:r>
      <w:proofErr w:type="spellStart"/>
      <w:r w:rsidRPr="00900EEE">
        <w:rPr>
          <w:rFonts w:ascii="Arial" w:hAnsi="Arial" w:cs="Arial"/>
        </w:rPr>
        <w:t>investicija</w:t>
      </w:r>
      <w:proofErr w:type="spellEnd"/>
      <w:r w:rsidRPr="00900EEE">
        <w:rPr>
          <w:rFonts w:ascii="Arial" w:hAnsi="Arial" w:cs="Arial"/>
        </w:rPr>
        <w:t xml:space="preserve"> </w:t>
      </w:r>
      <w:r w:rsidR="000761D3" w:rsidRPr="00900EEE">
        <w:rPr>
          <w:rFonts w:ascii="Arial" w:hAnsi="Arial" w:cs="Arial"/>
        </w:rPr>
        <w:t xml:space="preserve">Vlade </w:t>
      </w:r>
      <w:proofErr w:type="spellStart"/>
      <w:r w:rsidR="000761D3" w:rsidRPr="00900EEE">
        <w:rPr>
          <w:rFonts w:ascii="Arial" w:hAnsi="Arial" w:cs="Arial"/>
        </w:rPr>
        <w:t>Crne</w:t>
      </w:r>
      <w:proofErr w:type="spellEnd"/>
      <w:r w:rsidR="000761D3" w:rsidRPr="00900EEE">
        <w:rPr>
          <w:rFonts w:ascii="Arial" w:hAnsi="Arial" w:cs="Arial"/>
        </w:rPr>
        <w:t xml:space="preserve"> Gore </w:t>
      </w:r>
      <w:r w:rsidR="00466DF6" w:rsidRPr="00900EEE">
        <w:rPr>
          <w:rFonts w:ascii="Arial" w:hAnsi="Arial" w:cs="Arial"/>
        </w:rPr>
        <w:t xml:space="preserve">je </w:t>
      </w:r>
      <w:proofErr w:type="spellStart"/>
      <w:r w:rsidR="000761D3" w:rsidRPr="00900EEE">
        <w:rPr>
          <w:rFonts w:ascii="Arial" w:hAnsi="Arial" w:cs="Arial"/>
        </w:rPr>
        <w:t>objavilo</w:t>
      </w:r>
      <w:proofErr w:type="spellEnd"/>
      <w:r w:rsidR="000761D3" w:rsidRPr="00900EEE">
        <w:rPr>
          <w:rFonts w:ascii="Arial" w:hAnsi="Arial" w:cs="Arial"/>
        </w:rPr>
        <w:t xml:space="preserve"> </w:t>
      </w:r>
      <w:proofErr w:type="spellStart"/>
      <w:r w:rsidR="000761D3" w:rsidRPr="00900EEE">
        <w:rPr>
          <w:rFonts w:ascii="Arial" w:hAnsi="Arial" w:cs="Arial"/>
        </w:rPr>
        <w:t>Javni</w:t>
      </w:r>
      <w:proofErr w:type="spellEnd"/>
      <w:r w:rsidR="000761D3" w:rsidRPr="00900EEE">
        <w:rPr>
          <w:rFonts w:ascii="Arial" w:hAnsi="Arial" w:cs="Arial"/>
        </w:rPr>
        <w:t xml:space="preserve"> </w:t>
      </w:r>
      <w:proofErr w:type="spellStart"/>
      <w:r w:rsidR="000761D3" w:rsidRPr="00900EEE">
        <w:rPr>
          <w:rFonts w:ascii="Arial" w:hAnsi="Arial" w:cs="Arial"/>
        </w:rPr>
        <w:t>oglas</w:t>
      </w:r>
      <w:proofErr w:type="spellEnd"/>
      <w:r w:rsidR="000761D3" w:rsidRPr="00900EEE">
        <w:rPr>
          <w:rFonts w:ascii="Arial" w:hAnsi="Arial" w:cs="Arial"/>
        </w:rPr>
        <w:t xml:space="preserve"> za </w:t>
      </w:r>
      <w:proofErr w:type="spellStart"/>
      <w:r w:rsidR="000761D3" w:rsidRPr="00900EEE">
        <w:rPr>
          <w:rFonts w:ascii="Arial" w:hAnsi="Arial" w:cs="Arial"/>
        </w:rPr>
        <w:t>dodjelu</w:t>
      </w:r>
      <w:proofErr w:type="spellEnd"/>
      <w:r w:rsidR="000761D3" w:rsidRPr="00900EEE">
        <w:rPr>
          <w:rFonts w:ascii="Arial" w:hAnsi="Arial" w:cs="Arial"/>
        </w:rPr>
        <w:t xml:space="preserve"> </w:t>
      </w:r>
      <w:proofErr w:type="spellStart"/>
      <w:r w:rsidR="000761D3" w:rsidRPr="00900EEE">
        <w:rPr>
          <w:rFonts w:ascii="Arial" w:hAnsi="Arial" w:cs="Arial"/>
        </w:rPr>
        <w:t>koncesije</w:t>
      </w:r>
      <w:proofErr w:type="spellEnd"/>
      <w:r w:rsidR="000761D3" w:rsidRPr="00900EEE">
        <w:rPr>
          <w:rFonts w:ascii="Arial" w:hAnsi="Arial" w:cs="Arial"/>
        </w:rPr>
        <w:t xml:space="preserve"> za </w:t>
      </w:r>
      <w:proofErr w:type="spellStart"/>
      <w:r w:rsidR="000761D3" w:rsidRPr="00900EEE">
        <w:rPr>
          <w:rFonts w:ascii="Arial" w:hAnsi="Arial" w:cs="Arial"/>
        </w:rPr>
        <w:t>detaljna</w:t>
      </w:r>
      <w:proofErr w:type="spellEnd"/>
      <w:r w:rsidR="000761D3" w:rsidRPr="00900EEE">
        <w:rPr>
          <w:rFonts w:ascii="Arial" w:hAnsi="Arial" w:cs="Arial"/>
        </w:rPr>
        <w:t xml:space="preserve"> </w:t>
      </w:r>
      <w:proofErr w:type="spellStart"/>
      <w:r w:rsidR="000761D3" w:rsidRPr="00900EEE">
        <w:rPr>
          <w:rFonts w:ascii="Arial" w:hAnsi="Arial" w:cs="Arial"/>
        </w:rPr>
        <w:t>geološka</w:t>
      </w:r>
      <w:proofErr w:type="spellEnd"/>
      <w:r w:rsidR="000761D3" w:rsidRPr="00900EEE">
        <w:rPr>
          <w:rFonts w:ascii="Arial" w:hAnsi="Arial" w:cs="Arial"/>
        </w:rPr>
        <w:t xml:space="preserve"> </w:t>
      </w:r>
      <w:proofErr w:type="spellStart"/>
      <w:r w:rsidR="000761D3" w:rsidRPr="00900EEE">
        <w:rPr>
          <w:rFonts w:ascii="Arial" w:hAnsi="Arial" w:cs="Arial"/>
        </w:rPr>
        <w:t>istraživanja</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eksploataciju</w:t>
      </w:r>
      <w:proofErr w:type="spellEnd"/>
      <w:r w:rsidR="000761D3" w:rsidRPr="00900EEE">
        <w:rPr>
          <w:rFonts w:ascii="Arial" w:hAnsi="Arial" w:cs="Arial"/>
        </w:rPr>
        <w:t xml:space="preserve"> </w:t>
      </w:r>
      <w:proofErr w:type="spellStart"/>
      <w:r w:rsidR="00A32F1C" w:rsidRPr="00900EEE">
        <w:rPr>
          <w:rFonts w:ascii="Arial" w:hAnsi="Arial" w:cs="Arial"/>
        </w:rPr>
        <w:t>nemetalične</w:t>
      </w:r>
      <w:proofErr w:type="spellEnd"/>
      <w:r w:rsidR="00A32F1C"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00C801A9" w:rsidRPr="00900EEE">
        <w:rPr>
          <w:rFonts w:ascii="Arial" w:hAnsi="Arial" w:cs="Arial"/>
        </w:rPr>
        <w:t xml:space="preserve"> </w:t>
      </w:r>
      <w:r w:rsidR="000761D3" w:rsidRPr="00900EEE">
        <w:rPr>
          <w:rFonts w:ascii="Arial" w:hAnsi="Arial" w:cs="Arial"/>
        </w:rPr>
        <w:t>(„</w:t>
      </w:r>
      <w:proofErr w:type="spellStart"/>
      <w:r w:rsidR="000761D3" w:rsidRPr="00900EEE">
        <w:rPr>
          <w:rFonts w:ascii="Arial" w:hAnsi="Arial" w:cs="Arial"/>
        </w:rPr>
        <w:t>Službeni</w:t>
      </w:r>
      <w:proofErr w:type="spellEnd"/>
      <w:r w:rsidR="000761D3" w:rsidRPr="00900EEE">
        <w:rPr>
          <w:rFonts w:ascii="Arial" w:hAnsi="Arial" w:cs="Arial"/>
        </w:rPr>
        <w:t xml:space="preserve"> list </w:t>
      </w:r>
      <w:proofErr w:type="spellStart"/>
      <w:r w:rsidR="000761D3" w:rsidRPr="00900EEE">
        <w:rPr>
          <w:rFonts w:ascii="Arial" w:hAnsi="Arial" w:cs="Arial"/>
        </w:rPr>
        <w:t>Crne</w:t>
      </w:r>
      <w:proofErr w:type="spellEnd"/>
      <w:r w:rsidR="000761D3" w:rsidRPr="00900EEE">
        <w:rPr>
          <w:rFonts w:ascii="Arial" w:hAnsi="Arial" w:cs="Arial"/>
        </w:rPr>
        <w:t xml:space="preserve"> Gore“, </w:t>
      </w:r>
      <w:proofErr w:type="spellStart"/>
      <w:r w:rsidR="000761D3" w:rsidRPr="00900EEE">
        <w:rPr>
          <w:rFonts w:ascii="Arial" w:hAnsi="Arial" w:cs="Arial"/>
        </w:rPr>
        <w:t>broj</w:t>
      </w:r>
      <w:proofErr w:type="spellEnd"/>
      <w:r w:rsidR="000761D3" w:rsidRPr="00900EEE">
        <w:rPr>
          <w:rFonts w:ascii="Arial" w:hAnsi="Arial" w:cs="Arial"/>
        </w:rPr>
        <w:t xml:space="preserve"> ......)</w:t>
      </w:r>
    </w:p>
    <w:p w14:paraId="0DC2A352" w14:textId="77777777" w:rsidR="000761D3" w:rsidRPr="00900EEE" w:rsidRDefault="00687444" w:rsidP="00656640">
      <w:pPr>
        <w:pStyle w:val="BodyText"/>
        <w:spacing w:after="0"/>
        <w:ind w:left="270" w:right="144"/>
        <w:jc w:val="both"/>
        <w:rPr>
          <w:rFonts w:ascii="Arial" w:hAnsi="Arial" w:cs="Arial"/>
          <w:sz w:val="22"/>
          <w:szCs w:val="22"/>
        </w:rPr>
      </w:pPr>
      <w:r w:rsidRPr="00900EEE">
        <w:rPr>
          <w:rFonts w:ascii="Arial" w:hAnsi="Arial" w:cs="Arial"/>
          <w:sz w:val="22"/>
          <w:szCs w:val="22"/>
        </w:rPr>
        <w:t>Da</w:t>
      </w:r>
      <w:r w:rsidR="000761D3" w:rsidRPr="00900EEE">
        <w:rPr>
          <w:rFonts w:ascii="Arial" w:hAnsi="Arial" w:cs="Arial"/>
          <w:sz w:val="22"/>
          <w:szCs w:val="22"/>
        </w:rPr>
        <w:t xml:space="preserve"> je Koncesionar po predmetnom Javnom oglasu dost</w:t>
      </w:r>
      <w:r w:rsidR="00A32F1C" w:rsidRPr="00900EEE">
        <w:rPr>
          <w:rFonts w:ascii="Arial" w:hAnsi="Arial" w:cs="Arial"/>
          <w:sz w:val="22"/>
          <w:szCs w:val="22"/>
        </w:rPr>
        <w:t>avio ponudu broj XX od XX 201-</w:t>
      </w:r>
      <w:r w:rsidR="000761D3" w:rsidRPr="00900EEE">
        <w:rPr>
          <w:rFonts w:ascii="Arial" w:hAnsi="Arial" w:cs="Arial"/>
          <w:sz w:val="22"/>
          <w:szCs w:val="22"/>
        </w:rPr>
        <w:t xml:space="preserve">godine, </w:t>
      </w:r>
    </w:p>
    <w:p w14:paraId="7F003CF4" w14:textId="77777777" w:rsidR="00A32F1C" w:rsidRPr="00900EEE" w:rsidRDefault="00A32F1C" w:rsidP="00656640">
      <w:pPr>
        <w:pStyle w:val="BodyText"/>
        <w:spacing w:after="0"/>
        <w:ind w:left="270" w:right="144"/>
        <w:jc w:val="both"/>
        <w:rPr>
          <w:rFonts w:ascii="Arial" w:hAnsi="Arial" w:cs="Arial"/>
          <w:sz w:val="22"/>
          <w:szCs w:val="22"/>
        </w:rPr>
      </w:pPr>
    </w:p>
    <w:p w14:paraId="472F5760" w14:textId="69230F88" w:rsidR="000761D3" w:rsidRPr="00900EEE" w:rsidRDefault="00687444" w:rsidP="00656640">
      <w:pPr>
        <w:spacing w:line="240" w:lineRule="auto"/>
        <w:ind w:left="270"/>
        <w:jc w:val="both"/>
        <w:rPr>
          <w:rFonts w:ascii="Arial" w:hAnsi="Arial" w:cs="Arial"/>
          <w:lang w:val="sr-Latn-CS"/>
        </w:rPr>
      </w:pPr>
      <w:r w:rsidRPr="00900EEE">
        <w:rPr>
          <w:rFonts w:ascii="Arial" w:hAnsi="Arial" w:cs="Arial"/>
          <w:lang w:val="sr-Latn-CS"/>
        </w:rPr>
        <w:t>Da</w:t>
      </w:r>
      <w:r w:rsidR="000761D3" w:rsidRPr="00900EEE">
        <w:rPr>
          <w:rFonts w:ascii="Arial" w:hAnsi="Arial" w:cs="Arial"/>
          <w:lang w:val="sr-Latn-CS"/>
        </w:rPr>
        <w:t xml:space="preserve"> je Vlada Crne Gore donijela Odluku o dodjeli koncesije </w:t>
      </w:r>
      <w:r w:rsidR="00A32F1C" w:rsidRPr="00900EEE">
        <w:rPr>
          <w:rFonts w:ascii="Arial" w:hAnsi="Arial" w:cs="Arial"/>
          <w:lang w:val="sr-Latn-CS"/>
        </w:rPr>
        <w:t>za deta</w:t>
      </w:r>
      <w:r w:rsidR="00C801A9">
        <w:rPr>
          <w:rFonts w:ascii="Arial" w:hAnsi="Arial" w:cs="Arial"/>
          <w:lang w:val="sr-Latn-CS"/>
        </w:rPr>
        <w:t xml:space="preserve">ljna geološka istraživanja i </w:t>
      </w:r>
      <w:r w:rsidR="00A32F1C" w:rsidRPr="00900EEE">
        <w:rPr>
          <w:rFonts w:ascii="Arial" w:hAnsi="Arial" w:cs="Arial"/>
          <w:lang w:val="sr-Latn-CS"/>
        </w:rPr>
        <w:t xml:space="preserve">eksploataciju nemetalične mineralne sirovine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001122AF" w:rsidRPr="00900EEE">
        <w:rPr>
          <w:rFonts w:ascii="Arial" w:hAnsi="Arial" w:cs="Arial"/>
          <w:lang w:val="sr-Latn-CS"/>
        </w:rPr>
        <w:t xml:space="preserve"> </w:t>
      </w:r>
      <w:r w:rsidR="000761D3" w:rsidRPr="00900EEE">
        <w:rPr>
          <w:rFonts w:ascii="Arial" w:hAnsi="Arial" w:cs="Arial"/>
          <w:lang w:val="sr-Latn-CS"/>
        </w:rPr>
        <w:t>(„Službeni list Crne Gore“, broj ......)</w:t>
      </w:r>
    </w:p>
    <w:p w14:paraId="7E37C5BA" w14:textId="77777777" w:rsidR="000761D3" w:rsidRPr="00900EEE" w:rsidRDefault="000761D3" w:rsidP="00656640">
      <w:pPr>
        <w:pStyle w:val="BodyText"/>
        <w:spacing w:after="0"/>
        <w:ind w:left="270" w:right="144"/>
        <w:jc w:val="both"/>
        <w:rPr>
          <w:rFonts w:ascii="Arial" w:hAnsi="Arial" w:cs="Arial"/>
          <w:sz w:val="22"/>
          <w:szCs w:val="22"/>
        </w:rPr>
      </w:pPr>
    </w:p>
    <w:p w14:paraId="3CA97831" w14:textId="77777777" w:rsidR="009C2D2D" w:rsidRPr="00900EEE" w:rsidRDefault="009C2D2D" w:rsidP="00656640">
      <w:pPr>
        <w:autoSpaceDE w:val="0"/>
        <w:autoSpaceDN w:val="0"/>
        <w:adjustRightInd w:val="0"/>
        <w:spacing w:after="0" w:line="240" w:lineRule="auto"/>
        <w:ind w:left="270"/>
        <w:jc w:val="both"/>
        <w:rPr>
          <w:rFonts w:ascii="Arial" w:hAnsi="Arial" w:cs="Arial"/>
        </w:rPr>
      </w:pPr>
      <w:r w:rsidRPr="00900EEE">
        <w:rPr>
          <w:rFonts w:ascii="Arial" w:hAnsi="Arial" w:cs="Arial"/>
          <w:noProof/>
        </w:rPr>
        <w:t>Da Zakon o koncesijama („Službeni list Crne Gore", br. 08/09 i 73/19), član 43, definiše da se Ugovor o koncesiji zaklju</w:t>
      </w:r>
      <w:r w:rsidRPr="00900EEE">
        <w:rPr>
          <w:rFonts w:ascii="Arial" w:eastAsia="TimesNewRoman" w:hAnsi="Arial" w:cs="Arial"/>
          <w:noProof/>
        </w:rPr>
        <w:t>č</w:t>
      </w:r>
      <w:r w:rsidRPr="00900EEE">
        <w:rPr>
          <w:rFonts w:ascii="Arial" w:hAnsi="Arial" w:cs="Arial"/>
          <w:noProof/>
        </w:rPr>
        <w:t xml:space="preserve">uje u roku od 15 dana </w:t>
      </w:r>
      <w:proofErr w:type="spellStart"/>
      <w:r w:rsidRPr="00900EEE">
        <w:rPr>
          <w:rFonts w:ascii="Arial" w:hAnsi="Arial" w:cs="Arial"/>
        </w:rPr>
        <w:t>donošenja</w:t>
      </w:r>
      <w:proofErr w:type="spellEnd"/>
      <w:r w:rsidRPr="00900EEE">
        <w:rPr>
          <w:rFonts w:ascii="Arial" w:hAnsi="Arial" w:cs="Arial"/>
        </w:rPr>
        <w:t xml:space="preserve"> </w:t>
      </w:r>
      <w:proofErr w:type="spellStart"/>
      <w:r w:rsidRPr="00900EEE">
        <w:rPr>
          <w:rFonts w:ascii="Arial" w:hAnsi="Arial" w:cs="Arial"/>
        </w:rPr>
        <w:t>odluke</w:t>
      </w:r>
      <w:proofErr w:type="spellEnd"/>
      <w:r w:rsidRPr="00900EEE">
        <w:rPr>
          <w:rFonts w:ascii="Arial" w:hAnsi="Arial" w:cs="Arial"/>
        </w:rPr>
        <w:t xml:space="preserve">, </w:t>
      </w:r>
      <w:proofErr w:type="spellStart"/>
      <w:r w:rsidRPr="00900EEE">
        <w:rPr>
          <w:rFonts w:ascii="Arial" w:hAnsi="Arial" w:cs="Arial"/>
        </w:rPr>
        <w:t>odnosno</w:t>
      </w:r>
      <w:proofErr w:type="spellEnd"/>
      <w:r w:rsidRPr="00900EEE">
        <w:rPr>
          <w:rFonts w:ascii="Arial" w:hAnsi="Arial" w:cs="Arial"/>
        </w:rPr>
        <w:t xml:space="preserve"> u </w:t>
      </w:r>
      <w:proofErr w:type="spellStart"/>
      <w:r w:rsidRPr="00900EEE">
        <w:rPr>
          <w:rFonts w:ascii="Arial" w:hAnsi="Arial" w:cs="Arial"/>
        </w:rPr>
        <w:t>roku</w:t>
      </w:r>
      <w:proofErr w:type="spellEnd"/>
      <w:r w:rsidRPr="00900EEE">
        <w:rPr>
          <w:rFonts w:ascii="Arial" w:hAnsi="Arial" w:cs="Arial"/>
        </w:rPr>
        <w:t xml:space="preserve"> </w:t>
      </w:r>
      <w:proofErr w:type="spellStart"/>
      <w:r w:rsidRPr="00900EEE">
        <w:rPr>
          <w:rFonts w:ascii="Arial" w:hAnsi="Arial" w:cs="Arial"/>
        </w:rPr>
        <w:t>utvr</w:t>
      </w:r>
      <w:r w:rsidRPr="00900EEE">
        <w:rPr>
          <w:rFonts w:ascii="Arial" w:eastAsia="TimesNewRoman" w:hAnsi="Arial" w:cs="Arial"/>
        </w:rPr>
        <w:t>đ</w:t>
      </w:r>
      <w:r w:rsidRPr="00900EEE">
        <w:rPr>
          <w:rFonts w:ascii="Arial" w:hAnsi="Arial" w:cs="Arial"/>
        </w:rPr>
        <w:t>enom</w:t>
      </w:r>
      <w:proofErr w:type="spellEnd"/>
      <w:r w:rsidRPr="00900EEE">
        <w:rPr>
          <w:rFonts w:ascii="Arial" w:hAnsi="Arial" w:cs="Arial"/>
        </w:rPr>
        <w:t xml:space="preserve"> u </w:t>
      </w:r>
      <w:proofErr w:type="spellStart"/>
      <w:r w:rsidRPr="00900EEE">
        <w:rPr>
          <w:rFonts w:ascii="Arial" w:hAnsi="Arial" w:cs="Arial"/>
        </w:rPr>
        <w:t>odluci</w:t>
      </w:r>
      <w:proofErr w:type="spellEnd"/>
      <w:r w:rsidRPr="00900EEE">
        <w:rPr>
          <w:rFonts w:ascii="Arial" w:hAnsi="Arial" w:cs="Arial"/>
        </w:rPr>
        <w:t xml:space="preserve"> o </w:t>
      </w:r>
      <w:proofErr w:type="spellStart"/>
      <w:r w:rsidRPr="00900EEE">
        <w:rPr>
          <w:rFonts w:ascii="Arial" w:hAnsi="Arial" w:cs="Arial"/>
        </w:rPr>
        <w:t>davanju</w:t>
      </w:r>
      <w:proofErr w:type="spellEnd"/>
      <w:r w:rsidRPr="00900EEE">
        <w:rPr>
          <w:rFonts w:ascii="Arial" w:hAnsi="Arial" w:cs="Arial"/>
        </w:rPr>
        <w:t xml:space="preserve"> </w:t>
      </w:r>
      <w:proofErr w:type="spellStart"/>
      <w:r w:rsidRPr="00900EEE">
        <w:rPr>
          <w:rFonts w:ascii="Arial" w:hAnsi="Arial" w:cs="Arial"/>
        </w:rPr>
        <w:t>koncesije</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tenderskom</w:t>
      </w:r>
      <w:proofErr w:type="spellEnd"/>
      <w:r w:rsidRPr="00900EEE">
        <w:rPr>
          <w:rFonts w:ascii="Arial" w:hAnsi="Arial" w:cs="Arial"/>
        </w:rPr>
        <w:t xml:space="preserve"> </w:t>
      </w:r>
      <w:proofErr w:type="spellStart"/>
      <w:r w:rsidRPr="00900EEE">
        <w:rPr>
          <w:rFonts w:ascii="Arial" w:hAnsi="Arial" w:cs="Arial"/>
        </w:rPr>
        <w:t>dokumentacijom</w:t>
      </w:r>
      <w:proofErr w:type="spellEnd"/>
      <w:r w:rsidRPr="00900EEE">
        <w:rPr>
          <w:rFonts w:ascii="Arial" w:hAnsi="Arial" w:cs="Arial"/>
        </w:rPr>
        <w:t xml:space="preserve">, </w:t>
      </w:r>
      <w:proofErr w:type="spellStart"/>
      <w:r w:rsidRPr="00900EEE">
        <w:rPr>
          <w:rFonts w:ascii="Arial" w:hAnsi="Arial" w:cs="Arial"/>
        </w:rPr>
        <w:t>dostavljenom</w:t>
      </w:r>
      <w:proofErr w:type="spellEnd"/>
      <w:r w:rsidRPr="00900EEE">
        <w:rPr>
          <w:rFonts w:ascii="Arial" w:hAnsi="Arial" w:cs="Arial"/>
        </w:rPr>
        <w:t xml:space="preserve"> </w:t>
      </w:r>
      <w:proofErr w:type="spellStart"/>
      <w:r w:rsidRPr="00900EEE">
        <w:rPr>
          <w:rFonts w:ascii="Arial" w:hAnsi="Arial" w:cs="Arial"/>
        </w:rPr>
        <w:t>ponudom</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odlukom</w:t>
      </w:r>
      <w:proofErr w:type="spellEnd"/>
      <w:r w:rsidRPr="00900EEE">
        <w:rPr>
          <w:rFonts w:ascii="Arial" w:hAnsi="Arial" w:cs="Arial"/>
        </w:rPr>
        <w:t xml:space="preserve"> o </w:t>
      </w:r>
      <w:proofErr w:type="spellStart"/>
      <w:r w:rsidRPr="00900EEE">
        <w:rPr>
          <w:rFonts w:ascii="Arial" w:hAnsi="Arial" w:cs="Arial"/>
        </w:rPr>
        <w:t>davanju</w:t>
      </w:r>
      <w:proofErr w:type="spellEnd"/>
      <w:r w:rsidRPr="00900EEE">
        <w:rPr>
          <w:rFonts w:ascii="Arial" w:hAnsi="Arial" w:cs="Arial"/>
        </w:rPr>
        <w:t xml:space="preserve"> </w:t>
      </w:r>
      <w:proofErr w:type="spellStart"/>
      <w:r w:rsidRPr="00900EEE">
        <w:rPr>
          <w:rFonts w:ascii="Arial" w:hAnsi="Arial" w:cs="Arial"/>
        </w:rPr>
        <w:t>koncesije</w:t>
      </w:r>
      <w:proofErr w:type="spellEnd"/>
      <w:r w:rsidRPr="00900EEE">
        <w:rPr>
          <w:rFonts w:ascii="Arial" w:hAnsi="Arial" w:cs="Arial"/>
        </w:rPr>
        <w:t>.</w:t>
      </w:r>
    </w:p>
    <w:p w14:paraId="4C74C0F3" w14:textId="77777777" w:rsidR="000761D3" w:rsidRPr="00900EEE"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900EEE" w:rsidRDefault="00466DF6" w:rsidP="00656640">
      <w:pPr>
        <w:spacing w:after="0" w:line="240" w:lineRule="auto"/>
        <w:ind w:left="270" w:right="144"/>
        <w:jc w:val="both"/>
        <w:rPr>
          <w:rFonts w:ascii="Arial" w:hAnsi="Arial" w:cs="Arial"/>
        </w:rPr>
      </w:pPr>
      <w:proofErr w:type="spellStart"/>
      <w:r w:rsidRPr="00900EEE">
        <w:rPr>
          <w:rFonts w:ascii="Arial" w:hAnsi="Arial" w:cs="Arial"/>
        </w:rPr>
        <w:t>Ugovorne</w:t>
      </w:r>
      <w:proofErr w:type="spellEnd"/>
      <w:r w:rsidRPr="00900EEE">
        <w:rPr>
          <w:rFonts w:ascii="Arial" w:hAnsi="Arial" w:cs="Arial"/>
        </w:rPr>
        <w:t xml:space="preserve">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su</w:t>
      </w:r>
      <w:proofErr w:type="spellEnd"/>
      <w:r w:rsidRPr="00900EEE">
        <w:rPr>
          <w:rFonts w:ascii="Arial" w:hAnsi="Arial" w:cs="Arial"/>
        </w:rPr>
        <w:t xml:space="preserve"> se </w:t>
      </w:r>
      <w:proofErr w:type="spellStart"/>
      <w:r w:rsidRPr="00900EEE">
        <w:rPr>
          <w:rFonts w:ascii="Arial" w:hAnsi="Arial" w:cs="Arial"/>
        </w:rPr>
        <w:t>dogovorile</w:t>
      </w:r>
      <w:proofErr w:type="spellEnd"/>
      <w:r w:rsidRPr="00900EEE">
        <w:rPr>
          <w:rFonts w:ascii="Arial" w:hAnsi="Arial" w:cs="Arial"/>
        </w:rPr>
        <w:t xml:space="preserve"> </w:t>
      </w:r>
      <w:proofErr w:type="spellStart"/>
      <w:r w:rsidR="000761D3" w:rsidRPr="00900EEE">
        <w:rPr>
          <w:rFonts w:ascii="Arial" w:hAnsi="Arial" w:cs="Arial"/>
        </w:rPr>
        <w:t>kao</w:t>
      </w:r>
      <w:proofErr w:type="spellEnd"/>
      <w:r w:rsidR="000761D3" w:rsidRPr="00900EEE">
        <w:rPr>
          <w:rFonts w:ascii="Arial" w:hAnsi="Arial" w:cs="Arial"/>
        </w:rPr>
        <w:t xml:space="preserve"> </w:t>
      </w:r>
      <w:proofErr w:type="spellStart"/>
      <w:r w:rsidR="000761D3" w:rsidRPr="00900EEE">
        <w:rPr>
          <w:rFonts w:ascii="Arial" w:hAnsi="Arial" w:cs="Arial"/>
        </w:rPr>
        <w:t>što</w:t>
      </w:r>
      <w:proofErr w:type="spellEnd"/>
      <w:r w:rsidR="000761D3" w:rsidRPr="00900EEE">
        <w:rPr>
          <w:rFonts w:ascii="Arial" w:hAnsi="Arial" w:cs="Arial"/>
        </w:rPr>
        <w:t xml:space="preserve"> </w:t>
      </w:r>
      <w:proofErr w:type="spellStart"/>
      <w:r w:rsidR="000761D3" w:rsidRPr="00900EEE">
        <w:rPr>
          <w:rFonts w:ascii="Arial" w:hAnsi="Arial" w:cs="Arial"/>
        </w:rPr>
        <w:t>slijedi</w:t>
      </w:r>
      <w:proofErr w:type="spellEnd"/>
      <w:r w:rsidR="000761D3" w:rsidRPr="00900EEE">
        <w:rPr>
          <w:rFonts w:ascii="Arial" w:hAnsi="Arial" w:cs="Arial"/>
        </w:rPr>
        <w:t>:</w:t>
      </w:r>
    </w:p>
    <w:p w14:paraId="7594F448" w14:textId="2E908BF1" w:rsidR="00A32F1C" w:rsidRDefault="00A32F1C" w:rsidP="00CA227E">
      <w:pPr>
        <w:spacing w:after="0" w:line="240" w:lineRule="auto"/>
        <w:ind w:right="144"/>
        <w:jc w:val="both"/>
        <w:rPr>
          <w:rFonts w:ascii="Arial" w:hAnsi="Arial" w:cs="Arial"/>
        </w:rPr>
      </w:pPr>
    </w:p>
    <w:p w14:paraId="7A55738A" w14:textId="3B3E70EA" w:rsidR="00CA227E" w:rsidRDefault="00CA227E" w:rsidP="00CA227E">
      <w:pPr>
        <w:spacing w:after="0" w:line="240" w:lineRule="auto"/>
        <w:ind w:right="144"/>
        <w:jc w:val="both"/>
        <w:rPr>
          <w:rFonts w:ascii="Arial" w:hAnsi="Arial" w:cs="Arial"/>
        </w:rPr>
      </w:pPr>
    </w:p>
    <w:p w14:paraId="657E9D8B" w14:textId="456EC3D9" w:rsidR="00CA227E" w:rsidRDefault="00CA227E" w:rsidP="00CA227E">
      <w:pPr>
        <w:spacing w:after="0" w:line="240" w:lineRule="auto"/>
        <w:ind w:right="144"/>
        <w:jc w:val="both"/>
        <w:rPr>
          <w:rFonts w:ascii="Arial" w:hAnsi="Arial" w:cs="Arial"/>
        </w:rPr>
      </w:pPr>
    </w:p>
    <w:p w14:paraId="455C3A51" w14:textId="7E361122" w:rsidR="00CA227E" w:rsidRDefault="00CA227E" w:rsidP="00CA227E">
      <w:pPr>
        <w:spacing w:after="0" w:line="240" w:lineRule="auto"/>
        <w:ind w:right="144"/>
        <w:jc w:val="both"/>
        <w:rPr>
          <w:rFonts w:ascii="Arial" w:hAnsi="Arial" w:cs="Arial"/>
        </w:rPr>
      </w:pPr>
    </w:p>
    <w:p w14:paraId="7B3C5223" w14:textId="5428149B" w:rsidR="00CA227E" w:rsidRDefault="00CA227E" w:rsidP="00CA227E">
      <w:pPr>
        <w:spacing w:after="0" w:line="240" w:lineRule="auto"/>
        <w:ind w:right="144"/>
        <w:jc w:val="both"/>
        <w:rPr>
          <w:rFonts w:ascii="Arial" w:hAnsi="Arial" w:cs="Arial"/>
        </w:rPr>
      </w:pPr>
    </w:p>
    <w:p w14:paraId="20AB5CF2" w14:textId="69197333" w:rsidR="00CA227E" w:rsidRDefault="00CA227E" w:rsidP="00CA227E">
      <w:pPr>
        <w:spacing w:after="0" w:line="240" w:lineRule="auto"/>
        <w:ind w:right="144"/>
        <w:jc w:val="both"/>
        <w:rPr>
          <w:rFonts w:ascii="Arial" w:hAnsi="Arial" w:cs="Arial"/>
        </w:rPr>
      </w:pPr>
    </w:p>
    <w:p w14:paraId="106549B7" w14:textId="18C9B152" w:rsidR="00CA227E" w:rsidRDefault="00CA227E" w:rsidP="00CA227E">
      <w:pPr>
        <w:spacing w:after="0" w:line="240" w:lineRule="auto"/>
        <w:ind w:right="144"/>
        <w:jc w:val="both"/>
        <w:rPr>
          <w:rFonts w:ascii="Arial" w:hAnsi="Arial" w:cs="Arial"/>
        </w:rPr>
      </w:pPr>
    </w:p>
    <w:p w14:paraId="0CA46757" w14:textId="1A1D3233" w:rsidR="00CA227E" w:rsidRDefault="00CA227E" w:rsidP="00CA227E">
      <w:pPr>
        <w:spacing w:after="0" w:line="240" w:lineRule="auto"/>
        <w:ind w:right="144"/>
        <w:jc w:val="both"/>
        <w:rPr>
          <w:rFonts w:ascii="Arial" w:hAnsi="Arial" w:cs="Arial"/>
        </w:rPr>
      </w:pPr>
    </w:p>
    <w:p w14:paraId="6D1B8DD7" w14:textId="551D5D9A" w:rsidR="00CA227E" w:rsidRDefault="00CA227E" w:rsidP="00CA227E">
      <w:pPr>
        <w:spacing w:after="0" w:line="240" w:lineRule="auto"/>
        <w:ind w:right="144"/>
        <w:jc w:val="both"/>
        <w:rPr>
          <w:rFonts w:ascii="Arial" w:hAnsi="Arial" w:cs="Arial"/>
        </w:rPr>
      </w:pPr>
    </w:p>
    <w:p w14:paraId="629CB762" w14:textId="77777777" w:rsidR="00CA227E" w:rsidRPr="00900EEE" w:rsidRDefault="00CA227E" w:rsidP="00CA227E">
      <w:pPr>
        <w:spacing w:after="0" w:line="240" w:lineRule="auto"/>
        <w:ind w:right="144"/>
        <w:jc w:val="both"/>
        <w:rPr>
          <w:rFonts w:ascii="Arial" w:hAnsi="Arial" w:cs="Arial"/>
        </w:rPr>
      </w:pPr>
    </w:p>
    <w:p w14:paraId="6E6C52C8" w14:textId="77777777" w:rsidR="000761D3" w:rsidRPr="00900EEE" w:rsidRDefault="000761D3" w:rsidP="00656640">
      <w:pPr>
        <w:pStyle w:val="BodyText"/>
        <w:numPr>
          <w:ilvl w:val="0"/>
          <w:numId w:val="4"/>
        </w:numPr>
        <w:spacing w:after="0"/>
        <w:ind w:left="270" w:right="144" w:firstLine="0"/>
        <w:jc w:val="both"/>
        <w:rPr>
          <w:rFonts w:ascii="Arial" w:hAnsi="Arial" w:cs="Arial"/>
          <w:b/>
          <w:bCs/>
          <w:sz w:val="22"/>
          <w:szCs w:val="22"/>
        </w:rPr>
      </w:pPr>
      <w:r w:rsidRPr="00900EEE">
        <w:rPr>
          <w:rFonts w:ascii="Arial" w:hAnsi="Arial" w:cs="Arial"/>
          <w:b/>
          <w:bCs/>
          <w:sz w:val="22"/>
          <w:szCs w:val="22"/>
        </w:rPr>
        <w:lastRenderedPageBreak/>
        <w:t>Tumačenje i definicije</w:t>
      </w:r>
    </w:p>
    <w:p w14:paraId="4CB0C0C3" w14:textId="77777777" w:rsidR="00D260C2" w:rsidRPr="00900EEE" w:rsidRDefault="00D260C2" w:rsidP="00656640">
      <w:pPr>
        <w:pStyle w:val="BodyText"/>
        <w:spacing w:after="0"/>
        <w:ind w:left="144" w:right="144"/>
        <w:jc w:val="both"/>
        <w:rPr>
          <w:rFonts w:ascii="Arial" w:hAnsi="Arial" w:cs="Arial"/>
          <w:b/>
          <w:bCs/>
          <w:sz w:val="22"/>
          <w:szCs w:val="22"/>
        </w:rPr>
      </w:pPr>
    </w:p>
    <w:p w14:paraId="33DFC74A" w14:textId="77777777" w:rsidR="000761D3" w:rsidRPr="00900EEE" w:rsidRDefault="000761D3" w:rsidP="00656640">
      <w:pPr>
        <w:pStyle w:val="ListParagraph"/>
        <w:numPr>
          <w:ilvl w:val="0"/>
          <w:numId w:val="6"/>
        </w:numPr>
        <w:spacing w:after="0" w:line="240" w:lineRule="auto"/>
        <w:ind w:right="144"/>
        <w:rPr>
          <w:rFonts w:ascii="Arial" w:hAnsi="Arial" w:cs="Arial"/>
          <w:sz w:val="22"/>
        </w:rPr>
      </w:pPr>
      <w:r w:rsidRPr="00900EEE">
        <w:rPr>
          <w:rFonts w:ascii="Arial" w:hAnsi="Arial" w:cs="Arial"/>
          <w:sz w:val="22"/>
        </w:rPr>
        <w:t>U tumačenju ovog Ugovora, osim u slučaju kada kontekst zahtijeva drugačije, biće primjenjivana sl</w:t>
      </w:r>
      <w:r w:rsidR="00B4341E" w:rsidRPr="00900EEE">
        <w:rPr>
          <w:rFonts w:ascii="Arial" w:hAnsi="Arial" w:cs="Arial"/>
          <w:sz w:val="22"/>
        </w:rPr>
        <w:t>j</w:t>
      </w:r>
      <w:r w:rsidRPr="00900EEE">
        <w:rPr>
          <w:rFonts w:ascii="Arial" w:hAnsi="Arial" w:cs="Arial"/>
          <w:sz w:val="22"/>
        </w:rPr>
        <w:t>edeća pravila:</w:t>
      </w:r>
    </w:p>
    <w:p w14:paraId="2AED428B" w14:textId="77777777" w:rsidR="00B4341E" w:rsidRPr="00900EEE" w:rsidRDefault="00B4341E" w:rsidP="00656640">
      <w:pPr>
        <w:pStyle w:val="ListParagraph"/>
        <w:spacing w:after="0" w:line="240" w:lineRule="auto"/>
        <w:ind w:left="864" w:right="144"/>
        <w:rPr>
          <w:rFonts w:ascii="Arial" w:hAnsi="Arial" w:cs="Arial"/>
          <w:sz w:val="22"/>
        </w:rPr>
      </w:pPr>
    </w:p>
    <w:p w14:paraId="6B1E8E1C"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u jednini će podrazumijevati i njihovu množinu, a riječi u množini će podrazumijevati i njihovu jedninu;</w:t>
      </w:r>
    </w:p>
    <w:p w14:paraId="0E3EAA2E"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bilo kog roda će podrazumijevati i drugi rod;</w:t>
      </w:r>
    </w:p>
    <w:p w14:paraId="151370AB"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pozivanje na bilo koji zakon i drugi propis, statut, obavještenje ili odluku će obuhvatati i sve njihove buduće izmjene ili druge promjene;</w:t>
      </w:r>
    </w:p>
    <w:p w14:paraId="25D60E50"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naslovi  članova ovog ugovora unijeti su isključivo radi lakšeg snalaženja i neće ni na koji način uticati na tumačenje ugovora i</w:t>
      </w:r>
    </w:p>
    <w:p w14:paraId="51017B5E"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sva obavještenja, saglasnosti i potvrde biće u pisanom obliku.</w:t>
      </w:r>
    </w:p>
    <w:p w14:paraId="40E6A296"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p w14:paraId="6AF81B5F" w14:textId="77777777" w:rsidR="000761D3" w:rsidRPr="00900EEE"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p w14:paraId="4BBA0859" w14:textId="77777777" w:rsidR="000761D3" w:rsidRPr="00900EEE"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Pojedini izrazi i pojmovi upotrijebljeni u ovom Ugovoru imaju sljedeće značenje:</w:t>
      </w:r>
    </w:p>
    <w:p w14:paraId="3ADF27D5"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0761D3" w:rsidRPr="00900EEE" w14:paraId="180092BE" w14:textId="77777777" w:rsidTr="00087DB8">
        <w:tc>
          <w:tcPr>
            <w:tcW w:w="2808" w:type="dxa"/>
            <w:shd w:val="clear" w:color="auto" w:fill="auto"/>
          </w:tcPr>
          <w:p w14:paraId="1E07E6A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Bankarska</w:t>
            </w:r>
            <w:proofErr w:type="spellEnd"/>
            <w:r w:rsidRPr="00900EEE">
              <w:rPr>
                <w:rFonts w:ascii="Arial" w:hAnsi="Arial" w:cs="Arial"/>
              </w:rPr>
              <w:t xml:space="preserve"> </w:t>
            </w:r>
            <w:proofErr w:type="spellStart"/>
            <w:r w:rsidRPr="00900EEE">
              <w:rPr>
                <w:rFonts w:ascii="Arial" w:hAnsi="Arial" w:cs="Arial"/>
              </w:rPr>
              <w:t>garancija</w:t>
            </w:r>
            <w:proofErr w:type="spellEnd"/>
          </w:p>
        </w:tc>
        <w:tc>
          <w:tcPr>
            <w:tcW w:w="6496" w:type="dxa"/>
            <w:shd w:val="clear" w:color="auto" w:fill="auto"/>
          </w:tcPr>
          <w:p w14:paraId="30277692" w14:textId="0831D12B" w:rsidR="000761D3" w:rsidRPr="00900EEE" w:rsidRDefault="000761D3" w:rsidP="00656640">
            <w:pPr>
              <w:pStyle w:val="BodyText"/>
              <w:tabs>
                <w:tab w:val="left" w:pos="1620"/>
              </w:tabs>
              <w:snapToGrid w:val="0"/>
              <w:spacing w:after="0"/>
              <w:ind w:left="144" w:right="144"/>
              <w:jc w:val="both"/>
              <w:rPr>
                <w:rFonts w:ascii="Arial" w:hAnsi="Arial" w:cs="Arial"/>
                <w:sz w:val="22"/>
                <w:szCs w:val="22"/>
              </w:rPr>
            </w:pPr>
            <w:r w:rsidRPr="00900EEE">
              <w:rPr>
                <w:rFonts w:ascii="Arial" w:hAnsi="Arial" w:cs="Arial"/>
                <w:sz w:val="22"/>
                <w:szCs w:val="22"/>
              </w:rPr>
              <w:t xml:space="preserve">označava bezuslovnu obnovljivu bankarsku garanciju plativu na prvi poziv, bez prava prigovora, </w:t>
            </w:r>
            <w:r w:rsidR="00E2021C" w:rsidRPr="00900EEE">
              <w:rPr>
                <w:rFonts w:ascii="Arial" w:hAnsi="Arial" w:cs="Arial"/>
                <w:sz w:val="22"/>
                <w:szCs w:val="22"/>
              </w:rPr>
              <w:t xml:space="preserve">izdatu u skladu sa članom </w:t>
            </w:r>
            <w:r w:rsidR="00A04F52" w:rsidRPr="00900EEE">
              <w:rPr>
                <w:rFonts w:ascii="Arial" w:hAnsi="Arial" w:cs="Arial"/>
                <w:sz w:val="22"/>
                <w:szCs w:val="22"/>
              </w:rPr>
              <w:t xml:space="preserve">43a Zakona o koncesijama i članom </w:t>
            </w:r>
            <w:r w:rsidR="00E2021C" w:rsidRPr="00900EEE">
              <w:rPr>
                <w:rFonts w:ascii="Arial" w:hAnsi="Arial" w:cs="Arial"/>
                <w:sz w:val="22"/>
                <w:szCs w:val="22"/>
              </w:rPr>
              <w:t>12</w:t>
            </w:r>
            <w:r w:rsidRPr="00900EEE">
              <w:rPr>
                <w:rFonts w:ascii="Arial" w:hAnsi="Arial" w:cs="Arial"/>
                <w:sz w:val="22"/>
                <w:szCs w:val="22"/>
              </w:rPr>
              <w:t xml:space="preserve"> Ugovora, na iznos utvrđen Ugovorom, u formi i sa sadržinom kao u Prilogu 1 i 2 Ugovora, koja se izdaje kao sredstvo obezbjeđenja </w:t>
            </w:r>
            <w:r w:rsidR="00A04F52" w:rsidRPr="00900EEE">
              <w:rPr>
                <w:rFonts w:ascii="Arial" w:hAnsi="Arial" w:cs="Arial"/>
                <w:sz w:val="22"/>
                <w:szCs w:val="22"/>
              </w:rPr>
              <w:t xml:space="preserve">za dobro </w:t>
            </w:r>
            <w:r w:rsidRPr="00900EEE">
              <w:rPr>
                <w:rFonts w:ascii="Arial" w:hAnsi="Arial" w:cs="Arial"/>
                <w:sz w:val="22"/>
                <w:szCs w:val="22"/>
              </w:rPr>
              <w:t>izvrš</w:t>
            </w:r>
            <w:r w:rsidR="00A04F52" w:rsidRPr="00900EEE">
              <w:rPr>
                <w:rFonts w:ascii="Arial" w:hAnsi="Arial" w:cs="Arial"/>
                <w:sz w:val="22"/>
                <w:szCs w:val="22"/>
              </w:rPr>
              <w:t>enje</w:t>
            </w:r>
            <w:r w:rsidRPr="00900EEE">
              <w:rPr>
                <w:rFonts w:ascii="Arial" w:hAnsi="Arial" w:cs="Arial"/>
                <w:sz w:val="22"/>
                <w:szCs w:val="22"/>
              </w:rPr>
              <w:t xml:space="preserve"> ugovornih obaveza od strane Koncesionara; </w:t>
            </w:r>
          </w:p>
          <w:p w14:paraId="74FC8ED6"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4FE1B3D7" w14:textId="77777777" w:rsidTr="00087DB8">
        <w:tc>
          <w:tcPr>
            <w:tcW w:w="2808" w:type="dxa"/>
            <w:shd w:val="clear" w:color="auto" w:fill="auto"/>
          </w:tcPr>
          <w:p w14:paraId="690A452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Bankarska</w:t>
            </w:r>
            <w:proofErr w:type="spellEnd"/>
            <w:r w:rsidRPr="00900EEE">
              <w:rPr>
                <w:rFonts w:ascii="Arial" w:hAnsi="Arial" w:cs="Arial"/>
              </w:rPr>
              <w:t xml:space="preserve"> </w:t>
            </w:r>
            <w:proofErr w:type="spellStart"/>
            <w:r w:rsidRPr="00900EEE">
              <w:rPr>
                <w:rFonts w:ascii="Arial" w:hAnsi="Arial" w:cs="Arial"/>
              </w:rPr>
              <w:t>garancija</w:t>
            </w:r>
            <w:proofErr w:type="spellEnd"/>
            <w:r w:rsidRPr="00900EEE">
              <w:rPr>
                <w:rFonts w:ascii="Arial" w:hAnsi="Arial" w:cs="Arial"/>
              </w:rPr>
              <w:t xml:space="preserve"> za </w:t>
            </w:r>
            <w:proofErr w:type="spellStart"/>
            <w:r w:rsidRPr="00900EEE">
              <w:rPr>
                <w:rFonts w:ascii="Arial" w:hAnsi="Arial" w:cs="Arial"/>
              </w:rPr>
              <w:t>rekultivaciju</w:t>
            </w:r>
            <w:proofErr w:type="spellEnd"/>
          </w:p>
        </w:tc>
        <w:tc>
          <w:tcPr>
            <w:tcW w:w="6496" w:type="dxa"/>
            <w:shd w:val="clear" w:color="auto" w:fill="auto"/>
          </w:tcPr>
          <w:p w14:paraId="4A0D04D3"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bezuslovnu</w:t>
            </w:r>
            <w:proofErr w:type="spellEnd"/>
            <w:r w:rsidRPr="00900EEE">
              <w:rPr>
                <w:rFonts w:ascii="Arial" w:hAnsi="Arial" w:cs="Arial"/>
              </w:rPr>
              <w:t xml:space="preserve"> </w:t>
            </w:r>
            <w:proofErr w:type="spellStart"/>
            <w:r w:rsidRPr="00900EEE">
              <w:rPr>
                <w:rFonts w:ascii="Arial" w:hAnsi="Arial" w:cs="Arial"/>
              </w:rPr>
              <w:t>obnovljivu</w:t>
            </w:r>
            <w:proofErr w:type="spellEnd"/>
            <w:r w:rsidRPr="00900EEE">
              <w:rPr>
                <w:rFonts w:ascii="Arial" w:hAnsi="Arial" w:cs="Arial"/>
              </w:rPr>
              <w:t xml:space="preserve"> </w:t>
            </w:r>
            <w:proofErr w:type="spellStart"/>
            <w:r w:rsidRPr="00900EEE">
              <w:rPr>
                <w:rFonts w:ascii="Arial" w:hAnsi="Arial" w:cs="Arial"/>
              </w:rPr>
              <w:t>bankarsku</w:t>
            </w:r>
            <w:proofErr w:type="spellEnd"/>
            <w:r w:rsidRPr="00900EEE">
              <w:rPr>
                <w:rFonts w:ascii="Arial" w:hAnsi="Arial" w:cs="Arial"/>
              </w:rPr>
              <w:t xml:space="preserve"> </w:t>
            </w:r>
            <w:proofErr w:type="spellStart"/>
            <w:r w:rsidRPr="00900EEE">
              <w:rPr>
                <w:rFonts w:ascii="Arial" w:hAnsi="Arial" w:cs="Arial"/>
              </w:rPr>
              <w:t>garanciju</w:t>
            </w:r>
            <w:proofErr w:type="spellEnd"/>
            <w:r w:rsidRPr="00900EEE">
              <w:rPr>
                <w:rFonts w:ascii="Arial" w:hAnsi="Arial" w:cs="Arial"/>
              </w:rPr>
              <w:t xml:space="preserve"> </w:t>
            </w:r>
            <w:proofErr w:type="spellStart"/>
            <w:r w:rsidRPr="00900EEE">
              <w:rPr>
                <w:rFonts w:ascii="Arial" w:hAnsi="Arial" w:cs="Arial"/>
              </w:rPr>
              <w:t>plativu</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prvi</w:t>
            </w:r>
            <w:proofErr w:type="spellEnd"/>
            <w:r w:rsidRPr="00900EEE">
              <w:rPr>
                <w:rFonts w:ascii="Arial" w:hAnsi="Arial" w:cs="Arial"/>
              </w:rPr>
              <w:t xml:space="preserve"> </w:t>
            </w:r>
            <w:proofErr w:type="spellStart"/>
            <w:r w:rsidRPr="00900EEE">
              <w:rPr>
                <w:rFonts w:ascii="Arial" w:hAnsi="Arial" w:cs="Arial"/>
              </w:rPr>
              <w:t>poziv</w:t>
            </w:r>
            <w:proofErr w:type="spellEnd"/>
            <w:r w:rsidRPr="00900EEE">
              <w:rPr>
                <w:rFonts w:ascii="Arial" w:hAnsi="Arial" w:cs="Arial"/>
              </w:rPr>
              <w:t xml:space="preserve">, bez </w:t>
            </w:r>
            <w:proofErr w:type="spellStart"/>
            <w:r w:rsidRPr="00900EEE">
              <w:rPr>
                <w:rFonts w:ascii="Arial" w:hAnsi="Arial" w:cs="Arial"/>
              </w:rPr>
              <w:t>prava</w:t>
            </w:r>
            <w:proofErr w:type="spellEnd"/>
            <w:r w:rsidRPr="00900EEE">
              <w:rPr>
                <w:rFonts w:ascii="Arial" w:hAnsi="Arial" w:cs="Arial"/>
              </w:rPr>
              <w:t xml:space="preserve"> </w:t>
            </w:r>
            <w:proofErr w:type="spellStart"/>
            <w:r w:rsidRPr="00900EEE">
              <w:rPr>
                <w:rFonts w:ascii="Arial" w:hAnsi="Arial" w:cs="Arial"/>
              </w:rPr>
              <w:t>prigovo</w:t>
            </w:r>
            <w:r w:rsidR="00E2021C" w:rsidRPr="00900EEE">
              <w:rPr>
                <w:rFonts w:ascii="Arial" w:hAnsi="Arial" w:cs="Arial"/>
              </w:rPr>
              <w:t>ra</w:t>
            </w:r>
            <w:proofErr w:type="spellEnd"/>
            <w:r w:rsidR="00E2021C" w:rsidRPr="00900EEE">
              <w:rPr>
                <w:rFonts w:ascii="Arial" w:hAnsi="Arial" w:cs="Arial"/>
              </w:rPr>
              <w:t xml:space="preserve">, </w:t>
            </w:r>
            <w:proofErr w:type="spellStart"/>
            <w:r w:rsidR="00E2021C" w:rsidRPr="00900EEE">
              <w:rPr>
                <w:rFonts w:ascii="Arial" w:hAnsi="Arial" w:cs="Arial"/>
              </w:rPr>
              <w:t>izdatu</w:t>
            </w:r>
            <w:proofErr w:type="spellEnd"/>
            <w:r w:rsidR="00E2021C" w:rsidRPr="00900EEE">
              <w:rPr>
                <w:rFonts w:ascii="Arial" w:hAnsi="Arial" w:cs="Arial"/>
              </w:rPr>
              <w:t xml:space="preserve"> u </w:t>
            </w:r>
            <w:proofErr w:type="spellStart"/>
            <w:r w:rsidR="00E2021C" w:rsidRPr="00900EEE">
              <w:rPr>
                <w:rFonts w:ascii="Arial" w:hAnsi="Arial" w:cs="Arial"/>
              </w:rPr>
              <w:t>skladu</w:t>
            </w:r>
            <w:proofErr w:type="spellEnd"/>
            <w:r w:rsidR="00E2021C" w:rsidRPr="00900EEE">
              <w:rPr>
                <w:rFonts w:ascii="Arial" w:hAnsi="Arial" w:cs="Arial"/>
              </w:rPr>
              <w:t xml:space="preserve"> </w:t>
            </w:r>
            <w:proofErr w:type="spellStart"/>
            <w:r w:rsidR="00E2021C" w:rsidRPr="00900EEE">
              <w:rPr>
                <w:rFonts w:ascii="Arial" w:hAnsi="Arial" w:cs="Arial"/>
              </w:rPr>
              <w:t>sa</w:t>
            </w:r>
            <w:proofErr w:type="spellEnd"/>
            <w:r w:rsidR="00E2021C" w:rsidRPr="00900EEE">
              <w:rPr>
                <w:rFonts w:ascii="Arial" w:hAnsi="Arial" w:cs="Arial"/>
              </w:rPr>
              <w:t xml:space="preserve"> </w:t>
            </w:r>
            <w:proofErr w:type="spellStart"/>
            <w:r w:rsidR="00E2021C" w:rsidRPr="00900EEE">
              <w:rPr>
                <w:rFonts w:ascii="Arial" w:hAnsi="Arial" w:cs="Arial"/>
              </w:rPr>
              <w:t>članom</w:t>
            </w:r>
            <w:proofErr w:type="spellEnd"/>
            <w:r w:rsidR="00E2021C" w:rsidRPr="00900EEE">
              <w:rPr>
                <w:rFonts w:ascii="Arial" w:hAnsi="Arial" w:cs="Arial"/>
              </w:rPr>
              <w:t xml:space="preserve"> 13</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iznos</w:t>
            </w:r>
            <w:proofErr w:type="spellEnd"/>
            <w:r w:rsidRPr="00900EEE">
              <w:rPr>
                <w:rFonts w:ascii="Arial" w:hAnsi="Arial" w:cs="Arial"/>
              </w:rPr>
              <w:t xml:space="preserve"> </w:t>
            </w:r>
            <w:proofErr w:type="spellStart"/>
            <w:r w:rsidRPr="00900EEE">
              <w:rPr>
                <w:rFonts w:ascii="Arial" w:hAnsi="Arial" w:cs="Arial"/>
              </w:rPr>
              <w:t>utvrđen</w:t>
            </w:r>
            <w:proofErr w:type="spellEnd"/>
            <w:r w:rsidRPr="00900EEE">
              <w:rPr>
                <w:rFonts w:ascii="Arial" w:hAnsi="Arial" w:cs="Arial"/>
              </w:rPr>
              <w:t xml:space="preserve"> </w:t>
            </w:r>
            <w:proofErr w:type="spellStart"/>
            <w:r w:rsidRPr="00900EEE">
              <w:rPr>
                <w:rFonts w:ascii="Arial" w:hAnsi="Arial" w:cs="Arial"/>
              </w:rPr>
              <w:t>od</w:t>
            </w:r>
            <w:proofErr w:type="spellEnd"/>
            <w:r w:rsidRPr="00900EEE">
              <w:rPr>
                <w:rFonts w:ascii="Arial" w:hAnsi="Arial" w:cs="Arial"/>
              </w:rPr>
              <w:t xml:space="preserve">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Koncedenta</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u </w:t>
            </w:r>
            <w:proofErr w:type="spellStart"/>
            <w:r w:rsidRPr="00900EEE">
              <w:rPr>
                <w:rFonts w:ascii="Arial" w:hAnsi="Arial" w:cs="Arial"/>
              </w:rPr>
              <w:t>form</w:t>
            </w:r>
            <w:r w:rsidR="00B4341E" w:rsidRPr="00900EEE">
              <w:rPr>
                <w:rFonts w:ascii="Arial" w:hAnsi="Arial" w:cs="Arial"/>
              </w:rPr>
              <w:t>i</w:t>
            </w:r>
            <w:proofErr w:type="spellEnd"/>
            <w:r w:rsidR="00B4341E" w:rsidRPr="00900EEE">
              <w:rPr>
                <w:rFonts w:ascii="Arial" w:hAnsi="Arial" w:cs="Arial"/>
              </w:rPr>
              <w:t xml:space="preserve"> </w:t>
            </w:r>
            <w:proofErr w:type="spellStart"/>
            <w:r w:rsidR="00B4341E" w:rsidRPr="00900EEE">
              <w:rPr>
                <w:rFonts w:ascii="Arial" w:hAnsi="Arial" w:cs="Arial"/>
              </w:rPr>
              <w:t>i</w:t>
            </w:r>
            <w:proofErr w:type="spellEnd"/>
            <w:r w:rsidR="00B4341E" w:rsidRPr="00900EEE">
              <w:rPr>
                <w:rFonts w:ascii="Arial" w:hAnsi="Arial" w:cs="Arial"/>
              </w:rPr>
              <w:t xml:space="preserve"> </w:t>
            </w:r>
            <w:proofErr w:type="spellStart"/>
            <w:r w:rsidR="00B4341E" w:rsidRPr="00900EEE">
              <w:rPr>
                <w:rFonts w:ascii="Arial" w:hAnsi="Arial" w:cs="Arial"/>
              </w:rPr>
              <w:t>sa</w:t>
            </w:r>
            <w:proofErr w:type="spellEnd"/>
            <w:r w:rsidR="00B4341E" w:rsidRPr="00900EEE">
              <w:rPr>
                <w:rFonts w:ascii="Arial" w:hAnsi="Arial" w:cs="Arial"/>
              </w:rPr>
              <w:t xml:space="preserve"> </w:t>
            </w:r>
            <w:proofErr w:type="spellStart"/>
            <w:r w:rsidR="00B4341E" w:rsidRPr="00900EEE">
              <w:rPr>
                <w:rFonts w:ascii="Arial" w:hAnsi="Arial" w:cs="Arial"/>
              </w:rPr>
              <w:t>sadržinom</w:t>
            </w:r>
            <w:proofErr w:type="spellEnd"/>
            <w:r w:rsidR="00B4341E" w:rsidRPr="00900EEE">
              <w:rPr>
                <w:rFonts w:ascii="Arial" w:hAnsi="Arial" w:cs="Arial"/>
              </w:rPr>
              <w:t xml:space="preserve"> </w:t>
            </w:r>
            <w:proofErr w:type="spellStart"/>
            <w:r w:rsidR="00B4341E" w:rsidRPr="00900EEE">
              <w:rPr>
                <w:rFonts w:ascii="Arial" w:hAnsi="Arial" w:cs="Arial"/>
              </w:rPr>
              <w:t>kao</w:t>
            </w:r>
            <w:proofErr w:type="spellEnd"/>
            <w:r w:rsidR="00B4341E" w:rsidRPr="00900EEE">
              <w:rPr>
                <w:rFonts w:ascii="Arial" w:hAnsi="Arial" w:cs="Arial"/>
              </w:rPr>
              <w:t xml:space="preserve"> u </w:t>
            </w:r>
            <w:proofErr w:type="spellStart"/>
            <w:r w:rsidR="00B4341E" w:rsidRPr="00900EEE">
              <w:rPr>
                <w:rFonts w:ascii="Arial" w:hAnsi="Arial" w:cs="Arial"/>
              </w:rPr>
              <w:t>Prilogu</w:t>
            </w:r>
            <w:proofErr w:type="spellEnd"/>
            <w:r w:rsidR="00B4341E" w:rsidRPr="00900EEE">
              <w:rPr>
                <w:rFonts w:ascii="Arial" w:hAnsi="Arial" w:cs="Arial"/>
              </w:rPr>
              <w:t xml:space="preserve"> 3</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koja</w:t>
            </w:r>
            <w:proofErr w:type="spellEnd"/>
            <w:r w:rsidRPr="00900EEE">
              <w:rPr>
                <w:rFonts w:ascii="Arial" w:hAnsi="Arial" w:cs="Arial"/>
              </w:rPr>
              <w:t xml:space="preserve"> se </w:t>
            </w:r>
            <w:proofErr w:type="spellStart"/>
            <w:r w:rsidRPr="00900EEE">
              <w:rPr>
                <w:rFonts w:ascii="Arial" w:hAnsi="Arial" w:cs="Arial"/>
              </w:rPr>
              <w:t>izdaje</w:t>
            </w:r>
            <w:proofErr w:type="spellEnd"/>
            <w:r w:rsidRPr="00900EEE">
              <w:rPr>
                <w:rFonts w:ascii="Arial" w:hAnsi="Arial" w:cs="Arial"/>
              </w:rPr>
              <w:t xml:space="preserve"> </w:t>
            </w:r>
            <w:proofErr w:type="spellStart"/>
            <w:r w:rsidRPr="00900EEE">
              <w:rPr>
                <w:rFonts w:ascii="Arial" w:hAnsi="Arial" w:cs="Arial"/>
              </w:rPr>
              <w:t>kao</w:t>
            </w:r>
            <w:proofErr w:type="spellEnd"/>
            <w:r w:rsidRPr="00900EEE">
              <w:rPr>
                <w:rFonts w:ascii="Arial" w:hAnsi="Arial" w:cs="Arial"/>
              </w:rPr>
              <w:t xml:space="preserve"> </w:t>
            </w:r>
            <w:proofErr w:type="spellStart"/>
            <w:r w:rsidRPr="00900EEE">
              <w:rPr>
                <w:rFonts w:ascii="Arial" w:hAnsi="Arial" w:cs="Arial"/>
              </w:rPr>
              <w:t>sredstvo</w:t>
            </w:r>
            <w:proofErr w:type="spellEnd"/>
            <w:r w:rsidRPr="00900EEE">
              <w:rPr>
                <w:rFonts w:ascii="Arial" w:hAnsi="Arial" w:cs="Arial"/>
              </w:rPr>
              <w:t xml:space="preserve"> </w:t>
            </w:r>
            <w:proofErr w:type="spellStart"/>
            <w:r w:rsidRPr="00900EEE">
              <w:rPr>
                <w:rFonts w:ascii="Arial" w:hAnsi="Arial" w:cs="Arial"/>
              </w:rPr>
              <w:t>obezbjeđenja</w:t>
            </w:r>
            <w:proofErr w:type="spellEnd"/>
            <w:r w:rsidRPr="00900EEE">
              <w:rPr>
                <w:rFonts w:ascii="Arial" w:hAnsi="Arial" w:cs="Arial"/>
              </w:rPr>
              <w:t xml:space="preserve"> </w:t>
            </w:r>
            <w:proofErr w:type="spellStart"/>
            <w:r w:rsidRPr="00900EEE">
              <w:rPr>
                <w:rFonts w:ascii="Arial" w:hAnsi="Arial" w:cs="Arial"/>
              </w:rPr>
              <w:t>izvršavanja</w:t>
            </w:r>
            <w:proofErr w:type="spellEnd"/>
            <w:r w:rsidRPr="00900EEE">
              <w:rPr>
                <w:rFonts w:ascii="Arial" w:hAnsi="Arial" w:cs="Arial"/>
              </w:rPr>
              <w:t xml:space="preserve"> </w:t>
            </w:r>
            <w:proofErr w:type="spellStart"/>
            <w:r w:rsidRPr="00900EEE">
              <w:rPr>
                <w:rFonts w:ascii="Arial" w:hAnsi="Arial" w:cs="Arial"/>
              </w:rPr>
              <w:t>ugovornih</w:t>
            </w:r>
            <w:proofErr w:type="spellEnd"/>
            <w:r w:rsidRPr="00900EEE">
              <w:rPr>
                <w:rFonts w:ascii="Arial" w:hAnsi="Arial" w:cs="Arial"/>
              </w:rPr>
              <w:t xml:space="preserve"> </w:t>
            </w:r>
            <w:proofErr w:type="spellStart"/>
            <w:r w:rsidRPr="00900EEE">
              <w:rPr>
                <w:rFonts w:ascii="Arial" w:hAnsi="Arial" w:cs="Arial"/>
              </w:rPr>
              <w:t>obaveza</w:t>
            </w:r>
            <w:proofErr w:type="spellEnd"/>
            <w:r w:rsidRPr="00900EEE">
              <w:rPr>
                <w:rFonts w:ascii="Arial" w:hAnsi="Arial" w:cs="Arial"/>
              </w:rPr>
              <w:t xml:space="preserve"> </w:t>
            </w:r>
            <w:proofErr w:type="spellStart"/>
            <w:r w:rsidRPr="00900EEE">
              <w:rPr>
                <w:rFonts w:ascii="Arial" w:hAnsi="Arial" w:cs="Arial"/>
              </w:rPr>
              <w:t>sanacije</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rekultivacije</w:t>
            </w:r>
            <w:proofErr w:type="spellEnd"/>
            <w:r w:rsidRPr="00900EEE">
              <w:rPr>
                <w:rFonts w:ascii="Arial" w:hAnsi="Arial" w:cs="Arial"/>
              </w:rPr>
              <w:t xml:space="preserve"> </w:t>
            </w:r>
            <w:proofErr w:type="spellStart"/>
            <w:r w:rsidRPr="00900EEE">
              <w:rPr>
                <w:rFonts w:ascii="Arial" w:hAnsi="Arial" w:cs="Arial"/>
              </w:rPr>
              <w:t>površina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kojima</w:t>
            </w:r>
            <w:proofErr w:type="spellEnd"/>
            <w:r w:rsidRPr="00900EEE">
              <w:rPr>
                <w:rFonts w:ascii="Arial" w:hAnsi="Arial" w:cs="Arial"/>
              </w:rPr>
              <w:t xml:space="preserve"> </w:t>
            </w:r>
            <w:proofErr w:type="spellStart"/>
            <w:r w:rsidRPr="00900EEE">
              <w:rPr>
                <w:rFonts w:ascii="Arial" w:hAnsi="Arial" w:cs="Arial"/>
              </w:rPr>
              <w:t>su</w:t>
            </w:r>
            <w:proofErr w:type="spellEnd"/>
            <w:r w:rsidRPr="00900EEE">
              <w:rPr>
                <w:rFonts w:ascii="Arial" w:hAnsi="Arial" w:cs="Arial"/>
              </w:rPr>
              <w:t xml:space="preserve"> </w:t>
            </w:r>
            <w:proofErr w:type="spellStart"/>
            <w:r w:rsidRPr="00900EEE">
              <w:rPr>
                <w:rFonts w:ascii="Arial" w:hAnsi="Arial" w:cs="Arial"/>
              </w:rPr>
              <w:t>izvođeni</w:t>
            </w:r>
            <w:proofErr w:type="spellEnd"/>
            <w:r w:rsidRPr="00900EEE">
              <w:rPr>
                <w:rFonts w:ascii="Arial" w:hAnsi="Arial" w:cs="Arial"/>
              </w:rPr>
              <w:t xml:space="preserve"> </w:t>
            </w:r>
            <w:proofErr w:type="spellStart"/>
            <w:r w:rsidRPr="00900EEE">
              <w:rPr>
                <w:rFonts w:ascii="Arial" w:hAnsi="Arial" w:cs="Arial"/>
              </w:rPr>
              <w:t>rudarski</w:t>
            </w:r>
            <w:proofErr w:type="spellEnd"/>
            <w:r w:rsidRPr="00900EEE">
              <w:rPr>
                <w:rFonts w:ascii="Arial" w:hAnsi="Arial" w:cs="Arial"/>
              </w:rPr>
              <w:t xml:space="preserve"> </w:t>
            </w:r>
            <w:proofErr w:type="spellStart"/>
            <w:r w:rsidRPr="00900EEE">
              <w:rPr>
                <w:rFonts w:ascii="Arial" w:hAnsi="Arial" w:cs="Arial"/>
              </w:rPr>
              <w:t>radovi</w:t>
            </w:r>
            <w:proofErr w:type="spellEnd"/>
            <w:r w:rsidRPr="00900EEE">
              <w:rPr>
                <w:rFonts w:ascii="Arial" w:hAnsi="Arial" w:cs="Arial"/>
              </w:rPr>
              <w:t>;</w:t>
            </w:r>
          </w:p>
          <w:p w14:paraId="707EE9F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3512FB4D" w14:textId="77777777" w:rsidTr="00087DB8">
        <w:tc>
          <w:tcPr>
            <w:tcW w:w="2808" w:type="dxa"/>
            <w:shd w:val="clear" w:color="auto" w:fill="auto"/>
          </w:tcPr>
          <w:p w14:paraId="20BD3186"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color w:val="000000"/>
              </w:rPr>
              <w:t>Istražno-eksploatacioni</w:t>
            </w:r>
            <w:proofErr w:type="spellEnd"/>
            <w:r w:rsidRPr="00900EEE">
              <w:rPr>
                <w:rFonts w:ascii="Arial" w:hAnsi="Arial" w:cs="Arial"/>
                <w:color w:val="000000"/>
              </w:rPr>
              <w:t xml:space="preserve"> </w:t>
            </w:r>
            <w:proofErr w:type="spellStart"/>
            <w:r w:rsidRPr="00900EEE">
              <w:rPr>
                <w:rFonts w:ascii="Arial" w:hAnsi="Arial" w:cs="Arial"/>
                <w:color w:val="000000"/>
              </w:rPr>
              <w:t>prostor</w:t>
            </w:r>
            <w:proofErr w:type="spellEnd"/>
          </w:p>
        </w:tc>
        <w:tc>
          <w:tcPr>
            <w:tcW w:w="6496" w:type="dxa"/>
            <w:shd w:val="clear" w:color="auto" w:fill="auto"/>
          </w:tcPr>
          <w:p w14:paraId="1521A32C" w14:textId="77777777" w:rsidR="000761D3" w:rsidRPr="00900EEE" w:rsidRDefault="000761D3" w:rsidP="00656640">
            <w:pPr>
              <w:tabs>
                <w:tab w:val="left" w:pos="1620"/>
              </w:tabs>
              <w:snapToGrid w:val="0"/>
              <w:spacing w:after="0" w:line="240" w:lineRule="auto"/>
              <w:ind w:left="144" w:right="144"/>
              <w:jc w:val="both"/>
              <w:rPr>
                <w:rFonts w:ascii="Arial" w:hAnsi="Arial" w:cs="Arial"/>
                <w:color w:val="000000"/>
              </w:rPr>
            </w:pPr>
            <w:proofErr w:type="spellStart"/>
            <w:r w:rsidRPr="00900EEE">
              <w:rPr>
                <w:rFonts w:ascii="Arial" w:hAnsi="Arial" w:cs="Arial"/>
                <w:color w:val="000000"/>
              </w:rPr>
              <w:t>označava</w:t>
            </w:r>
            <w:proofErr w:type="spellEnd"/>
            <w:r w:rsidRPr="00900EEE">
              <w:rPr>
                <w:rFonts w:ascii="Arial" w:hAnsi="Arial" w:cs="Arial"/>
                <w:color w:val="000000"/>
              </w:rPr>
              <w:t xml:space="preserve"> </w:t>
            </w:r>
            <w:proofErr w:type="spellStart"/>
            <w:r w:rsidRPr="00900EEE">
              <w:rPr>
                <w:rFonts w:ascii="Arial" w:hAnsi="Arial" w:cs="Arial"/>
                <w:color w:val="000000"/>
              </w:rPr>
              <w:t>prostor</w:t>
            </w:r>
            <w:proofErr w:type="spellEnd"/>
            <w:r w:rsidRPr="00900EEE">
              <w:rPr>
                <w:rFonts w:ascii="Arial" w:hAnsi="Arial" w:cs="Arial"/>
                <w:color w:val="000000"/>
              </w:rPr>
              <w:t xml:space="preserve"> </w:t>
            </w:r>
            <w:proofErr w:type="spellStart"/>
            <w:r w:rsidRPr="00900EEE">
              <w:rPr>
                <w:rFonts w:ascii="Arial" w:hAnsi="Arial" w:cs="Arial"/>
                <w:color w:val="000000"/>
              </w:rPr>
              <w:t>na</w:t>
            </w:r>
            <w:proofErr w:type="spellEnd"/>
            <w:r w:rsidRPr="00900EEE">
              <w:rPr>
                <w:rFonts w:ascii="Arial" w:hAnsi="Arial" w:cs="Arial"/>
                <w:color w:val="000000"/>
              </w:rPr>
              <w:t xml:space="preserve"> </w:t>
            </w:r>
            <w:proofErr w:type="spellStart"/>
            <w:r w:rsidRPr="00900EEE">
              <w:rPr>
                <w:rFonts w:ascii="Arial" w:hAnsi="Arial" w:cs="Arial"/>
                <w:color w:val="000000"/>
              </w:rPr>
              <w:t>kojem</w:t>
            </w:r>
            <w:proofErr w:type="spellEnd"/>
            <w:r w:rsidRPr="00900EEE">
              <w:rPr>
                <w:rFonts w:ascii="Arial" w:hAnsi="Arial" w:cs="Arial"/>
                <w:color w:val="000000"/>
              </w:rPr>
              <w:t xml:space="preserve"> </w:t>
            </w:r>
            <w:proofErr w:type="spellStart"/>
            <w:r w:rsidRPr="00900EEE">
              <w:rPr>
                <w:rFonts w:ascii="Arial" w:hAnsi="Arial" w:cs="Arial"/>
                <w:color w:val="000000"/>
              </w:rPr>
              <w:t>će</w:t>
            </w:r>
            <w:proofErr w:type="spellEnd"/>
            <w:r w:rsidRPr="00900EEE">
              <w:rPr>
                <w:rFonts w:ascii="Arial" w:hAnsi="Arial" w:cs="Arial"/>
                <w:color w:val="000000"/>
              </w:rPr>
              <w:t xml:space="preserve"> se </w:t>
            </w:r>
            <w:proofErr w:type="spellStart"/>
            <w:r w:rsidRPr="00900EEE">
              <w:rPr>
                <w:rFonts w:ascii="Arial" w:hAnsi="Arial" w:cs="Arial"/>
                <w:color w:val="000000"/>
              </w:rPr>
              <w:t>vršiti</w:t>
            </w:r>
            <w:proofErr w:type="spellEnd"/>
            <w:r w:rsidRPr="00900EEE">
              <w:rPr>
                <w:rFonts w:ascii="Arial" w:hAnsi="Arial" w:cs="Arial"/>
                <w:color w:val="000000"/>
              </w:rPr>
              <w:t xml:space="preserve"> </w:t>
            </w:r>
            <w:proofErr w:type="spellStart"/>
            <w:r w:rsidRPr="00900EEE">
              <w:rPr>
                <w:rFonts w:ascii="Arial" w:hAnsi="Arial" w:cs="Arial"/>
                <w:color w:val="000000"/>
              </w:rPr>
              <w:t>detalna</w:t>
            </w:r>
            <w:proofErr w:type="spellEnd"/>
            <w:r w:rsidRPr="00900EEE">
              <w:rPr>
                <w:rFonts w:ascii="Arial" w:hAnsi="Arial" w:cs="Arial"/>
                <w:color w:val="000000"/>
              </w:rPr>
              <w:t xml:space="preserve"> </w:t>
            </w:r>
            <w:proofErr w:type="spellStart"/>
            <w:r w:rsidRPr="00900EEE">
              <w:rPr>
                <w:rFonts w:ascii="Arial" w:hAnsi="Arial" w:cs="Arial"/>
                <w:color w:val="000000"/>
              </w:rPr>
              <w:t>geološka</w:t>
            </w:r>
            <w:proofErr w:type="spellEnd"/>
            <w:r w:rsidRPr="00900EEE">
              <w:rPr>
                <w:rFonts w:ascii="Arial" w:hAnsi="Arial" w:cs="Arial"/>
                <w:color w:val="000000"/>
              </w:rPr>
              <w:t xml:space="preserve"> </w:t>
            </w:r>
            <w:proofErr w:type="spellStart"/>
            <w:r w:rsidRPr="00900EEE">
              <w:rPr>
                <w:rFonts w:ascii="Arial" w:hAnsi="Arial" w:cs="Arial"/>
                <w:color w:val="000000"/>
              </w:rPr>
              <w:t>istraž</w:t>
            </w:r>
            <w:r w:rsidR="00B4341E" w:rsidRPr="00900EEE">
              <w:rPr>
                <w:rFonts w:ascii="Arial" w:hAnsi="Arial" w:cs="Arial"/>
                <w:color w:val="000000"/>
              </w:rPr>
              <w:t>ivanja</w:t>
            </w:r>
            <w:proofErr w:type="spellEnd"/>
            <w:r w:rsidR="00B4341E" w:rsidRPr="00900EEE">
              <w:rPr>
                <w:rFonts w:ascii="Arial" w:hAnsi="Arial" w:cs="Arial"/>
                <w:color w:val="000000"/>
              </w:rPr>
              <w:t xml:space="preserve"> </w:t>
            </w:r>
            <w:proofErr w:type="spellStart"/>
            <w:r w:rsidR="00B4341E" w:rsidRPr="00900EEE">
              <w:rPr>
                <w:rFonts w:ascii="Arial" w:hAnsi="Arial" w:cs="Arial"/>
                <w:color w:val="000000"/>
              </w:rPr>
              <w:t>i</w:t>
            </w:r>
            <w:proofErr w:type="spellEnd"/>
            <w:r w:rsidR="00B4341E" w:rsidRPr="00900EEE">
              <w:rPr>
                <w:rFonts w:ascii="Arial" w:hAnsi="Arial" w:cs="Arial"/>
                <w:color w:val="000000"/>
              </w:rPr>
              <w:t xml:space="preserve"> </w:t>
            </w:r>
            <w:proofErr w:type="spellStart"/>
            <w:r w:rsidR="00B4341E" w:rsidRPr="00900EEE">
              <w:rPr>
                <w:rFonts w:ascii="Arial" w:hAnsi="Arial" w:cs="Arial"/>
                <w:color w:val="000000"/>
              </w:rPr>
              <w:t>eksploatacija</w:t>
            </w:r>
            <w:proofErr w:type="spellEnd"/>
            <w:r w:rsidR="00B4341E" w:rsidRPr="00900EEE">
              <w:rPr>
                <w:rFonts w:ascii="Arial" w:hAnsi="Arial" w:cs="Arial"/>
                <w:color w:val="000000"/>
              </w:rPr>
              <w:t xml:space="preserve"> </w:t>
            </w:r>
            <w:proofErr w:type="spellStart"/>
            <w:r w:rsidR="00B4341E" w:rsidRPr="00900EEE">
              <w:rPr>
                <w:rFonts w:ascii="Arial" w:hAnsi="Arial" w:cs="Arial"/>
                <w:color w:val="000000"/>
              </w:rPr>
              <w:t>Mineralne</w:t>
            </w:r>
            <w:proofErr w:type="spellEnd"/>
            <w:r w:rsidR="00B4341E" w:rsidRPr="00900EEE">
              <w:rPr>
                <w:rFonts w:ascii="Arial" w:hAnsi="Arial" w:cs="Arial"/>
                <w:color w:val="000000"/>
              </w:rPr>
              <w:t xml:space="preserve"> </w:t>
            </w:r>
            <w:proofErr w:type="spellStart"/>
            <w:r w:rsidR="00B4341E" w:rsidRPr="00900EEE">
              <w:rPr>
                <w:rFonts w:ascii="Arial" w:hAnsi="Arial" w:cs="Arial"/>
                <w:color w:val="000000"/>
              </w:rPr>
              <w:t>sirovine</w:t>
            </w:r>
            <w:proofErr w:type="spellEnd"/>
            <w:r w:rsidRPr="00900EEE">
              <w:rPr>
                <w:rFonts w:ascii="Arial" w:hAnsi="Arial" w:cs="Arial"/>
                <w:color w:val="000000"/>
              </w:rPr>
              <w:t xml:space="preserve"> </w:t>
            </w:r>
            <w:proofErr w:type="spellStart"/>
            <w:r w:rsidRPr="00900EEE">
              <w:rPr>
                <w:rFonts w:ascii="Arial" w:hAnsi="Arial" w:cs="Arial"/>
                <w:color w:val="000000"/>
              </w:rPr>
              <w:t>koja</w:t>
            </w:r>
            <w:proofErr w:type="spellEnd"/>
            <w:r w:rsidRPr="00900EEE">
              <w:rPr>
                <w:rFonts w:ascii="Arial" w:hAnsi="Arial" w:cs="Arial"/>
                <w:color w:val="000000"/>
              </w:rPr>
              <w:t xml:space="preserve"> je </w:t>
            </w:r>
            <w:proofErr w:type="spellStart"/>
            <w:r w:rsidRPr="00900EEE">
              <w:rPr>
                <w:rFonts w:ascii="Arial" w:hAnsi="Arial" w:cs="Arial"/>
                <w:color w:val="000000"/>
              </w:rPr>
              <w:t>predmet</w:t>
            </w:r>
            <w:proofErr w:type="spellEnd"/>
            <w:r w:rsidRPr="00900EEE">
              <w:rPr>
                <w:rFonts w:ascii="Arial" w:hAnsi="Arial" w:cs="Arial"/>
                <w:color w:val="000000"/>
              </w:rPr>
              <w:t xml:space="preserve"> </w:t>
            </w:r>
            <w:proofErr w:type="spellStart"/>
            <w:r w:rsidRPr="00900EEE">
              <w:rPr>
                <w:rFonts w:ascii="Arial" w:hAnsi="Arial" w:cs="Arial"/>
                <w:color w:val="000000"/>
              </w:rPr>
              <w:t>ovog</w:t>
            </w:r>
            <w:proofErr w:type="spellEnd"/>
            <w:r w:rsidRPr="00900EEE">
              <w:rPr>
                <w:rFonts w:ascii="Arial" w:hAnsi="Arial" w:cs="Arial"/>
                <w:color w:val="000000"/>
              </w:rPr>
              <w:t xml:space="preserve"> </w:t>
            </w:r>
            <w:proofErr w:type="spellStart"/>
            <w:r w:rsidRPr="00900EEE">
              <w:rPr>
                <w:rFonts w:ascii="Arial" w:hAnsi="Arial" w:cs="Arial"/>
                <w:color w:val="000000"/>
              </w:rPr>
              <w:t>Ugovora</w:t>
            </w:r>
            <w:proofErr w:type="spellEnd"/>
            <w:r w:rsidRPr="00900EEE">
              <w:rPr>
                <w:rFonts w:ascii="Arial" w:hAnsi="Arial" w:cs="Arial"/>
                <w:color w:val="000000"/>
              </w:rPr>
              <w:t xml:space="preserve">, a koji je </w:t>
            </w:r>
            <w:proofErr w:type="spellStart"/>
            <w:r w:rsidRPr="00900EEE">
              <w:rPr>
                <w:rFonts w:ascii="Arial" w:hAnsi="Arial" w:cs="Arial"/>
                <w:color w:val="000000"/>
              </w:rPr>
              <w:t>određen</w:t>
            </w:r>
            <w:proofErr w:type="spellEnd"/>
            <w:r w:rsidRPr="00900EEE">
              <w:rPr>
                <w:rFonts w:ascii="Arial" w:hAnsi="Arial" w:cs="Arial"/>
                <w:color w:val="000000"/>
              </w:rPr>
              <w:t xml:space="preserve"> </w:t>
            </w:r>
            <w:proofErr w:type="spellStart"/>
            <w:r w:rsidRPr="00900EEE">
              <w:rPr>
                <w:rFonts w:ascii="Arial" w:hAnsi="Arial" w:cs="Arial"/>
                <w:color w:val="000000"/>
              </w:rPr>
              <w:t>Koncesionim</w:t>
            </w:r>
            <w:proofErr w:type="spellEnd"/>
            <w:r w:rsidRPr="00900EEE">
              <w:rPr>
                <w:rFonts w:ascii="Arial" w:hAnsi="Arial" w:cs="Arial"/>
                <w:color w:val="000000"/>
              </w:rPr>
              <w:t xml:space="preserve"> </w:t>
            </w:r>
            <w:proofErr w:type="spellStart"/>
            <w:r w:rsidRPr="00900EEE">
              <w:rPr>
                <w:rFonts w:ascii="Arial" w:hAnsi="Arial" w:cs="Arial"/>
                <w:color w:val="000000"/>
              </w:rPr>
              <w:t>aktom</w:t>
            </w:r>
            <w:proofErr w:type="spellEnd"/>
            <w:r w:rsidRPr="00900EEE">
              <w:rPr>
                <w:rFonts w:ascii="Arial" w:hAnsi="Arial" w:cs="Arial"/>
                <w:color w:val="000000"/>
              </w:rPr>
              <w:t xml:space="preserve"> </w:t>
            </w:r>
            <w:proofErr w:type="spellStart"/>
            <w:r w:rsidRPr="00900EEE">
              <w:rPr>
                <w:rFonts w:ascii="Arial" w:hAnsi="Arial" w:cs="Arial"/>
                <w:color w:val="000000"/>
              </w:rPr>
              <w:t>i</w:t>
            </w:r>
            <w:proofErr w:type="spellEnd"/>
            <w:r w:rsidRPr="00900EEE">
              <w:rPr>
                <w:rFonts w:ascii="Arial" w:hAnsi="Arial" w:cs="Arial"/>
                <w:color w:val="000000"/>
              </w:rPr>
              <w:t xml:space="preserve"> </w:t>
            </w:r>
            <w:proofErr w:type="spellStart"/>
            <w:r w:rsidRPr="00900EEE">
              <w:rPr>
                <w:rFonts w:ascii="Arial" w:hAnsi="Arial" w:cs="Arial"/>
                <w:color w:val="000000"/>
              </w:rPr>
              <w:t>članom</w:t>
            </w:r>
            <w:proofErr w:type="spellEnd"/>
            <w:r w:rsidRPr="00900EEE">
              <w:rPr>
                <w:rFonts w:ascii="Arial" w:hAnsi="Arial" w:cs="Arial"/>
                <w:color w:val="000000"/>
              </w:rPr>
              <w:t xml:space="preserve"> 3 </w:t>
            </w:r>
            <w:proofErr w:type="spellStart"/>
            <w:r w:rsidRPr="00900EEE">
              <w:rPr>
                <w:rFonts w:ascii="Arial" w:hAnsi="Arial" w:cs="Arial"/>
                <w:color w:val="000000"/>
              </w:rPr>
              <w:t>Ugovora</w:t>
            </w:r>
            <w:proofErr w:type="spellEnd"/>
            <w:r w:rsidRPr="00900EEE">
              <w:rPr>
                <w:rFonts w:ascii="Arial" w:hAnsi="Arial" w:cs="Arial"/>
                <w:color w:val="000000"/>
              </w:rPr>
              <w:t>;</w:t>
            </w:r>
          </w:p>
          <w:p w14:paraId="56988AD5" w14:textId="77777777" w:rsidR="000761D3" w:rsidRPr="00900EEE" w:rsidRDefault="000761D3" w:rsidP="00AC6632">
            <w:pPr>
              <w:tabs>
                <w:tab w:val="left" w:pos="1620"/>
              </w:tabs>
              <w:snapToGrid w:val="0"/>
              <w:spacing w:after="0" w:line="240" w:lineRule="auto"/>
              <w:ind w:right="144"/>
              <w:jc w:val="both"/>
              <w:rPr>
                <w:rFonts w:ascii="Arial" w:hAnsi="Arial" w:cs="Arial"/>
              </w:rPr>
            </w:pPr>
          </w:p>
        </w:tc>
      </w:tr>
      <w:tr w:rsidR="000761D3" w:rsidRPr="00900EEE" w14:paraId="432C124F" w14:textId="77777777" w:rsidTr="00087DB8">
        <w:tc>
          <w:tcPr>
            <w:tcW w:w="2808" w:type="dxa"/>
            <w:shd w:val="clear" w:color="auto" w:fill="auto"/>
          </w:tcPr>
          <w:p w14:paraId="6B77E14B" w14:textId="77777777" w:rsidR="005710EC" w:rsidRPr="00900EEE" w:rsidRDefault="00B4341E"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Elaborat</w:t>
            </w:r>
            <w:proofErr w:type="spellEnd"/>
            <w:r w:rsidRPr="00900EEE">
              <w:rPr>
                <w:rFonts w:ascii="Arial" w:hAnsi="Arial" w:cs="Arial"/>
              </w:rPr>
              <w:t xml:space="preserve"> o </w:t>
            </w:r>
            <w:proofErr w:type="spellStart"/>
            <w:r w:rsidR="000761D3" w:rsidRPr="00900EEE">
              <w:rPr>
                <w:rFonts w:ascii="Arial" w:hAnsi="Arial" w:cs="Arial"/>
              </w:rPr>
              <w:t>klasifikaciji</w:t>
            </w:r>
            <w:proofErr w:type="spellEnd"/>
            <w:r w:rsidR="000761D3" w:rsidRPr="00900EEE">
              <w:rPr>
                <w:rFonts w:ascii="Arial" w:hAnsi="Arial" w:cs="Arial"/>
              </w:rPr>
              <w:t xml:space="preserve">, </w:t>
            </w:r>
            <w:proofErr w:type="spellStart"/>
            <w:r w:rsidR="000761D3" w:rsidRPr="00900EEE">
              <w:rPr>
                <w:rFonts w:ascii="Arial" w:hAnsi="Arial" w:cs="Arial"/>
              </w:rPr>
              <w:t>kategorizaciji</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proračunu</w:t>
            </w:r>
            <w:proofErr w:type="spellEnd"/>
            <w:r w:rsidR="000761D3" w:rsidRPr="00900EEE">
              <w:rPr>
                <w:rFonts w:ascii="Arial" w:hAnsi="Arial" w:cs="Arial"/>
              </w:rPr>
              <w:t xml:space="preserve"> </w:t>
            </w:r>
            <w:proofErr w:type="spellStart"/>
            <w:r w:rsidR="000761D3" w:rsidRPr="00900EEE">
              <w:rPr>
                <w:rFonts w:ascii="Arial" w:hAnsi="Arial" w:cs="Arial"/>
              </w:rPr>
              <w:t>rezervi</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5710EC" w:rsidRPr="00900EEE">
              <w:rPr>
                <w:rFonts w:ascii="Arial" w:hAnsi="Arial" w:cs="Arial"/>
              </w:rPr>
              <w:t xml:space="preserve"> </w:t>
            </w:r>
          </w:p>
          <w:p w14:paraId="4C56A99C"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5CDFD1CA"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2F285300" w14:textId="77777777" w:rsidR="00CA227E" w:rsidRDefault="00CA227E" w:rsidP="00CA227E">
            <w:pPr>
              <w:tabs>
                <w:tab w:val="left" w:pos="1620"/>
              </w:tabs>
              <w:snapToGrid w:val="0"/>
              <w:spacing w:after="0" w:line="240" w:lineRule="auto"/>
              <w:ind w:left="144" w:right="144"/>
              <w:jc w:val="both"/>
              <w:rPr>
                <w:rFonts w:ascii="Arial" w:hAnsi="Arial" w:cs="Arial"/>
              </w:rPr>
            </w:pPr>
          </w:p>
          <w:p w14:paraId="5EA0D8B0" w14:textId="3B365A05" w:rsidR="00CA227E" w:rsidRPr="00900EEE" w:rsidRDefault="00CA227E" w:rsidP="00CA227E">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Javni</w:t>
            </w:r>
            <w:proofErr w:type="spellEnd"/>
            <w:r w:rsidRPr="00900EEE">
              <w:rPr>
                <w:rFonts w:ascii="Arial" w:hAnsi="Arial" w:cs="Arial"/>
              </w:rPr>
              <w:t xml:space="preserve"> </w:t>
            </w:r>
            <w:proofErr w:type="spellStart"/>
            <w:r w:rsidRPr="00900EEE">
              <w:rPr>
                <w:rFonts w:ascii="Arial" w:hAnsi="Arial" w:cs="Arial"/>
              </w:rPr>
              <w:t>oglas</w:t>
            </w:r>
            <w:proofErr w:type="spellEnd"/>
          </w:p>
          <w:p w14:paraId="343F7E5B" w14:textId="5C38F7EF" w:rsidR="000761D3" w:rsidRPr="00900EEE"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05ADFB37" w:rsidR="005710EC"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Elaborat</w:t>
            </w:r>
            <w:proofErr w:type="spellEnd"/>
            <w:r w:rsidRPr="00900EEE">
              <w:rPr>
                <w:rFonts w:ascii="Arial" w:hAnsi="Arial" w:cs="Arial"/>
              </w:rPr>
              <w:t xml:space="preserve"> koji </w:t>
            </w:r>
            <w:proofErr w:type="spellStart"/>
            <w:r w:rsidRPr="00900EEE">
              <w:rPr>
                <w:rFonts w:ascii="Arial" w:hAnsi="Arial" w:cs="Arial"/>
              </w:rPr>
              <w:t>izrađuje</w:t>
            </w:r>
            <w:proofErr w:type="spellEnd"/>
            <w:r w:rsidRPr="00900EEE">
              <w:rPr>
                <w:rFonts w:ascii="Arial" w:hAnsi="Arial" w:cs="Arial"/>
              </w:rPr>
              <w:t xml:space="preserve"> </w:t>
            </w:r>
            <w:proofErr w:type="spellStart"/>
            <w:r w:rsidRPr="00900EEE">
              <w:rPr>
                <w:rFonts w:ascii="Arial" w:hAnsi="Arial" w:cs="Arial"/>
              </w:rPr>
              <w:t>Koncesionar</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a koji </w:t>
            </w:r>
            <w:proofErr w:type="spellStart"/>
            <w:r w:rsidRPr="00900EEE">
              <w:rPr>
                <w:rFonts w:ascii="Arial" w:hAnsi="Arial" w:cs="Arial"/>
              </w:rPr>
              <w:t>sadrži</w:t>
            </w:r>
            <w:proofErr w:type="spellEnd"/>
            <w:r w:rsidRPr="00900EEE">
              <w:rPr>
                <w:rFonts w:ascii="Arial" w:hAnsi="Arial" w:cs="Arial"/>
              </w:rPr>
              <w:t xml:space="preserve"> </w:t>
            </w:r>
            <w:proofErr w:type="spellStart"/>
            <w:r w:rsidRPr="00900EEE">
              <w:rPr>
                <w:rFonts w:ascii="Arial" w:hAnsi="Arial" w:cs="Arial"/>
              </w:rPr>
              <w:t>podatke</w:t>
            </w:r>
            <w:proofErr w:type="spellEnd"/>
            <w:r w:rsidRPr="00900EEE">
              <w:rPr>
                <w:rFonts w:ascii="Arial" w:hAnsi="Arial" w:cs="Arial"/>
              </w:rPr>
              <w:t xml:space="preserve"> o </w:t>
            </w:r>
            <w:proofErr w:type="spellStart"/>
            <w:r w:rsidRPr="00900EEE">
              <w:rPr>
                <w:rFonts w:ascii="Arial" w:hAnsi="Arial" w:cs="Arial"/>
              </w:rPr>
              <w:t>klasifikaciji</w:t>
            </w:r>
            <w:proofErr w:type="spellEnd"/>
            <w:r w:rsidRPr="00900EEE">
              <w:rPr>
                <w:rFonts w:ascii="Arial" w:hAnsi="Arial" w:cs="Arial"/>
              </w:rPr>
              <w:t xml:space="preserve">, </w:t>
            </w:r>
            <w:proofErr w:type="spellStart"/>
            <w:r w:rsidRPr="00900EEE">
              <w:rPr>
                <w:rFonts w:ascii="Arial" w:hAnsi="Arial" w:cs="Arial"/>
              </w:rPr>
              <w:t>kategorizaciji</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proračunu</w:t>
            </w:r>
            <w:proofErr w:type="spellEnd"/>
            <w:r w:rsidRPr="00900EEE">
              <w:rPr>
                <w:rFonts w:ascii="Arial" w:hAnsi="Arial" w:cs="Arial"/>
              </w:rPr>
              <w:t xml:space="preserve"> </w:t>
            </w:r>
            <w:proofErr w:type="spellStart"/>
            <w:r w:rsidRPr="00900EEE">
              <w:rPr>
                <w:rFonts w:ascii="Arial" w:hAnsi="Arial" w:cs="Arial"/>
              </w:rPr>
              <w:t>rezervi</w:t>
            </w:r>
            <w:proofErr w:type="spellEnd"/>
            <w:r w:rsidRPr="00900EEE">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sirovine</w:t>
            </w:r>
            <w:proofErr w:type="spellEnd"/>
            <w:r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Pr="00900EEE">
              <w:rPr>
                <w:rFonts w:ascii="Arial" w:hAnsi="Arial" w:cs="Arial"/>
              </w:rPr>
              <w:t xml:space="preserve">, </w:t>
            </w:r>
            <w:proofErr w:type="spellStart"/>
            <w:r w:rsidRPr="00900EEE">
              <w:rPr>
                <w:rFonts w:ascii="Arial" w:hAnsi="Arial" w:cs="Arial"/>
              </w:rPr>
              <w:t>čiju</w:t>
            </w:r>
            <w:proofErr w:type="spellEnd"/>
            <w:r w:rsidRPr="00900EEE">
              <w:rPr>
                <w:rFonts w:ascii="Arial" w:hAnsi="Arial" w:cs="Arial"/>
              </w:rPr>
              <w:t xml:space="preserve"> </w:t>
            </w:r>
            <w:proofErr w:type="spellStart"/>
            <w:r w:rsidRPr="00900EEE">
              <w:rPr>
                <w:rFonts w:ascii="Arial" w:hAnsi="Arial" w:cs="Arial"/>
              </w:rPr>
              <w:t>ovjeru</w:t>
            </w:r>
            <w:proofErr w:type="spellEnd"/>
            <w:r w:rsidRPr="00900EEE">
              <w:rPr>
                <w:rFonts w:ascii="Arial" w:hAnsi="Arial" w:cs="Arial"/>
              </w:rPr>
              <w:t xml:space="preserve"> </w:t>
            </w:r>
            <w:proofErr w:type="spellStart"/>
            <w:r w:rsidRPr="00900EEE">
              <w:rPr>
                <w:rFonts w:ascii="Arial" w:hAnsi="Arial" w:cs="Arial"/>
              </w:rPr>
              <w:t>vrši</w:t>
            </w:r>
            <w:proofErr w:type="spellEnd"/>
            <w:r w:rsidRPr="00900EEE">
              <w:rPr>
                <w:rFonts w:ascii="Arial" w:hAnsi="Arial" w:cs="Arial"/>
              </w:rPr>
              <w:t xml:space="preserve"> Organ </w:t>
            </w:r>
            <w:proofErr w:type="spellStart"/>
            <w:r w:rsidRPr="00900EEE">
              <w:rPr>
                <w:rFonts w:ascii="Arial" w:hAnsi="Arial" w:cs="Arial"/>
              </w:rPr>
              <w:t>uprave</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w:t>
            </w:r>
          </w:p>
          <w:p w14:paraId="7C610A56"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4B3B7609" w14:textId="3A2F8842" w:rsidR="000761D3" w:rsidRPr="00900EEE" w:rsidRDefault="005710EC"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Javni</w:t>
            </w:r>
            <w:proofErr w:type="spellEnd"/>
            <w:r w:rsidRPr="00900EEE">
              <w:rPr>
                <w:rFonts w:ascii="Arial" w:hAnsi="Arial" w:cs="Arial"/>
              </w:rPr>
              <w:t xml:space="preserve"> </w:t>
            </w:r>
            <w:proofErr w:type="spellStart"/>
            <w:r w:rsidRPr="00900EEE">
              <w:rPr>
                <w:rFonts w:ascii="Arial" w:hAnsi="Arial" w:cs="Arial"/>
              </w:rPr>
              <w:t>oglas</w:t>
            </w:r>
            <w:proofErr w:type="spellEnd"/>
            <w:r w:rsidRPr="00900EEE">
              <w:rPr>
                <w:rFonts w:ascii="Arial" w:hAnsi="Arial" w:cs="Arial"/>
              </w:rPr>
              <w:t xml:space="preserve"> za </w:t>
            </w:r>
            <w:proofErr w:type="spellStart"/>
            <w:r w:rsidRPr="00900EEE">
              <w:rPr>
                <w:rFonts w:ascii="Arial" w:hAnsi="Arial" w:cs="Arial"/>
              </w:rPr>
              <w:t>dodjelu</w:t>
            </w:r>
            <w:proofErr w:type="spellEnd"/>
            <w:r w:rsidRPr="00900EEE">
              <w:rPr>
                <w:rFonts w:ascii="Arial" w:hAnsi="Arial" w:cs="Arial"/>
              </w:rPr>
              <w:t xml:space="preserve"> </w:t>
            </w:r>
            <w:proofErr w:type="spellStart"/>
            <w:r w:rsidRPr="00900EEE">
              <w:rPr>
                <w:rFonts w:ascii="Arial" w:hAnsi="Arial" w:cs="Arial"/>
              </w:rPr>
              <w:t>koncesije</w:t>
            </w:r>
            <w:proofErr w:type="spellEnd"/>
            <w:r w:rsidRPr="00900EEE">
              <w:rPr>
                <w:rFonts w:ascii="Arial" w:hAnsi="Arial" w:cs="Arial"/>
              </w:rPr>
              <w:t xml:space="preserve"> za </w:t>
            </w:r>
            <w:proofErr w:type="spellStart"/>
            <w:r w:rsidRPr="00900EEE">
              <w:rPr>
                <w:rFonts w:ascii="Arial" w:hAnsi="Arial" w:cs="Arial"/>
              </w:rPr>
              <w:t>detaljna</w:t>
            </w:r>
            <w:proofErr w:type="spellEnd"/>
            <w:r w:rsidRPr="00900EEE">
              <w:rPr>
                <w:rFonts w:ascii="Arial" w:hAnsi="Arial" w:cs="Arial"/>
              </w:rPr>
              <w:t xml:space="preserve"> </w:t>
            </w:r>
            <w:proofErr w:type="spellStart"/>
            <w:r w:rsidRPr="00DF4B59">
              <w:rPr>
                <w:rFonts w:ascii="Arial" w:hAnsi="Arial" w:cs="Arial"/>
              </w:rPr>
              <w:t>geološka</w:t>
            </w:r>
            <w:proofErr w:type="spellEnd"/>
            <w:r w:rsidRPr="00DF4B59">
              <w:rPr>
                <w:rFonts w:ascii="Arial" w:hAnsi="Arial" w:cs="Arial"/>
              </w:rPr>
              <w:t xml:space="preserve"> </w:t>
            </w:r>
            <w:proofErr w:type="spellStart"/>
            <w:r w:rsidRPr="00DF4B59">
              <w:rPr>
                <w:rFonts w:ascii="Arial" w:hAnsi="Arial" w:cs="Arial"/>
              </w:rPr>
              <w:t>istraživanja</w:t>
            </w:r>
            <w:proofErr w:type="spellEnd"/>
            <w:r w:rsidRPr="00DF4B59">
              <w:rPr>
                <w:rFonts w:ascii="Arial" w:hAnsi="Arial" w:cs="Arial"/>
              </w:rPr>
              <w:t xml:space="preserve"> </w:t>
            </w:r>
            <w:proofErr w:type="spellStart"/>
            <w:r w:rsidRPr="00DF4B59">
              <w:rPr>
                <w:rFonts w:ascii="Arial" w:hAnsi="Arial" w:cs="Arial"/>
              </w:rPr>
              <w:t>i</w:t>
            </w:r>
            <w:proofErr w:type="spellEnd"/>
            <w:r w:rsidRPr="00DF4B59">
              <w:rPr>
                <w:rFonts w:ascii="Arial" w:hAnsi="Arial" w:cs="Arial"/>
              </w:rPr>
              <w:t xml:space="preserve"> </w:t>
            </w:r>
            <w:proofErr w:type="spellStart"/>
            <w:r w:rsidRPr="00DF4B59">
              <w:rPr>
                <w:rFonts w:ascii="Arial" w:hAnsi="Arial" w:cs="Arial"/>
              </w:rPr>
              <w:t>eksploataciju</w:t>
            </w:r>
            <w:proofErr w:type="spellEnd"/>
            <w:r w:rsidRPr="00DF4B59">
              <w:rPr>
                <w:rFonts w:ascii="Arial" w:hAnsi="Arial" w:cs="Arial"/>
              </w:rPr>
              <w:t xml:space="preserve"> </w:t>
            </w:r>
            <w:proofErr w:type="spellStart"/>
            <w:r w:rsidR="00F11EA2" w:rsidRPr="00DF4B59">
              <w:rPr>
                <w:rFonts w:ascii="Arial" w:hAnsi="Arial" w:cs="Arial"/>
              </w:rPr>
              <w:t>nemetalične</w:t>
            </w:r>
            <w:proofErr w:type="spellEnd"/>
            <w:r w:rsidR="00F11EA2" w:rsidRPr="00DF4B59">
              <w:rPr>
                <w:rFonts w:ascii="Arial" w:hAnsi="Arial" w:cs="Arial"/>
              </w:rPr>
              <w:t xml:space="preserve"> </w:t>
            </w:r>
            <w:proofErr w:type="spellStart"/>
            <w:r w:rsidR="00F11EA2" w:rsidRPr="00DF4B59">
              <w:rPr>
                <w:rFonts w:ascii="Arial" w:hAnsi="Arial" w:cs="Arial"/>
              </w:rPr>
              <w:t>mineralne</w:t>
            </w:r>
            <w:proofErr w:type="spellEnd"/>
            <w:r w:rsidR="00F11EA2" w:rsidRPr="00DF4B59">
              <w:rPr>
                <w:rFonts w:ascii="Arial" w:hAnsi="Arial" w:cs="Arial"/>
              </w:rPr>
              <w:t xml:space="preserve"> </w:t>
            </w:r>
            <w:proofErr w:type="spellStart"/>
            <w:r w:rsidR="00F11EA2" w:rsidRPr="00DF4B59">
              <w:rPr>
                <w:rFonts w:ascii="Arial" w:hAnsi="Arial" w:cs="Arial"/>
              </w:rPr>
              <w:t>sirovine</w:t>
            </w:r>
            <w:proofErr w:type="spellEnd"/>
            <w:r w:rsidR="00F11EA2" w:rsidRPr="00DF4B59">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00C801A9" w:rsidRPr="00DF4B59">
              <w:rPr>
                <w:rFonts w:ascii="Arial" w:hAnsi="Arial" w:cs="Arial"/>
              </w:rPr>
              <w:t xml:space="preserve"> </w:t>
            </w:r>
            <w:r w:rsidRPr="00DF4B59">
              <w:rPr>
                <w:rFonts w:ascii="Arial" w:hAnsi="Arial" w:cs="Arial"/>
              </w:rPr>
              <w:t>(„</w:t>
            </w:r>
            <w:proofErr w:type="spellStart"/>
            <w:r w:rsidRPr="00DF4B59">
              <w:rPr>
                <w:rFonts w:ascii="Arial" w:hAnsi="Arial" w:cs="Arial"/>
              </w:rPr>
              <w:t>Službeni</w:t>
            </w:r>
            <w:proofErr w:type="spellEnd"/>
            <w:r w:rsidRPr="00DF4B59">
              <w:rPr>
                <w:rFonts w:ascii="Arial" w:hAnsi="Arial" w:cs="Arial"/>
              </w:rPr>
              <w:t xml:space="preserve"> list </w:t>
            </w:r>
            <w:proofErr w:type="spellStart"/>
            <w:r w:rsidRPr="00DF4B59">
              <w:rPr>
                <w:rFonts w:ascii="Arial" w:hAnsi="Arial" w:cs="Arial"/>
              </w:rPr>
              <w:t>Crne</w:t>
            </w:r>
            <w:proofErr w:type="spellEnd"/>
            <w:r w:rsidRPr="00DF4B59">
              <w:rPr>
                <w:rFonts w:ascii="Arial" w:hAnsi="Arial" w:cs="Arial"/>
              </w:rPr>
              <w:t xml:space="preserve"> Gore“, </w:t>
            </w:r>
            <w:proofErr w:type="spellStart"/>
            <w:r w:rsidRPr="00DF4B59">
              <w:rPr>
                <w:rFonts w:ascii="Arial" w:hAnsi="Arial" w:cs="Arial"/>
              </w:rPr>
              <w:t>broj</w:t>
            </w:r>
            <w:proofErr w:type="spellEnd"/>
            <w:r w:rsidRPr="00DF4B59">
              <w:rPr>
                <w:rFonts w:ascii="Arial" w:hAnsi="Arial" w:cs="Arial"/>
              </w:rPr>
              <w:t xml:space="preserve"> </w:t>
            </w:r>
            <w:r w:rsidR="00F11EA2" w:rsidRPr="00DF4B59">
              <w:rPr>
                <w:rFonts w:ascii="Arial" w:hAnsi="Arial" w:cs="Arial"/>
              </w:rPr>
              <w:t>_____</w:t>
            </w:r>
            <w:r w:rsidRPr="00DF4B59">
              <w:rPr>
                <w:rFonts w:ascii="Arial" w:hAnsi="Arial" w:cs="Arial"/>
              </w:rPr>
              <w:t>),</w:t>
            </w:r>
          </w:p>
        </w:tc>
      </w:tr>
      <w:tr w:rsidR="000761D3" w:rsidRPr="00900EEE" w14:paraId="62422EB5" w14:textId="77777777" w:rsidTr="00087DB8">
        <w:tc>
          <w:tcPr>
            <w:tcW w:w="2808" w:type="dxa"/>
            <w:shd w:val="clear" w:color="auto" w:fill="auto"/>
          </w:tcPr>
          <w:p w14:paraId="0C5488FA" w14:textId="77777777" w:rsidR="005710EC" w:rsidRPr="00900EEE" w:rsidRDefault="005710EC" w:rsidP="00656640">
            <w:pPr>
              <w:tabs>
                <w:tab w:val="left" w:pos="1620"/>
              </w:tabs>
              <w:spacing w:after="0" w:line="240" w:lineRule="auto"/>
              <w:ind w:left="144" w:right="144"/>
              <w:jc w:val="both"/>
              <w:rPr>
                <w:rFonts w:ascii="Arial" w:hAnsi="Arial" w:cs="Arial"/>
              </w:rPr>
            </w:pPr>
          </w:p>
          <w:p w14:paraId="1CB73343" w14:textId="77777777" w:rsidR="00CA227E" w:rsidRDefault="00CA227E" w:rsidP="00656640">
            <w:pPr>
              <w:tabs>
                <w:tab w:val="left" w:pos="1620"/>
              </w:tabs>
              <w:spacing w:after="0" w:line="240" w:lineRule="auto"/>
              <w:ind w:left="144" w:right="144"/>
              <w:jc w:val="both"/>
              <w:rPr>
                <w:rFonts w:ascii="Arial" w:hAnsi="Arial" w:cs="Arial"/>
              </w:rPr>
            </w:pPr>
          </w:p>
          <w:p w14:paraId="0CC745C8" w14:textId="477CE057" w:rsidR="000761D3" w:rsidRPr="00900EEE" w:rsidRDefault="000761D3" w:rsidP="00656640">
            <w:pPr>
              <w:tabs>
                <w:tab w:val="left" w:pos="1620"/>
              </w:tabs>
              <w:spacing w:after="0" w:line="240" w:lineRule="auto"/>
              <w:ind w:left="144" w:right="144"/>
              <w:jc w:val="both"/>
              <w:rPr>
                <w:rFonts w:ascii="Arial" w:hAnsi="Arial" w:cs="Arial"/>
              </w:rPr>
            </w:pPr>
            <w:proofErr w:type="spellStart"/>
            <w:r w:rsidRPr="00900EEE">
              <w:rPr>
                <w:rFonts w:ascii="Arial" w:hAnsi="Arial" w:cs="Arial"/>
              </w:rPr>
              <w:lastRenderedPageBreak/>
              <w:t>Ležište</w:t>
            </w:r>
            <w:proofErr w:type="spellEnd"/>
          </w:p>
        </w:tc>
        <w:tc>
          <w:tcPr>
            <w:tcW w:w="6496" w:type="dxa"/>
            <w:shd w:val="clear" w:color="auto" w:fill="auto"/>
          </w:tcPr>
          <w:p w14:paraId="4B2D2BE2" w14:textId="31340DA8" w:rsidR="005710EC" w:rsidRDefault="005710EC" w:rsidP="00656640">
            <w:pPr>
              <w:tabs>
                <w:tab w:val="left" w:pos="1620"/>
              </w:tabs>
              <w:spacing w:after="0" w:line="240" w:lineRule="auto"/>
              <w:ind w:left="144" w:right="144"/>
              <w:jc w:val="both"/>
              <w:rPr>
                <w:rFonts w:ascii="Arial" w:hAnsi="Arial" w:cs="Arial"/>
              </w:rPr>
            </w:pPr>
          </w:p>
          <w:p w14:paraId="7A7722BF" w14:textId="77777777" w:rsidR="00CA227E" w:rsidRPr="00900EEE" w:rsidRDefault="00CA227E" w:rsidP="00CA227E">
            <w:pPr>
              <w:tabs>
                <w:tab w:val="left" w:pos="1620"/>
              </w:tabs>
              <w:spacing w:after="0" w:line="240" w:lineRule="auto"/>
              <w:ind w:right="144"/>
              <w:jc w:val="both"/>
              <w:rPr>
                <w:rFonts w:ascii="Arial" w:hAnsi="Arial" w:cs="Arial"/>
              </w:rPr>
            </w:pPr>
          </w:p>
          <w:p w14:paraId="53CCBE68" w14:textId="02D9DD10" w:rsidR="000761D3" w:rsidRPr="00900EEE" w:rsidRDefault="000761D3" w:rsidP="00656640">
            <w:pPr>
              <w:tabs>
                <w:tab w:val="left" w:pos="1620"/>
              </w:tabs>
              <w:spacing w:after="0" w:line="240" w:lineRule="auto"/>
              <w:ind w:left="144" w:right="144"/>
              <w:jc w:val="both"/>
              <w:rPr>
                <w:rFonts w:ascii="Arial" w:hAnsi="Arial" w:cs="Arial"/>
              </w:rPr>
            </w:pPr>
            <w:proofErr w:type="spellStart"/>
            <w:r w:rsidRPr="00900EEE">
              <w:rPr>
                <w:rFonts w:ascii="Arial" w:hAnsi="Arial" w:cs="Arial"/>
              </w:rPr>
              <w:lastRenderedPageBreak/>
              <w:t>označava</w:t>
            </w:r>
            <w:proofErr w:type="spellEnd"/>
            <w:r w:rsidRPr="00900EEE">
              <w:rPr>
                <w:rFonts w:ascii="Arial" w:hAnsi="Arial" w:cs="Arial"/>
              </w:rPr>
              <w:t xml:space="preserve"> </w:t>
            </w:r>
            <w:proofErr w:type="spellStart"/>
            <w:r w:rsidRPr="00900EEE">
              <w:rPr>
                <w:rFonts w:ascii="Arial" w:hAnsi="Arial" w:cs="Arial"/>
              </w:rPr>
              <w:t>ležište</w:t>
            </w:r>
            <w:proofErr w:type="spellEnd"/>
            <w:r w:rsidRPr="00900EEE">
              <w:rPr>
                <w:rFonts w:ascii="Arial" w:hAnsi="Arial" w:cs="Arial"/>
              </w:rPr>
              <w:t xml:space="preserve"> </w:t>
            </w:r>
            <w:proofErr w:type="spellStart"/>
            <w:r w:rsidRPr="00900EEE">
              <w:rPr>
                <w:rFonts w:ascii="Arial" w:hAnsi="Arial" w:cs="Arial"/>
              </w:rPr>
              <w:t>tehničko-g</w:t>
            </w:r>
            <w:r w:rsidR="00B4341E" w:rsidRPr="00900EEE">
              <w:rPr>
                <w:rFonts w:ascii="Arial" w:hAnsi="Arial" w:cs="Arial"/>
              </w:rPr>
              <w:t>rađevinskog</w:t>
            </w:r>
            <w:proofErr w:type="spellEnd"/>
            <w:r w:rsidR="00B4341E" w:rsidRPr="00900EEE">
              <w:rPr>
                <w:rFonts w:ascii="Arial" w:hAnsi="Arial" w:cs="Arial"/>
              </w:rPr>
              <w:t xml:space="preserve"> </w:t>
            </w:r>
            <w:proofErr w:type="spellStart"/>
            <w:r w:rsidR="00B4341E" w:rsidRPr="00900EEE">
              <w:rPr>
                <w:rFonts w:ascii="Arial" w:hAnsi="Arial" w:cs="Arial"/>
              </w:rPr>
              <w:t>kame</w:t>
            </w:r>
            <w:r w:rsidR="008E7ADD" w:rsidRPr="00900EEE">
              <w:rPr>
                <w:rFonts w:ascii="Arial" w:hAnsi="Arial" w:cs="Arial"/>
              </w:rPr>
              <w:t>na</w:t>
            </w:r>
            <w:proofErr w:type="spellEnd"/>
            <w:r w:rsidR="008E7ADD" w:rsidRPr="00900EEE">
              <w:rPr>
                <w:rFonts w:ascii="Arial" w:hAnsi="Arial" w:cs="Arial"/>
              </w:rPr>
              <w:t xml:space="preserve"> </w:t>
            </w:r>
            <w:r w:rsidR="002F7393" w:rsidRPr="009F6C0F">
              <w:rPr>
                <w:rFonts w:ascii="Arial" w:hAnsi="Arial" w:cs="Arial"/>
              </w:rPr>
              <w:t>(</w:t>
            </w:r>
            <w:proofErr w:type="spellStart"/>
            <w:r w:rsidR="002F7393" w:rsidRPr="009F6C0F">
              <w:rPr>
                <w:rFonts w:ascii="Arial" w:hAnsi="Arial" w:cs="Arial"/>
              </w:rPr>
              <w:t>vulkanit</w:t>
            </w:r>
            <w:proofErr w:type="spellEnd"/>
            <w:r w:rsidR="002F7393" w:rsidRPr="009F6C0F">
              <w:rPr>
                <w:rFonts w:ascii="Arial" w:hAnsi="Arial" w:cs="Arial"/>
              </w:rPr>
              <w:t xml:space="preserve">) </w:t>
            </w:r>
            <w:r w:rsidR="002F7393">
              <w:rPr>
                <w:rFonts w:ascii="Arial" w:hAnsi="Arial" w:cs="Arial"/>
              </w:rPr>
              <w:t>“</w:t>
            </w:r>
            <w:proofErr w:type="spellStart"/>
            <w:r w:rsidR="002F7393">
              <w:rPr>
                <w:rFonts w:ascii="Arial" w:hAnsi="Arial" w:cs="Arial"/>
              </w:rPr>
              <w:t>Piševska</w:t>
            </w:r>
            <w:proofErr w:type="spellEnd"/>
            <w:r w:rsidR="002F7393">
              <w:rPr>
                <w:rFonts w:ascii="Arial" w:hAnsi="Arial" w:cs="Arial"/>
              </w:rPr>
              <w:t xml:space="preserve"> </w:t>
            </w:r>
            <w:proofErr w:type="spellStart"/>
            <w:r w:rsidR="002F7393">
              <w:rPr>
                <w:rFonts w:ascii="Arial" w:hAnsi="Arial" w:cs="Arial"/>
              </w:rPr>
              <w:t>rijeka</w:t>
            </w:r>
            <w:proofErr w:type="spellEnd"/>
            <w:r w:rsidR="002F7393">
              <w:rPr>
                <w:rFonts w:ascii="Arial" w:hAnsi="Arial" w:cs="Arial"/>
              </w:rPr>
              <w:t xml:space="preserve"> 1”</w:t>
            </w:r>
            <w:r w:rsidR="002F7393" w:rsidRPr="009F6C0F">
              <w:rPr>
                <w:rFonts w:ascii="Arial" w:hAnsi="Arial" w:cs="Arial"/>
              </w:rPr>
              <w:t xml:space="preserve">, </w:t>
            </w:r>
            <w:proofErr w:type="spellStart"/>
            <w:r w:rsidR="002F7393" w:rsidRPr="009F6C0F">
              <w:rPr>
                <w:rFonts w:ascii="Arial" w:hAnsi="Arial" w:cs="Arial"/>
              </w:rPr>
              <w:t>Opština</w:t>
            </w:r>
            <w:proofErr w:type="spellEnd"/>
            <w:r w:rsidR="002F7393" w:rsidRPr="009F6C0F">
              <w:rPr>
                <w:rFonts w:ascii="Arial" w:hAnsi="Arial" w:cs="Arial"/>
              </w:rPr>
              <w:t xml:space="preserve"> </w:t>
            </w:r>
            <w:proofErr w:type="spellStart"/>
            <w:r w:rsidR="002F7393" w:rsidRPr="009F6C0F">
              <w:rPr>
                <w:rFonts w:ascii="Arial" w:hAnsi="Arial" w:cs="Arial"/>
              </w:rPr>
              <w:t>Andrijevica</w:t>
            </w:r>
            <w:proofErr w:type="spellEnd"/>
            <w:r w:rsidRPr="00900EEE">
              <w:rPr>
                <w:rFonts w:ascii="Arial" w:hAnsi="Arial" w:cs="Arial"/>
              </w:rPr>
              <w:t xml:space="preserve">; </w:t>
            </w:r>
          </w:p>
          <w:p w14:paraId="70B170D2" w14:textId="77777777" w:rsidR="000761D3" w:rsidRPr="00900EEE" w:rsidRDefault="000761D3" w:rsidP="00656640">
            <w:pPr>
              <w:tabs>
                <w:tab w:val="left" w:pos="1620"/>
              </w:tabs>
              <w:spacing w:after="0" w:line="240" w:lineRule="auto"/>
              <w:ind w:left="144" w:right="144"/>
              <w:jc w:val="both"/>
              <w:rPr>
                <w:rFonts w:ascii="Arial" w:hAnsi="Arial" w:cs="Arial"/>
              </w:rPr>
            </w:pPr>
          </w:p>
        </w:tc>
      </w:tr>
      <w:tr w:rsidR="000761D3" w:rsidRPr="00900EEE" w14:paraId="42208399" w14:textId="77777777" w:rsidTr="00087DB8">
        <w:tc>
          <w:tcPr>
            <w:tcW w:w="2808" w:type="dxa"/>
            <w:shd w:val="clear" w:color="auto" w:fill="auto"/>
          </w:tcPr>
          <w:p w14:paraId="2006D0DD"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lastRenderedPageBreak/>
              <w:t>Mineralna</w:t>
            </w:r>
            <w:proofErr w:type="spellEnd"/>
            <w:r w:rsidRPr="00900EEE">
              <w:rPr>
                <w:rFonts w:ascii="Arial" w:hAnsi="Arial" w:cs="Arial"/>
              </w:rPr>
              <w:t xml:space="preserve"> </w:t>
            </w:r>
            <w:proofErr w:type="spellStart"/>
            <w:r w:rsidRPr="00900EEE">
              <w:rPr>
                <w:rFonts w:ascii="Arial" w:hAnsi="Arial" w:cs="Arial"/>
              </w:rPr>
              <w:t>sirovina</w:t>
            </w:r>
            <w:proofErr w:type="spellEnd"/>
          </w:p>
        </w:tc>
        <w:tc>
          <w:tcPr>
            <w:tcW w:w="6496" w:type="dxa"/>
            <w:shd w:val="clear" w:color="auto" w:fill="auto"/>
          </w:tcPr>
          <w:p w14:paraId="40877278" w14:textId="130DFF64"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mineralnu</w:t>
            </w:r>
            <w:proofErr w:type="spellEnd"/>
            <w:r w:rsidRPr="00900EEE">
              <w:rPr>
                <w:rFonts w:ascii="Arial" w:hAnsi="Arial" w:cs="Arial"/>
              </w:rPr>
              <w:t xml:space="preserve"> </w:t>
            </w:r>
            <w:proofErr w:type="spellStart"/>
            <w:r w:rsidRPr="00900EEE">
              <w:rPr>
                <w:rFonts w:ascii="Arial" w:hAnsi="Arial" w:cs="Arial"/>
              </w:rPr>
              <w:t>sirovinu</w:t>
            </w:r>
            <w:proofErr w:type="spellEnd"/>
            <w:r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Pr="00900EEE">
              <w:rPr>
                <w:rFonts w:ascii="Arial" w:hAnsi="Arial" w:cs="Arial"/>
              </w:rPr>
              <w:t>;</w:t>
            </w:r>
          </w:p>
          <w:p w14:paraId="273F4AAD"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47EDB4E8" w14:textId="77777777" w:rsidTr="00087DB8">
        <w:tc>
          <w:tcPr>
            <w:tcW w:w="2808" w:type="dxa"/>
            <w:shd w:val="clear" w:color="auto" w:fill="auto"/>
          </w:tcPr>
          <w:p w14:paraId="7465599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Koncesiona</w:t>
            </w:r>
            <w:proofErr w:type="spellEnd"/>
            <w:r w:rsidRPr="00900EEE">
              <w:rPr>
                <w:rFonts w:ascii="Arial" w:hAnsi="Arial" w:cs="Arial"/>
              </w:rPr>
              <w:t xml:space="preserve"> </w:t>
            </w:r>
            <w:proofErr w:type="spellStart"/>
            <w:r w:rsidRPr="00900EEE">
              <w:rPr>
                <w:rFonts w:ascii="Arial" w:hAnsi="Arial" w:cs="Arial"/>
              </w:rPr>
              <w:t>djelatnost</w:t>
            </w:r>
            <w:proofErr w:type="spellEnd"/>
          </w:p>
          <w:p w14:paraId="6F2C2F2E"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1E96A1F0"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sve</w:t>
            </w:r>
            <w:proofErr w:type="spellEnd"/>
            <w:r w:rsidRPr="00900EEE">
              <w:rPr>
                <w:rFonts w:ascii="Arial" w:hAnsi="Arial" w:cs="Arial"/>
              </w:rPr>
              <w:t xml:space="preserve"> </w:t>
            </w:r>
            <w:proofErr w:type="spellStart"/>
            <w:r w:rsidRPr="00900EEE">
              <w:rPr>
                <w:rFonts w:ascii="Arial" w:hAnsi="Arial" w:cs="Arial"/>
              </w:rPr>
              <w:t>aktivnosti</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geološkim</w:t>
            </w:r>
            <w:proofErr w:type="spellEnd"/>
            <w:r w:rsidRPr="00900EEE">
              <w:rPr>
                <w:rFonts w:ascii="Arial" w:hAnsi="Arial" w:cs="Arial"/>
              </w:rPr>
              <w:t xml:space="preserve"> </w:t>
            </w:r>
            <w:proofErr w:type="spellStart"/>
            <w:r w:rsidRPr="00900EEE">
              <w:rPr>
                <w:rFonts w:ascii="Arial" w:hAnsi="Arial" w:cs="Arial"/>
              </w:rPr>
              <w:t>istraživanjima</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eksploataciji</w:t>
            </w:r>
            <w:proofErr w:type="spellEnd"/>
            <w:r w:rsidRPr="00900EEE">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sirovine</w:t>
            </w:r>
            <w:proofErr w:type="spellEnd"/>
            <w:r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Pr>
                <w:rFonts w:ascii="Arial" w:hAnsi="Arial" w:cs="Arial"/>
              </w:rPr>
              <w:t>sa</w:t>
            </w:r>
            <w:proofErr w:type="spellEnd"/>
            <w:r w:rsidR="00C801A9">
              <w:rPr>
                <w:rFonts w:ascii="Arial" w:hAnsi="Arial" w:cs="Arial"/>
              </w:rPr>
              <w:t xml:space="preserve"> </w:t>
            </w:r>
            <w:proofErr w:type="spellStart"/>
            <w:r w:rsidR="00C801A9">
              <w:rPr>
                <w:rFonts w:ascii="Arial" w:hAnsi="Arial" w:cs="Arial"/>
              </w:rPr>
              <w:t>ležišta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Pr="00900EEE">
              <w:rPr>
                <w:rFonts w:ascii="Arial" w:hAnsi="Arial" w:cs="Arial"/>
              </w:rPr>
              <w:t>;</w:t>
            </w:r>
          </w:p>
          <w:p w14:paraId="5DE2268C"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38589680" w14:textId="77777777" w:rsidTr="00087DB8">
        <w:tc>
          <w:tcPr>
            <w:tcW w:w="2808" w:type="dxa"/>
            <w:shd w:val="clear" w:color="auto" w:fill="auto"/>
          </w:tcPr>
          <w:p w14:paraId="0541FF4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Koncesiona</w:t>
            </w:r>
            <w:proofErr w:type="spellEnd"/>
            <w:r w:rsidRPr="00900EEE">
              <w:rPr>
                <w:rFonts w:ascii="Arial" w:hAnsi="Arial" w:cs="Arial"/>
              </w:rPr>
              <w:t xml:space="preserve"> </w:t>
            </w:r>
            <w:proofErr w:type="spellStart"/>
            <w:r w:rsidRPr="00900EEE">
              <w:rPr>
                <w:rFonts w:ascii="Arial" w:hAnsi="Arial" w:cs="Arial"/>
              </w:rPr>
              <w:t>naknada</w:t>
            </w:r>
            <w:proofErr w:type="spellEnd"/>
          </w:p>
        </w:tc>
        <w:tc>
          <w:tcPr>
            <w:tcW w:w="6496" w:type="dxa"/>
            <w:shd w:val="clear" w:color="auto" w:fill="auto"/>
          </w:tcPr>
          <w:p w14:paraId="4FEAF5D9"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w:t>
            </w:r>
            <w:r w:rsidR="008A1FF8" w:rsidRPr="00900EEE">
              <w:rPr>
                <w:rFonts w:ascii="Arial" w:hAnsi="Arial" w:cs="Arial"/>
              </w:rPr>
              <w:t>ačava</w:t>
            </w:r>
            <w:proofErr w:type="spellEnd"/>
            <w:r w:rsidR="008A1FF8" w:rsidRPr="00900EEE">
              <w:rPr>
                <w:rFonts w:ascii="Arial" w:hAnsi="Arial" w:cs="Arial"/>
              </w:rPr>
              <w:t xml:space="preserve"> </w:t>
            </w:r>
            <w:proofErr w:type="spellStart"/>
            <w:r w:rsidR="008A1FF8" w:rsidRPr="00900EEE">
              <w:rPr>
                <w:rFonts w:ascii="Arial" w:hAnsi="Arial" w:cs="Arial"/>
              </w:rPr>
              <w:t>naknadu</w:t>
            </w:r>
            <w:proofErr w:type="spellEnd"/>
            <w:r w:rsidR="008A1FF8" w:rsidRPr="00900EEE">
              <w:rPr>
                <w:rFonts w:ascii="Arial" w:hAnsi="Arial" w:cs="Arial"/>
              </w:rPr>
              <w:t xml:space="preserve"> </w:t>
            </w:r>
            <w:proofErr w:type="spellStart"/>
            <w:r w:rsidR="008A1FF8" w:rsidRPr="00900EEE">
              <w:rPr>
                <w:rFonts w:ascii="Arial" w:hAnsi="Arial" w:cs="Arial"/>
              </w:rPr>
              <w:t>utvrđenu</w:t>
            </w:r>
            <w:proofErr w:type="spellEnd"/>
            <w:r w:rsidR="008A1FF8" w:rsidRPr="00900EEE">
              <w:rPr>
                <w:rFonts w:ascii="Arial" w:hAnsi="Arial" w:cs="Arial"/>
              </w:rPr>
              <w:t xml:space="preserve"> </w:t>
            </w:r>
            <w:proofErr w:type="spellStart"/>
            <w:r w:rsidR="008A1FF8" w:rsidRPr="00900EEE">
              <w:rPr>
                <w:rFonts w:ascii="Arial" w:hAnsi="Arial" w:cs="Arial"/>
              </w:rPr>
              <w:t>članom</w:t>
            </w:r>
            <w:proofErr w:type="spellEnd"/>
            <w:r w:rsidR="008A1FF8" w:rsidRPr="00900EEE">
              <w:rPr>
                <w:rFonts w:ascii="Arial" w:hAnsi="Arial" w:cs="Arial"/>
              </w:rPr>
              <w:t xml:space="preserve"> 10</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koju</w:t>
            </w:r>
            <w:proofErr w:type="spellEnd"/>
            <w:r w:rsidRPr="00900EEE">
              <w:rPr>
                <w:rFonts w:ascii="Arial" w:hAnsi="Arial" w:cs="Arial"/>
              </w:rPr>
              <w:t xml:space="preserve"> </w:t>
            </w:r>
            <w:proofErr w:type="spellStart"/>
            <w:r w:rsidRPr="00900EEE">
              <w:rPr>
                <w:rFonts w:ascii="Arial" w:hAnsi="Arial" w:cs="Arial"/>
              </w:rPr>
              <w:t>Koncesionar</w:t>
            </w:r>
            <w:proofErr w:type="spellEnd"/>
            <w:r w:rsidRPr="00900EEE">
              <w:rPr>
                <w:rFonts w:ascii="Arial" w:hAnsi="Arial" w:cs="Arial"/>
              </w:rPr>
              <w:t xml:space="preserve"> </w:t>
            </w:r>
            <w:proofErr w:type="spellStart"/>
            <w:r w:rsidRPr="00900EEE">
              <w:rPr>
                <w:rFonts w:ascii="Arial" w:hAnsi="Arial" w:cs="Arial"/>
              </w:rPr>
              <w:t>plaća</w:t>
            </w:r>
            <w:proofErr w:type="spellEnd"/>
            <w:r w:rsidRPr="00900EEE">
              <w:rPr>
                <w:rFonts w:ascii="Arial" w:hAnsi="Arial" w:cs="Arial"/>
              </w:rPr>
              <w:t xml:space="preserve"> </w:t>
            </w:r>
            <w:proofErr w:type="spellStart"/>
            <w:r w:rsidRPr="00900EEE">
              <w:rPr>
                <w:rFonts w:ascii="Arial" w:hAnsi="Arial" w:cs="Arial"/>
              </w:rPr>
              <w:t>Koncedentu</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Ugovorom</w:t>
            </w:r>
            <w:proofErr w:type="spellEnd"/>
            <w:r w:rsidRPr="00900EEE">
              <w:rPr>
                <w:rFonts w:ascii="Arial" w:hAnsi="Arial" w:cs="Arial"/>
              </w:rPr>
              <w:t>;</w:t>
            </w:r>
          </w:p>
          <w:p w14:paraId="03E6625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092E3FE0" w14:textId="77777777" w:rsidTr="00087DB8">
        <w:tc>
          <w:tcPr>
            <w:tcW w:w="2808" w:type="dxa"/>
            <w:shd w:val="clear" w:color="auto" w:fill="auto"/>
          </w:tcPr>
          <w:p w14:paraId="39928AFC"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Koncesioni</w:t>
            </w:r>
            <w:proofErr w:type="spellEnd"/>
            <w:r w:rsidRPr="00900EEE">
              <w:rPr>
                <w:rFonts w:ascii="Arial" w:hAnsi="Arial" w:cs="Arial"/>
              </w:rPr>
              <w:t xml:space="preserve"> </w:t>
            </w:r>
            <w:proofErr w:type="spellStart"/>
            <w:r w:rsidRPr="00900EEE">
              <w:rPr>
                <w:rFonts w:ascii="Arial" w:hAnsi="Arial" w:cs="Arial"/>
              </w:rPr>
              <w:t>akt</w:t>
            </w:r>
            <w:proofErr w:type="spellEnd"/>
          </w:p>
        </w:tc>
        <w:tc>
          <w:tcPr>
            <w:tcW w:w="6496" w:type="dxa"/>
            <w:shd w:val="clear" w:color="auto" w:fill="auto"/>
          </w:tcPr>
          <w:p w14:paraId="45EAC142" w14:textId="1084502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w:t>
            </w:r>
            <w:r w:rsidR="00B4341E" w:rsidRPr="00900EEE">
              <w:rPr>
                <w:rFonts w:ascii="Arial" w:hAnsi="Arial" w:cs="Arial"/>
              </w:rPr>
              <w:t>značava</w:t>
            </w:r>
            <w:proofErr w:type="spellEnd"/>
            <w:r w:rsidR="00B4341E" w:rsidRPr="00900EEE">
              <w:rPr>
                <w:rFonts w:ascii="Arial" w:hAnsi="Arial" w:cs="Arial"/>
              </w:rPr>
              <w:t xml:space="preserve"> </w:t>
            </w:r>
            <w:proofErr w:type="spellStart"/>
            <w:r w:rsidR="00B4341E" w:rsidRPr="00900EEE">
              <w:rPr>
                <w:rFonts w:ascii="Arial" w:hAnsi="Arial" w:cs="Arial"/>
              </w:rPr>
              <w:t>Koncesioni</w:t>
            </w:r>
            <w:proofErr w:type="spellEnd"/>
            <w:r w:rsidR="00B4341E" w:rsidRPr="00900EEE">
              <w:rPr>
                <w:rFonts w:ascii="Arial" w:hAnsi="Arial" w:cs="Arial"/>
              </w:rPr>
              <w:t xml:space="preserve"> </w:t>
            </w:r>
            <w:proofErr w:type="spellStart"/>
            <w:r w:rsidR="00B4341E" w:rsidRPr="00900EEE">
              <w:rPr>
                <w:rFonts w:ascii="Arial" w:hAnsi="Arial" w:cs="Arial"/>
              </w:rPr>
              <w:t>akt</w:t>
            </w:r>
            <w:proofErr w:type="spellEnd"/>
            <w:r w:rsidR="00B4341E" w:rsidRPr="00900EEE">
              <w:rPr>
                <w:rFonts w:ascii="Arial" w:hAnsi="Arial" w:cs="Arial"/>
              </w:rPr>
              <w:t xml:space="preserve"> o </w:t>
            </w:r>
            <w:proofErr w:type="spellStart"/>
            <w:r w:rsidR="00B4341E" w:rsidRPr="00900EEE">
              <w:rPr>
                <w:rFonts w:ascii="Arial" w:hAnsi="Arial" w:cs="Arial"/>
              </w:rPr>
              <w:t>mineralnoj</w:t>
            </w:r>
            <w:proofErr w:type="spellEnd"/>
            <w:r w:rsidR="00B4341E" w:rsidRPr="00900EEE">
              <w:rPr>
                <w:rFonts w:ascii="Arial" w:hAnsi="Arial" w:cs="Arial"/>
              </w:rPr>
              <w:t xml:space="preserve"> </w:t>
            </w:r>
            <w:proofErr w:type="spellStart"/>
            <w:r w:rsidR="00B4341E" w:rsidRPr="00900EEE">
              <w:rPr>
                <w:rFonts w:ascii="Arial" w:hAnsi="Arial" w:cs="Arial"/>
              </w:rPr>
              <w:t>sirovini</w:t>
            </w:r>
            <w:proofErr w:type="spellEnd"/>
            <w:r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Pr="00900EEE">
              <w:rPr>
                <w:rFonts w:ascii="Arial" w:hAnsi="Arial" w:cs="Arial"/>
              </w:rPr>
              <w:t xml:space="preserve">, </w:t>
            </w:r>
            <w:proofErr w:type="spellStart"/>
            <w:r w:rsidRPr="00900EEE">
              <w:rPr>
                <w:rFonts w:ascii="Arial" w:hAnsi="Arial" w:cs="Arial"/>
              </w:rPr>
              <w:t>usvojen</w:t>
            </w:r>
            <w:proofErr w:type="spellEnd"/>
            <w:r w:rsidRPr="00900EEE">
              <w:rPr>
                <w:rFonts w:ascii="Arial" w:hAnsi="Arial" w:cs="Arial"/>
              </w:rPr>
              <w:t xml:space="preserve"> od </w:t>
            </w:r>
            <w:proofErr w:type="spellStart"/>
            <w:r w:rsidRPr="00900EEE">
              <w:rPr>
                <w:rFonts w:ascii="Arial" w:hAnsi="Arial" w:cs="Arial"/>
              </w:rPr>
              <w:t>stane</w:t>
            </w:r>
            <w:proofErr w:type="spellEnd"/>
            <w:r w:rsidRPr="00900EEE">
              <w:rPr>
                <w:rFonts w:ascii="Arial" w:hAnsi="Arial" w:cs="Arial"/>
              </w:rPr>
              <w:t xml:space="preserve"> </w:t>
            </w:r>
            <w:proofErr w:type="spellStart"/>
            <w:r w:rsidRPr="00900EEE">
              <w:rPr>
                <w:rFonts w:ascii="Arial" w:hAnsi="Arial" w:cs="Arial"/>
              </w:rPr>
              <w:t>Konce</w:t>
            </w:r>
            <w:r w:rsidR="00366A30" w:rsidRPr="00900EEE">
              <w:rPr>
                <w:rFonts w:ascii="Arial" w:hAnsi="Arial" w:cs="Arial"/>
              </w:rPr>
              <w:t>d</w:t>
            </w:r>
            <w:r w:rsidR="008E7ADD" w:rsidRPr="00900EEE">
              <w:rPr>
                <w:rFonts w:ascii="Arial" w:hAnsi="Arial" w:cs="Arial"/>
              </w:rPr>
              <w:t>enta</w:t>
            </w:r>
            <w:proofErr w:type="spellEnd"/>
            <w:r w:rsidR="008E7ADD" w:rsidRPr="00900EEE">
              <w:rPr>
                <w:rFonts w:ascii="Arial" w:hAnsi="Arial" w:cs="Arial"/>
              </w:rPr>
              <w:t xml:space="preserve"> </w:t>
            </w:r>
            <w:proofErr w:type="spellStart"/>
            <w:r w:rsidR="008E7ADD" w:rsidRPr="00900EEE">
              <w:rPr>
                <w:rFonts w:ascii="Arial" w:hAnsi="Arial" w:cs="Arial"/>
              </w:rPr>
              <w:t>na</w:t>
            </w:r>
            <w:proofErr w:type="spellEnd"/>
            <w:r w:rsidR="008E7ADD" w:rsidRPr="00900EEE">
              <w:rPr>
                <w:rFonts w:ascii="Arial" w:hAnsi="Arial" w:cs="Arial"/>
              </w:rPr>
              <w:t xml:space="preserve"> </w:t>
            </w:r>
            <w:proofErr w:type="spellStart"/>
            <w:r w:rsidR="008E7ADD" w:rsidRPr="00900EEE">
              <w:rPr>
                <w:rFonts w:ascii="Arial" w:hAnsi="Arial" w:cs="Arial"/>
              </w:rPr>
              <w:t>sjednici</w:t>
            </w:r>
            <w:proofErr w:type="spellEnd"/>
            <w:r w:rsidR="008E7ADD" w:rsidRPr="00900EEE">
              <w:rPr>
                <w:rFonts w:ascii="Arial" w:hAnsi="Arial" w:cs="Arial"/>
              </w:rPr>
              <w:t xml:space="preserve"> od _____ 20</w:t>
            </w:r>
            <w:r w:rsidR="000D00E8">
              <w:rPr>
                <w:rFonts w:ascii="Arial" w:hAnsi="Arial" w:cs="Arial"/>
              </w:rPr>
              <w:t>2</w:t>
            </w:r>
            <w:r w:rsidR="008E7ADD" w:rsidRPr="00900EEE">
              <w:rPr>
                <w:rFonts w:ascii="Arial" w:hAnsi="Arial" w:cs="Arial"/>
              </w:rPr>
              <w:t>_</w:t>
            </w:r>
            <w:r w:rsidR="00B4341E" w:rsidRPr="00900EEE">
              <w:rPr>
                <w:rFonts w:ascii="Arial" w:hAnsi="Arial" w:cs="Arial"/>
              </w:rPr>
              <w:t>.</w:t>
            </w:r>
            <w:r w:rsidRPr="00900EEE">
              <w:rPr>
                <w:rFonts w:ascii="Arial" w:hAnsi="Arial" w:cs="Arial"/>
              </w:rPr>
              <w:t xml:space="preserve"> </w:t>
            </w:r>
            <w:proofErr w:type="spellStart"/>
            <w:r w:rsidRPr="00900EEE">
              <w:rPr>
                <w:rFonts w:ascii="Arial" w:hAnsi="Arial" w:cs="Arial"/>
              </w:rPr>
              <w:t>godine</w:t>
            </w:r>
            <w:proofErr w:type="spellEnd"/>
            <w:r w:rsidRPr="00900EEE">
              <w:rPr>
                <w:rFonts w:ascii="Arial" w:hAnsi="Arial" w:cs="Arial"/>
              </w:rPr>
              <w:t>;</w:t>
            </w:r>
          </w:p>
          <w:p w14:paraId="5A04E76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5FA61AA1" w14:textId="77777777" w:rsidTr="00087DB8">
        <w:tc>
          <w:tcPr>
            <w:tcW w:w="2808" w:type="dxa"/>
            <w:shd w:val="clear" w:color="auto" w:fill="auto"/>
          </w:tcPr>
          <w:p w14:paraId="4E55259A" w14:textId="1545B72A" w:rsidR="000761D3" w:rsidRPr="00900EEE" w:rsidRDefault="000761D3" w:rsidP="00656640">
            <w:pPr>
              <w:tabs>
                <w:tab w:val="left" w:pos="1620"/>
              </w:tabs>
              <w:snapToGrid w:val="0"/>
              <w:spacing w:after="0" w:line="240" w:lineRule="auto"/>
              <w:ind w:left="144" w:right="144"/>
              <w:jc w:val="both"/>
              <w:rPr>
                <w:rFonts w:ascii="Arial" w:hAnsi="Arial" w:cs="Arial"/>
                <w:i/>
              </w:rPr>
            </w:pPr>
            <w:proofErr w:type="spellStart"/>
            <w:r w:rsidRPr="00900EEE">
              <w:rPr>
                <w:rFonts w:ascii="Arial" w:hAnsi="Arial" w:cs="Arial"/>
              </w:rPr>
              <w:t>Koncesiono</w:t>
            </w:r>
            <w:proofErr w:type="spellEnd"/>
            <w:r w:rsidRPr="00900EEE">
              <w:rPr>
                <w:rFonts w:ascii="Arial" w:hAnsi="Arial" w:cs="Arial"/>
              </w:rPr>
              <w:t xml:space="preserve"> </w:t>
            </w:r>
            <w:proofErr w:type="spellStart"/>
            <w:r w:rsidRPr="00900EEE">
              <w:rPr>
                <w:rFonts w:ascii="Arial" w:hAnsi="Arial" w:cs="Arial"/>
              </w:rPr>
              <w:t>društvo</w:t>
            </w:r>
            <w:proofErr w:type="spellEnd"/>
            <w:r w:rsidRPr="00900EEE">
              <w:rPr>
                <w:rFonts w:ascii="Arial" w:hAnsi="Arial" w:cs="Arial"/>
              </w:rPr>
              <w:t xml:space="preserve"> [u </w:t>
            </w:r>
            <w:proofErr w:type="spellStart"/>
            <w:r w:rsidRPr="00900EEE">
              <w:rPr>
                <w:rFonts w:ascii="Arial" w:hAnsi="Arial" w:cs="Arial"/>
              </w:rPr>
              <w:t>slučaju</w:t>
            </w:r>
            <w:proofErr w:type="spellEnd"/>
            <w:r w:rsidRPr="00900EEE">
              <w:rPr>
                <w:rFonts w:ascii="Arial" w:hAnsi="Arial" w:cs="Arial"/>
              </w:rPr>
              <w:t xml:space="preserve"> </w:t>
            </w:r>
            <w:proofErr w:type="spellStart"/>
            <w:r w:rsidRPr="00900EEE">
              <w:rPr>
                <w:rFonts w:ascii="Arial" w:hAnsi="Arial" w:cs="Arial"/>
              </w:rPr>
              <w:t>dodjele</w:t>
            </w:r>
            <w:proofErr w:type="spellEnd"/>
            <w:r w:rsidRPr="00900EEE">
              <w:rPr>
                <w:rFonts w:ascii="Arial" w:hAnsi="Arial" w:cs="Arial"/>
                <w:i/>
              </w:rPr>
              <w:t xml:space="preserve"> </w:t>
            </w:r>
            <w:proofErr w:type="spellStart"/>
            <w:r w:rsidRPr="00900EEE">
              <w:rPr>
                <w:rFonts w:ascii="Arial" w:hAnsi="Arial" w:cs="Arial"/>
                <w:i/>
              </w:rPr>
              <w:t>ugovora</w:t>
            </w:r>
            <w:proofErr w:type="spellEnd"/>
            <w:r w:rsidRPr="00900EEE">
              <w:rPr>
                <w:rFonts w:ascii="Arial" w:hAnsi="Arial" w:cs="Arial"/>
                <w:i/>
              </w:rPr>
              <w:t xml:space="preserve"> </w:t>
            </w:r>
            <w:proofErr w:type="spellStart"/>
            <w:r w:rsidRPr="00900EEE">
              <w:rPr>
                <w:rFonts w:ascii="Arial" w:hAnsi="Arial" w:cs="Arial"/>
                <w:i/>
              </w:rPr>
              <w:t>inostranom</w:t>
            </w:r>
            <w:proofErr w:type="spellEnd"/>
            <w:r w:rsidRPr="00900EEE">
              <w:rPr>
                <w:rFonts w:ascii="Arial" w:hAnsi="Arial" w:cs="Arial"/>
                <w:i/>
              </w:rPr>
              <w:t xml:space="preserve"> </w:t>
            </w:r>
            <w:proofErr w:type="spellStart"/>
            <w:r w:rsidRPr="00900EEE">
              <w:rPr>
                <w:rFonts w:ascii="Arial" w:hAnsi="Arial" w:cs="Arial"/>
                <w:i/>
              </w:rPr>
              <w:t>drušvu</w:t>
            </w:r>
            <w:proofErr w:type="spellEnd"/>
            <w:r w:rsidR="00ED0313" w:rsidRPr="00900EEE">
              <w:rPr>
                <w:rFonts w:ascii="Arial" w:hAnsi="Arial" w:cs="Arial"/>
                <w:i/>
              </w:rPr>
              <w:t xml:space="preserve">, </w:t>
            </w:r>
            <w:proofErr w:type="spellStart"/>
            <w:r w:rsidR="00ED0313" w:rsidRPr="00900EEE">
              <w:rPr>
                <w:rFonts w:ascii="Arial" w:hAnsi="Arial" w:cs="Arial"/>
                <w:i/>
              </w:rPr>
              <w:t>kon</w:t>
            </w:r>
            <w:r w:rsidR="00CA227E">
              <w:rPr>
                <w:rFonts w:ascii="Arial" w:hAnsi="Arial" w:cs="Arial"/>
                <w:i/>
              </w:rPr>
              <w:t>z</w:t>
            </w:r>
            <w:r w:rsidR="00ED0313" w:rsidRPr="00900EEE">
              <w:rPr>
                <w:rFonts w:ascii="Arial" w:hAnsi="Arial" w:cs="Arial"/>
                <w:i/>
              </w:rPr>
              <w:t>orcijumu</w:t>
            </w:r>
            <w:proofErr w:type="spellEnd"/>
            <w:r w:rsidR="00ED0313" w:rsidRPr="00900EEE">
              <w:rPr>
                <w:rFonts w:ascii="Arial" w:hAnsi="Arial" w:cs="Arial"/>
                <w:i/>
              </w:rPr>
              <w:t xml:space="preserve"> </w:t>
            </w:r>
            <w:proofErr w:type="spellStart"/>
            <w:r w:rsidR="00ED0313" w:rsidRPr="00900EEE">
              <w:rPr>
                <w:rFonts w:ascii="Arial" w:hAnsi="Arial" w:cs="Arial"/>
                <w:i/>
              </w:rPr>
              <w:t>ili</w:t>
            </w:r>
            <w:proofErr w:type="spellEnd"/>
            <w:r w:rsidR="00ED0313" w:rsidRPr="00900EEE">
              <w:rPr>
                <w:rFonts w:ascii="Arial" w:hAnsi="Arial" w:cs="Arial"/>
                <w:i/>
              </w:rPr>
              <w:t xml:space="preserve"> </w:t>
            </w:r>
            <w:proofErr w:type="spellStart"/>
            <w:r w:rsidR="00ED0313" w:rsidRPr="00900EEE">
              <w:rPr>
                <w:rFonts w:ascii="Arial" w:hAnsi="Arial" w:cs="Arial"/>
                <w:i/>
              </w:rPr>
              <w:t>fizičkom</w:t>
            </w:r>
            <w:proofErr w:type="spellEnd"/>
            <w:r w:rsidR="00ED0313" w:rsidRPr="00900EEE">
              <w:rPr>
                <w:rFonts w:ascii="Arial" w:hAnsi="Arial" w:cs="Arial"/>
                <w:i/>
              </w:rPr>
              <w:t xml:space="preserve"> </w:t>
            </w:r>
            <w:proofErr w:type="spellStart"/>
            <w:r w:rsidR="00ED0313" w:rsidRPr="00900EEE">
              <w:rPr>
                <w:rFonts w:ascii="Arial" w:hAnsi="Arial" w:cs="Arial"/>
                <w:i/>
              </w:rPr>
              <w:t>licu</w:t>
            </w:r>
            <w:proofErr w:type="spellEnd"/>
            <w:r w:rsidRPr="00900EEE">
              <w:rPr>
                <w:rFonts w:ascii="Arial" w:hAnsi="Arial" w:cs="Arial"/>
                <w:i/>
              </w:rPr>
              <w:t>]</w:t>
            </w:r>
          </w:p>
          <w:p w14:paraId="33906BBF" w14:textId="77777777" w:rsidR="000761D3" w:rsidRPr="00900EEE"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privredno</w:t>
            </w:r>
            <w:proofErr w:type="spellEnd"/>
            <w:r w:rsidRPr="00900EEE">
              <w:rPr>
                <w:rFonts w:ascii="Arial" w:hAnsi="Arial" w:cs="Arial"/>
              </w:rPr>
              <w:t xml:space="preserve"> </w:t>
            </w:r>
            <w:proofErr w:type="spellStart"/>
            <w:r w:rsidRPr="00900EEE">
              <w:rPr>
                <w:rFonts w:ascii="Arial" w:hAnsi="Arial" w:cs="Arial"/>
              </w:rPr>
              <w:t>društvo</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sjedištem</w:t>
            </w:r>
            <w:proofErr w:type="spellEnd"/>
            <w:r w:rsidRPr="00900EEE">
              <w:rPr>
                <w:rFonts w:ascii="Arial" w:hAnsi="Arial" w:cs="Arial"/>
              </w:rPr>
              <w:t xml:space="preserve"> u </w:t>
            </w:r>
            <w:proofErr w:type="spellStart"/>
            <w:r w:rsidRPr="00900EEE">
              <w:rPr>
                <w:rFonts w:ascii="Arial" w:hAnsi="Arial" w:cs="Arial"/>
              </w:rPr>
              <w:t>Crnoj</w:t>
            </w:r>
            <w:proofErr w:type="spellEnd"/>
            <w:r w:rsidRPr="00900EEE">
              <w:rPr>
                <w:rFonts w:ascii="Arial" w:hAnsi="Arial" w:cs="Arial"/>
              </w:rPr>
              <w:t xml:space="preserve"> Gori, </w:t>
            </w:r>
            <w:proofErr w:type="spellStart"/>
            <w:r w:rsidRPr="00900EEE">
              <w:rPr>
                <w:rFonts w:ascii="Arial" w:hAnsi="Arial" w:cs="Arial"/>
              </w:rPr>
              <w:t>osnovano</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registrovano</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w:t>
            </w:r>
            <w:proofErr w:type="spellStart"/>
            <w:r w:rsidRPr="00900EEE">
              <w:rPr>
                <w:rFonts w:ascii="Arial" w:hAnsi="Arial" w:cs="Arial"/>
              </w:rPr>
              <w:t>od</w:t>
            </w:r>
            <w:proofErr w:type="spellEnd"/>
            <w:r w:rsidRPr="00900EEE">
              <w:rPr>
                <w:rFonts w:ascii="Arial" w:hAnsi="Arial" w:cs="Arial"/>
              </w:rPr>
              <w:t xml:space="preserve">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 xml:space="preserve"> za </w:t>
            </w:r>
            <w:proofErr w:type="spellStart"/>
            <w:r w:rsidRPr="00900EEE">
              <w:rPr>
                <w:rFonts w:ascii="Arial" w:hAnsi="Arial" w:cs="Arial"/>
              </w:rPr>
              <w:t>potrebe</w:t>
            </w:r>
            <w:proofErr w:type="spellEnd"/>
            <w:r w:rsidRPr="00900EEE">
              <w:rPr>
                <w:rFonts w:ascii="Arial" w:hAnsi="Arial" w:cs="Arial"/>
              </w:rPr>
              <w:t xml:space="preserve"> </w:t>
            </w:r>
            <w:proofErr w:type="spellStart"/>
            <w:r w:rsidRPr="00900EEE">
              <w:rPr>
                <w:rFonts w:ascii="Arial" w:hAnsi="Arial" w:cs="Arial"/>
              </w:rPr>
              <w:t>vršenja</w:t>
            </w:r>
            <w:proofErr w:type="spellEnd"/>
            <w:r w:rsidRPr="00900EEE">
              <w:rPr>
                <w:rFonts w:ascii="Arial" w:hAnsi="Arial" w:cs="Arial"/>
              </w:rPr>
              <w:t xml:space="preserve"> </w:t>
            </w:r>
            <w:proofErr w:type="spellStart"/>
            <w:r w:rsidRPr="00900EEE">
              <w:rPr>
                <w:rFonts w:ascii="Arial" w:hAnsi="Arial" w:cs="Arial"/>
              </w:rPr>
              <w:t>Koncesione</w:t>
            </w:r>
            <w:proofErr w:type="spellEnd"/>
            <w:r w:rsidRPr="00900EEE">
              <w:rPr>
                <w:rFonts w:ascii="Arial" w:hAnsi="Arial" w:cs="Arial"/>
              </w:rPr>
              <w:t xml:space="preserve"> </w:t>
            </w:r>
            <w:proofErr w:type="spellStart"/>
            <w:r w:rsidRPr="00900EEE">
              <w:rPr>
                <w:rFonts w:ascii="Arial" w:hAnsi="Arial" w:cs="Arial"/>
              </w:rPr>
              <w:t>djelatnosti</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koje</w:t>
            </w:r>
            <w:proofErr w:type="spellEnd"/>
            <w:r w:rsidRPr="00900EEE">
              <w:rPr>
                <w:rFonts w:ascii="Arial" w:hAnsi="Arial" w:cs="Arial"/>
              </w:rPr>
              <w:t xml:space="preserve"> je u 100% </w:t>
            </w:r>
            <w:proofErr w:type="spellStart"/>
            <w:r w:rsidRPr="00900EEE">
              <w:rPr>
                <w:rFonts w:ascii="Arial" w:hAnsi="Arial" w:cs="Arial"/>
              </w:rPr>
              <w:t>vlasništvu</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w:t>
            </w:r>
          </w:p>
          <w:p w14:paraId="12B5ECC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6D785ADC" w14:textId="77777777" w:rsidTr="00087DB8">
        <w:tc>
          <w:tcPr>
            <w:tcW w:w="2808" w:type="dxa"/>
            <w:shd w:val="clear" w:color="auto" w:fill="auto"/>
          </w:tcPr>
          <w:p w14:paraId="025887E8"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Organ </w:t>
            </w:r>
            <w:proofErr w:type="spellStart"/>
            <w:r w:rsidRPr="00900EEE">
              <w:rPr>
                <w:rFonts w:ascii="Arial" w:hAnsi="Arial" w:cs="Arial"/>
              </w:rPr>
              <w:t>uprave</w:t>
            </w:r>
            <w:proofErr w:type="spellEnd"/>
          </w:p>
        </w:tc>
        <w:tc>
          <w:tcPr>
            <w:tcW w:w="6496" w:type="dxa"/>
            <w:shd w:val="clear" w:color="auto" w:fill="auto"/>
          </w:tcPr>
          <w:p w14:paraId="19627499" w14:textId="30D79082" w:rsidR="000761D3" w:rsidRPr="00900EEE" w:rsidRDefault="009C2D2D" w:rsidP="00656640">
            <w:pPr>
              <w:tabs>
                <w:tab w:val="left" w:pos="1620"/>
              </w:tabs>
              <w:snapToGrid w:val="0"/>
              <w:spacing w:after="0" w:line="240" w:lineRule="auto"/>
              <w:ind w:left="144" w:right="144"/>
              <w:jc w:val="both"/>
              <w:rPr>
                <w:rFonts w:ascii="Arial" w:hAnsi="Arial" w:cs="Arial"/>
                <w:noProof/>
              </w:rPr>
            </w:pPr>
            <w:r w:rsidRPr="00900EEE">
              <w:rPr>
                <w:rFonts w:ascii="Arial" w:hAnsi="Arial" w:cs="Arial"/>
                <w:noProof/>
              </w:rPr>
              <w:t xml:space="preserve">označava Ministarstvo kapitalnih investicija, </w:t>
            </w:r>
            <w:r w:rsidR="005710EC" w:rsidRPr="00900EEE">
              <w:rPr>
                <w:rFonts w:ascii="Arial" w:hAnsi="Arial" w:cs="Arial"/>
                <w:noProof/>
              </w:rPr>
              <w:t>ili</w:t>
            </w:r>
            <w:r w:rsidR="0018262D" w:rsidRPr="00900EEE">
              <w:rPr>
                <w:rFonts w:ascii="Arial" w:hAnsi="Arial" w:cs="Arial"/>
                <w:noProof/>
              </w:rPr>
              <w:t xml:space="preserve"> </w:t>
            </w:r>
            <w:r w:rsidRPr="00900EEE">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900EEE" w:rsidRDefault="009C2D2D" w:rsidP="00656640">
            <w:pPr>
              <w:tabs>
                <w:tab w:val="left" w:pos="1620"/>
              </w:tabs>
              <w:snapToGrid w:val="0"/>
              <w:spacing w:after="0" w:line="240" w:lineRule="auto"/>
              <w:ind w:left="144" w:right="144"/>
              <w:jc w:val="both"/>
              <w:rPr>
                <w:rFonts w:ascii="Arial" w:hAnsi="Arial" w:cs="Arial"/>
              </w:rPr>
            </w:pPr>
          </w:p>
        </w:tc>
      </w:tr>
      <w:tr w:rsidR="000761D3" w:rsidRPr="00900EEE" w:rsidDel="00985C20" w14:paraId="3D9C9060" w14:textId="77777777" w:rsidTr="00087DB8">
        <w:tc>
          <w:tcPr>
            <w:tcW w:w="2808" w:type="dxa"/>
            <w:shd w:val="clear" w:color="auto" w:fill="auto"/>
          </w:tcPr>
          <w:p w14:paraId="3D429B70"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 xml:space="preserve">Period </w:t>
            </w:r>
            <w:proofErr w:type="spellStart"/>
            <w:r w:rsidRPr="00900EEE">
              <w:rPr>
                <w:rFonts w:ascii="Arial" w:hAnsi="Arial" w:cs="Arial"/>
              </w:rPr>
              <w:t>trajanja</w:t>
            </w:r>
            <w:proofErr w:type="spellEnd"/>
            <w:r w:rsidRPr="00900EEE">
              <w:rPr>
                <w:rFonts w:ascii="Arial" w:hAnsi="Arial" w:cs="Arial"/>
              </w:rPr>
              <w:t xml:space="preserve"> </w:t>
            </w:r>
            <w:proofErr w:type="spellStart"/>
            <w:r w:rsidRPr="00900EEE">
              <w:rPr>
                <w:rFonts w:ascii="Arial" w:hAnsi="Arial" w:cs="Arial"/>
              </w:rPr>
              <w:t>koncesije</w:t>
            </w:r>
            <w:proofErr w:type="spellEnd"/>
          </w:p>
        </w:tc>
        <w:tc>
          <w:tcPr>
            <w:tcW w:w="6496" w:type="dxa"/>
            <w:shd w:val="clear" w:color="auto" w:fill="auto"/>
          </w:tcPr>
          <w:p w14:paraId="3F51F8B8" w14:textId="77777777" w:rsidR="000761D3" w:rsidRPr="00900EEE" w:rsidRDefault="000761D3" w:rsidP="00656640">
            <w:pPr>
              <w:tabs>
                <w:tab w:val="left" w:pos="1620"/>
                <w:tab w:val="left" w:pos="2880"/>
              </w:tabs>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period </w:t>
            </w:r>
            <w:proofErr w:type="spellStart"/>
            <w:r w:rsidRPr="00900EEE">
              <w:rPr>
                <w:rFonts w:ascii="Arial" w:hAnsi="Arial" w:cs="Arial"/>
              </w:rPr>
              <w:t>određen</w:t>
            </w:r>
            <w:proofErr w:type="spellEnd"/>
            <w:r w:rsidRPr="00900EEE">
              <w:rPr>
                <w:rFonts w:ascii="Arial" w:hAnsi="Arial" w:cs="Arial"/>
              </w:rPr>
              <w:t xml:space="preserve"> </w:t>
            </w:r>
            <w:proofErr w:type="spellStart"/>
            <w:r w:rsidRPr="00900EEE">
              <w:rPr>
                <w:rFonts w:ascii="Arial" w:hAnsi="Arial" w:cs="Arial"/>
              </w:rPr>
              <w:t>članom</w:t>
            </w:r>
            <w:proofErr w:type="spellEnd"/>
            <w:r w:rsidRPr="00900EEE">
              <w:rPr>
                <w:rFonts w:ascii="Arial" w:hAnsi="Arial" w:cs="Arial"/>
              </w:rPr>
              <w:t xml:space="preserve"> 4 </w:t>
            </w:r>
            <w:proofErr w:type="spellStart"/>
            <w:r w:rsidRPr="00900EEE">
              <w:rPr>
                <w:rFonts w:ascii="Arial" w:hAnsi="Arial" w:cs="Arial"/>
              </w:rPr>
              <w:t>ovog</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koji se </w:t>
            </w:r>
            <w:proofErr w:type="spellStart"/>
            <w:r w:rsidRPr="00900EEE">
              <w:rPr>
                <w:rFonts w:ascii="Arial" w:hAnsi="Arial" w:cs="Arial"/>
              </w:rPr>
              <w:t>Koncesionaru</w:t>
            </w:r>
            <w:proofErr w:type="spellEnd"/>
            <w:r w:rsidRPr="00900EEE">
              <w:rPr>
                <w:rFonts w:ascii="Arial" w:hAnsi="Arial" w:cs="Arial"/>
              </w:rPr>
              <w:t xml:space="preserve"> </w:t>
            </w:r>
            <w:proofErr w:type="spellStart"/>
            <w:r w:rsidRPr="00900EEE">
              <w:rPr>
                <w:rFonts w:ascii="Arial" w:hAnsi="Arial" w:cs="Arial"/>
              </w:rPr>
              <w:t>daje</w:t>
            </w:r>
            <w:proofErr w:type="spellEnd"/>
            <w:r w:rsidRPr="00900EEE">
              <w:rPr>
                <w:rFonts w:ascii="Arial" w:hAnsi="Arial" w:cs="Arial"/>
              </w:rPr>
              <w:t xml:space="preserve"> </w:t>
            </w:r>
            <w:proofErr w:type="spellStart"/>
            <w:r w:rsidRPr="00900EEE">
              <w:rPr>
                <w:rFonts w:ascii="Arial" w:hAnsi="Arial" w:cs="Arial"/>
              </w:rPr>
              <w:t>koncesija</w:t>
            </w:r>
            <w:proofErr w:type="spellEnd"/>
            <w:r w:rsidRPr="00900EEE">
              <w:rPr>
                <w:rFonts w:ascii="Arial" w:hAnsi="Arial" w:cs="Arial"/>
              </w:rPr>
              <w:t xml:space="preserve"> za </w:t>
            </w:r>
            <w:proofErr w:type="spellStart"/>
            <w:r w:rsidRPr="00900EEE">
              <w:rPr>
                <w:rFonts w:ascii="Arial" w:hAnsi="Arial" w:cs="Arial"/>
              </w:rPr>
              <w:t>vršenje</w:t>
            </w:r>
            <w:proofErr w:type="spellEnd"/>
            <w:r w:rsidRPr="00900EEE">
              <w:rPr>
                <w:rFonts w:ascii="Arial" w:hAnsi="Arial" w:cs="Arial"/>
              </w:rPr>
              <w:t xml:space="preserve"> </w:t>
            </w:r>
            <w:proofErr w:type="spellStart"/>
            <w:r w:rsidRPr="00900EEE">
              <w:rPr>
                <w:rFonts w:ascii="Arial" w:hAnsi="Arial" w:cs="Arial"/>
              </w:rPr>
              <w:t>Koncesione</w:t>
            </w:r>
            <w:proofErr w:type="spellEnd"/>
            <w:r w:rsidRPr="00900EEE">
              <w:rPr>
                <w:rFonts w:ascii="Arial" w:hAnsi="Arial" w:cs="Arial"/>
              </w:rPr>
              <w:t xml:space="preserve"> </w:t>
            </w:r>
            <w:proofErr w:type="spellStart"/>
            <w:r w:rsidRPr="00900EEE">
              <w:rPr>
                <w:rFonts w:ascii="Arial" w:hAnsi="Arial" w:cs="Arial"/>
              </w:rPr>
              <w:t>djelatnosti</w:t>
            </w:r>
            <w:proofErr w:type="spellEnd"/>
            <w:r w:rsidRPr="00900EEE">
              <w:rPr>
                <w:rFonts w:ascii="Arial" w:hAnsi="Arial" w:cs="Arial"/>
              </w:rPr>
              <w:t>;</w:t>
            </w:r>
          </w:p>
          <w:p w14:paraId="46BF8D4D"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color w:val="000000"/>
              </w:rPr>
            </w:pPr>
          </w:p>
        </w:tc>
      </w:tr>
      <w:tr w:rsidR="000761D3" w:rsidRPr="00900EEE" w:rsidDel="00985C20" w14:paraId="25FC5D42" w14:textId="77777777" w:rsidTr="00087DB8">
        <w:tc>
          <w:tcPr>
            <w:tcW w:w="2808" w:type="dxa"/>
            <w:shd w:val="clear" w:color="auto" w:fill="auto"/>
          </w:tcPr>
          <w:p w14:paraId="3A5B7EB4"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proofErr w:type="spellStart"/>
            <w:r w:rsidRPr="00900EEE">
              <w:rPr>
                <w:rFonts w:ascii="Arial" w:hAnsi="Arial" w:cs="Arial"/>
              </w:rPr>
              <w:t>Ponuda</w:t>
            </w:r>
            <w:proofErr w:type="spellEnd"/>
          </w:p>
        </w:tc>
        <w:tc>
          <w:tcPr>
            <w:tcW w:w="6496" w:type="dxa"/>
            <w:shd w:val="clear" w:color="auto" w:fill="auto"/>
          </w:tcPr>
          <w:p w14:paraId="63189256" w14:textId="0CC68C74" w:rsidR="000761D3" w:rsidRPr="00900EEE" w:rsidRDefault="000761D3" w:rsidP="00656640">
            <w:pPr>
              <w:tabs>
                <w:tab w:val="left" w:pos="1620"/>
                <w:tab w:val="left" w:pos="2880"/>
              </w:tabs>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ponudu</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 xml:space="preserve"> </w:t>
            </w:r>
            <w:proofErr w:type="spellStart"/>
            <w:r w:rsidRPr="00900EEE">
              <w:rPr>
                <w:rFonts w:ascii="Arial" w:hAnsi="Arial" w:cs="Arial"/>
              </w:rPr>
              <w:t>dostavljenu</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Javnim</w:t>
            </w:r>
            <w:proofErr w:type="spellEnd"/>
            <w:r w:rsidRPr="00900EEE">
              <w:rPr>
                <w:rFonts w:ascii="Arial" w:hAnsi="Arial" w:cs="Arial"/>
              </w:rPr>
              <w:t xml:space="preserve"> </w:t>
            </w:r>
            <w:proofErr w:type="spellStart"/>
            <w:r w:rsidRPr="00900EEE">
              <w:rPr>
                <w:rFonts w:ascii="Arial" w:hAnsi="Arial" w:cs="Arial"/>
              </w:rPr>
              <w:t>oglasom</w:t>
            </w:r>
            <w:proofErr w:type="spellEnd"/>
            <w:r w:rsidRPr="00900EEE">
              <w:rPr>
                <w:rFonts w:ascii="Arial" w:hAnsi="Arial" w:cs="Arial"/>
              </w:rPr>
              <w:t xml:space="preserve"> </w:t>
            </w:r>
            <w:proofErr w:type="spellStart"/>
            <w:r w:rsidR="00ED0313" w:rsidRPr="00900EEE">
              <w:rPr>
                <w:rFonts w:ascii="Arial" w:hAnsi="Arial" w:cs="Arial"/>
              </w:rPr>
              <w:t>broj</w:t>
            </w:r>
            <w:proofErr w:type="spellEnd"/>
            <w:r w:rsidR="00ED0313" w:rsidRPr="00900EEE">
              <w:rPr>
                <w:rFonts w:ascii="Arial" w:hAnsi="Arial" w:cs="Arial"/>
              </w:rPr>
              <w:t>:</w:t>
            </w:r>
            <w:r w:rsidRPr="00900EEE">
              <w:rPr>
                <w:rFonts w:ascii="Arial" w:hAnsi="Arial" w:cs="Arial"/>
              </w:rPr>
              <w:t>_____________</w:t>
            </w:r>
            <w:r w:rsidRPr="00900EEE">
              <w:rPr>
                <w:rFonts w:ascii="Arial" w:hAnsi="Arial" w:cs="Arial"/>
                <w:b/>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osnovu</w:t>
            </w:r>
            <w:proofErr w:type="spellEnd"/>
            <w:r w:rsidRPr="00900EEE">
              <w:rPr>
                <w:rFonts w:ascii="Arial" w:hAnsi="Arial" w:cs="Arial"/>
              </w:rPr>
              <w:t xml:space="preserve"> </w:t>
            </w:r>
            <w:proofErr w:type="spellStart"/>
            <w:r w:rsidRPr="00900EEE">
              <w:rPr>
                <w:rFonts w:ascii="Arial" w:hAnsi="Arial" w:cs="Arial"/>
              </w:rPr>
              <w:t>kojeg</w:t>
            </w:r>
            <w:proofErr w:type="spellEnd"/>
            <w:r w:rsidRPr="00900EEE">
              <w:rPr>
                <w:rFonts w:ascii="Arial" w:hAnsi="Arial" w:cs="Arial"/>
              </w:rPr>
              <w:t xml:space="preserve"> je </w:t>
            </w:r>
            <w:proofErr w:type="spellStart"/>
            <w:r w:rsidRPr="00900EEE">
              <w:rPr>
                <w:rFonts w:ascii="Arial" w:hAnsi="Arial" w:cs="Arial"/>
              </w:rPr>
              <w:t>Koncesionar</w:t>
            </w:r>
            <w:proofErr w:type="spellEnd"/>
            <w:r w:rsidRPr="00900EEE">
              <w:rPr>
                <w:rFonts w:ascii="Arial" w:hAnsi="Arial" w:cs="Arial"/>
              </w:rPr>
              <w:t xml:space="preserve"> </w:t>
            </w:r>
            <w:proofErr w:type="spellStart"/>
            <w:r w:rsidRPr="00900EEE">
              <w:rPr>
                <w:rFonts w:ascii="Arial" w:hAnsi="Arial" w:cs="Arial"/>
              </w:rPr>
              <w:t>izabran</w:t>
            </w:r>
            <w:proofErr w:type="spellEnd"/>
            <w:r w:rsidRPr="00900EEE">
              <w:rPr>
                <w:rFonts w:ascii="Arial" w:hAnsi="Arial" w:cs="Arial"/>
              </w:rPr>
              <w:t xml:space="preserve"> za </w:t>
            </w:r>
            <w:proofErr w:type="spellStart"/>
            <w:r w:rsidRPr="00900EEE">
              <w:rPr>
                <w:rFonts w:ascii="Arial" w:hAnsi="Arial" w:cs="Arial"/>
              </w:rPr>
              <w:t>najpovoljnijeg</w:t>
            </w:r>
            <w:proofErr w:type="spellEnd"/>
            <w:r w:rsidRPr="00900EEE">
              <w:rPr>
                <w:rFonts w:ascii="Arial" w:hAnsi="Arial" w:cs="Arial"/>
              </w:rPr>
              <w:t xml:space="preserve"> </w:t>
            </w:r>
            <w:proofErr w:type="spellStart"/>
            <w:r w:rsidRPr="00900EEE">
              <w:rPr>
                <w:rFonts w:ascii="Arial" w:hAnsi="Arial" w:cs="Arial"/>
              </w:rPr>
              <w:t>ponuđača</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koja</w:t>
            </w:r>
            <w:proofErr w:type="spellEnd"/>
            <w:r w:rsidRPr="00900EEE">
              <w:rPr>
                <w:rFonts w:ascii="Arial" w:hAnsi="Arial" w:cs="Arial"/>
              </w:rPr>
              <w:t xml:space="preserve"> </w:t>
            </w:r>
            <w:proofErr w:type="spellStart"/>
            <w:r w:rsidRPr="00900EEE">
              <w:rPr>
                <w:rFonts w:ascii="Arial" w:hAnsi="Arial" w:cs="Arial"/>
              </w:rPr>
              <w:t>čini</w:t>
            </w:r>
            <w:proofErr w:type="spellEnd"/>
            <w:r w:rsidRPr="00900EEE">
              <w:rPr>
                <w:rFonts w:ascii="Arial" w:hAnsi="Arial" w:cs="Arial"/>
              </w:rPr>
              <w:t xml:space="preserve"> </w:t>
            </w:r>
            <w:proofErr w:type="spellStart"/>
            <w:r w:rsidRPr="00900EEE">
              <w:rPr>
                <w:rFonts w:ascii="Arial" w:hAnsi="Arial" w:cs="Arial"/>
              </w:rPr>
              <w:t>sastavni</w:t>
            </w:r>
            <w:proofErr w:type="spellEnd"/>
            <w:r w:rsidRPr="00900EEE">
              <w:rPr>
                <w:rFonts w:ascii="Arial" w:hAnsi="Arial" w:cs="Arial"/>
              </w:rPr>
              <w:t xml:space="preserve"> </w:t>
            </w:r>
            <w:proofErr w:type="spellStart"/>
            <w:r w:rsidRPr="00900EEE">
              <w:rPr>
                <w:rFonts w:ascii="Arial" w:hAnsi="Arial" w:cs="Arial"/>
              </w:rPr>
              <w:t>dio</w:t>
            </w:r>
            <w:proofErr w:type="spellEnd"/>
            <w:r w:rsidRPr="00900EEE">
              <w:rPr>
                <w:rFonts w:ascii="Arial" w:hAnsi="Arial" w:cs="Arial"/>
              </w:rPr>
              <w:t xml:space="preserve"> </w:t>
            </w:r>
            <w:proofErr w:type="spellStart"/>
            <w:r w:rsidRPr="00900EEE">
              <w:rPr>
                <w:rFonts w:ascii="Arial" w:hAnsi="Arial" w:cs="Arial"/>
              </w:rPr>
              <w:t>ovog</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w:t>
            </w:r>
          </w:p>
          <w:p w14:paraId="40B2CA01"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b/>
              </w:rPr>
            </w:pPr>
          </w:p>
        </w:tc>
      </w:tr>
      <w:tr w:rsidR="000761D3" w:rsidRPr="00900EEE" w:rsidDel="00985C20" w14:paraId="39EBE0CC" w14:textId="77777777" w:rsidTr="00087DB8">
        <w:tc>
          <w:tcPr>
            <w:tcW w:w="2808" w:type="dxa"/>
            <w:shd w:val="clear" w:color="auto" w:fill="auto"/>
          </w:tcPr>
          <w:p w14:paraId="5D927F19"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proofErr w:type="spellStart"/>
            <w:r w:rsidRPr="00900EEE">
              <w:rPr>
                <w:rFonts w:ascii="Arial" w:hAnsi="Arial" w:cs="Arial"/>
              </w:rPr>
              <w:t>Ugovor</w:t>
            </w:r>
            <w:proofErr w:type="spellEnd"/>
          </w:p>
        </w:tc>
        <w:tc>
          <w:tcPr>
            <w:tcW w:w="6496" w:type="dxa"/>
            <w:shd w:val="clear" w:color="auto" w:fill="auto"/>
          </w:tcPr>
          <w:p w14:paraId="5822BEEB" w14:textId="09908DF1" w:rsidR="000761D3" w:rsidRPr="00900EEE" w:rsidRDefault="000761D3" w:rsidP="00656640">
            <w:pPr>
              <w:tabs>
                <w:tab w:val="left" w:pos="1620"/>
                <w:tab w:val="left" w:pos="2880"/>
              </w:tabs>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ovaj</w:t>
            </w:r>
            <w:proofErr w:type="spellEnd"/>
            <w:r w:rsidRPr="00900EEE">
              <w:rPr>
                <w:rFonts w:ascii="Arial" w:hAnsi="Arial" w:cs="Arial"/>
              </w:rPr>
              <w:t xml:space="preserve"> </w:t>
            </w:r>
            <w:proofErr w:type="spellStart"/>
            <w:r w:rsidRPr="00900EEE">
              <w:rPr>
                <w:rFonts w:ascii="Arial" w:hAnsi="Arial" w:cs="Arial"/>
              </w:rPr>
              <w:t>Ugovor</w:t>
            </w:r>
            <w:proofErr w:type="spellEnd"/>
            <w:r w:rsidRPr="00900EEE">
              <w:rPr>
                <w:rFonts w:ascii="Arial" w:hAnsi="Arial" w:cs="Arial"/>
              </w:rPr>
              <w:t xml:space="preserve"> o </w:t>
            </w:r>
            <w:proofErr w:type="spellStart"/>
            <w:r w:rsidRPr="00900EEE">
              <w:rPr>
                <w:rFonts w:ascii="Arial" w:hAnsi="Arial" w:cs="Arial"/>
              </w:rPr>
              <w:t>koncesiji</w:t>
            </w:r>
            <w:proofErr w:type="spellEnd"/>
            <w:r w:rsidRPr="00900EEE">
              <w:rPr>
                <w:rFonts w:ascii="Arial" w:hAnsi="Arial" w:cs="Arial"/>
              </w:rPr>
              <w:t xml:space="preserve"> za </w:t>
            </w:r>
            <w:proofErr w:type="spellStart"/>
            <w:r w:rsidRPr="00900EEE">
              <w:rPr>
                <w:rFonts w:ascii="Arial" w:hAnsi="Arial" w:cs="Arial"/>
              </w:rPr>
              <w:t>detaljna</w:t>
            </w:r>
            <w:proofErr w:type="spellEnd"/>
            <w:r w:rsidRPr="00900EEE">
              <w:rPr>
                <w:rFonts w:ascii="Arial" w:hAnsi="Arial" w:cs="Arial"/>
              </w:rPr>
              <w:t xml:space="preserve"> </w:t>
            </w:r>
            <w:proofErr w:type="spellStart"/>
            <w:r w:rsidRPr="00900EEE">
              <w:rPr>
                <w:rFonts w:ascii="Arial" w:hAnsi="Arial" w:cs="Arial"/>
              </w:rPr>
              <w:t>geološka</w:t>
            </w:r>
            <w:proofErr w:type="spellEnd"/>
            <w:r w:rsidRPr="00900EEE">
              <w:rPr>
                <w:rFonts w:ascii="Arial" w:hAnsi="Arial" w:cs="Arial"/>
              </w:rPr>
              <w:t xml:space="preserve"> </w:t>
            </w:r>
            <w:proofErr w:type="spellStart"/>
            <w:r w:rsidRPr="00900EEE">
              <w:rPr>
                <w:rFonts w:ascii="Arial" w:hAnsi="Arial" w:cs="Arial"/>
              </w:rPr>
              <w:t>istr</w:t>
            </w:r>
            <w:r w:rsidR="00B4341E" w:rsidRPr="00900EEE">
              <w:rPr>
                <w:rFonts w:ascii="Arial" w:hAnsi="Arial" w:cs="Arial"/>
              </w:rPr>
              <w:t>aživanja</w:t>
            </w:r>
            <w:proofErr w:type="spellEnd"/>
            <w:r w:rsidR="00B4341E" w:rsidRPr="00900EEE">
              <w:rPr>
                <w:rFonts w:ascii="Arial" w:hAnsi="Arial" w:cs="Arial"/>
              </w:rPr>
              <w:t xml:space="preserve"> </w:t>
            </w:r>
            <w:proofErr w:type="spellStart"/>
            <w:r w:rsidR="00B4341E" w:rsidRPr="00900EEE">
              <w:rPr>
                <w:rFonts w:ascii="Arial" w:hAnsi="Arial" w:cs="Arial"/>
              </w:rPr>
              <w:t>i</w:t>
            </w:r>
            <w:proofErr w:type="spellEnd"/>
            <w:r w:rsidR="00B4341E" w:rsidRPr="00900EEE">
              <w:rPr>
                <w:rFonts w:ascii="Arial" w:hAnsi="Arial" w:cs="Arial"/>
              </w:rPr>
              <w:t xml:space="preserve"> </w:t>
            </w:r>
            <w:proofErr w:type="spellStart"/>
            <w:r w:rsidR="00B4341E" w:rsidRPr="00900EEE">
              <w:rPr>
                <w:rFonts w:ascii="Arial" w:hAnsi="Arial" w:cs="Arial"/>
              </w:rPr>
              <w:t>eksploataciju</w:t>
            </w:r>
            <w:proofErr w:type="spellEnd"/>
            <w:r w:rsidR="00B4341E" w:rsidRPr="00900EEE">
              <w:rPr>
                <w:rFonts w:ascii="Arial" w:hAnsi="Arial" w:cs="Arial"/>
              </w:rPr>
              <w:t xml:space="preserve"> </w:t>
            </w:r>
            <w:proofErr w:type="spellStart"/>
            <w:r w:rsidR="008E7ADD" w:rsidRPr="00900EEE">
              <w:rPr>
                <w:rFonts w:ascii="Arial" w:hAnsi="Arial" w:cs="Arial"/>
              </w:rPr>
              <w:t>pojave</w:t>
            </w:r>
            <w:proofErr w:type="spellEnd"/>
            <w:r w:rsidR="008E7ADD" w:rsidRPr="00900EEE">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w:t>
            </w:r>
            <w:r w:rsidR="00B4341E" w:rsidRPr="00900EEE">
              <w:rPr>
                <w:rFonts w:ascii="Arial" w:hAnsi="Arial" w:cs="Arial"/>
              </w:rPr>
              <w:t>ne</w:t>
            </w:r>
            <w:proofErr w:type="spellEnd"/>
            <w:r w:rsidR="00B4341E"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svim</w:t>
            </w:r>
            <w:proofErr w:type="spellEnd"/>
            <w:r w:rsidRPr="00900EEE">
              <w:rPr>
                <w:rFonts w:ascii="Arial" w:hAnsi="Arial" w:cs="Arial"/>
              </w:rPr>
              <w:t xml:space="preserve"> </w:t>
            </w:r>
            <w:proofErr w:type="spellStart"/>
            <w:r w:rsidRPr="00900EEE">
              <w:rPr>
                <w:rFonts w:ascii="Arial" w:hAnsi="Arial" w:cs="Arial"/>
              </w:rPr>
              <w:t>prilozima</w:t>
            </w:r>
            <w:proofErr w:type="spellEnd"/>
            <w:r w:rsidRPr="00900EEE">
              <w:rPr>
                <w:rFonts w:ascii="Arial" w:hAnsi="Arial" w:cs="Arial"/>
              </w:rPr>
              <w:t xml:space="preserve">, koji </w:t>
            </w:r>
            <w:proofErr w:type="spellStart"/>
            <w:r w:rsidRPr="00900EEE">
              <w:rPr>
                <w:rFonts w:ascii="Arial" w:hAnsi="Arial" w:cs="Arial"/>
              </w:rPr>
              <w:t>čine</w:t>
            </w:r>
            <w:proofErr w:type="spellEnd"/>
            <w:r w:rsidRPr="00900EEE">
              <w:rPr>
                <w:rFonts w:ascii="Arial" w:hAnsi="Arial" w:cs="Arial"/>
              </w:rPr>
              <w:t xml:space="preserve"> </w:t>
            </w:r>
            <w:proofErr w:type="spellStart"/>
            <w:r w:rsidRPr="00900EEE">
              <w:rPr>
                <w:rFonts w:ascii="Arial" w:hAnsi="Arial" w:cs="Arial"/>
              </w:rPr>
              <w:t>sastavni</w:t>
            </w:r>
            <w:proofErr w:type="spellEnd"/>
            <w:r w:rsidRPr="00900EEE">
              <w:rPr>
                <w:rFonts w:ascii="Arial" w:hAnsi="Arial" w:cs="Arial"/>
              </w:rPr>
              <w:t xml:space="preserve"> </w:t>
            </w:r>
            <w:proofErr w:type="spellStart"/>
            <w:r w:rsidRPr="00900EEE">
              <w:rPr>
                <w:rFonts w:ascii="Arial" w:hAnsi="Arial" w:cs="Arial"/>
              </w:rPr>
              <w:t>dio</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w:t>
            </w:r>
          </w:p>
          <w:p w14:paraId="4803193C"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color w:val="000000"/>
              </w:rPr>
            </w:pPr>
          </w:p>
        </w:tc>
      </w:tr>
      <w:tr w:rsidR="000761D3" w:rsidRPr="00900EEE" w14:paraId="6CC12878" w14:textId="77777777" w:rsidTr="00087DB8">
        <w:tc>
          <w:tcPr>
            <w:tcW w:w="2808" w:type="dxa"/>
            <w:shd w:val="clear" w:color="auto" w:fill="auto"/>
          </w:tcPr>
          <w:p w14:paraId="291BCF52"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Viša</w:t>
            </w:r>
            <w:proofErr w:type="spellEnd"/>
            <w:r w:rsidRPr="00900EEE">
              <w:rPr>
                <w:rFonts w:ascii="Arial" w:hAnsi="Arial" w:cs="Arial"/>
              </w:rPr>
              <w:t xml:space="preserve"> </w:t>
            </w:r>
            <w:proofErr w:type="spellStart"/>
            <w:r w:rsidRPr="00900EEE">
              <w:rPr>
                <w:rFonts w:ascii="Arial" w:hAnsi="Arial" w:cs="Arial"/>
              </w:rPr>
              <w:t>sila</w:t>
            </w:r>
            <w:proofErr w:type="spellEnd"/>
          </w:p>
        </w:tc>
        <w:tc>
          <w:tcPr>
            <w:tcW w:w="6496" w:type="dxa"/>
            <w:shd w:val="clear" w:color="auto" w:fill="auto"/>
          </w:tcPr>
          <w:p w14:paraId="2AED5522" w14:textId="72F588B3"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dog</w:t>
            </w:r>
            <w:r w:rsidR="008A1FF8" w:rsidRPr="00900EEE">
              <w:rPr>
                <w:rFonts w:ascii="Arial" w:hAnsi="Arial" w:cs="Arial"/>
              </w:rPr>
              <w:t>ađaje</w:t>
            </w:r>
            <w:proofErr w:type="spellEnd"/>
            <w:r w:rsidR="008A1FF8" w:rsidRPr="00900EEE">
              <w:rPr>
                <w:rFonts w:ascii="Arial" w:hAnsi="Arial" w:cs="Arial"/>
              </w:rPr>
              <w:t xml:space="preserve"> </w:t>
            </w:r>
            <w:proofErr w:type="spellStart"/>
            <w:r w:rsidR="008A1FF8" w:rsidRPr="00900EEE">
              <w:rPr>
                <w:rFonts w:ascii="Arial" w:hAnsi="Arial" w:cs="Arial"/>
              </w:rPr>
              <w:t>bliže</w:t>
            </w:r>
            <w:proofErr w:type="spellEnd"/>
            <w:r w:rsidR="008A1FF8" w:rsidRPr="00900EEE">
              <w:rPr>
                <w:rFonts w:ascii="Arial" w:hAnsi="Arial" w:cs="Arial"/>
              </w:rPr>
              <w:t xml:space="preserve"> </w:t>
            </w:r>
            <w:proofErr w:type="spellStart"/>
            <w:r w:rsidR="008A1FF8" w:rsidRPr="00900EEE">
              <w:rPr>
                <w:rFonts w:ascii="Arial" w:hAnsi="Arial" w:cs="Arial"/>
              </w:rPr>
              <w:t>definisane</w:t>
            </w:r>
            <w:proofErr w:type="spellEnd"/>
            <w:r w:rsidR="008A1FF8" w:rsidRPr="00900EEE">
              <w:rPr>
                <w:rFonts w:ascii="Arial" w:hAnsi="Arial" w:cs="Arial"/>
              </w:rPr>
              <w:t xml:space="preserve"> </w:t>
            </w:r>
            <w:proofErr w:type="spellStart"/>
            <w:r w:rsidR="008A1FF8" w:rsidRPr="00900EEE">
              <w:rPr>
                <w:rFonts w:ascii="Arial" w:hAnsi="Arial" w:cs="Arial"/>
              </w:rPr>
              <w:t>članom</w:t>
            </w:r>
            <w:proofErr w:type="spellEnd"/>
            <w:r w:rsidR="008A1FF8" w:rsidRPr="00900EEE">
              <w:rPr>
                <w:rFonts w:ascii="Arial" w:hAnsi="Arial" w:cs="Arial"/>
              </w:rPr>
              <w:t xml:space="preserve"> 1</w:t>
            </w:r>
            <w:r w:rsidR="00257AC4">
              <w:rPr>
                <w:rFonts w:ascii="Arial" w:hAnsi="Arial" w:cs="Arial"/>
              </w:rPr>
              <w:t>8</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w:t>
            </w:r>
          </w:p>
          <w:p w14:paraId="6DE7B2BF" w14:textId="77777777" w:rsidR="000761D3" w:rsidRPr="00900EEE" w:rsidRDefault="000761D3" w:rsidP="00656640">
            <w:pPr>
              <w:tabs>
                <w:tab w:val="left" w:pos="1620"/>
              </w:tabs>
              <w:snapToGrid w:val="0"/>
              <w:spacing w:after="0" w:line="240" w:lineRule="auto"/>
              <w:ind w:left="144" w:right="144"/>
              <w:jc w:val="both"/>
              <w:rPr>
                <w:rFonts w:ascii="Arial" w:eastAsia="Times New Roman" w:hAnsi="Arial" w:cs="Arial"/>
                <w:lang w:eastAsia="nb-NO"/>
              </w:rPr>
            </w:pPr>
          </w:p>
        </w:tc>
      </w:tr>
      <w:tr w:rsidR="000761D3" w:rsidRPr="00900EEE" w14:paraId="6F6D73AF" w14:textId="77777777" w:rsidTr="00087DB8">
        <w:tc>
          <w:tcPr>
            <w:tcW w:w="2808" w:type="dxa"/>
            <w:shd w:val="clear" w:color="auto" w:fill="auto"/>
          </w:tcPr>
          <w:p w14:paraId="493A70C4"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Zakon</w:t>
            </w:r>
            <w:proofErr w:type="spellEnd"/>
            <w:r w:rsidRPr="00900EEE">
              <w:rPr>
                <w:rFonts w:ascii="Arial" w:hAnsi="Arial" w:cs="Arial"/>
              </w:rPr>
              <w:t xml:space="preserve"> </w:t>
            </w:r>
            <w:proofErr w:type="spellStart"/>
            <w:r w:rsidRPr="00900EEE">
              <w:rPr>
                <w:rFonts w:ascii="Arial" w:hAnsi="Arial" w:cs="Arial"/>
              </w:rPr>
              <w:t>ili</w:t>
            </w:r>
            <w:proofErr w:type="spellEnd"/>
            <w:r w:rsidRPr="00900EEE">
              <w:rPr>
                <w:rFonts w:ascii="Arial" w:hAnsi="Arial" w:cs="Arial"/>
              </w:rPr>
              <w:t xml:space="preserve"> </w:t>
            </w:r>
            <w:proofErr w:type="spellStart"/>
            <w:r w:rsidRPr="00900EEE">
              <w:rPr>
                <w:rFonts w:ascii="Arial" w:hAnsi="Arial" w:cs="Arial"/>
              </w:rPr>
              <w:t>propis</w:t>
            </w:r>
            <w:proofErr w:type="spellEnd"/>
          </w:p>
        </w:tc>
        <w:tc>
          <w:tcPr>
            <w:tcW w:w="6496" w:type="dxa"/>
            <w:shd w:val="clear" w:color="auto" w:fill="auto"/>
          </w:tcPr>
          <w:p w14:paraId="687B44AB" w14:textId="77777777" w:rsidR="000761D3"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sva</w:t>
            </w:r>
            <w:proofErr w:type="spellEnd"/>
            <w:r w:rsidRPr="00900EEE">
              <w:rPr>
                <w:rFonts w:ascii="Arial" w:hAnsi="Arial" w:cs="Arial"/>
              </w:rPr>
              <w:t xml:space="preserve"> </w:t>
            </w:r>
            <w:proofErr w:type="spellStart"/>
            <w:r w:rsidRPr="00900EEE">
              <w:rPr>
                <w:rFonts w:ascii="Arial" w:hAnsi="Arial" w:cs="Arial"/>
              </w:rPr>
              <w:t>pravna</w:t>
            </w:r>
            <w:proofErr w:type="spellEnd"/>
            <w:r w:rsidRPr="00900EEE">
              <w:rPr>
                <w:rFonts w:ascii="Arial" w:hAnsi="Arial" w:cs="Arial"/>
              </w:rPr>
              <w:t xml:space="preserve"> </w:t>
            </w:r>
            <w:proofErr w:type="spellStart"/>
            <w:r w:rsidRPr="00900EEE">
              <w:rPr>
                <w:rFonts w:ascii="Arial" w:hAnsi="Arial" w:cs="Arial"/>
              </w:rPr>
              <w:t>akta</w:t>
            </w:r>
            <w:proofErr w:type="spellEnd"/>
            <w:r w:rsidRPr="00900EEE">
              <w:rPr>
                <w:rFonts w:ascii="Arial" w:hAnsi="Arial" w:cs="Arial"/>
              </w:rPr>
              <w:t xml:space="preserve"> (</w:t>
            </w:r>
            <w:proofErr w:type="spellStart"/>
            <w:r w:rsidRPr="00900EEE">
              <w:rPr>
                <w:rFonts w:ascii="Arial" w:hAnsi="Arial" w:cs="Arial"/>
              </w:rPr>
              <w:t>Ustav</w:t>
            </w:r>
            <w:proofErr w:type="spellEnd"/>
            <w:r w:rsidRPr="00900EEE">
              <w:rPr>
                <w:rFonts w:ascii="Arial" w:hAnsi="Arial" w:cs="Arial"/>
              </w:rPr>
              <w:t xml:space="preserve">, </w:t>
            </w:r>
            <w:proofErr w:type="spellStart"/>
            <w:r w:rsidRPr="00900EEE">
              <w:rPr>
                <w:rFonts w:ascii="Arial" w:hAnsi="Arial" w:cs="Arial"/>
              </w:rPr>
              <w:t>zakone</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druge</w:t>
            </w:r>
            <w:proofErr w:type="spellEnd"/>
            <w:r w:rsidRPr="00900EEE">
              <w:rPr>
                <w:rFonts w:ascii="Arial" w:hAnsi="Arial" w:cs="Arial"/>
              </w:rPr>
              <w:t xml:space="preserve"> </w:t>
            </w:r>
            <w:proofErr w:type="spellStart"/>
            <w:r w:rsidRPr="00900EEE">
              <w:rPr>
                <w:rFonts w:ascii="Arial" w:hAnsi="Arial" w:cs="Arial"/>
              </w:rPr>
              <w:t>propise</w:t>
            </w:r>
            <w:proofErr w:type="spellEnd"/>
            <w:r w:rsidRPr="00900EEE">
              <w:rPr>
                <w:rFonts w:ascii="Arial" w:hAnsi="Arial" w:cs="Arial"/>
              </w:rPr>
              <w:t xml:space="preserve"> </w:t>
            </w:r>
            <w:proofErr w:type="spellStart"/>
            <w:r w:rsidRPr="00900EEE">
              <w:rPr>
                <w:rFonts w:ascii="Arial" w:hAnsi="Arial" w:cs="Arial"/>
              </w:rPr>
              <w:t>donijete</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osnovu</w:t>
            </w:r>
            <w:proofErr w:type="spellEnd"/>
            <w:r w:rsidRPr="00900EEE">
              <w:rPr>
                <w:rFonts w:ascii="Arial" w:hAnsi="Arial" w:cs="Arial"/>
              </w:rPr>
              <w:t xml:space="preserve"> </w:t>
            </w:r>
            <w:proofErr w:type="spellStart"/>
            <w:r w:rsidRPr="00900EEE">
              <w:rPr>
                <w:rFonts w:ascii="Arial" w:hAnsi="Arial" w:cs="Arial"/>
              </w:rPr>
              <w:t>zakona</w:t>
            </w:r>
            <w:proofErr w:type="spellEnd"/>
            <w:r w:rsidRPr="00900EEE">
              <w:rPr>
                <w:rFonts w:ascii="Arial" w:hAnsi="Arial" w:cs="Arial"/>
              </w:rPr>
              <w:t xml:space="preserve">) koji </w:t>
            </w:r>
            <w:proofErr w:type="spellStart"/>
            <w:r w:rsidRPr="00900EEE">
              <w:rPr>
                <w:rFonts w:ascii="Arial" w:hAnsi="Arial" w:cs="Arial"/>
              </w:rPr>
              <w:t>su</w:t>
            </w:r>
            <w:proofErr w:type="spellEnd"/>
            <w:r w:rsidRPr="00900EEE">
              <w:rPr>
                <w:rFonts w:ascii="Arial" w:hAnsi="Arial" w:cs="Arial"/>
              </w:rPr>
              <w:t xml:space="preserve"> </w:t>
            </w:r>
            <w:proofErr w:type="spellStart"/>
            <w:r w:rsidRPr="00900EEE">
              <w:rPr>
                <w:rFonts w:ascii="Arial" w:hAnsi="Arial" w:cs="Arial"/>
              </w:rPr>
              <w:t>važeći</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teritoriji</w:t>
            </w:r>
            <w:proofErr w:type="spellEnd"/>
            <w:r w:rsidRPr="00900EEE">
              <w:rPr>
                <w:rFonts w:ascii="Arial" w:hAnsi="Arial" w:cs="Arial"/>
              </w:rPr>
              <w:t xml:space="preserve"> </w:t>
            </w:r>
            <w:proofErr w:type="spellStart"/>
            <w:r w:rsidRPr="00900EEE">
              <w:rPr>
                <w:rFonts w:ascii="Arial" w:hAnsi="Arial" w:cs="Arial"/>
              </w:rPr>
              <w:t>Crne</w:t>
            </w:r>
            <w:proofErr w:type="spellEnd"/>
            <w:r w:rsidRPr="00900EEE">
              <w:rPr>
                <w:rFonts w:ascii="Arial" w:hAnsi="Arial" w:cs="Arial"/>
              </w:rPr>
              <w:t xml:space="preserve"> Gore.</w:t>
            </w:r>
          </w:p>
          <w:p w14:paraId="0D9F8512" w14:textId="77777777" w:rsidR="006D26E7" w:rsidRDefault="006D26E7" w:rsidP="00656640">
            <w:pPr>
              <w:tabs>
                <w:tab w:val="left" w:pos="1620"/>
              </w:tabs>
              <w:snapToGrid w:val="0"/>
              <w:spacing w:after="0" w:line="240" w:lineRule="auto"/>
              <w:ind w:left="144" w:right="144"/>
              <w:jc w:val="both"/>
              <w:rPr>
                <w:rFonts w:ascii="Arial" w:hAnsi="Arial" w:cs="Arial"/>
              </w:rPr>
            </w:pPr>
          </w:p>
          <w:p w14:paraId="693D1D03" w14:textId="77777777" w:rsidR="00CA227E" w:rsidRDefault="00CA227E" w:rsidP="00656640">
            <w:pPr>
              <w:tabs>
                <w:tab w:val="left" w:pos="1620"/>
              </w:tabs>
              <w:snapToGrid w:val="0"/>
              <w:spacing w:after="0" w:line="240" w:lineRule="auto"/>
              <w:ind w:left="144" w:right="144"/>
              <w:jc w:val="both"/>
              <w:rPr>
                <w:rFonts w:ascii="Arial" w:hAnsi="Arial" w:cs="Arial"/>
              </w:rPr>
            </w:pPr>
          </w:p>
          <w:p w14:paraId="50747ACA" w14:textId="77777777" w:rsidR="00CA227E" w:rsidRDefault="00CA227E" w:rsidP="00656640">
            <w:pPr>
              <w:tabs>
                <w:tab w:val="left" w:pos="1620"/>
              </w:tabs>
              <w:snapToGrid w:val="0"/>
              <w:spacing w:after="0" w:line="240" w:lineRule="auto"/>
              <w:ind w:left="144" w:right="144"/>
              <w:jc w:val="both"/>
              <w:rPr>
                <w:rFonts w:ascii="Arial" w:hAnsi="Arial" w:cs="Arial"/>
              </w:rPr>
            </w:pPr>
          </w:p>
          <w:p w14:paraId="6204DBB4" w14:textId="688EFC5D" w:rsidR="00CA227E" w:rsidRPr="00900EEE" w:rsidRDefault="00CA227E" w:rsidP="00656640">
            <w:pPr>
              <w:tabs>
                <w:tab w:val="left" w:pos="1620"/>
              </w:tabs>
              <w:snapToGrid w:val="0"/>
              <w:spacing w:after="0" w:line="240" w:lineRule="auto"/>
              <w:ind w:left="144" w:right="144"/>
              <w:jc w:val="both"/>
              <w:rPr>
                <w:rFonts w:ascii="Arial" w:hAnsi="Arial" w:cs="Arial"/>
              </w:rPr>
            </w:pPr>
          </w:p>
        </w:tc>
      </w:tr>
    </w:tbl>
    <w:p w14:paraId="54FC04F9" w14:textId="5C0638E6" w:rsidR="000761D3" w:rsidRDefault="000761D3" w:rsidP="00656640">
      <w:pPr>
        <w:pStyle w:val="BodyText"/>
        <w:numPr>
          <w:ilvl w:val="0"/>
          <w:numId w:val="4"/>
        </w:numPr>
        <w:spacing w:after="0"/>
        <w:ind w:left="144" w:right="144" w:firstLine="0"/>
        <w:jc w:val="both"/>
        <w:rPr>
          <w:rFonts w:ascii="Arial" w:hAnsi="Arial" w:cs="Arial"/>
          <w:b/>
          <w:bCs/>
          <w:sz w:val="22"/>
          <w:szCs w:val="22"/>
        </w:rPr>
      </w:pPr>
      <w:r w:rsidRPr="00900EEE">
        <w:rPr>
          <w:rFonts w:ascii="Arial" w:hAnsi="Arial" w:cs="Arial"/>
          <w:b/>
          <w:bCs/>
          <w:sz w:val="22"/>
          <w:szCs w:val="22"/>
        </w:rPr>
        <w:lastRenderedPageBreak/>
        <w:t>Predmet koncesije</w:t>
      </w:r>
    </w:p>
    <w:p w14:paraId="75C1B528" w14:textId="77777777" w:rsidR="006D26E7" w:rsidRPr="00900EEE" w:rsidRDefault="006D26E7" w:rsidP="006D26E7">
      <w:pPr>
        <w:pStyle w:val="BodyText"/>
        <w:spacing w:after="0"/>
        <w:ind w:left="144" w:right="144"/>
        <w:jc w:val="both"/>
        <w:rPr>
          <w:rFonts w:ascii="Arial" w:hAnsi="Arial" w:cs="Arial"/>
          <w:b/>
          <w:bCs/>
          <w:sz w:val="22"/>
          <w:szCs w:val="22"/>
        </w:rPr>
      </w:pPr>
    </w:p>
    <w:p w14:paraId="63579CCC" w14:textId="77777777" w:rsidR="000761D3" w:rsidRPr="00900EEE" w:rsidRDefault="000761D3" w:rsidP="00656640">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sz w:val="22"/>
          <w:szCs w:val="22"/>
        </w:rPr>
        <w:t>Ugovorne strane su saglasne da je predmet ovog Ugovora pravo na detaljna geološka ist</w:t>
      </w:r>
      <w:r w:rsidR="00B4341E" w:rsidRPr="00900EEE">
        <w:rPr>
          <w:rFonts w:ascii="Arial" w:hAnsi="Arial" w:cs="Arial"/>
          <w:sz w:val="22"/>
          <w:szCs w:val="22"/>
        </w:rPr>
        <w:t>raživanja i eksploataciju Mineralne sirovine, koju</w:t>
      </w:r>
      <w:r w:rsidRPr="00900EEE">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900EEE" w:rsidRDefault="000761D3" w:rsidP="00656640">
      <w:pPr>
        <w:pStyle w:val="BodyText"/>
        <w:spacing w:after="0"/>
        <w:ind w:left="144" w:right="144"/>
        <w:jc w:val="both"/>
        <w:rPr>
          <w:rFonts w:ascii="Arial" w:hAnsi="Arial" w:cs="Arial"/>
          <w:b/>
          <w:bCs/>
          <w:sz w:val="22"/>
          <w:szCs w:val="22"/>
        </w:rPr>
      </w:pPr>
    </w:p>
    <w:p w14:paraId="7EB1ACBB" w14:textId="569ADABE" w:rsidR="000761D3" w:rsidRPr="001F1853" w:rsidRDefault="000761D3" w:rsidP="00656640">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77777777" w:rsidR="001F1853" w:rsidRDefault="001F1853" w:rsidP="001F1853">
      <w:pPr>
        <w:pStyle w:val="ListParagraph"/>
        <w:rPr>
          <w:rFonts w:ascii="Arial" w:hAnsi="Arial" w:cs="Arial"/>
          <w:b/>
          <w:bCs/>
          <w:sz w:val="22"/>
        </w:rPr>
      </w:pPr>
    </w:p>
    <w:p w14:paraId="067C4B5E" w14:textId="1F976CA7" w:rsidR="000761D3"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Istražno-eksploatacioni prostor</w:t>
      </w:r>
    </w:p>
    <w:p w14:paraId="0F301145" w14:textId="77777777" w:rsidR="00CA227E" w:rsidRPr="00900EEE" w:rsidRDefault="00CA227E" w:rsidP="00CA227E">
      <w:pPr>
        <w:pStyle w:val="ListParagraph"/>
        <w:spacing w:after="0" w:line="240" w:lineRule="auto"/>
        <w:ind w:left="144" w:right="144"/>
        <w:rPr>
          <w:rFonts w:ascii="Arial" w:hAnsi="Arial" w:cs="Arial"/>
          <w:b/>
          <w:sz w:val="22"/>
        </w:rPr>
      </w:pPr>
    </w:p>
    <w:p w14:paraId="6964173C" w14:textId="2B0DE1B2" w:rsidR="000761D3" w:rsidRPr="00900EEE" w:rsidRDefault="000761D3" w:rsidP="00CA227E">
      <w:pPr>
        <w:pStyle w:val="ListParagraph"/>
        <w:numPr>
          <w:ilvl w:val="0"/>
          <w:numId w:val="8"/>
        </w:numPr>
        <w:spacing w:after="0" w:line="240" w:lineRule="auto"/>
        <w:ind w:right="144"/>
        <w:rPr>
          <w:rFonts w:ascii="Arial" w:hAnsi="Arial" w:cs="Arial"/>
          <w:b/>
          <w:sz w:val="22"/>
        </w:rPr>
      </w:pPr>
      <w:r w:rsidRPr="00900EEE">
        <w:rPr>
          <w:rFonts w:ascii="Arial" w:hAnsi="Arial" w:cs="Arial"/>
          <w:sz w:val="22"/>
        </w:rPr>
        <w:t>Istražno-</w:t>
      </w:r>
      <w:r w:rsidR="0027616D" w:rsidRPr="00900EEE">
        <w:rPr>
          <w:rFonts w:ascii="Arial" w:hAnsi="Arial" w:cs="Arial"/>
          <w:sz w:val="22"/>
        </w:rPr>
        <w:t xml:space="preserve">eksploatacioni prostor </w:t>
      </w:r>
      <w:r w:rsidR="00222E43">
        <w:rPr>
          <w:rFonts w:ascii="Arial" w:hAnsi="Arial" w:cs="Arial"/>
        </w:rPr>
        <w:t>“Piševska rijeka 1”</w:t>
      </w:r>
      <w:r w:rsidR="00C801A9" w:rsidRPr="009F6C0F">
        <w:rPr>
          <w:rFonts w:ascii="Arial" w:hAnsi="Arial" w:cs="Arial"/>
          <w:lang w:val="en-US"/>
        </w:rPr>
        <w:t xml:space="preserve">, </w:t>
      </w:r>
      <w:r w:rsidRPr="00900EEE">
        <w:rPr>
          <w:rFonts w:ascii="Arial" w:hAnsi="Arial" w:cs="Arial"/>
          <w:sz w:val="22"/>
        </w:rPr>
        <w:t xml:space="preserve">na kojem je utvrđena </w:t>
      </w:r>
      <w:r w:rsidR="00C801A9">
        <w:rPr>
          <w:rFonts w:ascii="Arial" w:hAnsi="Arial" w:cs="Arial"/>
          <w:sz w:val="22"/>
        </w:rPr>
        <w:t>Mineralna sirovina,</w:t>
      </w:r>
      <w:r w:rsidRPr="00900EEE">
        <w:rPr>
          <w:rFonts w:ascii="Arial" w:hAnsi="Arial" w:cs="Arial"/>
          <w:sz w:val="22"/>
        </w:rPr>
        <w:t xml:space="preserve"> koja je predmet Ug</w:t>
      </w:r>
      <w:r w:rsidR="00AA49F6" w:rsidRPr="00900EEE">
        <w:rPr>
          <w:rFonts w:ascii="Arial" w:hAnsi="Arial" w:cs="Arial"/>
          <w:sz w:val="22"/>
        </w:rPr>
        <w:t>ovora, admini</w:t>
      </w:r>
      <w:r w:rsidR="0027616D" w:rsidRPr="00900EEE">
        <w:rPr>
          <w:rFonts w:ascii="Arial" w:hAnsi="Arial" w:cs="Arial"/>
          <w:sz w:val="22"/>
        </w:rPr>
        <w:t xml:space="preserve">strativno pripada Opštini </w:t>
      </w:r>
      <w:r w:rsidR="00C801A9">
        <w:rPr>
          <w:rFonts w:ascii="Arial" w:hAnsi="Arial" w:cs="Arial"/>
          <w:sz w:val="22"/>
        </w:rPr>
        <w:t>Andrijevica</w:t>
      </w:r>
      <w:r w:rsidRPr="00900EEE">
        <w:rPr>
          <w:rFonts w:ascii="Arial" w:hAnsi="Arial" w:cs="Arial"/>
          <w:sz w:val="22"/>
        </w:rPr>
        <w:t>, a bliže je određen u Koncesionom aktu.</w:t>
      </w:r>
    </w:p>
    <w:p w14:paraId="3FDC4613" w14:textId="77777777" w:rsidR="009410FF" w:rsidRPr="00AC6632" w:rsidRDefault="009410FF" w:rsidP="00CA227E">
      <w:pPr>
        <w:pStyle w:val="ListParagraph"/>
        <w:spacing w:after="0" w:line="240" w:lineRule="auto"/>
        <w:ind w:left="870" w:right="144"/>
        <w:rPr>
          <w:rFonts w:ascii="Arial" w:hAnsi="Arial" w:cs="Arial"/>
          <w:b/>
          <w:sz w:val="22"/>
        </w:rPr>
      </w:pPr>
    </w:p>
    <w:p w14:paraId="6FD25382" w14:textId="39F3730C" w:rsidR="00ED0313" w:rsidRPr="00900EEE" w:rsidRDefault="009410FF" w:rsidP="00CA227E">
      <w:pPr>
        <w:pStyle w:val="ListParagraph"/>
        <w:numPr>
          <w:ilvl w:val="0"/>
          <w:numId w:val="8"/>
        </w:numPr>
        <w:spacing w:after="0" w:line="240" w:lineRule="auto"/>
        <w:ind w:left="900"/>
        <w:rPr>
          <w:rFonts w:ascii="Arial" w:hAnsi="Arial" w:cs="Arial"/>
          <w:noProof/>
          <w:sz w:val="22"/>
        </w:rPr>
      </w:pPr>
      <w:r w:rsidRPr="00AC6632">
        <w:rPr>
          <w:rFonts w:ascii="Arial" w:hAnsi="Arial" w:cs="Arial"/>
          <w:sz w:val="22"/>
        </w:rPr>
        <w:t xml:space="preserve">Za potrebe izrade koncesionog akta za lokalitet </w:t>
      </w:r>
      <w:proofErr w:type="spellStart"/>
      <w:r w:rsidR="00C801A9" w:rsidRPr="00AC6632">
        <w:rPr>
          <w:rFonts w:ascii="Arial" w:hAnsi="Arial" w:cs="Arial"/>
          <w:sz w:val="22"/>
          <w:lang w:val="en-US"/>
        </w:rPr>
        <w:t>tehničko-građevinskog</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kamena</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vulkanit</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lokaliteta</w:t>
      </w:r>
      <w:proofErr w:type="spellEnd"/>
      <w:r w:rsidR="00C801A9" w:rsidRPr="00AC6632">
        <w:rPr>
          <w:rFonts w:ascii="Arial" w:hAnsi="Arial" w:cs="Arial"/>
          <w:sz w:val="22"/>
          <w:lang w:val="en-US"/>
        </w:rPr>
        <w:t xml:space="preserve"> </w:t>
      </w:r>
      <w:r w:rsidR="00222E43" w:rsidRPr="00AC6632">
        <w:rPr>
          <w:rFonts w:ascii="Arial" w:hAnsi="Arial" w:cs="Arial"/>
          <w:sz w:val="22"/>
          <w:lang w:val="en-US"/>
        </w:rPr>
        <w:t>“</w:t>
      </w:r>
      <w:proofErr w:type="spellStart"/>
      <w:r w:rsidR="00222E43" w:rsidRPr="00AC6632">
        <w:rPr>
          <w:rFonts w:ascii="Arial" w:hAnsi="Arial" w:cs="Arial"/>
          <w:sz w:val="22"/>
          <w:lang w:val="en-US"/>
        </w:rPr>
        <w:t>Piševska</w:t>
      </w:r>
      <w:proofErr w:type="spellEnd"/>
      <w:r w:rsidR="00222E43" w:rsidRPr="00AC6632">
        <w:rPr>
          <w:rFonts w:ascii="Arial" w:hAnsi="Arial" w:cs="Arial"/>
          <w:sz w:val="22"/>
          <w:lang w:val="en-US"/>
        </w:rPr>
        <w:t xml:space="preserve"> </w:t>
      </w:r>
      <w:proofErr w:type="spellStart"/>
      <w:r w:rsidR="00222E43" w:rsidRPr="00AC6632">
        <w:rPr>
          <w:rFonts w:ascii="Arial" w:hAnsi="Arial" w:cs="Arial"/>
          <w:sz w:val="22"/>
          <w:lang w:val="en-US"/>
        </w:rPr>
        <w:t>rijeka</w:t>
      </w:r>
      <w:proofErr w:type="spellEnd"/>
      <w:r w:rsidR="00222E43" w:rsidRPr="00AC6632">
        <w:rPr>
          <w:rFonts w:ascii="Arial" w:hAnsi="Arial" w:cs="Arial"/>
          <w:sz w:val="22"/>
          <w:lang w:val="en-US"/>
        </w:rPr>
        <w:t xml:space="preserve"> 1”</w:t>
      </w:r>
      <w:r w:rsidR="00C801A9" w:rsidRPr="00AC6632">
        <w:rPr>
          <w:rFonts w:ascii="Arial" w:hAnsi="Arial" w:cs="Arial"/>
          <w:sz w:val="22"/>
          <w:lang w:val="en-US"/>
        </w:rPr>
        <w:t xml:space="preserve">, </w:t>
      </w:r>
      <w:proofErr w:type="spellStart"/>
      <w:r w:rsidR="00C801A9" w:rsidRPr="00AC6632">
        <w:rPr>
          <w:rFonts w:ascii="Arial" w:hAnsi="Arial" w:cs="Arial"/>
          <w:sz w:val="22"/>
          <w:lang w:val="en-US"/>
        </w:rPr>
        <w:t>Opština</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Andrijevica</w:t>
      </w:r>
      <w:proofErr w:type="spellEnd"/>
      <w:r w:rsidRPr="00AC6632">
        <w:rPr>
          <w:rFonts w:ascii="Arial" w:hAnsi="Arial" w:cs="Arial"/>
          <w:sz w:val="22"/>
        </w:rPr>
        <w:t>, preduzeće za izvođenje geodetskih radova Etalon Geo Office d</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 xml:space="preserve"> Podgorica, koje je registrovano i licencirano za tu vrstu posla, je uradilo </w:t>
      </w:r>
      <w:r w:rsidR="009C2D2D" w:rsidRPr="00AC6632">
        <w:rPr>
          <w:rFonts w:ascii="Arial" w:hAnsi="Arial" w:cs="Arial"/>
          <w:sz w:val="22"/>
          <w:lang w:val="pl-PL"/>
        </w:rPr>
        <w:t>Tehnički izvještaj sa</w:t>
      </w:r>
      <w:r w:rsidR="009C2D2D" w:rsidRPr="00AC6632">
        <w:rPr>
          <w:rFonts w:ascii="Arial" w:hAnsi="Arial" w:cs="Arial"/>
          <w:sz w:val="22"/>
          <w:lang w:val="sr-Latn-CS"/>
        </w:rPr>
        <w:t xml:space="preserve"> </w:t>
      </w:r>
      <w:r w:rsidR="009C2D2D" w:rsidRPr="00AC6632">
        <w:rPr>
          <w:rFonts w:ascii="Arial" w:hAnsi="Arial" w:cs="Arial"/>
          <w:sz w:val="22"/>
          <w:lang w:val="pl-PL"/>
        </w:rPr>
        <w:t xml:space="preserve">koordinatama graničnih tačaka </w:t>
      </w:r>
      <w:r w:rsidR="00C801A9" w:rsidRPr="00AC6632">
        <w:rPr>
          <w:rFonts w:ascii="Arial" w:hAnsi="Arial" w:cs="Arial"/>
          <w:sz w:val="22"/>
          <w:lang w:val="pl-PL"/>
        </w:rPr>
        <w:t>perspektivnog</w:t>
      </w:r>
      <w:r w:rsidR="009C2D2D" w:rsidRPr="00AC6632">
        <w:rPr>
          <w:rFonts w:ascii="Arial" w:hAnsi="Arial" w:cs="Arial"/>
          <w:sz w:val="22"/>
          <w:lang w:val="pl-PL"/>
        </w:rPr>
        <w:t xml:space="preserve"> prostora</w:t>
      </w:r>
      <w:r w:rsidRPr="00AC6632">
        <w:rPr>
          <w:rFonts w:ascii="Arial" w:hAnsi="Arial" w:cs="Arial"/>
          <w:sz w:val="22"/>
        </w:rPr>
        <w:t xml:space="preserve"> „</w:t>
      </w:r>
      <w:proofErr w:type="spellStart"/>
      <w:r w:rsidR="00C801A9" w:rsidRPr="00AC6632">
        <w:rPr>
          <w:rFonts w:ascii="Arial" w:hAnsi="Arial" w:cs="Arial"/>
          <w:sz w:val="22"/>
          <w:lang w:val="en-US"/>
        </w:rPr>
        <w:t>Piševska</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rijeka</w:t>
      </w:r>
      <w:proofErr w:type="spellEnd"/>
      <w:r w:rsidR="00C801A9" w:rsidRPr="00AC6632">
        <w:rPr>
          <w:rFonts w:ascii="Arial" w:hAnsi="Arial" w:cs="Arial"/>
          <w:sz w:val="22"/>
          <w:lang w:val="en-US"/>
        </w:rPr>
        <w:t xml:space="preserve"> </w:t>
      </w:r>
      <w:r w:rsidR="007646B8" w:rsidRPr="00AC6632">
        <w:rPr>
          <w:rFonts w:ascii="Arial" w:hAnsi="Arial" w:cs="Arial"/>
          <w:sz w:val="22"/>
          <w:lang w:val="en-US"/>
        </w:rPr>
        <w:t>1</w:t>
      </w:r>
      <w:r w:rsidR="00C801A9" w:rsidRPr="00AC6632">
        <w:rPr>
          <w:rFonts w:ascii="Arial" w:hAnsi="Arial" w:cs="Arial"/>
          <w:sz w:val="22"/>
          <w:lang w:val="en-US"/>
        </w:rPr>
        <w:t xml:space="preserve">”, </w:t>
      </w:r>
      <w:proofErr w:type="spellStart"/>
      <w:r w:rsidR="00C801A9" w:rsidRPr="00AC6632">
        <w:rPr>
          <w:rFonts w:ascii="Arial" w:hAnsi="Arial" w:cs="Arial"/>
          <w:sz w:val="22"/>
          <w:lang w:val="en-US"/>
        </w:rPr>
        <w:t>Opština</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Andrijevica</w:t>
      </w:r>
      <w:proofErr w:type="spellEnd"/>
      <w:r w:rsidR="00ED0313" w:rsidRPr="00AC6632">
        <w:rPr>
          <w:rFonts w:ascii="Arial" w:hAnsi="Arial" w:cs="Arial"/>
          <w:sz w:val="22"/>
        </w:rPr>
        <w:t xml:space="preserve"> </w:t>
      </w:r>
      <w:r w:rsidR="00ED0313" w:rsidRPr="00AC6632">
        <w:rPr>
          <w:rFonts w:ascii="Arial" w:hAnsi="Arial" w:cs="Arial"/>
          <w:noProof/>
          <w:sz w:val="22"/>
        </w:rPr>
        <w:t>(u daljem tekstu: Tehnički izvještaj</w:t>
      </w:r>
      <w:r w:rsidR="00ED0313" w:rsidRPr="00900EEE">
        <w:rPr>
          <w:rFonts w:ascii="Arial" w:hAnsi="Arial" w:cs="Arial"/>
          <w:noProof/>
          <w:sz w:val="22"/>
        </w:rPr>
        <w:t>).</w:t>
      </w:r>
    </w:p>
    <w:p w14:paraId="0079295D" w14:textId="72DAA234" w:rsidR="009410FF" w:rsidRPr="00900EEE" w:rsidRDefault="009410FF" w:rsidP="001F1853">
      <w:pPr>
        <w:pStyle w:val="ListParagraph"/>
        <w:spacing w:after="0" w:line="240" w:lineRule="auto"/>
        <w:ind w:left="900" w:right="144"/>
        <w:rPr>
          <w:rFonts w:ascii="Arial" w:hAnsi="Arial" w:cs="Arial"/>
          <w:sz w:val="22"/>
        </w:rPr>
      </w:pPr>
    </w:p>
    <w:p w14:paraId="0B64F29B" w14:textId="60D25BB9" w:rsidR="00DD635F" w:rsidRDefault="00DD635F" w:rsidP="00CA227E">
      <w:pPr>
        <w:spacing w:after="0" w:line="240" w:lineRule="auto"/>
        <w:ind w:left="850"/>
        <w:jc w:val="both"/>
        <w:rPr>
          <w:rFonts w:ascii="Arial" w:hAnsi="Arial" w:cs="Arial"/>
          <w:lang w:val="pl-PL"/>
        </w:rPr>
      </w:pPr>
      <w:r w:rsidRPr="008224E6">
        <w:rPr>
          <w:rFonts w:ascii="Arial" w:hAnsi="Arial" w:cs="Arial"/>
          <w:lang w:val="pl-PL"/>
        </w:rPr>
        <w:t xml:space="preserve">Na planu </w:t>
      </w:r>
      <w:r w:rsidRPr="003B4B1E">
        <w:rPr>
          <w:rFonts w:ascii="Arial" w:eastAsia="Calibri" w:hAnsi="Arial" w:cs="Arial"/>
        </w:rPr>
        <w:t xml:space="preserve">KO </w:t>
      </w:r>
      <w:proofErr w:type="spellStart"/>
      <w:r w:rsidR="007646B8" w:rsidRPr="008224E6">
        <w:rPr>
          <w:rFonts w:ascii="Arial" w:hAnsi="Arial" w:cs="Arial"/>
        </w:rPr>
        <w:t>KO</w:t>
      </w:r>
      <w:proofErr w:type="spellEnd"/>
      <w:r w:rsidR="007646B8" w:rsidRPr="008224E6">
        <w:rPr>
          <w:rFonts w:ascii="Arial" w:hAnsi="Arial" w:cs="Arial"/>
        </w:rPr>
        <w:t xml:space="preserve"> </w:t>
      </w:r>
      <w:proofErr w:type="spellStart"/>
      <w:r w:rsidR="007646B8" w:rsidRPr="008224E6">
        <w:rPr>
          <w:rFonts w:ascii="Arial" w:hAnsi="Arial" w:cs="Arial"/>
        </w:rPr>
        <w:t>Gračanica</w:t>
      </w:r>
      <w:proofErr w:type="spellEnd"/>
      <w:r w:rsidR="007646B8">
        <w:rPr>
          <w:rFonts w:ascii="Arial" w:hAnsi="Arial" w:cs="Arial"/>
        </w:rPr>
        <w:t>.</w:t>
      </w:r>
      <w:r w:rsidRPr="008224E6">
        <w:rPr>
          <w:rFonts w:ascii="Arial" w:hAnsi="Arial" w:cs="Arial"/>
          <w:lang w:val="pl-PL"/>
        </w:rPr>
        <w:t xml:space="preserve">, razmjere 1:2500, na zemljištu na kojem se nalazi perspektivni prostor tehničko-građevinskog kamena (vulkanit) </w:t>
      </w:r>
      <w:r w:rsidR="00222E43">
        <w:rPr>
          <w:rFonts w:ascii="Arial" w:hAnsi="Arial" w:cs="Arial"/>
          <w:lang w:val="sr-Latn-CS"/>
        </w:rPr>
        <w:t>“Piševska rijeka 1”</w:t>
      </w:r>
      <w:r w:rsidRPr="008224E6">
        <w:rPr>
          <w:rFonts w:ascii="Arial" w:hAnsi="Arial" w:cs="Arial"/>
          <w:lang w:val="pl-PL"/>
        </w:rPr>
        <w:t>, definisan je persp</w:t>
      </w:r>
      <w:r w:rsidR="00C97583">
        <w:rPr>
          <w:rFonts w:ascii="Arial" w:hAnsi="Arial" w:cs="Arial"/>
          <w:lang w:val="pl-PL"/>
        </w:rPr>
        <w:t>ektivni koncesioni prostor sa 7</w:t>
      </w:r>
      <w:r w:rsidRPr="008224E6">
        <w:rPr>
          <w:rFonts w:ascii="Arial" w:hAnsi="Arial" w:cs="Arial"/>
          <w:lang w:val="pl-PL"/>
        </w:rPr>
        <w:t xml:space="preserve"> graničnih tačaka sa utvrđenim koordinatama državnog koordinatnog sistema (DKS) i površinom</w:t>
      </w:r>
      <w:r w:rsidR="007646B8">
        <w:rPr>
          <w:rFonts w:ascii="Arial" w:hAnsi="Arial" w:cs="Arial"/>
          <w:lang w:val="pl-PL"/>
        </w:rPr>
        <w:t xml:space="preserve"> od </w:t>
      </w:r>
      <w:r w:rsidR="00C97583">
        <w:rPr>
          <w:rFonts w:ascii="Arial" w:hAnsi="Arial" w:cs="Arial"/>
          <w:sz w:val="24"/>
          <w:szCs w:val="24"/>
        </w:rPr>
        <w:t>26 ha 67 a 44 m²</w:t>
      </w:r>
      <w:r w:rsidR="00C97583">
        <w:rPr>
          <w:rFonts w:ascii="Arial" w:hAnsi="Arial" w:cs="Arial"/>
          <w:lang w:val="pl-PL"/>
        </w:rPr>
        <w:t xml:space="preserve"> (</w:t>
      </w:r>
      <w:r w:rsidR="00C97583">
        <w:rPr>
          <w:rFonts w:ascii="Arial" w:hAnsi="Arial" w:cs="Arial"/>
          <w:sz w:val="24"/>
          <w:szCs w:val="24"/>
        </w:rPr>
        <w:t xml:space="preserve">266 744 </w:t>
      </w:r>
      <w:r w:rsidR="00C97583">
        <w:rPr>
          <w:rFonts w:ascii="Arial" w:hAnsi="Arial" w:cs="Arial"/>
          <w:lang w:val="pl-PL"/>
        </w:rPr>
        <w:t>m²)</w:t>
      </w:r>
      <w:r>
        <w:rPr>
          <w:rFonts w:ascii="Arial" w:hAnsi="Arial" w:cs="Arial"/>
          <w:lang w:val="pl-PL"/>
        </w:rPr>
        <w:t>,</w:t>
      </w:r>
      <w:r w:rsidRPr="008224E6">
        <w:rPr>
          <w:rFonts w:ascii="Arial" w:hAnsi="Arial" w:cs="Arial"/>
          <w:lang w:val="pl-PL"/>
        </w:rPr>
        <w:t xml:space="preserve"> koju zahvata predmetno područje. </w:t>
      </w:r>
    </w:p>
    <w:p w14:paraId="0115B1A3" w14:textId="77777777" w:rsidR="00CA227E" w:rsidRPr="008224E6" w:rsidRDefault="00CA227E" w:rsidP="00CA227E">
      <w:pPr>
        <w:spacing w:after="0" w:line="240" w:lineRule="auto"/>
        <w:ind w:left="850"/>
        <w:jc w:val="both"/>
        <w:rPr>
          <w:rFonts w:ascii="Arial" w:hAnsi="Arial" w:cs="Arial"/>
          <w:lang w:val="pl-PL"/>
        </w:rPr>
      </w:pPr>
    </w:p>
    <w:p w14:paraId="68A477F8" w14:textId="4B9158D1" w:rsidR="00DD635F" w:rsidRDefault="00DD635F" w:rsidP="00CA227E">
      <w:pPr>
        <w:spacing w:after="0" w:line="240" w:lineRule="auto"/>
        <w:ind w:left="850"/>
        <w:jc w:val="both"/>
        <w:rPr>
          <w:rFonts w:ascii="Arial" w:eastAsia="Calibri" w:hAnsi="Arial" w:cs="Arial"/>
        </w:rPr>
      </w:pPr>
      <w:proofErr w:type="spellStart"/>
      <w:r w:rsidRPr="008224E6">
        <w:rPr>
          <w:rFonts w:ascii="Arial" w:eastAsia="Calibri" w:hAnsi="Arial" w:cs="Arial"/>
        </w:rPr>
        <w:t>Područje</w:t>
      </w:r>
      <w:proofErr w:type="spellEnd"/>
      <w:r w:rsidRPr="008224E6">
        <w:rPr>
          <w:rFonts w:ascii="Arial" w:eastAsia="Calibri" w:hAnsi="Arial" w:cs="Arial"/>
        </w:rPr>
        <w:t xml:space="preserve"> se </w:t>
      </w:r>
      <w:proofErr w:type="spellStart"/>
      <w:r w:rsidRPr="008224E6">
        <w:rPr>
          <w:rFonts w:ascii="Arial" w:eastAsia="Calibri" w:hAnsi="Arial" w:cs="Arial"/>
        </w:rPr>
        <w:t>nalazi</w:t>
      </w:r>
      <w:proofErr w:type="spellEnd"/>
      <w:r w:rsidRPr="008224E6">
        <w:rPr>
          <w:rFonts w:ascii="Arial" w:eastAsia="Calibri" w:hAnsi="Arial" w:cs="Arial"/>
        </w:rPr>
        <w:t xml:space="preserve"> </w:t>
      </w:r>
      <w:proofErr w:type="spellStart"/>
      <w:r w:rsidRPr="008224E6">
        <w:rPr>
          <w:rFonts w:ascii="Arial" w:eastAsia="Calibri" w:hAnsi="Arial" w:cs="Arial"/>
        </w:rPr>
        <w:t>na</w:t>
      </w:r>
      <w:proofErr w:type="spellEnd"/>
      <w:r w:rsidRPr="008224E6">
        <w:rPr>
          <w:rFonts w:ascii="Arial" w:eastAsia="Calibri" w:hAnsi="Arial" w:cs="Arial"/>
        </w:rPr>
        <w:t xml:space="preserve"> </w:t>
      </w:r>
      <w:proofErr w:type="spellStart"/>
      <w:r w:rsidRPr="008224E6">
        <w:rPr>
          <w:rFonts w:ascii="Arial" w:eastAsia="Calibri" w:hAnsi="Arial" w:cs="Arial"/>
        </w:rPr>
        <w:t>podrucju</w:t>
      </w:r>
      <w:proofErr w:type="spellEnd"/>
      <w:r w:rsidRPr="008224E6">
        <w:rPr>
          <w:rFonts w:ascii="Arial" w:eastAsia="Calibri" w:hAnsi="Arial" w:cs="Arial"/>
        </w:rPr>
        <w:t xml:space="preserve"> </w:t>
      </w:r>
      <w:proofErr w:type="spellStart"/>
      <w:r w:rsidRPr="008224E6">
        <w:rPr>
          <w:rFonts w:ascii="Arial" w:eastAsia="Calibri" w:hAnsi="Arial" w:cs="Arial"/>
        </w:rPr>
        <w:t>kat</w:t>
      </w:r>
      <w:r w:rsidR="00E00351">
        <w:rPr>
          <w:rFonts w:ascii="Arial" w:eastAsia="Calibri" w:hAnsi="Arial" w:cs="Arial"/>
        </w:rPr>
        <w:t>a</w:t>
      </w:r>
      <w:r w:rsidRPr="008224E6">
        <w:rPr>
          <w:rFonts w:ascii="Arial" w:eastAsia="Calibri" w:hAnsi="Arial" w:cs="Arial"/>
        </w:rPr>
        <w:t>starske</w:t>
      </w:r>
      <w:proofErr w:type="spellEnd"/>
      <w:r>
        <w:rPr>
          <w:rFonts w:ascii="Arial" w:eastAsia="Calibri" w:hAnsi="Arial" w:cs="Arial"/>
        </w:rPr>
        <w:t xml:space="preserve"> </w:t>
      </w:r>
      <w:proofErr w:type="spellStart"/>
      <w:r>
        <w:rPr>
          <w:rFonts w:ascii="Arial" w:eastAsia="Calibri" w:hAnsi="Arial" w:cs="Arial"/>
        </w:rPr>
        <w:t>opštine</w:t>
      </w:r>
      <w:proofErr w:type="spellEnd"/>
      <w:r>
        <w:rPr>
          <w:rFonts w:ascii="Arial" w:eastAsia="Calibri" w:hAnsi="Arial" w:cs="Arial"/>
        </w:rPr>
        <w:t xml:space="preserve"> </w:t>
      </w:r>
      <w:r w:rsidR="007646B8" w:rsidRPr="008224E6">
        <w:rPr>
          <w:rFonts w:ascii="Arial" w:hAnsi="Arial" w:cs="Arial"/>
        </w:rPr>
        <w:t xml:space="preserve">KO </w:t>
      </w:r>
      <w:proofErr w:type="spellStart"/>
      <w:r w:rsidR="007646B8" w:rsidRPr="008224E6">
        <w:rPr>
          <w:rFonts w:ascii="Arial" w:hAnsi="Arial" w:cs="Arial"/>
        </w:rPr>
        <w:t>Gračanica</w:t>
      </w:r>
      <w:proofErr w:type="spellEnd"/>
      <w:r>
        <w:rPr>
          <w:rFonts w:ascii="Arial" w:eastAsia="Calibri" w:hAnsi="Arial" w:cs="Arial"/>
        </w:rPr>
        <w:t xml:space="preserve">, </w:t>
      </w:r>
      <w:proofErr w:type="spellStart"/>
      <w:r>
        <w:rPr>
          <w:rFonts w:ascii="Arial" w:eastAsia="Calibri" w:hAnsi="Arial" w:cs="Arial"/>
        </w:rPr>
        <w:t>uz</w:t>
      </w:r>
      <w:proofErr w:type="spellEnd"/>
      <w:r>
        <w:rPr>
          <w:rFonts w:ascii="Arial" w:eastAsia="Calibri" w:hAnsi="Arial" w:cs="Arial"/>
        </w:rPr>
        <w:t xml:space="preserve"> put Luke-</w:t>
      </w:r>
      <w:proofErr w:type="spellStart"/>
      <w:r w:rsidRPr="008224E6">
        <w:rPr>
          <w:rFonts w:ascii="Arial" w:eastAsia="Calibri" w:hAnsi="Arial" w:cs="Arial"/>
        </w:rPr>
        <w:t>Piševo</w:t>
      </w:r>
      <w:proofErr w:type="spellEnd"/>
      <w:r w:rsidRPr="008224E6">
        <w:rPr>
          <w:rFonts w:ascii="Arial" w:eastAsia="Calibri" w:hAnsi="Arial" w:cs="Arial"/>
        </w:rPr>
        <w:t>.</w:t>
      </w:r>
    </w:p>
    <w:p w14:paraId="089B430F" w14:textId="77777777" w:rsidR="00DD635F" w:rsidRPr="008224E6" w:rsidRDefault="00DD635F" w:rsidP="00CA227E">
      <w:pPr>
        <w:spacing w:after="0" w:line="240" w:lineRule="auto"/>
        <w:ind w:left="850"/>
        <w:jc w:val="both"/>
        <w:rPr>
          <w:rFonts w:ascii="Arial" w:hAnsi="Arial" w:cs="Arial"/>
          <w:lang w:val="sr-Latn-CS"/>
        </w:rPr>
      </w:pPr>
    </w:p>
    <w:p w14:paraId="34F77025" w14:textId="369EB484" w:rsidR="00DD635F" w:rsidRPr="00577044" w:rsidRDefault="00DD635F" w:rsidP="00CA227E">
      <w:pPr>
        <w:pStyle w:val="BodyText"/>
        <w:spacing w:after="0"/>
        <w:ind w:left="850"/>
        <w:jc w:val="both"/>
        <w:rPr>
          <w:rFonts w:ascii="Arial" w:hAnsi="Arial" w:cs="Arial"/>
          <w:sz w:val="22"/>
          <w:szCs w:val="22"/>
          <w:lang w:val="sr-Latn-CS"/>
        </w:rPr>
      </w:pPr>
      <w:r w:rsidRPr="00577044">
        <w:rPr>
          <w:rFonts w:ascii="Arial" w:hAnsi="Arial" w:cs="Arial"/>
          <w:sz w:val="22"/>
          <w:szCs w:val="22"/>
          <w:lang w:val="pl-PL"/>
        </w:rPr>
        <w:t xml:space="preserve">Koordinate graničnih tačaka i površina </w:t>
      </w:r>
      <w:r>
        <w:rPr>
          <w:rFonts w:ascii="Arial" w:hAnsi="Arial" w:cs="Arial"/>
          <w:sz w:val="22"/>
          <w:szCs w:val="22"/>
        </w:rPr>
        <w:t>perspektivnog prostora</w:t>
      </w:r>
      <w:r w:rsidRPr="00577044">
        <w:rPr>
          <w:rFonts w:ascii="Arial" w:hAnsi="Arial" w:cs="Arial"/>
          <w:sz w:val="22"/>
          <w:szCs w:val="22"/>
        </w:rPr>
        <w:t xml:space="preserve"> </w:t>
      </w:r>
      <w:r w:rsidR="00222E43">
        <w:rPr>
          <w:rFonts w:ascii="Arial" w:hAnsi="Arial" w:cs="Arial"/>
          <w:sz w:val="22"/>
          <w:szCs w:val="22"/>
          <w:lang w:val="sr-Latn-CS"/>
        </w:rPr>
        <w:t>“Piševska rijeka 1”</w:t>
      </w:r>
      <w:r w:rsidRPr="00577044">
        <w:rPr>
          <w:rFonts w:ascii="Arial" w:hAnsi="Arial" w:cs="Arial"/>
          <w:sz w:val="22"/>
          <w:szCs w:val="22"/>
          <w:lang w:val="sr-Latn-CS"/>
        </w:rPr>
        <w:t>, Opština Andrijevica</w:t>
      </w:r>
      <w:r w:rsidRPr="00577044">
        <w:rPr>
          <w:rFonts w:ascii="Arial" w:hAnsi="Arial" w:cs="Arial"/>
          <w:sz w:val="22"/>
          <w:szCs w:val="22"/>
          <w:lang w:val="pl-PL"/>
        </w:rPr>
        <w:t>, dati su u Tehničkom izvještaju, koji je sastavni dio predmetnog Koncesionog akta</w:t>
      </w:r>
      <w:r w:rsidRPr="00577044">
        <w:rPr>
          <w:rFonts w:ascii="Arial" w:hAnsi="Arial" w:cs="Arial"/>
          <w:sz w:val="22"/>
          <w:szCs w:val="22"/>
          <w:lang w:val="sr-Latn-CS"/>
        </w:rPr>
        <w:t>.</w:t>
      </w:r>
    </w:p>
    <w:p w14:paraId="2EB4246B" w14:textId="77777777" w:rsidR="009410FF" w:rsidRPr="00900EEE" w:rsidRDefault="009410FF" w:rsidP="00656640">
      <w:pPr>
        <w:pStyle w:val="ListParagraph"/>
        <w:spacing w:after="0" w:line="240" w:lineRule="auto"/>
        <w:ind w:left="870" w:right="144"/>
        <w:rPr>
          <w:rFonts w:ascii="Arial" w:hAnsi="Arial" w:cs="Arial"/>
          <w:sz w:val="22"/>
        </w:rPr>
      </w:pPr>
    </w:p>
    <w:p w14:paraId="4FE5DB96"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Period trajanja koncesije</w:t>
      </w:r>
    </w:p>
    <w:p w14:paraId="4025FB9C" w14:textId="77777777" w:rsidR="000761D3" w:rsidRPr="00900EEE" w:rsidRDefault="000761D3" w:rsidP="00656640">
      <w:pPr>
        <w:spacing w:after="0" w:line="240" w:lineRule="auto"/>
        <w:ind w:left="144" w:right="144"/>
        <w:jc w:val="both"/>
        <w:rPr>
          <w:rFonts w:ascii="Arial" w:hAnsi="Arial" w:cs="Arial"/>
          <w:b/>
        </w:rPr>
      </w:pPr>
    </w:p>
    <w:p w14:paraId="0C325BA7" w14:textId="77777777" w:rsidR="000761D3" w:rsidRPr="00900EEE" w:rsidRDefault="000761D3" w:rsidP="00656640">
      <w:pPr>
        <w:pStyle w:val="ListParagraph"/>
        <w:numPr>
          <w:ilvl w:val="0"/>
          <w:numId w:val="9"/>
        </w:numPr>
        <w:spacing w:after="0" w:line="240" w:lineRule="auto"/>
        <w:ind w:right="144"/>
        <w:rPr>
          <w:rFonts w:ascii="Arial" w:hAnsi="Arial" w:cs="Arial"/>
          <w:color w:val="000000"/>
          <w:sz w:val="22"/>
        </w:rPr>
      </w:pPr>
      <w:r w:rsidRPr="00900EEE">
        <w:rPr>
          <w:rFonts w:ascii="Arial" w:hAnsi="Arial" w:cs="Arial"/>
          <w:color w:val="000000"/>
          <w:sz w:val="22"/>
        </w:rPr>
        <w:t xml:space="preserve">Period trajanja koncesije iznosi _________ godina </w:t>
      </w:r>
      <w:r w:rsidRPr="00900EEE">
        <w:rPr>
          <w:rFonts w:ascii="Arial" w:hAnsi="Arial" w:cs="Arial"/>
          <w:sz w:val="22"/>
        </w:rPr>
        <w:t xml:space="preserve">[unijeti u skladu sa ponudom] </w:t>
      </w:r>
      <w:r w:rsidRPr="00900EEE">
        <w:rPr>
          <w:rFonts w:ascii="Arial" w:hAnsi="Arial" w:cs="Arial"/>
          <w:color w:val="000000"/>
          <w:sz w:val="22"/>
        </w:rPr>
        <w:t>i počinje teći od dana zaključivanja Ugovora.</w:t>
      </w:r>
    </w:p>
    <w:p w14:paraId="02F2D031" w14:textId="77777777" w:rsidR="000761D3" w:rsidRPr="00900EEE" w:rsidRDefault="000761D3" w:rsidP="00656640">
      <w:pPr>
        <w:pStyle w:val="ListParagraph"/>
        <w:spacing w:after="0" w:line="240" w:lineRule="auto"/>
        <w:ind w:left="144" w:right="144"/>
        <w:rPr>
          <w:rFonts w:ascii="Arial" w:hAnsi="Arial" w:cs="Arial"/>
          <w:color w:val="000000"/>
          <w:sz w:val="22"/>
        </w:rPr>
      </w:pPr>
    </w:p>
    <w:p w14:paraId="2E6AADA7" w14:textId="081BF44D" w:rsidR="000761D3" w:rsidRPr="00900EEE" w:rsidRDefault="00CA227E" w:rsidP="00656640">
      <w:pPr>
        <w:pStyle w:val="ListParagraph"/>
        <w:numPr>
          <w:ilvl w:val="0"/>
          <w:numId w:val="9"/>
        </w:numPr>
        <w:spacing w:after="0" w:line="240" w:lineRule="auto"/>
        <w:ind w:left="144" w:right="144" w:firstLine="306"/>
        <w:rPr>
          <w:rFonts w:ascii="Arial" w:hAnsi="Arial" w:cs="Arial"/>
          <w:color w:val="000000"/>
          <w:sz w:val="22"/>
        </w:rPr>
      </w:pPr>
      <w:r>
        <w:rPr>
          <w:rFonts w:ascii="Arial" w:hAnsi="Arial" w:cs="Arial"/>
          <w:color w:val="000000"/>
          <w:sz w:val="22"/>
        </w:rPr>
        <w:t xml:space="preserve">  </w:t>
      </w:r>
      <w:r w:rsidR="000761D3" w:rsidRPr="00900EEE">
        <w:rPr>
          <w:rFonts w:ascii="Arial" w:hAnsi="Arial" w:cs="Arial"/>
          <w:color w:val="000000"/>
          <w:sz w:val="22"/>
        </w:rPr>
        <w:t>Istekom roka iz stava 1 ovog člana Ugovor prestaje da važi</w:t>
      </w:r>
      <w:r w:rsidR="004B6694" w:rsidRPr="00900EEE">
        <w:rPr>
          <w:rFonts w:ascii="Arial" w:hAnsi="Arial" w:cs="Arial"/>
          <w:color w:val="000000"/>
          <w:sz w:val="22"/>
        </w:rPr>
        <w:t>.</w:t>
      </w:r>
      <w:r w:rsidR="000761D3" w:rsidRPr="00900EEE">
        <w:rPr>
          <w:rFonts w:ascii="Arial" w:hAnsi="Arial" w:cs="Arial"/>
          <w:color w:val="000000"/>
          <w:sz w:val="22"/>
        </w:rPr>
        <w:t xml:space="preserve"> </w:t>
      </w:r>
    </w:p>
    <w:p w14:paraId="1109604F" w14:textId="77777777" w:rsidR="004B6694" w:rsidRPr="00900EEE" w:rsidRDefault="004B6694" w:rsidP="00656640">
      <w:pPr>
        <w:spacing w:after="0" w:line="240" w:lineRule="auto"/>
        <w:ind w:right="144"/>
        <w:rPr>
          <w:rFonts w:ascii="Arial" w:hAnsi="Arial" w:cs="Arial"/>
          <w:color w:val="000000"/>
        </w:rPr>
      </w:pPr>
    </w:p>
    <w:p w14:paraId="5919F5E3" w14:textId="061B69A4" w:rsidR="000761D3" w:rsidRPr="00CA227E" w:rsidRDefault="000761D3" w:rsidP="00CA227E">
      <w:pPr>
        <w:pStyle w:val="ListParagraph"/>
        <w:numPr>
          <w:ilvl w:val="0"/>
          <w:numId w:val="9"/>
        </w:numPr>
        <w:spacing w:after="0" w:line="240" w:lineRule="auto"/>
        <w:ind w:right="144"/>
        <w:rPr>
          <w:rFonts w:ascii="Arial" w:hAnsi="Arial" w:cs="Arial"/>
          <w:sz w:val="22"/>
        </w:rPr>
      </w:pPr>
      <w:r w:rsidRPr="00900EEE">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900EEE">
        <w:rPr>
          <w:rFonts w:ascii="Arial" w:hAnsi="Arial" w:cs="Arial"/>
          <w:sz w:val="22"/>
        </w:rPr>
        <w:t>e</w:t>
      </w:r>
      <w:r w:rsidRPr="00900EEE">
        <w:rPr>
          <w:rFonts w:ascii="Arial" w:hAnsi="Arial" w:cs="Arial"/>
          <w:sz w:val="22"/>
        </w:rPr>
        <w:t xml:space="preserve"> su nastale prije isteka Perioda trajanja koncesije, ili </w:t>
      </w:r>
      <w:r w:rsidRPr="00900EEE">
        <w:rPr>
          <w:rFonts w:ascii="Arial" w:hAnsi="Arial" w:cs="Arial"/>
          <w:color w:val="000000"/>
          <w:sz w:val="22"/>
        </w:rPr>
        <w:t>potpunog iskorištenja eksploatacionih rezervi Mineralne sirovine sa ležišta,</w:t>
      </w:r>
      <w:r w:rsidRPr="00900EEE">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3FAE5E6"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Uslovi obavljanja Koncesione djelatnosti</w:t>
      </w:r>
    </w:p>
    <w:p w14:paraId="5B5279A0" w14:textId="77777777" w:rsidR="000761D3" w:rsidRPr="00900EEE" w:rsidRDefault="000761D3" w:rsidP="00656640">
      <w:pPr>
        <w:spacing w:after="0" w:line="240" w:lineRule="auto"/>
        <w:ind w:left="144" w:right="144"/>
        <w:jc w:val="both"/>
        <w:rPr>
          <w:rFonts w:ascii="Arial" w:hAnsi="Arial" w:cs="Arial"/>
        </w:rPr>
      </w:pPr>
    </w:p>
    <w:p w14:paraId="0610DD80" w14:textId="77777777" w:rsidR="000761D3" w:rsidRPr="00900EEE" w:rsidRDefault="000761D3"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900EEE" w:rsidRDefault="000761D3" w:rsidP="00656640">
      <w:pPr>
        <w:pStyle w:val="ListParagraph"/>
        <w:spacing w:after="0" w:line="240" w:lineRule="auto"/>
        <w:ind w:left="144" w:right="144"/>
        <w:rPr>
          <w:rFonts w:ascii="Arial" w:hAnsi="Arial" w:cs="Arial"/>
          <w:sz w:val="22"/>
        </w:rPr>
      </w:pPr>
    </w:p>
    <w:p w14:paraId="480707D9" w14:textId="02DCB05B" w:rsidR="0027616D" w:rsidRPr="00900EEE" w:rsidRDefault="000761D3"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u roku od 1 (jedne) godine od dana zaključ</w:t>
      </w:r>
      <w:r w:rsidR="00C934CA">
        <w:rPr>
          <w:rFonts w:ascii="Arial" w:hAnsi="Arial" w:cs="Arial"/>
          <w:sz w:val="22"/>
        </w:rPr>
        <w:t>e</w:t>
      </w:r>
      <w:r w:rsidRPr="00900EEE">
        <w:rPr>
          <w:rFonts w:ascii="Arial" w:hAnsi="Arial" w:cs="Arial"/>
          <w:sz w:val="22"/>
        </w:rPr>
        <w:t>nja Ugovora izvede detaljna geološka istraživanja, izradi i u skladu sa zakonom ovjeri Elaborat o klasifikaciji, kategorizaciji i proračunu rezervi Mineralne sirovine</w:t>
      </w:r>
      <w:r w:rsidR="0027616D" w:rsidRPr="00900EEE">
        <w:rPr>
          <w:rFonts w:ascii="Arial" w:hAnsi="Arial" w:cs="Arial"/>
          <w:sz w:val="22"/>
        </w:rPr>
        <w:t>.</w:t>
      </w:r>
    </w:p>
    <w:p w14:paraId="50C4F7FB" w14:textId="77777777" w:rsidR="0027616D" w:rsidRPr="00900EEE" w:rsidRDefault="0027616D" w:rsidP="00656640">
      <w:pPr>
        <w:pStyle w:val="ListParagraph"/>
        <w:spacing w:after="0" w:line="240" w:lineRule="auto"/>
        <w:ind w:left="864" w:right="144"/>
        <w:rPr>
          <w:rFonts w:ascii="Arial" w:hAnsi="Arial" w:cs="Arial"/>
          <w:sz w:val="22"/>
        </w:rPr>
      </w:pPr>
    </w:p>
    <w:p w14:paraId="2F6A4475" w14:textId="5D9C3E02" w:rsidR="000761D3" w:rsidRPr="00900EEE" w:rsidRDefault="0027616D"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t xml:space="preserve">Koncesionar je dužan da u roku od </w:t>
      </w:r>
      <w:r w:rsidR="007A24AB">
        <w:rPr>
          <w:rFonts w:ascii="Arial" w:hAnsi="Arial" w:cs="Arial"/>
          <w:sz w:val="22"/>
        </w:rPr>
        <w:t>2</w:t>
      </w:r>
      <w:r w:rsidRPr="00900EEE">
        <w:rPr>
          <w:rFonts w:ascii="Arial" w:hAnsi="Arial" w:cs="Arial"/>
          <w:sz w:val="22"/>
        </w:rPr>
        <w:t xml:space="preserve"> (</w:t>
      </w:r>
      <w:r w:rsidR="007A24AB">
        <w:rPr>
          <w:rFonts w:ascii="Arial" w:hAnsi="Arial" w:cs="Arial"/>
          <w:sz w:val="22"/>
        </w:rPr>
        <w:t>dvije</w:t>
      </w:r>
      <w:r w:rsidRPr="00900EEE">
        <w:rPr>
          <w:rFonts w:ascii="Arial" w:hAnsi="Arial" w:cs="Arial"/>
          <w:sz w:val="22"/>
        </w:rPr>
        <w:t>) godine od dana zakl</w:t>
      </w:r>
      <w:r w:rsidR="007A24AB">
        <w:rPr>
          <w:rFonts w:ascii="Arial" w:hAnsi="Arial" w:cs="Arial"/>
          <w:sz w:val="22"/>
        </w:rPr>
        <w:t>j</w:t>
      </w:r>
      <w:r w:rsidRPr="00900EEE">
        <w:rPr>
          <w:rFonts w:ascii="Arial" w:hAnsi="Arial" w:cs="Arial"/>
          <w:sz w:val="22"/>
        </w:rPr>
        <w:t>uč</w:t>
      </w:r>
      <w:r w:rsidR="00C934CA">
        <w:rPr>
          <w:rFonts w:ascii="Arial" w:hAnsi="Arial" w:cs="Arial"/>
          <w:sz w:val="22"/>
        </w:rPr>
        <w:t>e</w:t>
      </w:r>
      <w:r w:rsidRPr="00900EEE">
        <w:rPr>
          <w:rFonts w:ascii="Arial" w:hAnsi="Arial" w:cs="Arial"/>
          <w:sz w:val="22"/>
        </w:rPr>
        <w:t xml:space="preserve">nja Ugovora </w:t>
      </w:r>
      <w:r w:rsidR="000761D3" w:rsidRPr="00900EEE">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900EEE" w:rsidRDefault="00AA49F6" w:rsidP="00656640">
      <w:pPr>
        <w:pStyle w:val="ListParagraph"/>
        <w:spacing w:after="0" w:line="240" w:lineRule="auto"/>
        <w:ind w:left="864" w:right="144"/>
        <w:rPr>
          <w:rFonts w:ascii="Arial" w:hAnsi="Arial" w:cs="Arial"/>
          <w:sz w:val="22"/>
        </w:rPr>
      </w:pPr>
    </w:p>
    <w:p w14:paraId="5F4802B0" w14:textId="4923DDE3" w:rsidR="000761D3" w:rsidRDefault="000761D3" w:rsidP="00656640">
      <w:pPr>
        <w:pStyle w:val="ListParagraph"/>
        <w:numPr>
          <w:ilvl w:val="0"/>
          <w:numId w:val="10"/>
        </w:numPr>
        <w:spacing w:after="0" w:line="240" w:lineRule="auto"/>
        <w:ind w:left="810" w:right="144" w:hanging="414"/>
        <w:rPr>
          <w:rFonts w:ascii="Arial" w:hAnsi="Arial" w:cs="Arial"/>
          <w:sz w:val="22"/>
        </w:rPr>
      </w:pPr>
      <w:r w:rsidRPr="00900EEE">
        <w:rPr>
          <w:rFonts w:ascii="Arial" w:hAnsi="Arial" w:cs="Arial"/>
          <w:sz w:val="22"/>
        </w:rPr>
        <w:t xml:space="preserve">Koncesionar je dužan da pri obavljanju Koncesione djelatnosti preduzima sve mjere u skladu sa zakonom radi obezbjeđenja </w:t>
      </w:r>
      <w:r w:rsidR="00A8798B" w:rsidRPr="00900EEE">
        <w:rPr>
          <w:rFonts w:ascii="Arial" w:hAnsi="Arial" w:cs="Arial"/>
          <w:sz w:val="22"/>
        </w:rPr>
        <w:t>opšte sigurnosti i</w:t>
      </w:r>
      <w:r w:rsidRPr="00900EEE">
        <w:rPr>
          <w:rFonts w:ascii="Arial" w:hAnsi="Arial" w:cs="Arial"/>
          <w:sz w:val="22"/>
        </w:rPr>
        <w:t xml:space="preserve"> zaštite ljudi i imovine, zaštite životne sredine i objekata od istorijske, kulturne i prirodne vrijednosti.</w:t>
      </w:r>
    </w:p>
    <w:p w14:paraId="00041999" w14:textId="77777777" w:rsidR="000D00E8" w:rsidRPr="000D00E8" w:rsidRDefault="000D00E8" w:rsidP="000D00E8">
      <w:pPr>
        <w:spacing w:after="0" w:line="240" w:lineRule="auto"/>
        <w:ind w:right="144"/>
        <w:rPr>
          <w:rFonts w:ascii="Arial" w:hAnsi="Arial" w:cs="Arial"/>
        </w:rPr>
      </w:pPr>
    </w:p>
    <w:p w14:paraId="51D763E6" w14:textId="77777777" w:rsidR="00A8798B" w:rsidRPr="00900EEE" w:rsidRDefault="00A8798B" w:rsidP="00656640">
      <w:pPr>
        <w:pStyle w:val="ListParagraph"/>
        <w:numPr>
          <w:ilvl w:val="0"/>
          <w:numId w:val="10"/>
        </w:numPr>
        <w:spacing w:after="0" w:line="240" w:lineRule="auto"/>
        <w:ind w:left="810" w:hanging="414"/>
        <w:rPr>
          <w:rFonts w:ascii="Arial" w:hAnsi="Arial" w:cs="Arial"/>
          <w:b/>
          <w:sz w:val="22"/>
        </w:rPr>
      </w:pPr>
      <w:r w:rsidRPr="00900EEE">
        <w:rPr>
          <w:rFonts w:ascii="Arial" w:hAnsi="Arial" w:cs="Arial"/>
          <w:sz w:val="22"/>
        </w:rPr>
        <w:t xml:space="preserve">Koncesionar za izvođenje dijela rudarskih radova može angažovati podizvođače u skladu sa zakonom. </w:t>
      </w:r>
    </w:p>
    <w:p w14:paraId="78438332" w14:textId="77777777" w:rsidR="00A8798B" w:rsidRPr="00900EEE" w:rsidRDefault="00A8798B" w:rsidP="00656640">
      <w:pPr>
        <w:spacing w:after="0" w:line="240" w:lineRule="auto"/>
        <w:ind w:right="144"/>
        <w:rPr>
          <w:rFonts w:ascii="Arial" w:hAnsi="Arial" w:cs="Arial"/>
        </w:rPr>
      </w:pPr>
    </w:p>
    <w:p w14:paraId="689BF799" w14:textId="77777777" w:rsidR="000761D3" w:rsidRPr="00900EEE" w:rsidRDefault="000761D3" w:rsidP="00656640">
      <w:pPr>
        <w:spacing w:after="0" w:line="240" w:lineRule="auto"/>
        <w:ind w:left="144" w:right="144"/>
        <w:jc w:val="both"/>
        <w:rPr>
          <w:rFonts w:ascii="Arial" w:hAnsi="Arial" w:cs="Arial"/>
          <w:b/>
        </w:rPr>
      </w:pPr>
    </w:p>
    <w:p w14:paraId="4276845F"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Ostale obaveze Koncesionara</w:t>
      </w:r>
    </w:p>
    <w:p w14:paraId="57C0F78B" w14:textId="77777777" w:rsidR="000761D3" w:rsidRPr="00900EEE" w:rsidRDefault="000761D3" w:rsidP="00656640">
      <w:pPr>
        <w:pStyle w:val="ListParagraph"/>
        <w:spacing w:after="0" w:line="240" w:lineRule="auto"/>
        <w:ind w:left="144" w:right="144"/>
        <w:rPr>
          <w:rFonts w:ascii="Arial" w:hAnsi="Arial" w:cs="Arial"/>
          <w:b/>
          <w:sz w:val="22"/>
        </w:rPr>
      </w:pPr>
    </w:p>
    <w:p w14:paraId="20E570D5" w14:textId="77777777" w:rsidR="000761D3" w:rsidRPr="00900EEE" w:rsidRDefault="000761D3" w:rsidP="00656640">
      <w:pPr>
        <w:pStyle w:val="ListParagraph"/>
        <w:spacing w:after="0" w:line="240" w:lineRule="auto"/>
        <w:ind w:left="144" w:right="144"/>
        <w:rPr>
          <w:rFonts w:ascii="Arial" w:hAnsi="Arial" w:cs="Arial"/>
          <w:sz w:val="22"/>
        </w:rPr>
      </w:pPr>
      <w:r w:rsidRPr="00900EEE">
        <w:rPr>
          <w:rFonts w:ascii="Arial" w:hAnsi="Arial" w:cs="Arial"/>
          <w:sz w:val="22"/>
        </w:rPr>
        <w:t>Ugovorne strane su saglasne da je Koncesionar dužan da:</w:t>
      </w:r>
    </w:p>
    <w:p w14:paraId="1D264CFC" w14:textId="77777777" w:rsidR="000761D3" w:rsidRPr="00900EEE" w:rsidRDefault="000761D3" w:rsidP="00656640">
      <w:pPr>
        <w:spacing w:after="0" w:line="240" w:lineRule="auto"/>
        <w:ind w:left="144" w:right="144"/>
        <w:jc w:val="both"/>
        <w:rPr>
          <w:rFonts w:ascii="Arial" w:hAnsi="Arial" w:cs="Arial"/>
        </w:rPr>
      </w:pPr>
    </w:p>
    <w:p w14:paraId="61641C76"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racionalno eksploatiše Mineralnu sirovinu i vrši njenu obradu uz obezbjeđenje ljudi i imovine, u skadu sa zakonom;</w:t>
      </w:r>
    </w:p>
    <w:p w14:paraId="58A4CE8E"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projektovane i ugovorene kapacitete i dinamiku realizacije koncesije;</w:t>
      </w:r>
    </w:p>
    <w:p w14:paraId="459508CF"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tokom eksploatacije, u skladu sa zakonom, izvodi geološka istraživanja u cilju povećanja ukupnih rezervi Mineralne sirovine ;</w:t>
      </w:r>
    </w:p>
    <w:p w14:paraId="017FC445"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mjere zaštite životne sredine propisane i utvrđene odobrenom tehničkom dokumentacijom i zakonom;</w:t>
      </w:r>
    </w:p>
    <w:p w14:paraId="1D994118"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ulaže u istraživanje za poboljšanje sigurnosti radne sredine i za poboljšanje mjera zaštite životne sredine;</w:t>
      </w:r>
    </w:p>
    <w:p w14:paraId="1B62E7C6"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postupa isključivo po projektima i odobrenim tehnološkim postupcima;</w:t>
      </w:r>
    </w:p>
    <w:p w14:paraId="3C6262CC"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 xml:space="preserve">izvještava Koncedenta o eventualnoj pojavi drugih mineralnih sirovina u ležištima; </w:t>
      </w:r>
    </w:p>
    <w:p w14:paraId="2574EF5C"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obavlja rudarska mjerenja i izrađuje rudarske planove;</w:t>
      </w:r>
    </w:p>
    <w:p w14:paraId="120F63E8"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vrši doistraživanje Eksploatacionog prostora u skladu za zakonom;</w:t>
      </w:r>
    </w:p>
    <w:p w14:paraId="6FE18744" w14:textId="77777777" w:rsidR="000761D3" w:rsidRPr="00900EEE" w:rsidRDefault="00AA49F6"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v</w:t>
      </w:r>
      <w:r w:rsidR="000761D3" w:rsidRPr="00900EEE">
        <w:rPr>
          <w:rFonts w:ascii="Arial" w:hAnsi="Arial" w:cs="Arial"/>
          <w:sz w:val="22"/>
        </w:rPr>
        <w:t>rši redovnu izradu Elaborata o klasifikaciji, kategorizaciji i proračunu rezervi Mineralne sirovine u skladu sa zakonom;</w:t>
      </w:r>
    </w:p>
    <w:p w14:paraId="3A0F213B" w14:textId="790DF73D"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sprovodi mjere u cilju unapr</w:t>
      </w:r>
      <w:r w:rsidR="00A17E70" w:rsidRPr="00900EEE">
        <w:rPr>
          <w:rFonts w:ascii="Arial" w:hAnsi="Arial" w:cs="Arial"/>
          <w:sz w:val="22"/>
        </w:rPr>
        <w:t>j</w:t>
      </w:r>
      <w:r w:rsidRPr="00900EEE">
        <w:rPr>
          <w:rFonts w:ascii="Arial" w:hAnsi="Arial" w:cs="Arial"/>
          <w:sz w:val="22"/>
        </w:rPr>
        <w:t>eđenja energetske efikasnosti;</w:t>
      </w:r>
    </w:p>
    <w:p w14:paraId="27D2D77F" w14:textId="7165C66A" w:rsidR="002366E3" w:rsidRPr="00900EEE" w:rsidRDefault="002366E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obezbijedi novčana sredstva za realizaciju koncesije;</w:t>
      </w:r>
    </w:p>
    <w:p w14:paraId="6879CEFC" w14:textId="6819DE45" w:rsidR="002366E3" w:rsidRPr="00DD635F" w:rsidRDefault="002366E3" w:rsidP="00DD635F">
      <w:pPr>
        <w:pStyle w:val="ListParagraph"/>
        <w:numPr>
          <w:ilvl w:val="0"/>
          <w:numId w:val="11"/>
        </w:numPr>
        <w:spacing w:after="0" w:line="240" w:lineRule="auto"/>
        <w:ind w:right="144"/>
        <w:rPr>
          <w:rFonts w:ascii="Arial" w:hAnsi="Arial" w:cs="Arial"/>
          <w:sz w:val="22"/>
        </w:rPr>
      </w:pPr>
      <w:r w:rsidRPr="00DD635F">
        <w:rPr>
          <w:rFonts w:ascii="Arial" w:hAnsi="Arial" w:cs="Arial"/>
          <w:sz w:val="22"/>
        </w:rPr>
        <w:t>nadležnom organu dostavlja dokaz o osiguranju za period trajanja ugovora o koncesiji u skladu sa članom 14 Ugovora;</w:t>
      </w:r>
    </w:p>
    <w:p w14:paraId="717AB311" w14:textId="77777777" w:rsidR="006B39F9" w:rsidRPr="00900EEE" w:rsidRDefault="006B39F9" w:rsidP="00656640">
      <w:pPr>
        <w:pStyle w:val="ListParagraph"/>
        <w:numPr>
          <w:ilvl w:val="0"/>
          <w:numId w:val="11"/>
        </w:numPr>
        <w:spacing w:after="0" w:line="240" w:lineRule="auto"/>
        <w:rPr>
          <w:rFonts w:ascii="Arial" w:hAnsi="Arial" w:cs="Arial"/>
          <w:sz w:val="22"/>
        </w:rPr>
      </w:pPr>
      <w:r w:rsidRPr="00900EEE">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900EEE" w:rsidRDefault="006B39F9" w:rsidP="00656640">
      <w:pPr>
        <w:pStyle w:val="ListParagraph"/>
        <w:numPr>
          <w:ilvl w:val="0"/>
          <w:numId w:val="11"/>
        </w:numPr>
        <w:spacing w:after="0" w:line="240" w:lineRule="auto"/>
        <w:rPr>
          <w:rFonts w:ascii="Arial" w:hAnsi="Arial" w:cs="Arial"/>
          <w:sz w:val="22"/>
        </w:rPr>
      </w:pPr>
      <w:r w:rsidRPr="00900EEE">
        <w:rPr>
          <w:rFonts w:ascii="Arial" w:hAnsi="Arial" w:cs="Arial"/>
          <w:sz w:val="22"/>
        </w:rPr>
        <w:t xml:space="preserve">ukoliko je vlasnik zemljišta u zahvatu istražno-eksploatacionog prostora, </w:t>
      </w:r>
      <w:r w:rsidR="002366E3" w:rsidRPr="00900EEE">
        <w:rPr>
          <w:rFonts w:ascii="Arial" w:hAnsi="Arial" w:cs="Arial"/>
          <w:sz w:val="22"/>
        </w:rPr>
        <w:t>a nakon pokrenutog postupka eksproprijacije,</w:t>
      </w:r>
      <w:r w:rsidRPr="00900EEE">
        <w:rPr>
          <w:rFonts w:ascii="Arial" w:hAnsi="Arial" w:cs="Arial"/>
          <w:sz w:val="22"/>
        </w:rPr>
        <w:t xml:space="preserve">do pravosnažnosti rješenja o eksproprijaciji, </w:t>
      </w:r>
      <w:r w:rsidRPr="00900EEE">
        <w:rPr>
          <w:rFonts w:ascii="Arial" w:hAnsi="Arial" w:cs="Arial"/>
          <w:sz w:val="22"/>
        </w:rPr>
        <w:lastRenderedPageBreak/>
        <w:t>zaključi sporazum sa Koncedentom kojim će se izvršiti pre</w:t>
      </w:r>
      <w:r w:rsidR="00142F39" w:rsidRPr="00900EEE">
        <w:rPr>
          <w:rFonts w:ascii="Arial" w:hAnsi="Arial" w:cs="Arial"/>
          <w:sz w:val="22"/>
        </w:rPr>
        <w:t>nos</w:t>
      </w:r>
      <w:r w:rsidRPr="00900EEE">
        <w:rPr>
          <w:rFonts w:ascii="Arial" w:hAnsi="Arial" w:cs="Arial"/>
          <w:sz w:val="22"/>
        </w:rPr>
        <w:t xml:space="preserve"> nepokretnosti u vlasništvo Koncedenta u skladu sa članom 52 Zakona o eksproprijaciji;</w:t>
      </w:r>
    </w:p>
    <w:p w14:paraId="09F2060F" w14:textId="79E69F56" w:rsidR="00142F39" w:rsidRPr="00DD635F" w:rsidRDefault="00142F39" w:rsidP="005651F3">
      <w:pPr>
        <w:pStyle w:val="ListParagraph"/>
        <w:numPr>
          <w:ilvl w:val="0"/>
          <w:numId w:val="41"/>
        </w:numPr>
        <w:tabs>
          <w:tab w:val="left" w:pos="900"/>
        </w:tabs>
        <w:spacing w:after="0" w:line="240" w:lineRule="auto"/>
        <w:ind w:left="900"/>
        <w:rPr>
          <w:rFonts w:ascii="Arial" w:hAnsi="Arial" w:cs="Arial"/>
          <w:sz w:val="22"/>
        </w:rPr>
      </w:pPr>
      <w:r w:rsidRPr="00DD635F">
        <w:rPr>
          <w:rFonts w:ascii="Arial" w:hAnsi="Arial" w:cs="Arial"/>
          <w:sz w:val="22"/>
        </w:rPr>
        <w:t xml:space="preserve">plaća naknadu za korišćenje nepokretnosti u državnoj imovini u skladu sa </w:t>
      </w:r>
      <w:r w:rsidR="009670EA" w:rsidRPr="00DD635F">
        <w:rPr>
          <w:rFonts w:ascii="Arial" w:hAnsi="Arial" w:cs="Arial"/>
          <w:sz w:val="22"/>
        </w:rPr>
        <w:t>z</w:t>
      </w:r>
      <w:r w:rsidRPr="00DD635F">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310679F9" w14:textId="77777777" w:rsidR="00AC6632" w:rsidRPr="00900EEE" w:rsidRDefault="00AC6632" w:rsidP="00CA227E">
      <w:pPr>
        <w:spacing w:after="0" w:line="240" w:lineRule="auto"/>
        <w:ind w:right="144"/>
        <w:jc w:val="both"/>
        <w:rPr>
          <w:rFonts w:ascii="Arial" w:hAnsi="Arial" w:cs="Arial"/>
          <w:b/>
        </w:rPr>
      </w:pPr>
    </w:p>
    <w:p w14:paraId="221D6B65"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Imovinsko - pravni odnosi</w:t>
      </w:r>
    </w:p>
    <w:p w14:paraId="5DADCDF8" w14:textId="77777777" w:rsidR="000761D3" w:rsidRPr="00900EEE" w:rsidRDefault="000761D3" w:rsidP="00656640">
      <w:pPr>
        <w:spacing w:after="0" w:line="240" w:lineRule="auto"/>
        <w:ind w:left="144" w:right="144"/>
        <w:jc w:val="both"/>
        <w:rPr>
          <w:rFonts w:ascii="Arial" w:hAnsi="Arial" w:cs="Arial"/>
          <w:b/>
        </w:rPr>
      </w:pPr>
    </w:p>
    <w:p w14:paraId="6FC3797C" w14:textId="63FD1733" w:rsidR="00B05B55" w:rsidRPr="00900EEE"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900EEE">
        <w:rPr>
          <w:rFonts w:ascii="Arial" w:hAnsi="Arial" w:cs="Arial"/>
          <w:noProof/>
          <w:sz w:val="22"/>
        </w:rPr>
        <w:t>Ugovorne strane su saglasne da će se imovinsko-pravni odnosi</w:t>
      </w:r>
      <w:r w:rsidR="00DD635F">
        <w:rPr>
          <w:rFonts w:ascii="Arial" w:hAnsi="Arial" w:cs="Arial"/>
          <w:noProof/>
          <w:sz w:val="22"/>
        </w:rPr>
        <w:t xml:space="preserve"> u pogledu zemljišta</w:t>
      </w:r>
      <w:r w:rsidRPr="00900EEE">
        <w:rPr>
          <w:rFonts w:ascii="Arial" w:hAnsi="Arial" w:cs="Arial"/>
          <w:noProof/>
          <w:sz w:val="22"/>
        </w:rPr>
        <w:t xml:space="preserve"> </w:t>
      </w:r>
      <w:r w:rsidR="002C4BFA" w:rsidRPr="00900EEE">
        <w:rPr>
          <w:rFonts w:ascii="Arial" w:hAnsi="Arial" w:cs="Arial"/>
          <w:sz w:val="22"/>
        </w:rPr>
        <w:t>u okviru istražno-eksploatacionog prostora koje je nije u državnoj svoji</w:t>
      </w:r>
      <w:r w:rsidR="00DD635F">
        <w:rPr>
          <w:rFonts w:ascii="Arial" w:hAnsi="Arial" w:cs="Arial"/>
          <w:sz w:val="22"/>
        </w:rPr>
        <w:t>ni</w:t>
      </w:r>
      <w:r w:rsidR="002C4BFA" w:rsidRPr="00900EEE">
        <w:rPr>
          <w:rFonts w:ascii="Arial" w:hAnsi="Arial" w:cs="Arial"/>
          <w:sz w:val="22"/>
        </w:rPr>
        <w:t xml:space="preserve"> u vrijeme zaključenja ovog Ugovora</w:t>
      </w:r>
      <w:r w:rsidR="002C4BFA" w:rsidRPr="00900EEE">
        <w:rPr>
          <w:rFonts w:ascii="Arial" w:hAnsi="Arial" w:cs="Arial"/>
          <w:noProof/>
          <w:sz w:val="22"/>
        </w:rPr>
        <w:t xml:space="preserve"> </w:t>
      </w:r>
      <w:r w:rsidRPr="00900EEE">
        <w:rPr>
          <w:rFonts w:ascii="Arial" w:hAnsi="Arial" w:cs="Arial"/>
          <w:noProof/>
          <w:sz w:val="22"/>
        </w:rPr>
        <w:t>rješavati u skladu sa članom 44 Zakona o koncesijama, proglašenjem javnog interesa na osnovu Zakona o ekspropri</w:t>
      </w:r>
      <w:r w:rsidR="00DD635F">
        <w:rPr>
          <w:rFonts w:ascii="Arial" w:hAnsi="Arial" w:cs="Arial"/>
          <w:noProof/>
          <w:sz w:val="22"/>
        </w:rPr>
        <w:t>jaciji, a o trošku Koncesionara</w:t>
      </w:r>
      <w:r w:rsidR="002C4BFA" w:rsidRPr="00900EEE">
        <w:rPr>
          <w:rFonts w:ascii="Arial" w:hAnsi="Arial" w:cs="Arial"/>
          <w:noProof/>
          <w:sz w:val="22"/>
        </w:rPr>
        <w:t xml:space="preserve"> prateći dinamiku eksploatacije u toku trajanja koncesionog ugovora.</w:t>
      </w:r>
    </w:p>
    <w:p w14:paraId="78C6CBF8" w14:textId="77777777" w:rsidR="004B10B6" w:rsidRPr="00900EEE"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DD635F"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DD635F">
        <w:rPr>
          <w:rFonts w:ascii="Arial" w:hAnsi="Arial" w:cs="Arial"/>
          <w:noProof/>
          <w:sz w:val="22"/>
        </w:rPr>
        <w:t xml:space="preserve">Ugovorne strane saglasno konstatuju da će Koncedent </w:t>
      </w:r>
      <w:r w:rsidR="004B10B6" w:rsidRPr="00DD635F">
        <w:rPr>
          <w:rFonts w:ascii="Arial" w:hAnsi="Arial" w:cs="Arial"/>
          <w:sz w:val="22"/>
        </w:rPr>
        <w:t xml:space="preserve">obezbijediti proglašenje javnog interesa </w:t>
      </w:r>
      <w:r w:rsidR="004B10B6" w:rsidRPr="00DD635F">
        <w:rPr>
          <w:rFonts w:ascii="Arial" w:hAnsi="Arial" w:cs="Arial"/>
          <w:noProof/>
          <w:sz w:val="22"/>
        </w:rPr>
        <w:t>i nakon toga</w:t>
      </w:r>
      <w:r w:rsidRPr="00DD635F">
        <w:rPr>
          <w:rFonts w:ascii="Arial" w:hAnsi="Arial" w:cs="Arial"/>
          <w:noProof/>
          <w:sz w:val="22"/>
        </w:rPr>
        <w:t xml:space="preserve"> sprov</w:t>
      </w:r>
      <w:r w:rsidR="004B10B6" w:rsidRPr="00DD635F">
        <w:rPr>
          <w:rFonts w:ascii="Arial" w:hAnsi="Arial" w:cs="Arial"/>
          <w:noProof/>
          <w:sz w:val="22"/>
        </w:rPr>
        <w:t>esti postupak</w:t>
      </w:r>
      <w:r w:rsidRPr="00DD635F">
        <w:rPr>
          <w:rFonts w:ascii="Arial" w:hAnsi="Arial" w:cs="Arial"/>
          <w:noProof/>
          <w:sz w:val="22"/>
        </w:rPr>
        <w:t xml:space="preserve"> eksproprijacije za specificirane katastarske parcele</w:t>
      </w:r>
      <w:r w:rsidR="004B10B6" w:rsidRPr="00DD635F">
        <w:rPr>
          <w:rFonts w:ascii="Arial" w:hAnsi="Arial" w:cs="Arial"/>
          <w:noProof/>
          <w:sz w:val="22"/>
        </w:rPr>
        <w:t xml:space="preserve"> u skladu sa dinamikom eksploatacije</w:t>
      </w:r>
      <w:r w:rsidR="00AA6150" w:rsidRPr="00DD635F">
        <w:rPr>
          <w:rFonts w:ascii="Arial" w:hAnsi="Arial" w:cs="Arial"/>
          <w:noProof/>
          <w:sz w:val="22"/>
        </w:rPr>
        <w:t xml:space="preserve"> z</w:t>
      </w:r>
      <w:r w:rsidR="004B10B6" w:rsidRPr="00DD635F">
        <w:rPr>
          <w:rFonts w:ascii="Arial" w:hAnsi="Arial" w:cs="Arial"/>
          <w:noProof/>
          <w:sz w:val="22"/>
        </w:rPr>
        <w:t>a prve najmanje dvije godine eksploatacije</w:t>
      </w:r>
      <w:r w:rsidR="00AA6150" w:rsidRPr="00DD635F">
        <w:rPr>
          <w:rFonts w:ascii="Arial" w:hAnsi="Arial" w:cs="Arial"/>
          <w:noProof/>
          <w:sz w:val="22"/>
        </w:rPr>
        <w:t>,</w:t>
      </w:r>
      <w:r w:rsidR="004B10B6" w:rsidRPr="00DD635F">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900EEE"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900EEE">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900EEE"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900EEE">
        <w:rPr>
          <w:rFonts w:ascii="Arial" w:hAnsi="Arial" w:cs="Arial"/>
          <w:noProof/>
          <w:sz w:val="22"/>
        </w:rPr>
        <w:t>Ukoliko je Koncesionar vlasnik zemljišta,</w:t>
      </w:r>
      <w:r w:rsidR="00D0273C" w:rsidRPr="00900EEE">
        <w:rPr>
          <w:rFonts w:ascii="Arial" w:hAnsi="Arial" w:cs="Arial"/>
          <w:sz w:val="22"/>
        </w:rPr>
        <w:t xml:space="preserve"> nakon pokrenutog postuka eksproprijacije</w:t>
      </w:r>
      <w:r w:rsidR="00DD635F">
        <w:rPr>
          <w:rFonts w:ascii="Arial" w:hAnsi="Arial" w:cs="Arial"/>
          <w:noProof/>
          <w:sz w:val="22"/>
        </w:rPr>
        <w:t xml:space="preserve">, </w:t>
      </w:r>
      <w:r w:rsidRPr="00900EEE">
        <w:rPr>
          <w:rFonts w:ascii="Arial" w:hAnsi="Arial" w:cs="Arial"/>
          <w:noProof/>
          <w:sz w:val="22"/>
        </w:rPr>
        <w:t>Koncesionar i Koncedent će zaključiti sporazum kojim će se izvršiti pre</w:t>
      </w:r>
      <w:r w:rsidR="00D0273C" w:rsidRPr="00900EEE">
        <w:rPr>
          <w:rFonts w:ascii="Arial" w:hAnsi="Arial" w:cs="Arial"/>
          <w:noProof/>
          <w:sz w:val="22"/>
        </w:rPr>
        <w:t>nos</w:t>
      </w:r>
      <w:r w:rsidRPr="00900EEE">
        <w:rPr>
          <w:rFonts w:ascii="Arial" w:hAnsi="Arial" w:cs="Arial"/>
          <w:noProof/>
          <w:sz w:val="22"/>
        </w:rPr>
        <w:t xml:space="preserve"> nepokretnosti u vlasništvo Koncedenta u skladu sa članom 52 Zakona o eksproprijaciji</w:t>
      </w:r>
      <w:r w:rsidR="00D0273C" w:rsidRPr="00900EEE">
        <w:rPr>
          <w:rFonts w:ascii="Arial" w:hAnsi="Arial" w:cs="Arial"/>
          <w:noProof/>
          <w:sz w:val="22"/>
        </w:rPr>
        <w:t xml:space="preserve">, pri čemu će se prenos nepokretnosti izvršiti bez naknade Koncesionaru. </w:t>
      </w:r>
    </w:p>
    <w:p w14:paraId="52AAC3FF"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Pripadnost grupi ležišta </w:t>
      </w:r>
    </w:p>
    <w:p w14:paraId="0669B844" w14:textId="77777777" w:rsidR="000761D3" w:rsidRPr="00900EEE" w:rsidRDefault="000761D3" w:rsidP="00656640">
      <w:pPr>
        <w:pStyle w:val="ListParagraph"/>
        <w:spacing w:after="0" w:line="240" w:lineRule="auto"/>
        <w:ind w:left="144" w:right="144"/>
        <w:rPr>
          <w:rFonts w:ascii="Arial" w:hAnsi="Arial" w:cs="Arial"/>
          <w:b/>
          <w:sz w:val="22"/>
        </w:rPr>
      </w:pPr>
    </w:p>
    <w:p w14:paraId="20CEBC08" w14:textId="77777777" w:rsidR="00A17E70" w:rsidRPr="00900EEE" w:rsidRDefault="000761D3" w:rsidP="00656640">
      <w:pPr>
        <w:pStyle w:val="ListParagraph"/>
        <w:numPr>
          <w:ilvl w:val="0"/>
          <w:numId w:val="14"/>
        </w:numPr>
        <w:autoSpaceDE w:val="0"/>
        <w:autoSpaceDN w:val="0"/>
        <w:adjustRightInd w:val="0"/>
        <w:spacing w:after="0" w:line="240" w:lineRule="auto"/>
        <w:ind w:right="144"/>
        <w:rPr>
          <w:rFonts w:ascii="Arial" w:hAnsi="Arial" w:cs="Arial"/>
          <w:b/>
          <w:sz w:val="22"/>
        </w:rPr>
      </w:pPr>
      <w:r w:rsidRPr="00900EEE">
        <w:rPr>
          <w:rFonts w:ascii="Arial" w:hAnsi="Arial" w:cs="Arial"/>
          <w:sz w:val="22"/>
        </w:rPr>
        <w:t xml:space="preserve">Ugovorne strane saglasno konstatuju da Mineralna sirovina pripadaja </w:t>
      </w:r>
      <w:r w:rsidRPr="00900EEE">
        <w:rPr>
          <w:rFonts w:ascii="Arial" w:hAnsi="Arial" w:cs="Arial"/>
          <w:bCs/>
          <w:sz w:val="22"/>
        </w:rPr>
        <w:t>Grupi G</w:t>
      </w:r>
      <w:r w:rsidRPr="00900EEE">
        <w:rPr>
          <w:rFonts w:ascii="Arial" w:hAnsi="Arial" w:cs="Arial"/>
          <w:bCs/>
          <w:sz w:val="22"/>
          <w:vertAlign w:val="subscript"/>
        </w:rPr>
        <w:t>3</w:t>
      </w:r>
      <w:r w:rsidRPr="00900EEE">
        <w:rPr>
          <w:rFonts w:ascii="Arial" w:hAnsi="Arial" w:cs="Arial"/>
          <w:bCs/>
          <w:sz w:val="22"/>
        </w:rPr>
        <w:t xml:space="preserve"> ležišta sa procentualnim iznosom od _% </w:t>
      </w:r>
      <w:r w:rsidRPr="00900EEE">
        <w:rPr>
          <w:rFonts w:ascii="Arial" w:hAnsi="Arial" w:cs="Arial"/>
          <w:bCs/>
          <w:i/>
          <w:sz w:val="22"/>
        </w:rPr>
        <w:t>[popuniti u skladu sa ponudom]</w:t>
      </w:r>
      <w:r w:rsidRPr="00900EEE">
        <w:rPr>
          <w:rFonts w:ascii="Arial" w:hAnsi="Arial" w:cs="Arial"/>
          <w:sz w:val="22"/>
        </w:rPr>
        <w:t>od tržišne vrijednosti bilansnih ili eksploatacionih rezervi, odnosno ukupnog tržišnog proizvoda.</w:t>
      </w:r>
    </w:p>
    <w:p w14:paraId="361042A4"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28D96F36"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Minimalna godišnja eksploatacija</w:t>
      </w:r>
    </w:p>
    <w:p w14:paraId="388C3818" w14:textId="77777777" w:rsidR="00A17E70" w:rsidRPr="00900EEE"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proofErr w:type="spellStart"/>
      <w:r w:rsidRPr="00900EEE">
        <w:rPr>
          <w:rFonts w:ascii="Arial" w:hAnsi="Arial" w:cs="Arial"/>
        </w:rPr>
        <w:t>Koncesionar</w:t>
      </w:r>
      <w:proofErr w:type="spellEnd"/>
      <w:r w:rsidRPr="00900EEE">
        <w:rPr>
          <w:rFonts w:ascii="Arial" w:hAnsi="Arial" w:cs="Arial"/>
        </w:rPr>
        <w:t xml:space="preserve"> je </w:t>
      </w:r>
      <w:proofErr w:type="spellStart"/>
      <w:r w:rsidRPr="00900EEE">
        <w:rPr>
          <w:rFonts w:ascii="Arial" w:hAnsi="Arial" w:cs="Arial"/>
        </w:rPr>
        <w:t>dužan</w:t>
      </w:r>
      <w:proofErr w:type="spellEnd"/>
      <w:r w:rsidRPr="00900EEE">
        <w:rPr>
          <w:rFonts w:ascii="Arial" w:hAnsi="Arial" w:cs="Arial"/>
        </w:rPr>
        <w:t xml:space="preserve"> da </w:t>
      </w:r>
      <w:proofErr w:type="spellStart"/>
      <w:r w:rsidRPr="00900EEE">
        <w:rPr>
          <w:rFonts w:ascii="Arial" w:hAnsi="Arial" w:cs="Arial"/>
        </w:rPr>
        <w:t>vrši</w:t>
      </w:r>
      <w:proofErr w:type="spellEnd"/>
      <w:r w:rsidRPr="00900EEE">
        <w:rPr>
          <w:rFonts w:ascii="Arial" w:hAnsi="Arial" w:cs="Arial"/>
        </w:rPr>
        <w:t xml:space="preserve"> </w:t>
      </w:r>
      <w:proofErr w:type="spellStart"/>
      <w:r w:rsidRPr="00900EEE">
        <w:rPr>
          <w:rFonts w:ascii="Arial" w:hAnsi="Arial" w:cs="Arial"/>
        </w:rPr>
        <w:t>minimalnu</w:t>
      </w:r>
      <w:proofErr w:type="spellEnd"/>
      <w:r w:rsidRPr="00900EEE">
        <w:rPr>
          <w:rFonts w:ascii="Arial" w:hAnsi="Arial" w:cs="Arial"/>
        </w:rPr>
        <w:t xml:space="preserve"> </w:t>
      </w:r>
      <w:proofErr w:type="spellStart"/>
      <w:r w:rsidRPr="00900EEE">
        <w:rPr>
          <w:rFonts w:ascii="Arial" w:hAnsi="Arial" w:cs="Arial"/>
        </w:rPr>
        <w:t>godišnju</w:t>
      </w:r>
      <w:proofErr w:type="spellEnd"/>
      <w:r w:rsidRPr="00900EEE">
        <w:rPr>
          <w:rFonts w:ascii="Arial" w:hAnsi="Arial" w:cs="Arial"/>
        </w:rPr>
        <w:t xml:space="preserve"> </w:t>
      </w:r>
      <w:proofErr w:type="spellStart"/>
      <w:r w:rsidRPr="00900EEE">
        <w:rPr>
          <w:rFonts w:ascii="Arial" w:hAnsi="Arial" w:cs="Arial"/>
        </w:rPr>
        <w:t>eksploataciju</w:t>
      </w:r>
      <w:proofErr w:type="spellEnd"/>
      <w:r w:rsidRPr="00900EEE">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sirovine</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sljedeći</w:t>
      </w:r>
      <w:proofErr w:type="spellEnd"/>
      <w:r w:rsidRPr="00900EEE">
        <w:rPr>
          <w:rFonts w:ascii="Arial" w:hAnsi="Arial" w:cs="Arial"/>
        </w:rPr>
        <w:t xml:space="preserve"> </w:t>
      </w:r>
      <w:proofErr w:type="spellStart"/>
      <w:r w:rsidRPr="00900EEE">
        <w:rPr>
          <w:rFonts w:ascii="Arial" w:hAnsi="Arial" w:cs="Arial"/>
        </w:rPr>
        <w:t>način</w:t>
      </w:r>
      <w:proofErr w:type="spellEnd"/>
      <w:r w:rsidRPr="00900EEE">
        <w:rPr>
          <w:rFonts w:ascii="Arial" w:hAnsi="Arial" w:cs="Arial"/>
        </w:rPr>
        <w:t>:</w:t>
      </w:r>
    </w:p>
    <w:p w14:paraId="13696DC8"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p>
    <w:p w14:paraId="4EA5486E" w14:textId="77777777" w:rsidR="000761D3" w:rsidRPr="00900EEE"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900EEE">
        <w:rPr>
          <w:rFonts w:ascii="Arial" w:hAnsi="Arial" w:cs="Arial"/>
          <w:i/>
          <w:sz w:val="22"/>
        </w:rPr>
        <w:t>[p</w:t>
      </w:r>
      <w:r w:rsidR="000761D3" w:rsidRPr="00900EEE">
        <w:rPr>
          <w:rFonts w:ascii="Arial" w:hAnsi="Arial" w:cs="Arial"/>
          <w:i/>
          <w:sz w:val="22"/>
        </w:rPr>
        <w:t>opuniti u skladu sa ponudom</w:t>
      </w:r>
      <w:r w:rsidRPr="00900EEE">
        <w:rPr>
          <w:rFonts w:ascii="Arial" w:hAnsi="Arial" w:cs="Arial"/>
          <w:i/>
          <w:sz w:val="22"/>
        </w:rPr>
        <w:t>].</w:t>
      </w:r>
    </w:p>
    <w:p w14:paraId="35D87556" w14:textId="77777777" w:rsidR="000761D3" w:rsidRPr="00900EEE" w:rsidRDefault="000761D3" w:rsidP="00656640">
      <w:pPr>
        <w:autoSpaceDE w:val="0"/>
        <w:autoSpaceDN w:val="0"/>
        <w:adjustRightInd w:val="0"/>
        <w:spacing w:after="0" w:line="240" w:lineRule="auto"/>
        <w:ind w:right="144"/>
        <w:jc w:val="both"/>
        <w:rPr>
          <w:rFonts w:ascii="Arial" w:hAnsi="Arial" w:cs="Arial"/>
          <w:b/>
        </w:rPr>
      </w:pPr>
    </w:p>
    <w:p w14:paraId="4C1A21C2"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 xml:space="preserve">Koncesiona naknada </w:t>
      </w:r>
    </w:p>
    <w:p w14:paraId="218DEE30" w14:textId="77777777" w:rsidR="000761D3" w:rsidRPr="00900EEE"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1. </w:t>
      </w:r>
      <w:proofErr w:type="spellStart"/>
      <w:r w:rsidR="000761D3" w:rsidRPr="00900EEE">
        <w:rPr>
          <w:rFonts w:ascii="Arial" w:hAnsi="Arial" w:cs="Arial"/>
        </w:rPr>
        <w:t>Koncesionar</w:t>
      </w:r>
      <w:proofErr w:type="spellEnd"/>
      <w:r w:rsidR="000761D3" w:rsidRPr="00900EEE">
        <w:rPr>
          <w:rFonts w:ascii="Arial" w:hAnsi="Arial" w:cs="Arial"/>
        </w:rPr>
        <w:t xml:space="preserve"> je </w:t>
      </w:r>
      <w:proofErr w:type="spellStart"/>
      <w:r w:rsidR="000761D3" w:rsidRPr="00900EEE">
        <w:rPr>
          <w:rFonts w:ascii="Arial" w:hAnsi="Arial" w:cs="Arial"/>
        </w:rPr>
        <w:t>dužan</w:t>
      </w:r>
      <w:proofErr w:type="spellEnd"/>
      <w:r w:rsidR="000761D3" w:rsidRPr="00900EEE">
        <w:rPr>
          <w:rFonts w:ascii="Arial" w:hAnsi="Arial" w:cs="Arial"/>
        </w:rPr>
        <w:t xml:space="preserve"> da za </w:t>
      </w:r>
      <w:proofErr w:type="spellStart"/>
      <w:r w:rsidR="000761D3" w:rsidRPr="00900EEE">
        <w:rPr>
          <w:rFonts w:ascii="Arial" w:hAnsi="Arial" w:cs="Arial"/>
        </w:rPr>
        <w:t>dobijeno</w:t>
      </w:r>
      <w:proofErr w:type="spellEnd"/>
      <w:r w:rsidR="000761D3" w:rsidRPr="00900EEE">
        <w:rPr>
          <w:rFonts w:ascii="Arial" w:hAnsi="Arial" w:cs="Arial"/>
        </w:rPr>
        <w:t xml:space="preserve"> </w:t>
      </w:r>
      <w:proofErr w:type="spellStart"/>
      <w:r w:rsidR="000761D3" w:rsidRPr="00900EEE">
        <w:rPr>
          <w:rFonts w:ascii="Arial" w:hAnsi="Arial" w:cs="Arial"/>
        </w:rPr>
        <w:t>pravo</w:t>
      </w:r>
      <w:proofErr w:type="spellEnd"/>
      <w:r w:rsidR="000761D3" w:rsidRPr="00900EEE">
        <w:rPr>
          <w:rFonts w:ascii="Arial" w:hAnsi="Arial" w:cs="Arial"/>
        </w:rPr>
        <w:t xml:space="preserve"> ne </w:t>
      </w:r>
      <w:proofErr w:type="spellStart"/>
      <w:r w:rsidR="000761D3" w:rsidRPr="00900EEE">
        <w:rPr>
          <w:rFonts w:ascii="Arial" w:hAnsi="Arial" w:cs="Arial"/>
        </w:rPr>
        <w:t>eksploataciju</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0761D3" w:rsidRPr="00900EEE">
        <w:rPr>
          <w:rFonts w:ascii="Arial" w:hAnsi="Arial" w:cs="Arial"/>
        </w:rPr>
        <w:t>plaća</w:t>
      </w:r>
      <w:proofErr w:type="spellEnd"/>
      <w:r w:rsidR="000761D3" w:rsidRPr="00900EEE">
        <w:rPr>
          <w:rFonts w:ascii="Arial" w:hAnsi="Arial" w:cs="Arial"/>
        </w:rPr>
        <w:t xml:space="preserve"> </w:t>
      </w:r>
      <w:proofErr w:type="spellStart"/>
      <w:r w:rsidR="000761D3" w:rsidRPr="00900EEE">
        <w:rPr>
          <w:rFonts w:ascii="Arial" w:hAnsi="Arial" w:cs="Arial"/>
        </w:rPr>
        <w:t>Koncesionu</w:t>
      </w:r>
      <w:proofErr w:type="spellEnd"/>
      <w:r w:rsidR="000761D3" w:rsidRPr="00900EEE">
        <w:rPr>
          <w:rFonts w:ascii="Arial" w:hAnsi="Arial" w:cs="Arial"/>
        </w:rPr>
        <w:t xml:space="preserve"> </w:t>
      </w:r>
      <w:proofErr w:type="spellStart"/>
      <w:r w:rsidR="000761D3" w:rsidRPr="00900EEE">
        <w:rPr>
          <w:rFonts w:ascii="Arial" w:hAnsi="Arial" w:cs="Arial"/>
        </w:rPr>
        <w:t>naknadu</w:t>
      </w:r>
      <w:proofErr w:type="spellEnd"/>
      <w:r w:rsidR="000761D3" w:rsidRPr="00900EEE">
        <w:rPr>
          <w:rFonts w:ascii="Arial" w:hAnsi="Arial" w:cs="Arial"/>
        </w:rPr>
        <w:t xml:space="preserve"> u </w:t>
      </w:r>
      <w:proofErr w:type="spellStart"/>
      <w:r w:rsidR="000761D3" w:rsidRPr="00900EEE">
        <w:rPr>
          <w:rFonts w:ascii="Arial" w:hAnsi="Arial" w:cs="Arial"/>
        </w:rPr>
        <w:t>skladu</w:t>
      </w:r>
      <w:proofErr w:type="spellEnd"/>
      <w:r w:rsidR="000761D3" w:rsidRPr="00900EEE">
        <w:rPr>
          <w:rFonts w:ascii="Arial" w:hAnsi="Arial" w:cs="Arial"/>
        </w:rPr>
        <w:t xml:space="preserve"> </w:t>
      </w:r>
      <w:proofErr w:type="spellStart"/>
      <w:r w:rsidR="000761D3" w:rsidRPr="00900EEE">
        <w:rPr>
          <w:rFonts w:ascii="Arial" w:hAnsi="Arial" w:cs="Arial"/>
        </w:rPr>
        <w:t>sa</w:t>
      </w:r>
      <w:proofErr w:type="spellEnd"/>
      <w:r w:rsidR="000761D3" w:rsidRPr="00900EEE">
        <w:rPr>
          <w:rFonts w:ascii="Arial" w:hAnsi="Arial" w:cs="Arial"/>
        </w:rPr>
        <w:t xml:space="preserve"> </w:t>
      </w:r>
      <w:proofErr w:type="spellStart"/>
      <w:r w:rsidR="000761D3" w:rsidRPr="00900EEE">
        <w:rPr>
          <w:rFonts w:ascii="Arial" w:hAnsi="Arial" w:cs="Arial"/>
        </w:rPr>
        <w:t>zakonom</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Ugovorom</w:t>
      </w:r>
      <w:proofErr w:type="spellEnd"/>
      <w:r w:rsidR="000761D3" w:rsidRPr="00900EEE">
        <w:rPr>
          <w:rFonts w:ascii="Arial" w:hAnsi="Arial" w:cs="Arial"/>
        </w:rPr>
        <w:t>.</w:t>
      </w:r>
    </w:p>
    <w:p w14:paraId="1BD16D5E"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2. </w:t>
      </w:r>
      <w:proofErr w:type="spellStart"/>
      <w:r w:rsidR="000761D3" w:rsidRPr="00900EEE">
        <w:rPr>
          <w:rFonts w:ascii="Arial" w:hAnsi="Arial" w:cs="Arial"/>
        </w:rPr>
        <w:t>Koncesiona</w:t>
      </w:r>
      <w:proofErr w:type="spellEnd"/>
      <w:r w:rsidR="000761D3" w:rsidRPr="00900EEE">
        <w:rPr>
          <w:rFonts w:ascii="Arial" w:hAnsi="Arial" w:cs="Arial"/>
        </w:rPr>
        <w:t xml:space="preserve"> </w:t>
      </w:r>
      <w:proofErr w:type="spellStart"/>
      <w:r w:rsidR="000761D3" w:rsidRPr="00900EEE">
        <w:rPr>
          <w:rFonts w:ascii="Arial" w:hAnsi="Arial" w:cs="Arial"/>
        </w:rPr>
        <w:t>naknada</w:t>
      </w:r>
      <w:proofErr w:type="spellEnd"/>
      <w:r w:rsidR="000761D3" w:rsidRPr="00900EEE">
        <w:rPr>
          <w:rFonts w:ascii="Arial" w:hAnsi="Arial" w:cs="Arial"/>
        </w:rPr>
        <w:t xml:space="preserve"> </w:t>
      </w:r>
      <w:proofErr w:type="spellStart"/>
      <w:r w:rsidR="000761D3" w:rsidRPr="00900EEE">
        <w:rPr>
          <w:rFonts w:ascii="Arial" w:hAnsi="Arial" w:cs="Arial"/>
        </w:rPr>
        <w:t>iz</w:t>
      </w:r>
      <w:proofErr w:type="spellEnd"/>
      <w:r w:rsidR="000761D3" w:rsidRPr="00900EEE">
        <w:rPr>
          <w:rFonts w:ascii="Arial" w:hAnsi="Arial" w:cs="Arial"/>
        </w:rPr>
        <w:t xml:space="preserve"> </w:t>
      </w:r>
      <w:proofErr w:type="spellStart"/>
      <w:r w:rsidR="000761D3" w:rsidRPr="00900EEE">
        <w:rPr>
          <w:rFonts w:ascii="Arial" w:hAnsi="Arial" w:cs="Arial"/>
        </w:rPr>
        <w:t>stava</w:t>
      </w:r>
      <w:proofErr w:type="spellEnd"/>
      <w:r w:rsidR="000761D3" w:rsidRPr="00900EEE">
        <w:rPr>
          <w:rFonts w:ascii="Arial" w:hAnsi="Arial" w:cs="Arial"/>
        </w:rPr>
        <w:t xml:space="preserve"> 1 </w:t>
      </w:r>
      <w:proofErr w:type="spellStart"/>
      <w:r w:rsidR="000761D3" w:rsidRPr="00900EEE">
        <w:rPr>
          <w:rFonts w:ascii="Arial" w:hAnsi="Arial" w:cs="Arial"/>
        </w:rPr>
        <w:t>ovog</w:t>
      </w:r>
      <w:proofErr w:type="spellEnd"/>
      <w:r w:rsidR="000761D3" w:rsidRPr="00900EEE">
        <w:rPr>
          <w:rFonts w:ascii="Arial" w:hAnsi="Arial" w:cs="Arial"/>
        </w:rPr>
        <w:t xml:space="preserve"> </w:t>
      </w:r>
      <w:proofErr w:type="spellStart"/>
      <w:r w:rsidR="000761D3" w:rsidRPr="00900EEE">
        <w:rPr>
          <w:rFonts w:ascii="Arial" w:hAnsi="Arial" w:cs="Arial"/>
        </w:rPr>
        <w:t>člana</w:t>
      </w:r>
      <w:proofErr w:type="spellEnd"/>
      <w:r w:rsidR="000761D3" w:rsidRPr="00900EEE">
        <w:rPr>
          <w:rFonts w:ascii="Arial" w:hAnsi="Arial" w:cs="Arial"/>
        </w:rPr>
        <w:t xml:space="preserve"> se </w:t>
      </w:r>
      <w:proofErr w:type="spellStart"/>
      <w:r w:rsidR="000761D3" w:rsidRPr="00900EEE">
        <w:rPr>
          <w:rFonts w:ascii="Arial" w:hAnsi="Arial" w:cs="Arial"/>
        </w:rPr>
        <w:t>sastoji</w:t>
      </w:r>
      <w:proofErr w:type="spellEnd"/>
      <w:r w:rsidR="000761D3" w:rsidRPr="00900EEE">
        <w:rPr>
          <w:rFonts w:ascii="Arial" w:hAnsi="Arial" w:cs="Arial"/>
        </w:rPr>
        <w:t xml:space="preserve"> </w:t>
      </w:r>
      <w:proofErr w:type="spellStart"/>
      <w:r w:rsidR="000761D3" w:rsidRPr="00900EEE">
        <w:rPr>
          <w:rFonts w:ascii="Arial" w:hAnsi="Arial" w:cs="Arial"/>
        </w:rPr>
        <w:t>od</w:t>
      </w:r>
      <w:proofErr w:type="spellEnd"/>
      <w:r w:rsidR="000761D3" w:rsidRPr="00900EEE">
        <w:rPr>
          <w:rFonts w:ascii="Arial" w:hAnsi="Arial" w:cs="Arial"/>
        </w:rPr>
        <w:t xml:space="preserve"> </w:t>
      </w:r>
      <w:proofErr w:type="spellStart"/>
      <w:r w:rsidR="000761D3" w:rsidRPr="00900EEE">
        <w:rPr>
          <w:rFonts w:ascii="Arial" w:hAnsi="Arial" w:cs="Arial"/>
        </w:rPr>
        <w:t>stalnog</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promjenjivog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w:t>
      </w:r>
    </w:p>
    <w:p w14:paraId="37860FD0" w14:textId="64B07172" w:rsidR="009D3F35"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lastRenderedPageBreak/>
        <w:t xml:space="preserve">3. </w:t>
      </w:r>
      <w:proofErr w:type="spellStart"/>
      <w:r w:rsidR="000761D3" w:rsidRPr="00900EEE">
        <w:rPr>
          <w:rFonts w:ascii="Arial" w:hAnsi="Arial" w:cs="Arial"/>
        </w:rPr>
        <w:t>Koncesionar</w:t>
      </w:r>
      <w:proofErr w:type="spellEnd"/>
      <w:r w:rsidR="000761D3" w:rsidRPr="00900EEE">
        <w:rPr>
          <w:rFonts w:ascii="Arial" w:hAnsi="Arial" w:cs="Arial"/>
        </w:rPr>
        <w:t xml:space="preserve"> je </w:t>
      </w:r>
      <w:proofErr w:type="spellStart"/>
      <w:r w:rsidR="000761D3" w:rsidRPr="00900EEE">
        <w:rPr>
          <w:rFonts w:ascii="Arial" w:hAnsi="Arial" w:cs="Arial"/>
        </w:rPr>
        <w:t>dužan</w:t>
      </w:r>
      <w:proofErr w:type="spellEnd"/>
      <w:r w:rsidR="000761D3" w:rsidRPr="00900EEE">
        <w:rPr>
          <w:rFonts w:ascii="Arial" w:hAnsi="Arial" w:cs="Arial"/>
        </w:rPr>
        <w:t xml:space="preserve"> da za </w:t>
      </w:r>
      <w:proofErr w:type="spellStart"/>
      <w:r w:rsidR="000761D3" w:rsidRPr="00900EEE">
        <w:rPr>
          <w:rFonts w:ascii="Arial" w:hAnsi="Arial" w:cs="Arial"/>
        </w:rPr>
        <w:t>dobijeno</w:t>
      </w:r>
      <w:proofErr w:type="spellEnd"/>
      <w:r w:rsidR="000761D3" w:rsidRPr="00900EEE">
        <w:rPr>
          <w:rFonts w:ascii="Arial" w:hAnsi="Arial" w:cs="Arial"/>
        </w:rPr>
        <w:t xml:space="preserve"> </w:t>
      </w:r>
      <w:proofErr w:type="spellStart"/>
      <w:r w:rsidR="000761D3" w:rsidRPr="00900EEE">
        <w:rPr>
          <w:rFonts w:ascii="Arial" w:hAnsi="Arial" w:cs="Arial"/>
        </w:rPr>
        <w:t>pravo</w:t>
      </w:r>
      <w:proofErr w:type="spellEnd"/>
      <w:r w:rsidR="000761D3" w:rsidRPr="00900EEE">
        <w:rPr>
          <w:rFonts w:ascii="Arial" w:hAnsi="Arial" w:cs="Arial"/>
        </w:rPr>
        <w:t xml:space="preserve"> </w:t>
      </w:r>
      <w:proofErr w:type="spellStart"/>
      <w:r w:rsidR="000761D3" w:rsidRPr="00900EEE">
        <w:rPr>
          <w:rFonts w:ascii="Arial" w:hAnsi="Arial" w:cs="Arial"/>
        </w:rPr>
        <w:t>na</w:t>
      </w:r>
      <w:proofErr w:type="spellEnd"/>
      <w:r w:rsidR="000761D3" w:rsidRPr="00900EEE">
        <w:rPr>
          <w:rFonts w:ascii="Arial" w:hAnsi="Arial" w:cs="Arial"/>
        </w:rPr>
        <w:t xml:space="preserve"> </w:t>
      </w:r>
      <w:proofErr w:type="spellStart"/>
      <w:r w:rsidR="000761D3" w:rsidRPr="00900EEE">
        <w:rPr>
          <w:rFonts w:ascii="Arial" w:hAnsi="Arial" w:cs="Arial"/>
        </w:rPr>
        <w:t>eksploataciju</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0761D3" w:rsidRPr="00900EEE">
        <w:rPr>
          <w:rFonts w:ascii="Arial" w:hAnsi="Arial" w:cs="Arial"/>
        </w:rPr>
        <w:t>plaća</w:t>
      </w:r>
      <w:proofErr w:type="spellEnd"/>
      <w:r w:rsidR="000761D3" w:rsidRPr="00900EEE">
        <w:rPr>
          <w:rFonts w:ascii="Arial" w:hAnsi="Arial" w:cs="Arial"/>
        </w:rPr>
        <w:t xml:space="preserve"> </w:t>
      </w:r>
      <w:proofErr w:type="spellStart"/>
      <w:r w:rsidR="000761D3" w:rsidRPr="00900EEE">
        <w:rPr>
          <w:rFonts w:ascii="Arial" w:hAnsi="Arial" w:cs="Arial"/>
        </w:rPr>
        <w:t>stalni</w:t>
      </w:r>
      <w:proofErr w:type="spellEnd"/>
      <w:r w:rsidR="000761D3" w:rsidRPr="00900EEE">
        <w:rPr>
          <w:rFonts w:ascii="Arial" w:hAnsi="Arial" w:cs="Arial"/>
        </w:rPr>
        <w:t xml:space="preserve"> </w:t>
      </w:r>
      <w:proofErr w:type="spellStart"/>
      <w:r w:rsidR="000761D3" w:rsidRPr="00900EEE">
        <w:rPr>
          <w:rFonts w:ascii="Arial" w:hAnsi="Arial" w:cs="Arial"/>
        </w:rPr>
        <w:t>dio</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 xml:space="preserve">, u </w:t>
      </w:r>
      <w:proofErr w:type="spellStart"/>
      <w:r w:rsidR="000761D3" w:rsidRPr="00900EEE">
        <w:rPr>
          <w:rFonts w:ascii="Arial" w:hAnsi="Arial" w:cs="Arial"/>
        </w:rPr>
        <w:t>ukupnom</w:t>
      </w:r>
      <w:proofErr w:type="spellEnd"/>
      <w:r w:rsidR="000761D3" w:rsidRPr="00900EEE">
        <w:rPr>
          <w:rFonts w:ascii="Arial" w:hAnsi="Arial" w:cs="Arial"/>
        </w:rPr>
        <w:t xml:space="preserve"> </w:t>
      </w:r>
      <w:proofErr w:type="spellStart"/>
      <w:r w:rsidR="000761D3" w:rsidRPr="00900EEE">
        <w:rPr>
          <w:rFonts w:ascii="Arial" w:hAnsi="Arial" w:cs="Arial"/>
        </w:rPr>
        <w:t>iznosu</w:t>
      </w:r>
      <w:proofErr w:type="spellEnd"/>
      <w:r w:rsidR="000761D3" w:rsidRPr="00900EEE">
        <w:rPr>
          <w:rFonts w:ascii="Arial" w:hAnsi="Arial" w:cs="Arial"/>
        </w:rPr>
        <w:t xml:space="preserve"> od ________ (</w:t>
      </w:r>
      <w:proofErr w:type="spellStart"/>
      <w:r w:rsidR="000761D3" w:rsidRPr="00900EEE">
        <w:rPr>
          <w:rFonts w:ascii="Arial" w:hAnsi="Arial" w:cs="Arial"/>
        </w:rPr>
        <w:t>popuniti</w:t>
      </w:r>
      <w:proofErr w:type="spellEnd"/>
      <w:r w:rsidR="000761D3" w:rsidRPr="00900EEE">
        <w:rPr>
          <w:rFonts w:ascii="Arial" w:hAnsi="Arial" w:cs="Arial"/>
        </w:rPr>
        <w:t xml:space="preserve"> u </w:t>
      </w:r>
      <w:proofErr w:type="spellStart"/>
      <w:r w:rsidR="000761D3" w:rsidRPr="00900EEE">
        <w:rPr>
          <w:rFonts w:ascii="Arial" w:hAnsi="Arial" w:cs="Arial"/>
        </w:rPr>
        <w:t>skladu</w:t>
      </w:r>
      <w:proofErr w:type="spellEnd"/>
      <w:r w:rsidR="000761D3" w:rsidRPr="00900EEE">
        <w:rPr>
          <w:rFonts w:ascii="Arial" w:hAnsi="Arial" w:cs="Arial"/>
        </w:rPr>
        <w:t xml:space="preserve"> </w:t>
      </w:r>
      <w:proofErr w:type="spellStart"/>
      <w:r w:rsidR="000761D3" w:rsidRPr="00900EEE">
        <w:rPr>
          <w:rFonts w:ascii="Arial" w:hAnsi="Arial" w:cs="Arial"/>
        </w:rPr>
        <w:t>sa</w:t>
      </w:r>
      <w:proofErr w:type="spellEnd"/>
      <w:r w:rsidR="000761D3" w:rsidRPr="00900EEE">
        <w:rPr>
          <w:rFonts w:ascii="Arial" w:hAnsi="Arial" w:cs="Arial"/>
        </w:rPr>
        <w:t xml:space="preserve"> </w:t>
      </w:r>
      <w:proofErr w:type="spellStart"/>
      <w:r w:rsidR="000761D3" w:rsidRPr="00900EEE">
        <w:rPr>
          <w:rFonts w:ascii="Arial" w:hAnsi="Arial" w:cs="Arial"/>
        </w:rPr>
        <w:t>ponudom</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to </w:t>
      </w:r>
      <w:proofErr w:type="spellStart"/>
      <w:r w:rsidR="000761D3" w:rsidRPr="00900EEE">
        <w:rPr>
          <w:rFonts w:ascii="Arial" w:hAnsi="Arial" w:cs="Arial"/>
        </w:rPr>
        <w:t>na</w:t>
      </w:r>
      <w:proofErr w:type="spellEnd"/>
      <w:r w:rsidR="000761D3" w:rsidRPr="00900EEE">
        <w:rPr>
          <w:rFonts w:ascii="Arial" w:hAnsi="Arial" w:cs="Arial"/>
        </w:rPr>
        <w:t xml:space="preserve"> </w:t>
      </w:r>
      <w:proofErr w:type="spellStart"/>
      <w:r w:rsidR="000761D3" w:rsidRPr="00900EEE">
        <w:rPr>
          <w:rFonts w:ascii="Arial" w:hAnsi="Arial" w:cs="Arial"/>
        </w:rPr>
        <w:t>sljedeći</w:t>
      </w:r>
      <w:proofErr w:type="spellEnd"/>
      <w:r w:rsidR="000761D3" w:rsidRPr="00900EEE">
        <w:rPr>
          <w:rFonts w:ascii="Arial" w:hAnsi="Arial" w:cs="Arial"/>
        </w:rPr>
        <w:t xml:space="preserve"> </w:t>
      </w:r>
      <w:proofErr w:type="spellStart"/>
      <w:r w:rsidR="000761D3" w:rsidRPr="00900EEE">
        <w:rPr>
          <w:rFonts w:ascii="Arial" w:hAnsi="Arial" w:cs="Arial"/>
        </w:rPr>
        <w:t>način</w:t>
      </w:r>
      <w:proofErr w:type="spellEnd"/>
      <w:r w:rsidR="000761D3" w:rsidRPr="00900EEE">
        <w:rPr>
          <w:rFonts w:ascii="Arial" w:hAnsi="Arial" w:cs="Arial"/>
        </w:rPr>
        <w:t>:</w:t>
      </w:r>
    </w:p>
    <w:p w14:paraId="5FFD1D72" w14:textId="77777777" w:rsidR="00CA227E" w:rsidRPr="00900EEE" w:rsidRDefault="00CA227E" w:rsidP="00656640">
      <w:pPr>
        <w:autoSpaceDE w:val="0"/>
        <w:autoSpaceDN w:val="0"/>
        <w:adjustRightInd w:val="0"/>
        <w:spacing w:after="0" w:line="240" w:lineRule="auto"/>
        <w:ind w:left="180" w:right="144"/>
        <w:jc w:val="both"/>
        <w:rPr>
          <w:rFonts w:ascii="Arial" w:hAnsi="Arial" w:cs="Arial"/>
        </w:rPr>
      </w:pPr>
    </w:p>
    <w:p w14:paraId="2D196DEA" w14:textId="77777777" w:rsidR="000761D3" w:rsidRPr="00900EEE"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900EEE">
        <w:rPr>
          <w:rFonts w:ascii="Arial" w:hAnsi="Arial" w:cs="Arial"/>
          <w:i/>
          <w:sz w:val="22"/>
        </w:rPr>
        <w:t>[popuniti u skladu sa ponudom].</w:t>
      </w:r>
    </w:p>
    <w:p w14:paraId="439A6B32" w14:textId="77777777" w:rsidR="000761D3" w:rsidRPr="00900EEE" w:rsidRDefault="000761D3" w:rsidP="00656640">
      <w:pPr>
        <w:autoSpaceDE w:val="0"/>
        <w:autoSpaceDN w:val="0"/>
        <w:adjustRightInd w:val="0"/>
        <w:spacing w:after="0" w:line="240" w:lineRule="auto"/>
        <w:ind w:left="180" w:right="144"/>
        <w:jc w:val="both"/>
        <w:rPr>
          <w:rFonts w:ascii="Arial" w:hAnsi="Arial" w:cs="Arial"/>
        </w:rPr>
      </w:pPr>
    </w:p>
    <w:p w14:paraId="160F380E"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4. </w:t>
      </w:r>
      <w:proofErr w:type="spellStart"/>
      <w:r w:rsidR="000761D3" w:rsidRPr="00900EEE">
        <w:rPr>
          <w:rFonts w:ascii="Arial" w:hAnsi="Arial" w:cs="Arial"/>
        </w:rPr>
        <w:t>Koncesionar</w:t>
      </w:r>
      <w:proofErr w:type="spellEnd"/>
      <w:r w:rsidR="000761D3" w:rsidRPr="00900EEE">
        <w:rPr>
          <w:rFonts w:ascii="Arial" w:hAnsi="Arial" w:cs="Arial"/>
        </w:rPr>
        <w:t xml:space="preserve"> je </w:t>
      </w:r>
      <w:proofErr w:type="spellStart"/>
      <w:r w:rsidR="000761D3" w:rsidRPr="00900EEE">
        <w:rPr>
          <w:rFonts w:ascii="Arial" w:hAnsi="Arial" w:cs="Arial"/>
        </w:rPr>
        <w:t>dužan</w:t>
      </w:r>
      <w:proofErr w:type="spellEnd"/>
      <w:r w:rsidR="000761D3" w:rsidRPr="00900EEE">
        <w:rPr>
          <w:rFonts w:ascii="Arial" w:hAnsi="Arial" w:cs="Arial"/>
        </w:rPr>
        <w:t xml:space="preserve"> da </w:t>
      </w:r>
      <w:proofErr w:type="spellStart"/>
      <w:r w:rsidR="000761D3" w:rsidRPr="00900EEE">
        <w:rPr>
          <w:rFonts w:ascii="Arial" w:hAnsi="Arial" w:cs="Arial"/>
        </w:rPr>
        <w:t>iznose</w:t>
      </w:r>
      <w:proofErr w:type="spellEnd"/>
      <w:r w:rsidR="000761D3" w:rsidRPr="00900EEE">
        <w:rPr>
          <w:rFonts w:ascii="Arial" w:hAnsi="Arial" w:cs="Arial"/>
        </w:rPr>
        <w:t xml:space="preserve"> </w:t>
      </w:r>
      <w:proofErr w:type="spellStart"/>
      <w:r w:rsidR="000761D3" w:rsidRPr="00900EEE">
        <w:rPr>
          <w:rFonts w:ascii="Arial" w:hAnsi="Arial" w:cs="Arial"/>
        </w:rPr>
        <w:t>stalnog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 xml:space="preserve"> </w:t>
      </w:r>
      <w:proofErr w:type="spellStart"/>
      <w:r w:rsidR="000761D3" w:rsidRPr="00900EEE">
        <w:rPr>
          <w:rFonts w:ascii="Arial" w:hAnsi="Arial" w:cs="Arial"/>
        </w:rPr>
        <w:t>iz</w:t>
      </w:r>
      <w:proofErr w:type="spellEnd"/>
      <w:r w:rsidR="000761D3" w:rsidRPr="00900EEE">
        <w:rPr>
          <w:rFonts w:ascii="Arial" w:hAnsi="Arial" w:cs="Arial"/>
        </w:rPr>
        <w:t xml:space="preserve"> </w:t>
      </w:r>
      <w:proofErr w:type="spellStart"/>
      <w:r w:rsidR="000761D3" w:rsidRPr="00900EEE">
        <w:rPr>
          <w:rFonts w:ascii="Arial" w:hAnsi="Arial" w:cs="Arial"/>
        </w:rPr>
        <w:t>stava</w:t>
      </w:r>
      <w:proofErr w:type="spellEnd"/>
      <w:r w:rsidR="000761D3" w:rsidRPr="00900EEE">
        <w:rPr>
          <w:rFonts w:ascii="Arial" w:hAnsi="Arial" w:cs="Arial"/>
        </w:rPr>
        <w:t xml:space="preserve"> 3 </w:t>
      </w:r>
      <w:proofErr w:type="spellStart"/>
      <w:r w:rsidR="000761D3" w:rsidRPr="00900EEE">
        <w:rPr>
          <w:rFonts w:ascii="Arial" w:hAnsi="Arial" w:cs="Arial"/>
        </w:rPr>
        <w:t>ovog</w:t>
      </w:r>
      <w:proofErr w:type="spellEnd"/>
      <w:r w:rsidR="000761D3" w:rsidRPr="00900EEE">
        <w:rPr>
          <w:rFonts w:ascii="Arial" w:hAnsi="Arial" w:cs="Arial"/>
        </w:rPr>
        <w:t xml:space="preserve"> </w:t>
      </w:r>
      <w:proofErr w:type="spellStart"/>
      <w:r w:rsidR="000761D3" w:rsidRPr="00900EEE">
        <w:rPr>
          <w:rFonts w:ascii="Arial" w:hAnsi="Arial" w:cs="Arial"/>
        </w:rPr>
        <w:t>člana</w:t>
      </w:r>
      <w:proofErr w:type="spellEnd"/>
      <w:r w:rsidR="000761D3" w:rsidRPr="00900EEE">
        <w:rPr>
          <w:rFonts w:ascii="Arial" w:hAnsi="Arial" w:cs="Arial"/>
        </w:rPr>
        <w:t xml:space="preserve"> </w:t>
      </w:r>
      <w:proofErr w:type="spellStart"/>
      <w:r w:rsidR="000761D3" w:rsidRPr="00900EEE">
        <w:rPr>
          <w:rFonts w:ascii="Arial" w:hAnsi="Arial" w:cs="Arial"/>
        </w:rPr>
        <w:t>plaća</w:t>
      </w:r>
      <w:proofErr w:type="spellEnd"/>
      <w:r w:rsidR="000761D3" w:rsidRPr="00900EEE">
        <w:rPr>
          <w:rFonts w:ascii="Arial" w:hAnsi="Arial" w:cs="Arial"/>
        </w:rPr>
        <w:t xml:space="preserve"> u </w:t>
      </w:r>
      <w:proofErr w:type="spellStart"/>
      <w:r w:rsidR="000761D3" w:rsidRPr="00900EEE">
        <w:rPr>
          <w:rFonts w:ascii="Arial" w:hAnsi="Arial" w:cs="Arial"/>
        </w:rPr>
        <w:t>jednakim</w:t>
      </w:r>
      <w:proofErr w:type="spellEnd"/>
      <w:r w:rsidR="000761D3" w:rsidRPr="00900EEE">
        <w:rPr>
          <w:rFonts w:ascii="Arial" w:hAnsi="Arial" w:cs="Arial"/>
        </w:rPr>
        <w:t xml:space="preserve"> </w:t>
      </w:r>
      <w:proofErr w:type="spellStart"/>
      <w:r w:rsidR="000761D3" w:rsidRPr="00900EEE">
        <w:rPr>
          <w:rFonts w:ascii="Arial" w:hAnsi="Arial" w:cs="Arial"/>
        </w:rPr>
        <w:t>polugodišnjim</w:t>
      </w:r>
      <w:proofErr w:type="spellEnd"/>
      <w:r w:rsidR="000761D3" w:rsidRPr="00900EEE">
        <w:rPr>
          <w:rFonts w:ascii="Arial" w:hAnsi="Arial" w:cs="Arial"/>
        </w:rPr>
        <w:t xml:space="preserve"> ratama do </w:t>
      </w:r>
      <w:proofErr w:type="spellStart"/>
      <w:r w:rsidR="000761D3" w:rsidRPr="00900EEE">
        <w:rPr>
          <w:rFonts w:ascii="Arial" w:hAnsi="Arial" w:cs="Arial"/>
        </w:rPr>
        <w:t>kraja</w:t>
      </w:r>
      <w:proofErr w:type="spellEnd"/>
      <w:r w:rsidR="000761D3" w:rsidRPr="00900EEE">
        <w:rPr>
          <w:rFonts w:ascii="Arial" w:hAnsi="Arial" w:cs="Arial"/>
        </w:rPr>
        <w:t xml:space="preserve"> </w:t>
      </w:r>
      <w:proofErr w:type="spellStart"/>
      <w:r w:rsidR="000761D3" w:rsidRPr="00900EEE">
        <w:rPr>
          <w:rFonts w:ascii="Arial" w:hAnsi="Arial" w:cs="Arial"/>
        </w:rPr>
        <w:t>juna</w:t>
      </w:r>
      <w:proofErr w:type="spellEnd"/>
      <w:r w:rsidR="000761D3" w:rsidRPr="00900EEE">
        <w:rPr>
          <w:rFonts w:ascii="Arial" w:hAnsi="Arial" w:cs="Arial"/>
        </w:rPr>
        <w:t xml:space="preserve">, </w:t>
      </w:r>
      <w:proofErr w:type="spellStart"/>
      <w:r w:rsidR="000761D3" w:rsidRPr="00900EEE">
        <w:rPr>
          <w:rFonts w:ascii="Arial" w:hAnsi="Arial" w:cs="Arial"/>
        </w:rPr>
        <w:t>odnosno</w:t>
      </w:r>
      <w:proofErr w:type="spellEnd"/>
      <w:r w:rsidR="000761D3" w:rsidRPr="00900EEE">
        <w:rPr>
          <w:rFonts w:ascii="Arial" w:hAnsi="Arial" w:cs="Arial"/>
        </w:rPr>
        <w:t xml:space="preserve"> </w:t>
      </w:r>
      <w:proofErr w:type="spellStart"/>
      <w:r w:rsidR="000761D3" w:rsidRPr="00900EEE">
        <w:rPr>
          <w:rFonts w:ascii="Arial" w:hAnsi="Arial" w:cs="Arial"/>
        </w:rPr>
        <w:t>decembra</w:t>
      </w:r>
      <w:proofErr w:type="spellEnd"/>
      <w:r w:rsidR="000761D3" w:rsidRPr="00900EEE">
        <w:rPr>
          <w:rFonts w:ascii="Arial" w:hAnsi="Arial" w:cs="Arial"/>
        </w:rPr>
        <w:t xml:space="preserve"> </w:t>
      </w:r>
      <w:proofErr w:type="spellStart"/>
      <w:r w:rsidR="000761D3" w:rsidRPr="00900EEE">
        <w:rPr>
          <w:rFonts w:ascii="Arial" w:hAnsi="Arial" w:cs="Arial"/>
        </w:rPr>
        <w:t>tekuće</w:t>
      </w:r>
      <w:proofErr w:type="spellEnd"/>
      <w:r w:rsidR="000761D3" w:rsidRPr="00900EEE">
        <w:rPr>
          <w:rFonts w:ascii="Arial" w:hAnsi="Arial" w:cs="Arial"/>
        </w:rPr>
        <w:t xml:space="preserve"> </w:t>
      </w:r>
      <w:proofErr w:type="spellStart"/>
      <w:r w:rsidR="000761D3" w:rsidRPr="00900EEE">
        <w:rPr>
          <w:rFonts w:ascii="Arial" w:hAnsi="Arial" w:cs="Arial"/>
        </w:rPr>
        <w:t>godine</w:t>
      </w:r>
      <w:proofErr w:type="spellEnd"/>
      <w:r w:rsidR="000761D3" w:rsidRPr="00900EEE">
        <w:rPr>
          <w:rFonts w:ascii="Arial" w:hAnsi="Arial" w:cs="Arial"/>
        </w:rPr>
        <w:t>.</w:t>
      </w:r>
    </w:p>
    <w:p w14:paraId="60E63139"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5. </w:t>
      </w:r>
      <w:proofErr w:type="spellStart"/>
      <w:r w:rsidR="000761D3" w:rsidRPr="00900EEE">
        <w:rPr>
          <w:rFonts w:ascii="Arial" w:hAnsi="Arial" w:cs="Arial"/>
        </w:rPr>
        <w:t>Ugovorne</w:t>
      </w:r>
      <w:proofErr w:type="spellEnd"/>
      <w:r w:rsidR="000761D3" w:rsidRPr="00900EEE">
        <w:rPr>
          <w:rFonts w:ascii="Arial" w:hAnsi="Arial" w:cs="Arial"/>
        </w:rPr>
        <w:t xml:space="preserve"> </w:t>
      </w:r>
      <w:proofErr w:type="spellStart"/>
      <w:r w:rsidR="000761D3" w:rsidRPr="00900EEE">
        <w:rPr>
          <w:rFonts w:ascii="Arial" w:hAnsi="Arial" w:cs="Arial"/>
        </w:rPr>
        <w:t>strane</w:t>
      </w:r>
      <w:proofErr w:type="spellEnd"/>
      <w:r w:rsidR="000761D3" w:rsidRPr="00900EEE">
        <w:rPr>
          <w:rFonts w:ascii="Arial" w:hAnsi="Arial" w:cs="Arial"/>
        </w:rPr>
        <w:t xml:space="preserve"> </w:t>
      </w:r>
      <w:proofErr w:type="spellStart"/>
      <w:r w:rsidR="000761D3" w:rsidRPr="00900EEE">
        <w:rPr>
          <w:rFonts w:ascii="Arial" w:hAnsi="Arial" w:cs="Arial"/>
        </w:rPr>
        <w:t>su</w:t>
      </w:r>
      <w:proofErr w:type="spellEnd"/>
      <w:r w:rsidR="000761D3" w:rsidRPr="00900EEE">
        <w:rPr>
          <w:rFonts w:ascii="Arial" w:hAnsi="Arial" w:cs="Arial"/>
        </w:rPr>
        <w:t xml:space="preserve"> </w:t>
      </w:r>
      <w:proofErr w:type="spellStart"/>
      <w:r w:rsidR="000761D3" w:rsidRPr="00900EEE">
        <w:rPr>
          <w:rFonts w:ascii="Arial" w:hAnsi="Arial" w:cs="Arial"/>
        </w:rPr>
        <w:t>saglasne</w:t>
      </w:r>
      <w:proofErr w:type="spellEnd"/>
      <w:r w:rsidR="000761D3" w:rsidRPr="00900EEE">
        <w:rPr>
          <w:rFonts w:ascii="Arial" w:hAnsi="Arial" w:cs="Arial"/>
        </w:rPr>
        <w:t xml:space="preserve"> da </w:t>
      </w:r>
      <w:proofErr w:type="spellStart"/>
      <w:r w:rsidR="000761D3" w:rsidRPr="00900EEE">
        <w:rPr>
          <w:rFonts w:ascii="Arial" w:hAnsi="Arial" w:cs="Arial"/>
        </w:rPr>
        <w:t>obračun</w:t>
      </w:r>
      <w:proofErr w:type="spellEnd"/>
      <w:r w:rsidR="000761D3" w:rsidRPr="00900EEE">
        <w:rPr>
          <w:rFonts w:ascii="Arial" w:hAnsi="Arial" w:cs="Arial"/>
        </w:rPr>
        <w:t xml:space="preserve"> </w:t>
      </w:r>
      <w:proofErr w:type="spellStart"/>
      <w:r w:rsidR="000761D3" w:rsidRPr="00900EEE">
        <w:rPr>
          <w:rFonts w:ascii="Arial" w:hAnsi="Arial" w:cs="Arial"/>
        </w:rPr>
        <w:t>promjenjivog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 xml:space="preserve"> </w:t>
      </w:r>
      <w:proofErr w:type="spellStart"/>
      <w:r w:rsidR="000761D3" w:rsidRPr="00900EEE">
        <w:rPr>
          <w:rFonts w:ascii="Arial" w:hAnsi="Arial" w:cs="Arial"/>
        </w:rPr>
        <w:t>vrši</w:t>
      </w:r>
      <w:proofErr w:type="spellEnd"/>
      <w:r w:rsidR="000761D3" w:rsidRPr="00900EEE">
        <w:rPr>
          <w:rFonts w:ascii="Arial" w:hAnsi="Arial" w:cs="Arial"/>
        </w:rPr>
        <w:t xml:space="preserve"> </w:t>
      </w:r>
      <w:proofErr w:type="spellStart"/>
      <w:r w:rsidR="000761D3" w:rsidRPr="00900EEE">
        <w:rPr>
          <w:rFonts w:ascii="Arial" w:hAnsi="Arial" w:cs="Arial"/>
        </w:rPr>
        <w:t>godišnje</w:t>
      </w:r>
      <w:proofErr w:type="spellEnd"/>
      <w:r w:rsidR="000761D3" w:rsidRPr="00900EEE">
        <w:rPr>
          <w:rFonts w:ascii="Arial" w:hAnsi="Arial" w:cs="Arial"/>
        </w:rPr>
        <w:t xml:space="preserve"> Organ </w:t>
      </w:r>
      <w:proofErr w:type="spellStart"/>
      <w:r w:rsidR="000761D3" w:rsidRPr="00900EEE">
        <w:rPr>
          <w:rFonts w:ascii="Arial" w:hAnsi="Arial" w:cs="Arial"/>
        </w:rPr>
        <w:t>uprave</w:t>
      </w:r>
      <w:proofErr w:type="spellEnd"/>
      <w:r w:rsidR="000761D3" w:rsidRPr="00900EEE">
        <w:rPr>
          <w:rFonts w:ascii="Arial" w:hAnsi="Arial" w:cs="Arial"/>
        </w:rPr>
        <w:t xml:space="preserve"> u </w:t>
      </w:r>
      <w:proofErr w:type="spellStart"/>
      <w:r w:rsidR="000761D3" w:rsidRPr="00900EEE">
        <w:rPr>
          <w:rFonts w:ascii="Arial" w:hAnsi="Arial" w:cs="Arial"/>
        </w:rPr>
        <w:t>skladu</w:t>
      </w:r>
      <w:proofErr w:type="spellEnd"/>
      <w:r w:rsidR="000761D3" w:rsidRPr="00900EEE">
        <w:rPr>
          <w:rFonts w:ascii="Arial" w:hAnsi="Arial" w:cs="Arial"/>
        </w:rPr>
        <w:t xml:space="preserve"> </w:t>
      </w:r>
      <w:proofErr w:type="spellStart"/>
      <w:r w:rsidR="000761D3" w:rsidRPr="00900EEE">
        <w:rPr>
          <w:rFonts w:ascii="Arial" w:hAnsi="Arial" w:cs="Arial"/>
        </w:rPr>
        <w:t>sa</w:t>
      </w:r>
      <w:proofErr w:type="spellEnd"/>
      <w:r w:rsidR="000761D3" w:rsidRPr="00900EEE">
        <w:rPr>
          <w:rFonts w:ascii="Arial" w:hAnsi="Arial" w:cs="Arial"/>
        </w:rPr>
        <w:t xml:space="preserve"> </w:t>
      </w:r>
      <w:proofErr w:type="spellStart"/>
      <w:r w:rsidR="000761D3" w:rsidRPr="00900EEE">
        <w:rPr>
          <w:rFonts w:ascii="Arial" w:hAnsi="Arial" w:cs="Arial"/>
        </w:rPr>
        <w:t>zakonom</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parametrima</w:t>
      </w:r>
      <w:proofErr w:type="spellEnd"/>
      <w:r w:rsidR="000761D3" w:rsidRPr="00900EEE">
        <w:rPr>
          <w:rFonts w:ascii="Arial" w:hAnsi="Arial" w:cs="Arial"/>
        </w:rPr>
        <w:t xml:space="preserve"> </w:t>
      </w:r>
      <w:r w:rsidR="00D31C46" w:rsidRPr="00900EEE">
        <w:rPr>
          <w:rFonts w:ascii="Arial" w:hAnsi="Arial" w:cs="Arial"/>
        </w:rPr>
        <w:t xml:space="preserve">koji </w:t>
      </w:r>
      <w:proofErr w:type="spellStart"/>
      <w:r w:rsidR="00D31C46" w:rsidRPr="00900EEE">
        <w:rPr>
          <w:rFonts w:ascii="Arial" w:hAnsi="Arial" w:cs="Arial"/>
        </w:rPr>
        <w:t>su</w:t>
      </w:r>
      <w:proofErr w:type="spellEnd"/>
      <w:r w:rsidR="00D31C46" w:rsidRPr="00900EEE">
        <w:rPr>
          <w:rFonts w:ascii="Arial" w:hAnsi="Arial" w:cs="Arial"/>
        </w:rPr>
        <w:t xml:space="preserve"> </w:t>
      </w:r>
      <w:proofErr w:type="spellStart"/>
      <w:r w:rsidR="00D31C46" w:rsidRPr="00900EEE">
        <w:rPr>
          <w:rFonts w:ascii="Arial" w:hAnsi="Arial" w:cs="Arial"/>
        </w:rPr>
        <w:t>na</w:t>
      </w:r>
      <w:proofErr w:type="spellEnd"/>
      <w:r w:rsidR="00D31C46" w:rsidRPr="00900EEE">
        <w:rPr>
          <w:rFonts w:ascii="Arial" w:hAnsi="Arial" w:cs="Arial"/>
        </w:rPr>
        <w:t xml:space="preserve"> </w:t>
      </w:r>
      <w:proofErr w:type="spellStart"/>
      <w:r w:rsidR="00D31C46" w:rsidRPr="00900EEE">
        <w:rPr>
          <w:rFonts w:ascii="Arial" w:hAnsi="Arial" w:cs="Arial"/>
        </w:rPr>
        <w:t>snazi</w:t>
      </w:r>
      <w:proofErr w:type="spellEnd"/>
      <w:r w:rsidR="00D31C46" w:rsidRPr="00900EEE">
        <w:rPr>
          <w:rFonts w:ascii="Arial" w:hAnsi="Arial" w:cs="Arial"/>
        </w:rPr>
        <w:t xml:space="preserve"> </w:t>
      </w:r>
      <w:proofErr w:type="spellStart"/>
      <w:r w:rsidR="00D31C46" w:rsidRPr="00900EEE">
        <w:rPr>
          <w:rFonts w:ascii="Arial" w:hAnsi="Arial" w:cs="Arial"/>
        </w:rPr>
        <w:t>na</w:t>
      </w:r>
      <w:proofErr w:type="spellEnd"/>
      <w:r w:rsidR="00D31C46" w:rsidRPr="00900EEE">
        <w:rPr>
          <w:rFonts w:ascii="Arial" w:hAnsi="Arial" w:cs="Arial"/>
        </w:rPr>
        <w:t xml:space="preserve"> dan </w:t>
      </w:r>
      <w:proofErr w:type="spellStart"/>
      <w:r w:rsidR="00D31C46" w:rsidRPr="00900EEE">
        <w:rPr>
          <w:rFonts w:ascii="Arial" w:hAnsi="Arial" w:cs="Arial"/>
        </w:rPr>
        <w:t>obračuna</w:t>
      </w:r>
      <w:proofErr w:type="spellEnd"/>
      <w:r w:rsidR="000761D3" w:rsidRPr="00900EEE">
        <w:rPr>
          <w:rFonts w:ascii="Arial" w:hAnsi="Arial" w:cs="Arial"/>
        </w:rPr>
        <w:t xml:space="preserve">. </w:t>
      </w:r>
      <w:proofErr w:type="spellStart"/>
      <w:r w:rsidR="000761D3" w:rsidRPr="00900EEE">
        <w:rPr>
          <w:rFonts w:ascii="Arial" w:hAnsi="Arial" w:cs="Arial"/>
        </w:rPr>
        <w:t>Promjenljivi</w:t>
      </w:r>
      <w:proofErr w:type="spellEnd"/>
      <w:r w:rsidR="000761D3" w:rsidRPr="00900EEE">
        <w:rPr>
          <w:rFonts w:ascii="Arial" w:hAnsi="Arial" w:cs="Arial"/>
        </w:rPr>
        <w:t xml:space="preserve"> </w:t>
      </w:r>
      <w:proofErr w:type="spellStart"/>
      <w:r w:rsidR="000761D3" w:rsidRPr="00900EEE">
        <w:rPr>
          <w:rFonts w:ascii="Arial" w:hAnsi="Arial" w:cs="Arial"/>
        </w:rPr>
        <w:t>dio</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nakade</w:t>
      </w:r>
      <w:proofErr w:type="spellEnd"/>
      <w:r w:rsidR="000761D3" w:rsidRPr="00900EEE">
        <w:rPr>
          <w:rFonts w:ascii="Arial" w:hAnsi="Arial" w:cs="Arial"/>
        </w:rPr>
        <w:t xml:space="preserve"> se </w:t>
      </w:r>
      <w:proofErr w:type="spellStart"/>
      <w:r w:rsidR="000761D3" w:rsidRPr="00900EEE">
        <w:rPr>
          <w:rFonts w:ascii="Arial" w:hAnsi="Arial" w:cs="Arial"/>
        </w:rPr>
        <w:t>plaća</w:t>
      </w:r>
      <w:proofErr w:type="spellEnd"/>
      <w:r w:rsidR="000761D3" w:rsidRPr="00900EEE">
        <w:rPr>
          <w:rFonts w:ascii="Arial" w:hAnsi="Arial" w:cs="Arial"/>
        </w:rPr>
        <w:t xml:space="preserve"> u </w:t>
      </w:r>
      <w:proofErr w:type="spellStart"/>
      <w:r w:rsidR="000761D3" w:rsidRPr="00900EEE">
        <w:rPr>
          <w:rFonts w:ascii="Arial" w:hAnsi="Arial" w:cs="Arial"/>
        </w:rPr>
        <w:t>iznosu</w:t>
      </w:r>
      <w:proofErr w:type="spellEnd"/>
      <w:r w:rsidR="000761D3" w:rsidRPr="00900EEE">
        <w:rPr>
          <w:rFonts w:ascii="Arial" w:hAnsi="Arial" w:cs="Arial"/>
        </w:rPr>
        <w:t xml:space="preserve"> za koji je </w:t>
      </w:r>
      <w:proofErr w:type="spellStart"/>
      <w:r w:rsidR="000761D3" w:rsidRPr="00900EEE">
        <w:rPr>
          <w:rFonts w:ascii="Arial" w:hAnsi="Arial" w:cs="Arial"/>
        </w:rPr>
        <w:t>veći</w:t>
      </w:r>
      <w:proofErr w:type="spellEnd"/>
      <w:r w:rsidR="000761D3" w:rsidRPr="00900EEE">
        <w:rPr>
          <w:rFonts w:ascii="Arial" w:hAnsi="Arial" w:cs="Arial"/>
        </w:rPr>
        <w:t xml:space="preserve"> </w:t>
      </w:r>
      <w:proofErr w:type="spellStart"/>
      <w:r w:rsidR="000761D3" w:rsidRPr="00900EEE">
        <w:rPr>
          <w:rFonts w:ascii="Arial" w:hAnsi="Arial" w:cs="Arial"/>
        </w:rPr>
        <w:t>od</w:t>
      </w:r>
      <w:proofErr w:type="spellEnd"/>
      <w:r w:rsidR="000761D3" w:rsidRPr="00900EEE">
        <w:rPr>
          <w:rFonts w:ascii="Arial" w:hAnsi="Arial" w:cs="Arial"/>
        </w:rPr>
        <w:t xml:space="preserve"> </w:t>
      </w:r>
      <w:proofErr w:type="spellStart"/>
      <w:r w:rsidR="000761D3" w:rsidRPr="00900EEE">
        <w:rPr>
          <w:rFonts w:ascii="Arial" w:hAnsi="Arial" w:cs="Arial"/>
        </w:rPr>
        <w:t>stalnog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w:t>
      </w:r>
    </w:p>
    <w:p w14:paraId="37717976"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6. </w:t>
      </w:r>
      <w:proofErr w:type="spellStart"/>
      <w:r w:rsidR="000761D3" w:rsidRPr="00900EEE">
        <w:rPr>
          <w:rFonts w:ascii="Arial" w:hAnsi="Arial" w:cs="Arial"/>
        </w:rPr>
        <w:t>Ugovorne</w:t>
      </w:r>
      <w:proofErr w:type="spellEnd"/>
      <w:r w:rsidR="000761D3" w:rsidRPr="00900EEE">
        <w:rPr>
          <w:rFonts w:ascii="Arial" w:hAnsi="Arial" w:cs="Arial"/>
        </w:rPr>
        <w:t xml:space="preserve"> </w:t>
      </w:r>
      <w:proofErr w:type="spellStart"/>
      <w:r w:rsidR="000761D3" w:rsidRPr="00900EEE">
        <w:rPr>
          <w:rFonts w:ascii="Arial" w:hAnsi="Arial" w:cs="Arial"/>
        </w:rPr>
        <w:t>strane</w:t>
      </w:r>
      <w:proofErr w:type="spellEnd"/>
      <w:r w:rsidR="000761D3" w:rsidRPr="00900EEE">
        <w:rPr>
          <w:rFonts w:ascii="Arial" w:hAnsi="Arial" w:cs="Arial"/>
        </w:rPr>
        <w:t xml:space="preserve"> </w:t>
      </w:r>
      <w:proofErr w:type="spellStart"/>
      <w:r w:rsidR="000761D3" w:rsidRPr="00900EEE">
        <w:rPr>
          <w:rFonts w:ascii="Arial" w:hAnsi="Arial" w:cs="Arial"/>
        </w:rPr>
        <w:t>su</w:t>
      </w:r>
      <w:proofErr w:type="spellEnd"/>
      <w:r w:rsidR="000761D3" w:rsidRPr="00900EEE">
        <w:rPr>
          <w:rFonts w:ascii="Arial" w:hAnsi="Arial" w:cs="Arial"/>
        </w:rPr>
        <w:t xml:space="preserve"> </w:t>
      </w:r>
      <w:proofErr w:type="spellStart"/>
      <w:r w:rsidR="000761D3" w:rsidRPr="00900EEE">
        <w:rPr>
          <w:rFonts w:ascii="Arial" w:hAnsi="Arial" w:cs="Arial"/>
        </w:rPr>
        <w:t>saglasne</w:t>
      </w:r>
      <w:proofErr w:type="spellEnd"/>
      <w:r w:rsidR="000761D3" w:rsidRPr="00900EEE">
        <w:rPr>
          <w:rFonts w:ascii="Arial" w:hAnsi="Arial" w:cs="Arial"/>
        </w:rPr>
        <w:t xml:space="preserve"> da </w:t>
      </w:r>
      <w:proofErr w:type="spellStart"/>
      <w:r w:rsidR="000761D3" w:rsidRPr="00900EEE">
        <w:rPr>
          <w:rFonts w:ascii="Arial" w:hAnsi="Arial" w:cs="Arial"/>
        </w:rPr>
        <w:t>Koncedent</w:t>
      </w:r>
      <w:proofErr w:type="spellEnd"/>
      <w:r w:rsidR="000761D3" w:rsidRPr="00900EEE">
        <w:rPr>
          <w:rFonts w:ascii="Arial" w:hAnsi="Arial" w:cs="Arial"/>
        </w:rPr>
        <w:t xml:space="preserve"> </w:t>
      </w:r>
      <w:proofErr w:type="spellStart"/>
      <w:r w:rsidR="000761D3" w:rsidRPr="00900EEE">
        <w:rPr>
          <w:rFonts w:ascii="Arial" w:hAnsi="Arial" w:cs="Arial"/>
        </w:rPr>
        <w:t>može</w:t>
      </w:r>
      <w:proofErr w:type="spellEnd"/>
      <w:r w:rsidR="000761D3" w:rsidRPr="00900EEE">
        <w:rPr>
          <w:rFonts w:ascii="Arial" w:hAnsi="Arial" w:cs="Arial"/>
        </w:rPr>
        <w:t xml:space="preserve"> za </w:t>
      </w:r>
      <w:proofErr w:type="spellStart"/>
      <w:r w:rsidR="000761D3" w:rsidRPr="00900EEE">
        <w:rPr>
          <w:rFonts w:ascii="Arial" w:hAnsi="Arial" w:cs="Arial"/>
        </w:rPr>
        <w:t>obračun</w:t>
      </w:r>
      <w:proofErr w:type="spellEnd"/>
      <w:r w:rsidR="000761D3" w:rsidRPr="00900EEE">
        <w:rPr>
          <w:rFonts w:ascii="Arial" w:hAnsi="Arial" w:cs="Arial"/>
        </w:rPr>
        <w:t xml:space="preserve"> </w:t>
      </w:r>
      <w:proofErr w:type="spellStart"/>
      <w:r w:rsidR="000761D3" w:rsidRPr="00900EEE">
        <w:rPr>
          <w:rFonts w:ascii="Arial" w:hAnsi="Arial" w:cs="Arial"/>
        </w:rPr>
        <w:t>godišnje</w:t>
      </w:r>
      <w:proofErr w:type="spellEnd"/>
      <w:r w:rsidR="000761D3" w:rsidRPr="00900EEE">
        <w:rPr>
          <w:rFonts w:ascii="Arial" w:hAnsi="Arial" w:cs="Arial"/>
        </w:rPr>
        <w:t xml:space="preserve"> </w:t>
      </w:r>
      <w:proofErr w:type="spellStart"/>
      <w:r w:rsidR="000761D3" w:rsidRPr="00900EEE">
        <w:rPr>
          <w:rFonts w:ascii="Arial" w:hAnsi="Arial" w:cs="Arial"/>
        </w:rPr>
        <w:t>vrijednosti</w:t>
      </w:r>
      <w:proofErr w:type="spellEnd"/>
      <w:r w:rsidR="000761D3" w:rsidRPr="00900EEE">
        <w:rPr>
          <w:rFonts w:ascii="Arial" w:hAnsi="Arial" w:cs="Arial"/>
        </w:rPr>
        <w:t xml:space="preserve"> </w:t>
      </w:r>
      <w:proofErr w:type="spellStart"/>
      <w:r w:rsidR="000761D3" w:rsidRPr="00900EEE">
        <w:rPr>
          <w:rFonts w:ascii="Arial" w:hAnsi="Arial" w:cs="Arial"/>
        </w:rPr>
        <w:t>proizvodnje</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0761D3" w:rsidRPr="00900EEE">
        <w:rPr>
          <w:rFonts w:ascii="Arial" w:hAnsi="Arial" w:cs="Arial"/>
        </w:rPr>
        <w:t>koristiti</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statističke</w:t>
      </w:r>
      <w:proofErr w:type="spellEnd"/>
      <w:r w:rsidR="000761D3" w:rsidRPr="00900EEE">
        <w:rPr>
          <w:rFonts w:ascii="Arial" w:hAnsi="Arial" w:cs="Arial"/>
        </w:rPr>
        <w:t xml:space="preserve"> </w:t>
      </w:r>
      <w:proofErr w:type="spellStart"/>
      <w:r w:rsidR="000761D3" w:rsidRPr="00900EEE">
        <w:rPr>
          <w:rFonts w:ascii="Arial" w:hAnsi="Arial" w:cs="Arial"/>
        </w:rPr>
        <w:t>podatke</w:t>
      </w:r>
      <w:proofErr w:type="spellEnd"/>
      <w:r w:rsidR="000761D3" w:rsidRPr="00900EEE">
        <w:rPr>
          <w:rFonts w:ascii="Arial" w:hAnsi="Arial" w:cs="Arial"/>
        </w:rPr>
        <w:t xml:space="preserve"> o </w:t>
      </w:r>
      <w:proofErr w:type="spellStart"/>
      <w:r w:rsidR="000761D3" w:rsidRPr="00900EEE">
        <w:rPr>
          <w:rFonts w:ascii="Arial" w:hAnsi="Arial" w:cs="Arial"/>
        </w:rPr>
        <w:t>ostvarenim</w:t>
      </w:r>
      <w:proofErr w:type="spellEnd"/>
      <w:r w:rsidR="000761D3" w:rsidRPr="00900EEE">
        <w:rPr>
          <w:rFonts w:ascii="Arial" w:hAnsi="Arial" w:cs="Arial"/>
        </w:rPr>
        <w:t xml:space="preserve"> </w:t>
      </w:r>
      <w:proofErr w:type="spellStart"/>
      <w:r w:rsidR="000761D3" w:rsidRPr="00900EEE">
        <w:rPr>
          <w:rFonts w:ascii="Arial" w:hAnsi="Arial" w:cs="Arial"/>
        </w:rPr>
        <w:t>prosječnim</w:t>
      </w:r>
      <w:proofErr w:type="spellEnd"/>
      <w:r w:rsidR="000761D3" w:rsidRPr="00900EEE">
        <w:rPr>
          <w:rFonts w:ascii="Arial" w:hAnsi="Arial" w:cs="Arial"/>
        </w:rPr>
        <w:t xml:space="preserve"> </w:t>
      </w:r>
      <w:proofErr w:type="spellStart"/>
      <w:r w:rsidR="000761D3" w:rsidRPr="00900EEE">
        <w:rPr>
          <w:rFonts w:ascii="Arial" w:hAnsi="Arial" w:cs="Arial"/>
        </w:rPr>
        <w:t>godišnjim</w:t>
      </w:r>
      <w:proofErr w:type="spellEnd"/>
      <w:r w:rsidR="000761D3" w:rsidRPr="00900EEE">
        <w:rPr>
          <w:rFonts w:ascii="Arial" w:hAnsi="Arial" w:cs="Arial"/>
        </w:rPr>
        <w:t xml:space="preserve"> </w:t>
      </w:r>
      <w:proofErr w:type="spellStart"/>
      <w:r w:rsidR="000761D3" w:rsidRPr="00900EEE">
        <w:rPr>
          <w:rFonts w:ascii="Arial" w:hAnsi="Arial" w:cs="Arial"/>
        </w:rPr>
        <w:t>prodajnim</w:t>
      </w:r>
      <w:proofErr w:type="spellEnd"/>
      <w:r w:rsidR="000761D3" w:rsidRPr="00900EEE">
        <w:rPr>
          <w:rFonts w:ascii="Arial" w:hAnsi="Arial" w:cs="Arial"/>
        </w:rPr>
        <w:t xml:space="preserve"> </w:t>
      </w:r>
      <w:proofErr w:type="spellStart"/>
      <w:r w:rsidR="000761D3" w:rsidRPr="00900EEE">
        <w:rPr>
          <w:rFonts w:ascii="Arial" w:hAnsi="Arial" w:cs="Arial"/>
        </w:rPr>
        <w:t>cijenama</w:t>
      </w:r>
      <w:proofErr w:type="spellEnd"/>
      <w:r w:rsidR="000761D3" w:rsidRPr="00900EEE">
        <w:rPr>
          <w:rFonts w:ascii="Arial" w:hAnsi="Arial" w:cs="Arial"/>
        </w:rPr>
        <w:t xml:space="preserve"> </w:t>
      </w:r>
      <w:proofErr w:type="spellStart"/>
      <w:r w:rsidR="000761D3" w:rsidRPr="00900EEE">
        <w:rPr>
          <w:rFonts w:ascii="Arial" w:hAnsi="Arial" w:cs="Arial"/>
        </w:rPr>
        <w:t>ove</w:t>
      </w:r>
      <w:proofErr w:type="spellEnd"/>
      <w:r w:rsidR="000761D3" w:rsidRPr="00900EEE">
        <w:rPr>
          <w:rFonts w:ascii="Arial" w:hAnsi="Arial" w:cs="Arial"/>
        </w:rPr>
        <w:t xml:space="preserve"> </w:t>
      </w:r>
      <w:proofErr w:type="spellStart"/>
      <w:r w:rsidR="000761D3" w:rsidRPr="00900EEE">
        <w:rPr>
          <w:rFonts w:ascii="Arial" w:hAnsi="Arial" w:cs="Arial"/>
        </w:rPr>
        <w:t>vrste</w:t>
      </w:r>
      <w:proofErr w:type="spellEnd"/>
      <w:r w:rsidR="000761D3" w:rsidRPr="00900EEE">
        <w:rPr>
          <w:rFonts w:ascii="Arial" w:hAnsi="Arial" w:cs="Arial"/>
        </w:rPr>
        <w:t xml:space="preserve"> </w:t>
      </w:r>
      <w:proofErr w:type="spellStart"/>
      <w:r w:rsidR="000761D3" w:rsidRPr="00900EEE">
        <w:rPr>
          <w:rFonts w:ascii="Arial" w:hAnsi="Arial" w:cs="Arial"/>
        </w:rPr>
        <w:t>proizvoda</w:t>
      </w:r>
      <w:proofErr w:type="spellEnd"/>
      <w:r w:rsidR="000761D3" w:rsidRPr="00900EEE">
        <w:rPr>
          <w:rFonts w:ascii="Arial" w:hAnsi="Arial" w:cs="Arial"/>
        </w:rPr>
        <w:t xml:space="preserve"> </w:t>
      </w:r>
      <w:proofErr w:type="spellStart"/>
      <w:r w:rsidR="000761D3" w:rsidRPr="00900EEE">
        <w:rPr>
          <w:rFonts w:ascii="Arial" w:hAnsi="Arial" w:cs="Arial"/>
        </w:rPr>
        <w:t>na</w:t>
      </w:r>
      <w:proofErr w:type="spellEnd"/>
      <w:r w:rsidR="000761D3" w:rsidRPr="00900EEE">
        <w:rPr>
          <w:rFonts w:ascii="Arial" w:hAnsi="Arial" w:cs="Arial"/>
        </w:rPr>
        <w:t xml:space="preserve"> </w:t>
      </w:r>
      <w:proofErr w:type="spellStart"/>
      <w:r w:rsidR="000761D3" w:rsidRPr="00900EEE">
        <w:rPr>
          <w:rFonts w:ascii="Arial" w:hAnsi="Arial" w:cs="Arial"/>
        </w:rPr>
        <w:t>domaćem</w:t>
      </w:r>
      <w:proofErr w:type="spellEnd"/>
      <w:r w:rsidR="000761D3" w:rsidRPr="00900EEE">
        <w:rPr>
          <w:rFonts w:ascii="Arial" w:hAnsi="Arial" w:cs="Arial"/>
        </w:rPr>
        <w:t xml:space="preserve"> </w:t>
      </w:r>
      <w:proofErr w:type="spellStart"/>
      <w:r w:rsidR="000761D3" w:rsidRPr="00900EEE">
        <w:rPr>
          <w:rFonts w:ascii="Arial" w:hAnsi="Arial" w:cs="Arial"/>
        </w:rPr>
        <w:t>ili</w:t>
      </w:r>
      <w:proofErr w:type="spellEnd"/>
      <w:r w:rsidR="000761D3" w:rsidRPr="00900EEE">
        <w:rPr>
          <w:rFonts w:ascii="Arial" w:hAnsi="Arial" w:cs="Arial"/>
        </w:rPr>
        <w:t xml:space="preserve"> </w:t>
      </w:r>
      <w:proofErr w:type="spellStart"/>
      <w:r w:rsidR="000761D3" w:rsidRPr="00900EEE">
        <w:rPr>
          <w:rFonts w:ascii="Arial" w:hAnsi="Arial" w:cs="Arial"/>
        </w:rPr>
        <w:t>inostranom</w:t>
      </w:r>
      <w:proofErr w:type="spellEnd"/>
      <w:r w:rsidR="000761D3" w:rsidRPr="00900EEE">
        <w:rPr>
          <w:rFonts w:ascii="Arial" w:hAnsi="Arial" w:cs="Arial"/>
        </w:rPr>
        <w:t xml:space="preserve"> </w:t>
      </w:r>
      <w:proofErr w:type="spellStart"/>
      <w:r w:rsidR="000761D3" w:rsidRPr="00900EEE">
        <w:rPr>
          <w:rFonts w:ascii="Arial" w:hAnsi="Arial" w:cs="Arial"/>
        </w:rPr>
        <w:t>tržištu</w:t>
      </w:r>
      <w:proofErr w:type="spellEnd"/>
      <w:r w:rsidR="000761D3" w:rsidRPr="00900EEE">
        <w:rPr>
          <w:rFonts w:ascii="Arial" w:hAnsi="Arial" w:cs="Arial"/>
        </w:rPr>
        <w:t>.</w:t>
      </w:r>
    </w:p>
    <w:p w14:paraId="0F22055E" w14:textId="0C5F81FF" w:rsidR="000761D3" w:rsidRDefault="000761D3" w:rsidP="00656640">
      <w:pPr>
        <w:autoSpaceDE w:val="0"/>
        <w:autoSpaceDN w:val="0"/>
        <w:adjustRightInd w:val="0"/>
        <w:spacing w:after="0" w:line="240" w:lineRule="auto"/>
        <w:ind w:left="180" w:right="144"/>
        <w:jc w:val="both"/>
        <w:rPr>
          <w:rFonts w:ascii="Arial" w:hAnsi="Arial" w:cs="Arial"/>
        </w:rPr>
      </w:pPr>
    </w:p>
    <w:p w14:paraId="470AD679" w14:textId="77777777" w:rsidR="00CA227E" w:rsidRPr="00900EEE" w:rsidRDefault="00CA227E" w:rsidP="00656640">
      <w:pPr>
        <w:autoSpaceDE w:val="0"/>
        <w:autoSpaceDN w:val="0"/>
        <w:adjustRightInd w:val="0"/>
        <w:spacing w:after="0" w:line="240" w:lineRule="auto"/>
        <w:ind w:left="180" w:right="144"/>
        <w:jc w:val="both"/>
        <w:rPr>
          <w:rFonts w:ascii="Arial" w:hAnsi="Arial" w:cs="Arial"/>
        </w:rPr>
      </w:pPr>
    </w:p>
    <w:p w14:paraId="27348D4A"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Kontrola otkop</w:t>
      </w:r>
      <w:r w:rsidR="004804E1" w:rsidRPr="00900EEE">
        <w:rPr>
          <w:rFonts w:ascii="Arial" w:hAnsi="Arial" w:cs="Arial"/>
          <w:b/>
          <w:sz w:val="22"/>
        </w:rPr>
        <w:t>a</w:t>
      </w:r>
      <w:r w:rsidRPr="00900EEE">
        <w:rPr>
          <w:rFonts w:ascii="Arial" w:hAnsi="Arial" w:cs="Arial"/>
          <w:b/>
          <w:sz w:val="22"/>
        </w:rPr>
        <w:t xml:space="preserve">nih količina </w:t>
      </w:r>
    </w:p>
    <w:p w14:paraId="261D14D2"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900EEE" w:rsidRDefault="000761D3" w:rsidP="00656640">
      <w:pPr>
        <w:pStyle w:val="ListParagraph"/>
        <w:spacing w:after="0" w:line="240" w:lineRule="auto"/>
        <w:ind w:left="144" w:right="144"/>
        <w:rPr>
          <w:rFonts w:ascii="Arial" w:hAnsi="Arial" w:cs="Arial"/>
          <w:sz w:val="22"/>
        </w:rPr>
      </w:pPr>
    </w:p>
    <w:p w14:paraId="54A72BA4" w14:textId="77777777" w:rsidR="009D3F35"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900EEE" w:rsidRDefault="0044046F" w:rsidP="00656640">
      <w:pPr>
        <w:pStyle w:val="ListParagraph"/>
        <w:spacing w:after="0" w:line="240" w:lineRule="auto"/>
        <w:ind w:left="864" w:right="144"/>
        <w:rPr>
          <w:rFonts w:ascii="Arial" w:hAnsi="Arial" w:cs="Arial"/>
          <w:sz w:val="22"/>
        </w:rPr>
      </w:pPr>
    </w:p>
    <w:p w14:paraId="7E4A8660"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900EEE" w:rsidRDefault="000761D3" w:rsidP="00656640">
      <w:pPr>
        <w:spacing w:after="0" w:line="240" w:lineRule="auto"/>
        <w:ind w:left="144" w:right="144"/>
        <w:jc w:val="both"/>
        <w:rPr>
          <w:rFonts w:ascii="Arial" w:hAnsi="Arial" w:cs="Arial"/>
        </w:rPr>
      </w:pPr>
    </w:p>
    <w:p w14:paraId="299F3B30"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Troškove kontrole otkopanih količina Mineralne sirovine snosi Koncesionar.</w:t>
      </w:r>
    </w:p>
    <w:p w14:paraId="5CAE67EB"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Bankarska garancija</w:t>
      </w:r>
    </w:p>
    <w:p w14:paraId="7FAEA267"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900EEE" w:rsidRDefault="007176DA"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Koncesionar</w:t>
      </w:r>
      <w:r w:rsidR="000761D3" w:rsidRPr="00900EEE">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900EEE" w:rsidRDefault="000761D3" w:rsidP="00656640">
      <w:pPr>
        <w:autoSpaceDE w:val="0"/>
        <w:spacing w:after="0" w:line="240" w:lineRule="auto"/>
        <w:ind w:left="144" w:right="144"/>
        <w:jc w:val="both"/>
        <w:rPr>
          <w:rFonts w:ascii="Arial" w:hAnsi="Arial" w:cs="Arial"/>
        </w:rPr>
      </w:pPr>
    </w:p>
    <w:p w14:paraId="26162488" w14:textId="1C5237BD" w:rsidR="000761D3" w:rsidRDefault="000761D3" w:rsidP="00656640">
      <w:pPr>
        <w:pStyle w:val="ListParagraph"/>
        <w:numPr>
          <w:ilvl w:val="0"/>
          <w:numId w:val="16"/>
        </w:numPr>
        <w:autoSpaceDE w:val="0"/>
        <w:spacing w:after="0" w:line="240" w:lineRule="auto"/>
        <w:ind w:right="144"/>
        <w:rPr>
          <w:rFonts w:ascii="Arial" w:hAnsi="Arial" w:cs="Arial"/>
          <w:b/>
          <w:sz w:val="22"/>
        </w:rPr>
      </w:pPr>
      <w:r w:rsidRPr="00900EEE">
        <w:rPr>
          <w:rFonts w:ascii="Arial" w:hAnsi="Arial" w:cs="Arial"/>
          <w:sz w:val="22"/>
        </w:rPr>
        <w:t xml:space="preserve">Koncesionar je </w:t>
      </w:r>
      <w:r w:rsidR="00E2021C" w:rsidRPr="00900EEE">
        <w:rPr>
          <w:rFonts w:ascii="Arial" w:hAnsi="Arial" w:cs="Arial"/>
          <w:sz w:val="22"/>
        </w:rPr>
        <w:t>dužan da</w:t>
      </w:r>
      <w:r w:rsidR="00D31C46" w:rsidRPr="00900EEE">
        <w:rPr>
          <w:rFonts w:ascii="Arial" w:hAnsi="Arial" w:cs="Arial"/>
          <w:sz w:val="22"/>
        </w:rPr>
        <w:t xml:space="preserve"> u</w:t>
      </w:r>
      <w:r w:rsidR="00E2021C" w:rsidRPr="00900EEE">
        <w:rPr>
          <w:rFonts w:ascii="Arial" w:hAnsi="Arial" w:cs="Arial"/>
          <w:sz w:val="22"/>
        </w:rPr>
        <w:t xml:space="preserve"> </w:t>
      </w:r>
      <w:r w:rsidR="00D31C46" w:rsidRPr="00900EEE">
        <w:rPr>
          <w:rFonts w:ascii="Arial" w:hAnsi="Arial" w:cs="Arial"/>
          <w:sz w:val="22"/>
        </w:rPr>
        <w:t>roku od 60 dana od dana zaključivanja ovog Ugovora</w:t>
      </w:r>
      <w:r w:rsidRPr="00900EEE">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900EEE">
        <w:rPr>
          <w:rFonts w:ascii="Arial" w:hAnsi="Arial" w:cs="Arial"/>
          <w:sz w:val="22"/>
        </w:rPr>
        <w:t>govornih obaveza, u iznosu od</w:t>
      </w:r>
      <w:r w:rsidR="001122AF" w:rsidRPr="00900EEE">
        <w:rPr>
          <w:rFonts w:ascii="Arial" w:hAnsi="Arial" w:cs="Arial"/>
          <w:sz w:val="22"/>
        </w:rPr>
        <w:t xml:space="preserve"> </w:t>
      </w:r>
      <w:r w:rsidR="00D033F3">
        <w:rPr>
          <w:rFonts w:ascii="Arial" w:hAnsi="Arial" w:cs="Arial"/>
          <w:b/>
          <w:sz w:val="22"/>
        </w:rPr>
        <w:t>2</w:t>
      </w:r>
      <w:r w:rsidR="00CA227E">
        <w:rPr>
          <w:rFonts w:ascii="Arial" w:hAnsi="Arial" w:cs="Arial"/>
          <w:b/>
          <w:sz w:val="22"/>
        </w:rPr>
        <w:t>8</w:t>
      </w:r>
      <w:r w:rsidR="005D3263" w:rsidRPr="00900EEE">
        <w:rPr>
          <w:rFonts w:ascii="Arial" w:hAnsi="Arial" w:cs="Arial"/>
          <w:b/>
          <w:sz w:val="22"/>
        </w:rPr>
        <w:t>.</w:t>
      </w:r>
      <w:r w:rsidR="00CA227E">
        <w:rPr>
          <w:rFonts w:ascii="Arial" w:hAnsi="Arial" w:cs="Arial"/>
          <w:b/>
          <w:sz w:val="22"/>
        </w:rPr>
        <w:t>00</w:t>
      </w:r>
      <w:r w:rsidR="00AC6632">
        <w:rPr>
          <w:rFonts w:ascii="Arial" w:hAnsi="Arial" w:cs="Arial"/>
          <w:b/>
          <w:sz w:val="22"/>
        </w:rPr>
        <w:t>0</w:t>
      </w:r>
      <w:r w:rsidR="005D3263" w:rsidRPr="00900EEE">
        <w:rPr>
          <w:rFonts w:ascii="Arial" w:hAnsi="Arial" w:cs="Arial"/>
          <w:b/>
          <w:sz w:val="22"/>
        </w:rPr>
        <w:t>,</w:t>
      </w:r>
      <w:r w:rsidR="00F958A6" w:rsidRPr="00900EEE">
        <w:rPr>
          <w:rFonts w:ascii="Arial" w:hAnsi="Arial" w:cs="Arial"/>
          <w:b/>
          <w:sz w:val="22"/>
        </w:rPr>
        <w:t>00</w:t>
      </w:r>
      <w:r w:rsidRPr="00900EEE">
        <w:rPr>
          <w:rFonts w:ascii="Arial" w:hAnsi="Arial" w:cs="Arial"/>
          <w:b/>
          <w:sz w:val="22"/>
        </w:rPr>
        <w:t xml:space="preserve"> € (slo</w:t>
      </w:r>
      <w:r w:rsidR="005D3263" w:rsidRPr="00900EEE">
        <w:rPr>
          <w:rFonts w:ascii="Arial" w:hAnsi="Arial" w:cs="Arial"/>
          <w:b/>
          <w:sz w:val="22"/>
        </w:rPr>
        <w:t xml:space="preserve">vima: </w:t>
      </w:r>
      <w:r w:rsidR="001122AF" w:rsidRPr="00900EEE">
        <w:rPr>
          <w:rFonts w:ascii="Arial" w:hAnsi="Arial" w:cs="Arial"/>
          <w:b/>
          <w:sz w:val="22"/>
        </w:rPr>
        <w:t>dvadeset</w:t>
      </w:r>
      <w:r w:rsidR="00EB2C13" w:rsidRPr="00900EEE">
        <w:rPr>
          <w:rFonts w:ascii="Arial" w:hAnsi="Arial" w:cs="Arial"/>
          <w:b/>
          <w:sz w:val="22"/>
        </w:rPr>
        <w:t xml:space="preserve"> </w:t>
      </w:r>
      <w:r w:rsidR="004135D6">
        <w:rPr>
          <w:rFonts w:ascii="Arial" w:hAnsi="Arial" w:cs="Arial"/>
          <w:b/>
          <w:sz w:val="22"/>
        </w:rPr>
        <w:t xml:space="preserve">osam </w:t>
      </w:r>
      <w:r w:rsidR="00CA227E">
        <w:rPr>
          <w:rFonts w:ascii="Arial" w:hAnsi="Arial" w:cs="Arial"/>
          <w:b/>
          <w:sz w:val="22"/>
        </w:rPr>
        <w:t>hiljada</w:t>
      </w:r>
      <w:r w:rsidR="009C2D2D" w:rsidRPr="00900EEE">
        <w:rPr>
          <w:rFonts w:ascii="Arial" w:hAnsi="Arial" w:cs="Arial"/>
          <w:b/>
          <w:sz w:val="22"/>
        </w:rPr>
        <w:t xml:space="preserve"> </w:t>
      </w:r>
      <w:r w:rsidR="00F958A6" w:rsidRPr="00900EEE">
        <w:rPr>
          <w:rFonts w:ascii="Arial" w:hAnsi="Arial" w:cs="Arial"/>
          <w:b/>
          <w:sz w:val="22"/>
        </w:rPr>
        <w:t>eura</w:t>
      </w:r>
      <w:r w:rsidRPr="00900EEE">
        <w:rPr>
          <w:rFonts w:ascii="Arial" w:hAnsi="Arial" w:cs="Arial"/>
          <w:b/>
          <w:sz w:val="22"/>
        </w:rPr>
        <w:t>) i sa rokom važenja od godinu dana od datuma izdavanja.</w:t>
      </w:r>
    </w:p>
    <w:p w14:paraId="7618BC11" w14:textId="77777777" w:rsidR="003645E4" w:rsidRPr="003645E4" w:rsidRDefault="003645E4" w:rsidP="00656640">
      <w:pPr>
        <w:autoSpaceDE w:val="0"/>
        <w:spacing w:after="0" w:line="240" w:lineRule="auto"/>
        <w:ind w:right="144"/>
        <w:rPr>
          <w:rFonts w:ascii="Arial" w:hAnsi="Arial" w:cs="Arial"/>
          <w:b/>
        </w:rPr>
      </w:pPr>
    </w:p>
    <w:p w14:paraId="1DEB0F2F" w14:textId="77777777" w:rsidR="00F018A8" w:rsidRPr="00DD635F" w:rsidRDefault="00F018A8" w:rsidP="00656640">
      <w:pPr>
        <w:pStyle w:val="ListParagraph"/>
        <w:numPr>
          <w:ilvl w:val="0"/>
          <w:numId w:val="16"/>
        </w:numPr>
        <w:autoSpaceDE w:val="0"/>
        <w:spacing w:after="0" w:line="240" w:lineRule="auto"/>
        <w:ind w:left="900"/>
        <w:rPr>
          <w:rFonts w:ascii="Arial" w:hAnsi="Arial" w:cs="Arial"/>
          <w:sz w:val="22"/>
        </w:rPr>
      </w:pPr>
      <w:proofErr w:type="spellStart"/>
      <w:r w:rsidRPr="00DD635F">
        <w:rPr>
          <w:rFonts w:ascii="Arial" w:hAnsi="Arial" w:cs="Arial"/>
          <w:sz w:val="22"/>
          <w:lang w:val="en-GB"/>
        </w:rPr>
        <w:t>Prije</w:t>
      </w:r>
      <w:proofErr w:type="spellEnd"/>
      <w:r w:rsidRPr="00DD635F">
        <w:rPr>
          <w:rFonts w:ascii="Arial" w:hAnsi="Arial" w:cs="Arial"/>
          <w:sz w:val="22"/>
          <w:lang w:val="en-GB"/>
        </w:rPr>
        <w:t xml:space="preserve"> </w:t>
      </w:r>
      <w:proofErr w:type="spellStart"/>
      <w:r w:rsidRPr="00DD635F">
        <w:rPr>
          <w:rFonts w:ascii="Arial" w:hAnsi="Arial" w:cs="Arial"/>
          <w:sz w:val="22"/>
          <w:lang w:val="en-GB"/>
        </w:rPr>
        <w:t>dostavljanja</w:t>
      </w:r>
      <w:proofErr w:type="spellEnd"/>
      <w:r w:rsidRPr="00DD635F">
        <w:rPr>
          <w:rFonts w:ascii="Arial" w:hAnsi="Arial" w:cs="Arial"/>
          <w:sz w:val="22"/>
          <w:lang w:val="en-GB"/>
        </w:rPr>
        <w:t xml:space="preserve"> </w:t>
      </w:r>
      <w:proofErr w:type="spellStart"/>
      <w:r w:rsidRPr="00DD635F">
        <w:rPr>
          <w:rFonts w:ascii="Arial" w:hAnsi="Arial" w:cs="Arial"/>
          <w:sz w:val="22"/>
          <w:lang w:val="en-GB"/>
        </w:rPr>
        <w:t>bankarske</w:t>
      </w:r>
      <w:proofErr w:type="spellEnd"/>
      <w:r w:rsidRPr="00DD635F">
        <w:rPr>
          <w:rFonts w:ascii="Arial" w:hAnsi="Arial" w:cs="Arial"/>
          <w:sz w:val="22"/>
          <w:lang w:val="en-GB"/>
        </w:rPr>
        <w:t xml:space="preserve"> </w:t>
      </w:r>
      <w:proofErr w:type="spellStart"/>
      <w:r w:rsidRPr="00DD635F">
        <w:rPr>
          <w:rFonts w:ascii="Arial" w:hAnsi="Arial" w:cs="Arial"/>
          <w:sz w:val="22"/>
          <w:lang w:val="en-GB"/>
        </w:rPr>
        <w:t>garancije</w:t>
      </w:r>
      <w:proofErr w:type="spellEnd"/>
      <w:r w:rsidRPr="00DD635F">
        <w:rPr>
          <w:rFonts w:ascii="Arial" w:hAnsi="Arial" w:cs="Arial"/>
          <w:sz w:val="22"/>
          <w:lang w:val="en-GB"/>
        </w:rPr>
        <w:t xml:space="preserve"> </w:t>
      </w:r>
      <w:proofErr w:type="spellStart"/>
      <w:r w:rsidRPr="00DD635F">
        <w:rPr>
          <w:rFonts w:ascii="Arial" w:hAnsi="Arial" w:cs="Arial"/>
          <w:sz w:val="22"/>
          <w:lang w:val="en-GB"/>
        </w:rPr>
        <w:t>iz</w:t>
      </w:r>
      <w:proofErr w:type="spellEnd"/>
      <w:r w:rsidRPr="00DD635F">
        <w:rPr>
          <w:rFonts w:ascii="Arial" w:hAnsi="Arial" w:cs="Arial"/>
          <w:sz w:val="22"/>
          <w:lang w:val="en-GB"/>
        </w:rPr>
        <w:t xml:space="preserve"> </w:t>
      </w:r>
      <w:proofErr w:type="spellStart"/>
      <w:r w:rsidRPr="00DD635F">
        <w:rPr>
          <w:rFonts w:ascii="Arial" w:hAnsi="Arial" w:cs="Arial"/>
          <w:sz w:val="22"/>
          <w:lang w:val="en-GB"/>
        </w:rPr>
        <w:t>stava</w:t>
      </w:r>
      <w:proofErr w:type="spellEnd"/>
      <w:r w:rsidRPr="00DD635F">
        <w:rPr>
          <w:rFonts w:ascii="Arial" w:hAnsi="Arial" w:cs="Arial"/>
          <w:sz w:val="22"/>
          <w:lang w:val="en-GB"/>
        </w:rPr>
        <w:t xml:space="preserve"> 1 </w:t>
      </w:r>
      <w:proofErr w:type="spellStart"/>
      <w:r w:rsidRPr="00DD635F">
        <w:rPr>
          <w:rFonts w:ascii="Arial" w:hAnsi="Arial" w:cs="Arial"/>
          <w:sz w:val="22"/>
          <w:lang w:val="en-GB"/>
        </w:rPr>
        <w:t>ovog</w:t>
      </w:r>
      <w:proofErr w:type="spellEnd"/>
      <w:r w:rsidRPr="00DD635F">
        <w:rPr>
          <w:rFonts w:ascii="Arial" w:hAnsi="Arial" w:cs="Arial"/>
          <w:sz w:val="22"/>
          <w:lang w:val="en-GB"/>
        </w:rPr>
        <w:t xml:space="preserve"> </w:t>
      </w:r>
      <w:proofErr w:type="spellStart"/>
      <w:r w:rsidRPr="00DD635F">
        <w:rPr>
          <w:rFonts w:ascii="Arial" w:hAnsi="Arial" w:cs="Arial"/>
          <w:sz w:val="22"/>
          <w:lang w:val="en-GB"/>
        </w:rPr>
        <w:t>člana</w:t>
      </w:r>
      <w:proofErr w:type="spellEnd"/>
      <w:r w:rsidRPr="00DD635F">
        <w:rPr>
          <w:rFonts w:ascii="Arial" w:hAnsi="Arial" w:cs="Arial"/>
          <w:sz w:val="22"/>
          <w:lang w:val="en-GB"/>
        </w:rPr>
        <w:t xml:space="preserve">, </w:t>
      </w:r>
      <w:proofErr w:type="spellStart"/>
      <w:r w:rsidRPr="00DD635F">
        <w:rPr>
          <w:rFonts w:ascii="Arial" w:hAnsi="Arial" w:cs="Arial"/>
          <w:sz w:val="22"/>
          <w:lang w:val="en-GB"/>
        </w:rPr>
        <w:t>Koncesionar</w:t>
      </w:r>
      <w:proofErr w:type="spellEnd"/>
      <w:r w:rsidRPr="00DD635F">
        <w:rPr>
          <w:rFonts w:ascii="Arial" w:hAnsi="Arial" w:cs="Arial"/>
          <w:sz w:val="22"/>
          <w:lang w:val="en-GB"/>
        </w:rPr>
        <w:t xml:space="preserve"> ne </w:t>
      </w:r>
      <w:proofErr w:type="spellStart"/>
      <w:r w:rsidRPr="00DD635F">
        <w:rPr>
          <w:rFonts w:ascii="Arial" w:hAnsi="Arial" w:cs="Arial"/>
          <w:sz w:val="22"/>
          <w:lang w:val="en-GB"/>
        </w:rPr>
        <w:t>može</w:t>
      </w:r>
      <w:proofErr w:type="spellEnd"/>
      <w:r w:rsidRPr="00DD635F">
        <w:rPr>
          <w:rFonts w:ascii="Arial" w:hAnsi="Arial" w:cs="Arial"/>
          <w:sz w:val="22"/>
          <w:lang w:val="en-GB"/>
        </w:rPr>
        <w:t xml:space="preserve"> </w:t>
      </w:r>
      <w:proofErr w:type="spellStart"/>
      <w:r w:rsidRPr="00DD635F">
        <w:rPr>
          <w:rFonts w:ascii="Arial" w:hAnsi="Arial" w:cs="Arial"/>
          <w:sz w:val="22"/>
          <w:lang w:val="en-GB"/>
        </w:rPr>
        <w:t>sticati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koristi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niti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preuzimati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prava</w:t>
      </w:r>
      <w:proofErr w:type="spellEnd"/>
      <w:r w:rsidRPr="00DD635F">
        <w:rPr>
          <w:rFonts w:ascii="Arial" w:hAnsi="Arial" w:cs="Arial"/>
          <w:sz w:val="22"/>
          <w:lang w:val="en-GB"/>
        </w:rPr>
        <w:t xml:space="preserve"> </w:t>
      </w:r>
      <w:proofErr w:type="spellStart"/>
      <w:r w:rsidRPr="00DD635F">
        <w:rPr>
          <w:rFonts w:ascii="Arial" w:hAnsi="Arial" w:cs="Arial"/>
          <w:sz w:val="22"/>
          <w:lang w:val="en-GB"/>
        </w:rPr>
        <w: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obaveze</w:t>
      </w:r>
      <w:proofErr w:type="spellEnd"/>
      <w:r w:rsidRPr="00DD635F">
        <w:rPr>
          <w:rFonts w:ascii="Arial" w:hAnsi="Arial" w:cs="Arial"/>
          <w:sz w:val="22"/>
          <w:lang w:val="en-GB"/>
        </w:rPr>
        <w:t xml:space="preserve"> </w:t>
      </w:r>
      <w:proofErr w:type="spellStart"/>
      <w:r w:rsidRPr="00DD635F">
        <w:rPr>
          <w:rFonts w:ascii="Arial" w:hAnsi="Arial" w:cs="Arial"/>
          <w:sz w:val="22"/>
          <w:lang w:val="en-GB"/>
        </w:rPr>
        <w:t>iz</w:t>
      </w:r>
      <w:proofErr w:type="spellEnd"/>
      <w:r w:rsidRPr="00DD635F">
        <w:rPr>
          <w:rFonts w:ascii="Arial" w:hAnsi="Arial" w:cs="Arial"/>
          <w:sz w:val="22"/>
          <w:lang w:val="en-GB"/>
        </w:rPr>
        <w:t xml:space="preserve"> </w:t>
      </w:r>
      <w:proofErr w:type="spellStart"/>
      <w:r w:rsidRPr="00DD635F">
        <w:rPr>
          <w:rFonts w:ascii="Arial" w:hAnsi="Arial" w:cs="Arial"/>
          <w:sz w:val="22"/>
          <w:lang w:val="en-GB"/>
        </w:rPr>
        <w:t>ovog</w:t>
      </w:r>
      <w:proofErr w:type="spellEnd"/>
      <w:r w:rsidRPr="00DD635F">
        <w:rPr>
          <w:rFonts w:ascii="Arial" w:hAnsi="Arial" w:cs="Arial"/>
          <w:sz w:val="22"/>
          <w:lang w:val="en-GB"/>
        </w:rPr>
        <w:t xml:space="preserve"> </w:t>
      </w:r>
      <w:proofErr w:type="spellStart"/>
      <w:r w:rsidRPr="00DD635F">
        <w:rPr>
          <w:rFonts w:ascii="Arial" w:hAnsi="Arial" w:cs="Arial"/>
          <w:sz w:val="22"/>
          <w:lang w:val="en-GB"/>
        </w:rPr>
        <w:t>Ugovora</w:t>
      </w:r>
      <w:proofErr w:type="spellEnd"/>
    </w:p>
    <w:p w14:paraId="2883823C" w14:textId="77777777" w:rsidR="00F018A8" w:rsidRPr="00900EEE" w:rsidRDefault="00F018A8" w:rsidP="00656640">
      <w:pPr>
        <w:pStyle w:val="ListParagraph"/>
        <w:autoSpaceDE w:val="0"/>
        <w:spacing w:after="0" w:line="240" w:lineRule="auto"/>
        <w:ind w:left="864" w:right="144"/>
        <w:rPr>
          <w:rFonts w:ascii="Arial" w:hAnsi="Arial" w:cs="Arial"/>
          <w:b/>
          <w:sz w:val="22"/>
        </w:rPr>
      </w:pPr>
    </w:p>
    <w:p w14:paraId="7BC7F045" w14:textId="4B0632F5" w:rsidR="000761D3" w:rsidRPr="004135D6" w:rsidRDefault="000761D3" w:rsidP="00656640">
      <w:pPr>
        <w:pStyle w:val="ListParagraph"/>
        <w:numPr>
          <w:ilvl w:val="0"/>
          <w:numId w:val="16"/>
        </w:numPr>
        <w:autoSpaceDE w:val="0"/>
        <w:spacing w:after="0" w:line="240" w:lineRule="auto"/>
        <w:ind w:right="144"/>
        <w:rPr>
          <w:rFonts w:ascii="Arial" w:hAnsi="Arial" w:cs="Arial"/>
          <w:b/>
          <w:sz w:val="22"/>
        </w:rPr>
      </w:pPr>
      <w:r w:rsidRPr="00900EEE">
        <w:rPr>
          <w:rFonts w:ascii="Arial" w:hAnsi="Arial" w:cs="Arial"/>
          <w:sz w:val="22"/>
        </w:rPr>
        <w:lastRenderedPageBreak/>
        <w:t xml:space="preserve">Koncesionar je dužan da, najkasnije 30 dana prije isteka Bankarske garancije iz stava 2 ovog člana dostavi Koncedentu Bankarsku </w:t>
      </w:r>
      <w:r w:rsidRPr="004135D6">
        <w:rPr>
          <w:rFonts w:ascii="Arial" w:hAnsi="Arial" w:cs="Arial"/>
          <w:sz w:val="22"/>
        </w:rPr>
        <w:t>garanciju plativu na prvi poziv bez prava prigovora, u f</w:t>
      </w:r>
      <w:r w:rsidR="002813CA" w:rsidRPr="004135D6">
        <w:rPr>
          <w:rFonts w:ascii="Arial" w:hAnsi="Arial" w:cs="Arial"/>
          <w:sz w:val="22"/>
        </w:rPr>
        <w:t>ormi i sadržaju kao u Prilogu 2</w:t>
      </w:r>
      <w:r w:rsidR="00441405" w:rsidRPr="004135D6">
        <w:rPr>
          <w:rFonts w:ascii="Arial" w:hAnsi="Arial" w:cs="Arial"/>
          <w:sz w:val="22"/>
        </w:rPr>
        <w:t xml:space="preserve"> </w:t>
      </w:r>
      <w:r w:rsidRPr="004135D6">
        <w:rPr>
          <w:rFonts w:ascii="Arial" w:hAnsi="Arial" w:cs="Arial"/>
          <w:sz w:val="22"/>
        </w:rPr>
        <w:t xml:space="preserve">Ugovora, kao sredstvo obezbjeđenja izvršenja svih ugovornih </w:t>
      </w:r>
      <w:r w:rsidR="009D3F35" w:rsidRPr="004135D6">
        <w:rPr>
          <w:rFonts w:ascii="Arial" w:hAnsi="Arial" w:cs="Arial"/>
          <w:sz w:val="22"/>
        </w:rPr>
        <w:t xml:space="preserve">obaveza, u iznosu od </w:t>
      </w:r>
      <w:r w:rsidR="00D033F3" w:rsidRPr="004135D6">
        <w:rPr>
          <w:rFonts w:ascii="Arial" w:hAnsi="Arial" w:cs="Arial"/>
          <w:b/>
          <w:sz w:val="22"/>
          <w:lang w:val="sr-Latn-CS"/>
        </w:rPr>
        <w:t>5</w:t>
      </w:r>
      <w:r w:rsidR="00CA227E">
        <w:rPr>
          <w:rFonts w:ascii="Arial" w:hAnsi="Arial" w:cs="Arial"/>
          <w:b/>
          <w:sz w:val="22"/>
          <w:lang w:val="sr-Latn-CS"/>
        </w:rPr>
        <w:t>6.0</w:t>
      </w:r>
      <w:r w:rsidR="00AC6632">
        <w:rPr>
          <w:rFonts w:ascii="Arial" w:hAnsi="Arial" w:cs="Arial"/>
          <w:b/>
          <w:sz w:val="22"/>
          <w:lang w:val="sr-Latn-CS"/>
        </w:rPr>
        <w:t>00</w:t>
      </w:r>
      <w:r w:rsidR="00BA4947" w:rsidRPr="004135D6">
        <w:rPr>
          <w:rFonts w:ascii="Arial" w:hAnsi="Arial" w:cs="Arial"/>
          <w:b/>
          <w:sz w:val="22"/>
        </w:rPr>
        <w:t>,</w:t>
      </w:r>
      <w:r w:rsidR="00F958A6" w:rsidRPr="004135D6">
        <w:rPr>
          <w:rFonts w:ascii="Arial" w:hAnsi="Arial" w:cs="Arial"/>
          <w:b/>
          <w:sz w:val="22"/>
        </w:rPr>
        <w:t>0</w:t>
      </w:r>
      <w:r w:rsidR="00BA4947" w:rsidRPr="004135D6">
        <w:rPr>
          <w:rFonts w:ascii="Arial" w:hAnsi="Arial" w:cs="Arial"/>
          <w:b/>
          <w:sz w:val="22"/>
        </w:rPr>
        <w:t xml:space="preserve">0 € (slovima: </w:t>
      </w:r>
      <w:r w:rsidR="004135D6">
        <w:rPr>
          <w:rFonts w:ascii="Arial" w:hAnsi="Arial" w:cs="Arial"/>
          <w:b/>
          <w:sz w:val="22"/>
        </w:rPr>
        <w:t xml:space="preserve">pedeset </w:t>
      </w:r>
      <w:r w:rsidR="00CA227E">
        <w:rPr>
          <w:rFonts w:ascii="Arial" w:hAnsi="Arial" w:cs="Arial"/>
          <w:b/>
          <w:sz w:val="22"/>
        </w:rPr>
        <w:t>šest</w:t>
      </w:r>
      <w:r w:rsidR="001122AF" w:rsidRPr="004135D6">
        <w:rPr>
          <w:rFonts w:ascii="Arial" w:hAnsi="Arial" w:cs="Arial"/>
          <w:b/>
          <w:sz w:val="22"/>
        </w:rPr>
        <w:t xml:space="preserve"> hiljada </w:t>
      </w:r>
      <w:r w:rsidR="00F958A6" w:rsidRPr="004135D6">
        <w:rPr>
          <w:rFonts w:ascii="Arial" w:hAnsi="Arial" w:cs="Arial"/>
          <w:b/>
          <w:sz w:val="22"/>
        </w:rPr>
        <w:t>eura</w:t>
      </w:r>
      <w:r w:rsidRPr="004135D6">
        <w:rPr>
          <w:rFonts w:ascii="Arial" w:hAnsi="Arial" w:cs="Arial"/>
          <w:b/>
          <w:sz w:val="22"/>
        </w:rPr>
        <w:t>) i sa rokom važenja od godinu dana od datuma izdavanja.</w:t>
      </w:r>
    </w:p>
    <w:p w14:paraId="40597DFA"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4442C3DA" w14:textId="5027D2DA" w:rsidR="000761D3" w:rsidRPr="00DD635F" w:rsidRDefault="000761D3" w:rsidP="00656640">
      <w:pPr>
        <w:pStyle w:val="ListParagraph"/>
        <w:numPr>
          <w:ilvl w:val="0"/>
          <w:numId w:val="16"/>
        </w:numPr>
        <w:spacing w:after="0" w:line="240" w:lineRule="auto"/>
        <w:ind w:right="144"/>
        <w:rPr>
          <w:rFonts w:ascii="Arial" w:hAnsi="Arial" w:cs="Arial"/>
          <w:sz w:val="22"/>
        </w:rPr>
      </w:pPr>
      <w:r w:rsidRPr="00DD635F">
        <w:rPr>
          <w:rFonts w:ascii="Arial" w:hAnsi="Arial" w:cs="Arial"/>
          <w:sz w:val="22"/>
        </w:rPr>
        <w:t>Koncesionar će za vrijeme Perioda trajanja koncesije,</w:t>
      </w:r>
      <w:r w:rsidR="005A03D7" w:rsidRPr="00DD635F">
        <w:rPr>
          <w:rFonts w:ascii="Arial" w:hAnsi="Arial" w:cs="Arial"/>
          <w:sz w:val="22"/>
        </w:rPr>
        <w:t xml:space="preserve"> kao i nakon Perioda trajanja koncesije do ispunjenja svih finansijskih obaveza, obaveza rekultivacije i sanacije ležišta nastalih prije isteka Perioda trajanja koncesije, </w:t>
      </w:r>
      <w:r w:rsidRPr="00DD635F">
        <w:rPr>
          <w:rFonts w:ascii="Arial" w:hAnsi="Arial" w:cs="Arial"/>
          <w:sz w:val="22"/>
        </w:rPr>
        <w:t xml:space="preserve">vršiti redovno obnavljanje Bankarske garancije iz stava </w:t>
      </w:r>
      <w:r w:rsidR="005A03D7" w:rsidRPr="00DD635F">
        <w:rPr>
          <w:rFonts w:ascii="Arial" w:hAnsi="Arial" w:cs="Arial"/>
          <w:sz w:val="22"/>
        </w:rPr>
        <w:t>4</w:t>
      </w:r>
      <w:r w:rsidRPr="00DD635F">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900EEE" w:rsidRDefault="000761D3" w:rsidP="00656640">
      <w:pPr>
        <w:pStyle w:val="ListParagraph"/>
        <w:spacing w:after="0" w:line="240" w:lineRule="auto"/>
        <w:ind w:left="144" w:right="144"/>
        <w:rPr>
          <w:rFonts w:ascii="Arial" w:hAnsi="Arial" w:cs="Arial"/>
          <w:sz w:val="22"/>
        </w:rPr>
      </w:pPr>
    </w:p>
    <w:p w14:paraId="18C958B3" w14:textId="77777777" w:rsidR="000761D3" w:rsidRPr="00900EEE" w:rsidRDefault="000761D3" w:rsidP="00656640">
      <w:pPr>
        <w:pStyle w:val="ListParagraph"/>
        <w:numPr>
          <w:ilvl w:val="0"/>
          <w:numId w:val="16"/>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900EEE" w:rsidRDefault="000761D3" w:rsidP="00656640">
      <w:pPr>
        <w:pStyle w:val="ListParagraph"/>
        <w:spacing w:after="0" w:line="240" w:lineRule="auto"/>
        <w:ind w:left="144" w:right="144"/>
        <w:rPr>
          <w:rFonts w:ascii="Arial" w:hAnsi="Arial" w:cs="Arial"/>
          <w:sz w:val="22"/>
        </w:rPr>
      </w:pPr>
    </w:p>
    <w:p w14:paraId="1A934ADB" w14:textId="77777777" w:rsidR="000761D3" w:rsidRPr="00900EEE" w:rsidRDefault="000761D3"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Po dostavljanju nove Bankarske garancije prethodna Bankarska garancija će se vratiti Koncesionaru.</w:t>
      </w:r>
    </w:p>
    <w:p w14:paraId="1FAB7DD1"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900EEE" w:rsidRDefault="000761D3"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Pr>
          <w:rFonts w:ascii="Arial" w:hAnsi="Arial" w:cs="Arial"/>
          <w:sz w:val="22"/>
        </w:rPr>
        <w:t>9</w:t>
      </w:r>
      <w:r w:rsidRPr="00900EEE">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900EEE">
        <w:rPr>
          <w:rFonts w:ascii="Arial" w:hAnsi="Arial" w:cs="Arial"/>
          <w:sz w:val="22"/>
        </w:rPr>
        <w:t xml:space="preserve"> okolnosti definisanih članom 1</w:t>
      </w:r>
      <w:r w:rsidR="00257AC4">
        <w:rPr>
          <w:rFonts w:ascii="Arial" w:hAnsi="Arial" w:cs="Arial"/>
          <w:sz w:val="22"/>
        </w:rPr>
        <w:t>9</w:t>
      </w:r>
      <w:r w:rsidRPr="00900EEE">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900EEE" w:rsidRDefault="000761D3" w:rsidP="00656640">
      <w:pPr>
        <w:pStyle w:val="ListParagraph"/>
        <w:numPr>
          <w:ilvl w:val="0"/>
          <w:numId w:val="16"/>
        </w:numPr>
        <w:spacing w:after="0" w:line="240" w:lineRule="auto"/>
        <w:ind w:right="144"/>
        <w:rPr>
          <w:rFonts w:ascii="Arial" w:hAnsi="Arial" w:cs="Arial"/>
          <w:sz w:val="22"/>
        </w:rPr>
      </w:pPr>
      <w:r w:rsidRPr="00900EEE">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900EEE" w:rsidRDefault="00650E6C" w:rsidP="00656640">
      <w:pPr>
        <w:pStyle w:val="ListParagraph"/>
        <w:spacing w:after="0" w:line="240" w:lineRule="auto"/>
        <w:ind w:left="864" w:right="144"/>
        <w:rPr>
          <w:rFonts w:ascii="Arial" w:hAnsi="Arial" w:cs="Arial"/>
          <w:sz w:val="22"/>
        </w:rPr>
      </w:pPr>
    </w:p>
    <w:p w14:paraId="594267E5"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Rekultivacija i sanacija površina i sredstvo obezbjeđenja </w:t>
      </w:r>
    </w:p>
    <w:p w14:paraId="63989714"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6FE8C0C4" w14:textId="77777777" w:rsidR="00650E6C"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Koncesionar je dužan da u toku i po završetku izvođenja rudarskih radova na </w:t>
      </w:r>
    </w:p>
    <w:p w14:paraId="4F380BA0" w14:textId="77777777" w:rsidR="000761D3" w:rsidRPr="00900EEE" w:rsidRDefault="000761D3" w:rsidP="00656640">
      <w:pPr>
        <w:pStyle w:val="ListParagraph"/>
        <w:autoSpaceDE w:val="0"/>
        <w:autoSpaceDN w:val="0"/>
        <w:adjustRightInd w:val="0"/>
        <w:spacing w:after="0" w:line="240" w:lineRule="auto"/>
        <w:ind w:left="864" w:right="144"/>
        <w:rPr>
          <w:rFonts w:ascii="Arial" w:hAnsi="Arial" w:cs="Arial"/>
          <w:color w:val="000000" w:themeColor="text1"/>
          <w:sz w:val="22"/>
        </w:rPr>
      </w:pPr>
      <w:r w:rsidRPr="00900EEE">
        <w:rPr>
          <w:rFonts w:ascii="Arial" w:hAnsi="Arial" w:cs="Arial"/>
          <w:sz w:val="22"/>
        </w:rPr>
        <w:t xml:space="preserve">eksploataciji Mineralne sirovine, bez obzira na uzrok završetka izvođenja radova, izvrši sanaciju i </w:t>
      </w:r>
      <w:r w:rsidRPr="00900EEE">
        <w:rPr>
          <w:rFonts w:ascii="Arial" w:hAnsi="Arial" w:cs="Arial"/>
          <w:color w:val="000000" w:themeColor="text1"/>
          <w:sz w:val="22"/>
        </w:rPr>
        <w:t>rekultivaciju površina na kojima su izvođeni rudarski radovi u skladu sa zakonom.</w:t>
      </w:r>
    </w:p>
    <w:p w14:paraId="3422CCAC"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color w:val="000000" w:themeColor="text1"/>
          <w:sz w:val="22"/>
        </w:rPr>
      </w:pPr>
    </w:p>
    <w:p w14:paraId="3612AA44" w14:textId="77777777"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900EEE">
        <w:rPr>
          <w:rFonts w:ascii="Arial" w:hAnsi="Arial" w:cs="Arial"/>
          <w:sz w:val="22"/>
        </w:rPr>
        <w:t xml:space="preserve">, istu može izvršiti Koncedent o trošku Koncesionara. </w:t>
      </w:r>
    </w:p>
    <w:p w14:paraId="051ACCFF"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Bez obzira na odredbe stava 2 ovog člana, u </w:t>
      </w:r>
      <w:r w:rsidR="00335B79" w:rsidRPr="00900EEE">
        <w:rPr>
          <w:rFonts w:ascii="Arial" w:hAnsi="Arial" w:cs="Arial"/>
          <w:sz w:val="22"/>
        </w:rPr>
        <w:t>slučaju da Koncesionar u roku od</w:t>
      </w:r>
      <w:r w:rsidRPr="00900EEE">
        <w:rPr>
          <w:rFonts w:ascii="Arial" w:hAnsi="Arial" w:cs="Arial"/>
          <w:sz w:val="22"/>
        </w:rPr>
        <w:t xml:space="preserve"> četiri mjeseca od dana završetka izvođenja rudarskih radova na eksploataciji Mineralne sirovine ne otpočne sa izvođenjem radova na sanaciji i rekultivaciji </w:t>
      </w:r>
      <w:r w:rsidRPr="00900EEE">
        <w:rPr>
          <w:rFonts w:ascii="Arial" w:hAnsi="Arial" w:cs="Arial"/>
          <w:color w:val="000000" w:themeColor="text1"/>
          <w:sz w:val="22"/>
        </w:rPr>
        <w:t>površina na kojima su izvođeni rudarski radovi</w:t>
      </w:r>
      <w:r w:rsidRPr="00900EEE">
        <w:rPr>
          <w:rFonts w:ascii="Arial" w:hAnsi="Arial" w:cs="Arial"/>
          <w:sz w:val="22"/>
        </w:rPr>
        <w:t xml:space="preserve">, Koncedent može dostaviti </w:t>
      </w:r>
      <w:r w:rsidRPr="00900EEE">
        <w:rPr>
          <w:rFonts w:ascii="Arial" w:hAnsi="Arial" w:cs="Arial"/>
          <w:sz w:val="22"/>
        </w:rPr>
        <w:lastRenderedPageBreak/>
        <w:t xml:space="preserve">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900EEE">
        <w:rPr>
          <w:rFonts w:ascii="Arial" w:hAnsi="Arial" w:cs="Arial"/>
          <w:color w:val="000000" w:themeColor="text1"/>
          <w:sz w:val="22"/>
        </w:rPr>
        <w:t>površina na kojima su izvođeni rudarski radovi o trošku Koncesionara</w:t>
      </w:r>
      <w:r w:rsidR="00A641FB" w:rsidRPr="00900EEE">
        <w:rPr>
          <w:rFonts w:ascii="Arial" w:hAnsi="Arial" w:cs="Arial"/>
          <w:color w:val="000000" w:themeColor="text1"/>
          <w:sz w:val="22"/>
        </w:rPr>
        <w:t>, uključujući sve stvarne i povezane troškove angažovanih lica i koncedenta.</w:t>
      </w:r>
    </w:p>
    <w:p w14:paraId="093D405C"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color w:val="000000" w:themeColor="text1"/>
          <w:sz w:val="22"/>
        </w:rPr>
      </w:pPr>
    </w:p>
    <w:p w14:paraId="0DDAB39C" w14:textId="77777777"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color w:val="000000" w:themeColor="text1"/>
          <w:sz w:val="22"/>
        </w:rPr>
        <w:t>Ugovorne strane su saglasne da je Koncesionar dužan da</w:t>
      </w:r>
      <w:r w:rsidR="00F936FD" w:rsidRPr="00900EEE">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900EEE">
        <w:rPr>
          <w:rFonts w:ascii="Arial" w:hAnsi="Arial" w:cs="Arial"/>
          <w:color w:val="000000" w:themeColor="text1"/>
          <w:sz w:val="22"/>
        </w:rPr>
        <w:t xml:space="preserve">na </w:t>
      </w:r>
      <w:r w:rsidR="00F936FD" w:rsidRPr="00900EEE">
        <w:rPr>
          <w:rFonts w:ascii="Arial" w:hAnsi="Arial" w:cs="Arial"/>
          <w:color w:val="000000" w:themeColor="text1"/>
          <w:sz w:val="22"/>
        </w:rPr>
        <w:t xml:space="preserve">njegov zahtjev </w:t>
      </w:r>
      <w:r w:rsidRPr="00900EEE">
        <w:rPr>
          <w:rFonts w:ascii="Arial" w:hAnsi="Arial" w:cs="Arial"/>
          <w:color w:val="000000" w:themeColor="text1"/>
          <w:sz w:val="22"/>
        </w:rPr>
        <w:t xml:space="preserve">Bankarsku garanciju za rekultivaciju, plativu na prvi poziv bez prava prigovora, u </w:t>
      </w:r>
      <w:r w:rsidR="00154BF9" w:rsidRPr="00900EEE">
        <w:rPr>
          <w:rFonts w:ascii="Arial" w:hAnsi="Arial" w:cs="Arial"/>
          <w:color w:val="000000" w:themeColor="text1"/>
          <w:sz w:val="22"/>
        </w:rPr>
        <w:t>formi i sadržaju kao u Prilogu 3</w:t>
      </w:r>
      <w:r w:rsidRPr="00900EEE">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900EEE" w:rsidRDefault="00F936FD" w:rsidP="00656640">
      <w:pPr>
        <w:pStyle w:val="ListParagraph"/>
        <w:autoSpaceDE w:val="0"/>
        <w:autoSpaceDN w:val="0"/>
        <w:adjustRightInd w:val="0"/>
        <w:spacing w:after="0" w:line="240" w:lineRule="auto"/>
        <w:ind w:left="864" w:right="144"/>
        <w:rPr>
          <w:rFonts w:ascii="Arial" w:hAnsi="Arial" w:cs="Arial"/>
          <w:color w:val="000000" w:themeColor="text1"/>
          <w:sz w:val="22"/>
        </w:rPr>
      </w:pPr>
    </w:p>
    <w:p w14:paraId="37876105" w14:textId="77777777" w:rsidR="000761D3" w:rsidRPr="00900EEE" w:rsidRDefault="000761D3" w:rsidP="00656640">
      <w:pPr>
        <w:pStyle w:val="ListParagraph"/>
        <w:numPr>
          <w:ilvl w:val="0"/>
          <w:numId w:val="17"/>
        </w:numPr>
        <w:spacing w:after="0" w:line="240" w:lineRule="auto"/>
        <w:ind w:right="144"/>
        <w:rPr>
          <w:rFonts w:ascii="Arial" w:hAnsi="Arial" w:cs="Arial"/>
          <w:color w:val="000000" w:themeColor="text1"/>
          <w:sz w:val="22"/>
        </w:rPr>
      </w:pPr>
      <w:r w:rsidRPr="00900EEE">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900EEE" w:rsidRDefault="00BA4947" w:rsidP="00656640">
      <w:pPr>
        <w:pStyle w:val="ListParagraph"/>
        <w:spacing w:after="0" w:line="240" w:lineRule="auto"/>
        <w:ind w:left="144" w:right="144"/>
        <w:rPr>
          <w:rFonts w:ascii="Arial" w:hAnsi="Arial" w:cs="Arial"/>
          <w:color w:val="000000" w:themeColor="text1"/>
          <w:sz w:val="22"/>
        </w:rPr>
      </w:pPr>
    </w:p>
    <w:p w14:paraId="5BC0BEB7" w14:textId="77777777"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 slučaju</w:t>
      </w:r>
      <w:r w:rsidR="003A08A2" w:rsidRPr="00900EEE">
        <w:rPr>
          <w:rFonts w:ascii="Arial" w:hAnsi="Arial" w:cs="Arial"/>
          <w:color w:val="000000" w:themeColor="text1"/>
          <w:sz w:val="22"/>
        </w:rPr>
        <w:t xml:space="preserve"> da Koncedent u skladu sa st.</w:t>
      </w:r>
      <w:r w:rsidRPr="00900EEE">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900EEE">
        <w:rPr>
          <w:rFonts w:ascii="Arial" w:hAnsi="Arial" w:cs="Arial"/>
          <w:sz w:val="22"/>
        </w:rPr>
        <w:t>rekultivac</w:t>
      </w:r>
      <w:r w:rsidR="006552F3" w:rsidRPr="00900EEE">
        <w:rPr>
          <w:rFonts w:ascii="Arial" w:hAnsi="Arial" w:cs="Arial"/>
          <w:sz w:val="22"/>
        </w:rPr>
        <w:t>iju ili povlačenje drugog sredstva obezbjeđenja izvršenja obaveze rekultivacije, u skladu sa zakonom.</w:t>
      </w:r>
      <w:r w:rsidRPr="00900EEE">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900EEE" w:rsidRDefault="000761D3" w:rsidP="00656640">
      <w:pPr>
        <w:pStyle w:val="ListParagraph"/>
        <w:numPr>
          <w:ilvl w:val="0"/>
          <w:numId w:val="17"/>
        </w:numPr>
        <w:spacing w:after="0" w:line="240" w:lineRule="auto"/>
        <w:ind w:right="144"/>
        <w:rPr>
          <w:rFonts w:ascii="Arial" w:hAnsi="Arial" w:cs="Arial"/>
          <w:sz w:val="22"/>
        </w:rPr>
      </w:pPr>
      <w:r w:rsidRPr="00900EEE">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900EEE" w:rsidRDefault="00BA4947" w:rsidP="00656640">
      <w:pPr>
        <w:pStyle w:val="ListParagraph"/>
        <w:spacing w:after="0" w:line="240" w:lineRule="auto"/>
        <w:ind w:left="144" w:right="144"/>
        <w:rPr>
          <w:rFonts w:ascii="Arial" w:hAnsi="Arial" w:cs="Arial"/>
          <w:sz w:val="22"/>
        </w:rPr>
      </w:pPr>
    </w:p>
    <w:p w14:paraId="6CF45224" w14:textId="77777777" w:rsidR="000761D3" w:rsidRPr="00900EEE" w:rsidRDefault="000761D3" w:rsidP="00656640">
      <w:pPr>
        <w:pStyle w:val="ListParagraph"/>
        <w:numPr>
          <w:ilvl w:val="0"/>
          <w:numId w:val="17"/>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900EEE"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900EEE" w:rsidRDefault="000761D3" w:rsidP="00656640">
      <w:pPr>
        <w:pStyle w:val="ListParagraph"/>
        <w:numPr>
          <w:ilvl w:val="0"/>
          <w:numId w:val="17"/>
        </w:numPr>
        <w:autoSpaceDE w:val="0"/>
        <w:spacing w:after="0" w:line="240" w:lineRule="auto"/>
        <w:ind w:right="144"/>
        <w:rPr>
          <w:rFonts w:ascii="Arial" w:hAnsi="Arial" w:cs="Arial"/>
          <w:sz w:val="22"/>
        </w:rPr>
      </w:pPr>
      <w:r w:rsidRPr="00900EEE">
        <w:rPr>
          <w:rFonts w:ascii="Arial" w:hAnsi="Arial" w:cs="Arial"/>
          <w:sz w:val="22"/>
        </w:rPr>
        <w:t>Po dostavljanju nove Bankarske garancije za rekultivaciju prethodna Bankarska garancija za rekultivaciju će se vratiti Koncesionaru.</w:t>
      </w:r>
    </w:p>
    <w:p w14:paraId="10EE2F12"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051AC6"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900EEE">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w:t>
      </w:r>
      <w:r w:rsidRPr="00900EEE">
        <w:rPr>
          <w:rFonts w:ascii="Arial" w:hAnsi="Arial" w:cs="Arial"/>
          <w:color w:val="FF0000"/>
          <w:sz w:val="22"/>
          <w:lang w:val="sr-Latn-CS"/>
        </w:rPr>
        <w:t xml:space="preserve">. </w:t>
      </w:r>
      <w:r w:rsidRPr="00900EEE">
        <w:rPr>
          <w:rFonts w:ascii="Arial" w:hAnsi="Arial" w:cs="Arial"/>
          <w:sz w:val="22"/>
          <w:lang w:val="sr-Latn-CS"/>
        </w:rPr>
        <w:t>U tom slučaju, nakon obezbjeđenja drugog sredstva obezbjeđenja izvršenja obaveze rekultivacije od strane Koncesionara, u skladu sa zakonom, Koncedent će izvršiti povraćaj tekuće bankarske garancije za rekultivaciju.”</w:t>
      </w:r>
    </w:p>
    <w:p w14:paraId="5DFF2BE2" w14:textId="19311572" w:rsidR="00787233" w:rsidRDefault="00787233" w:rsidP="00787233">
      <w:pPr>
        <w:autoSpaceDE w:val="0"/>
        <w:autoSpaceDN w:val="0"/>
        <w:adjustRightInd w:val="0"/>
        <w:spacing w:line="240" w:lineRule="auto"/>
        <w:ind w:right="4"/>
        <w:rPr>
          <w:rFonts w:ascii="Arial" w:hAnsi="Arial" w:cs="Arial"/>
          <w:b/>
          <w:bCs/>
          <w:color w:val="FF0000"/>
          <w:lang w:val="sr-Latn-CS"/>
        </w:rPr>
      </w:pPr>
    </w:p>
    <w:p w14:paraId="0B106A58" w14:textId="0FCC60BA" w:rsidR="00CA227E" w:rsidRDefault="00CA227E" w:rsidP="00787233">
      <w:pPr>
        <w:autoSpaceDE w:val="0"/>
        <w:autoSpaceDN w:val="0"/>
        <w:adjustRightInd w:val="0"/>
        <w:spacing w:line="240" w:lineRule="auto"/>
        <w:ind w:right="4"/>
        <w:rPr>
          <w:rFonts w:ascii="Arial" w:hAnsi="Arial" w:cs="Arial"/>
          <w:b/>
          <w:bCs/>
          <w:color w:val="FF0000"/>
          <w:lang w:val="sr-Latn-CS"/>
        </w:rPr>
      </w:pPr>
    </w:p>
    <w:p w14:paraId="2EA7803C" w14:textId="77777777" w:rsidR="00CA227E" w:rsidRPr="00226511" w:rsidRDefault="00CA227E" w:rsidP="00787233">
      <w:pPr>
        <w:autoSpaceDE w:val="0"/>
        <w:autoSpaceDN w:val="0"/>
        <w:adjustRightInd w:val="0"/>
        <w:spacing w:line="240" w:lineRule="auto"/>
        <w:ind w:right="4"/>
        <w:rPr>
          <w:rFonts w:ascii="Arial" w:hAnsi="Arial" w:cs="Arial"/>
          <w:b/>
          <w:bCs/>
          <w:color w:val="FF0000"/>
          <w:lang w:val="sr-Latn-CS"/>
        </w:rPr>
      </w:pPr>
    </w:p>
    <w:p w14:paraId="6259CEF7" w14:textId="0A8D76E5" w:rsidR="00576D2F" w:rsidRPr="00DD635F"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DD635F">
        <w:rPr>
          <w:rFonts w:ascii="Arial" w:eastAsia="Times New Roman" w:hAnsi="Arial" w:cs="Arial"/>
          <w:b/>
          <w:noProof/>
          <w:lang w:val="hr-HR" w:eastAsia="nb-NO"/>
        </w:rPr>
        <w:lastRenderedPageBreak/>
        <w:t>Naknada za korišćenje zemlje u državnoj imovini</w:t>
      </w:r>
    </w:p>
    <w:p w14:paraId="7016E3CA" w14:textId="77777777" w:rsidR="004C1C60" w:rsidRPr="00DD635F"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DD635F"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DD635F">
        <w:rPr>
          <w:rFonts w:ascii="Arial" w:hAnsi="Arial" w:cs="Arial"/>
          <w:lang w:val="sr-Latn-CS"/>
        </w:rPr>
        <w:t>Koncesionar je dužan da plaća naknadu za korišćenje zemljišta u državnoj imovini</w:t>
      </w:r>
      <w:r w:rsidR="00CE5C9D" w:rsidRPr="00DD635F">
        <w:rPr>
          <w:rFonts w:ascii="Arial" w:hAnsi="Arial" w:cs="Arial"/>
          <w:lang w:val="sr-Latn-CS"/>
        </w:rPr>
        <w:t>,</w:t>
      </w:r>
      <w:r w:rsidRPr="00DD635F">
        <w:rPr>
          <w:rFonts w:ascii="Arial" w:hAnsi="Arial" w:cs="Arial"/>
          <w:lang w:val="sr-Latn-CS"/>
        </w:rPr>
        <w:t xml:space="preserve"> na godišnjem nivou.</w:t>
      </w:r>
    </w:p>
    <w:p w14:paraId="6AEFBEF1" w14:textId="44FF70FE" w:rsidR="00576D2F" w:rsidRPr="00DD635F"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DD635F">
        <w:rPr>
          <w:rFonts w:ascii="Arial" w:hAnsi="Arial" w:cs="Arial"/>
          <w:lang w:val="sr-Latn-CS"/>
        </w:rPr>
        <w:t>Koncesionar je dužan da za procjenu zemljišta u državnoj imovini angažuje ovlašćenog procjenitelja, u skladu sa Uredbom o načinu utvrđivanja naknade za korišćenje nepokretnosti u državnoj imovini</w:t>
      </w:r>
      <w:r w:rsidR="00226511" w:rsidRPr="00DD635F">
        <w:rPr>
          <w:rFonts w:ascii="Arial" w:hAnsi="Arial" w:cs="Arial"/>
          <w:lang w:val="sr-Latn-CS"/>
        </w:rPr>
        <w:t>, i</w:t>
      </w:r>
      <w:r w:rsidRPr="00DD635F">
        <w:rPr>
          <w:rFonts w:ascii="Arial" w:hAnsi="Arial" w:cs="Arial"/>
          <w:lang w:val="sr-Latn-CS"/>
        </w:rPr>
        <w:t xml:space="preserve"> u roku od 60 dana od dana zaključenja ugovora</w:t>
      </w:r>
      <w:r w:rsidR="00226511" w:rsidRPr="00DD635F">
        <w:rPr>
          <w:rFonts w:ascii="Arial" w:hAnsi="Arial" w:cs="Arial"/>
          <w:lang w:val="sr-Latn-CS"/>
        </w:rPr>
        <w:t xml:space="preserve"> Koncedentu</w:t>
      </w:r>
      <w:r w:rsidRPr="00DD635F">
        <w:rPr>
          <w:rFonts w:ascii="Arial" w:hAnsi="Arial" w:cs="Arial"/>
          <w:lang w:val="sr-Latn-CS"/>
        </w:rPr>
        <w:t xml:space="preserve"> dostavi Izvještaj ovlašćenog procjenitelja.</w:t>
      </w:r>
    </w:p>
    <w:p w14:paraId="2E67E265" w14:textId="77777777" w:rsidR="00AC6632" w:rsidRPr="00576D2F" w:rsidRDefault="00AC6632" w:rsidP="00576D2F">
      <w:pPr>
        <w:autoSpaceDE w:val="0"/>
        <w:autoSpaceDN w:val="0"/>
        <w:adjustRightInd w:val="0"/>
        <w:spacing w:line="240" w:lineRule="auto"/>
        <w:ind w:left="360" w:right="4"/>
        <w:rPr>
          <w:rFonts w:ascii="Arial" w:hAnsi="Arial" w:cs="Arial"/>
          <w:lang w:val="sr-Latn-CS"/>
        </w:rPr>
      </w:pPr>
    </w:p>
    <w:p w14:paraId="0F60867A" w14:textId="77777777" w:rsidR="008A20DB" w:rsidRPr="0098442F"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98442F">
        <w:rPr>
          <w:rFonts w:ascii="Arial" w:eastAsia="Times New Roman" w:hAnsi="Arial" w:cs="Arial"/>
          <w:b/>
          <w:noProof/>
          <w:lang w:val="hr-HR" w:eastAsia="nb-NO"/>
        </w:rPr>
        <w:t>Osiguranje</w:t>
      </w:r>
    </w:p>
    <w:p w14:paraId="0513BD0E" w14:textId="77777777" w:rsidR="008A20DB" w:rsidRPr="0098442F" w:rsidRDefault="008A20DB" w:rsidP="00656640">
      <w:pPr>
        <w:spacing w:after="0" w:line="240" w:lineRule="auto"/>
        <w:jc w:val="both"/>
        <w:rPr>
          <w:rFonts w:ascii="Arial" w:eastAsia="Times New Roman" w:hAnsi="Arial" w:cs="Arial"/>
          <w:b/>
          <w:noProof/>
          <w:lang w:val="hr-HR" w:eastAsia="nb-NO"/>
        </w:rPr>
      </w:pPr>
    </w:p>
    <w:p w14:paraId="6148878B" w14:textId="6511EB10" w:rsidR="008A20DB" w:rsidRPr="0098442F" w:rsidRDefault="008A20DB" w:rsidP="00656640">
      <w:pPr>
        <w:numPr>
          <w:ilvl w:val="0"/>
          <w:numId w:val="39"/>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Koncesionar je dužan da Organu uprave dostavlja polisu osiguranja, u originalu ili ovjeren</w:t>
      </w:r>
      <w:r w:rsidR="00891935" w:rsidRPr="0098442F">
        <w:rPr>
          <w:rFonts w:ascii="Arial" w:eastAsia="Times New Roman" w:hAnsi="Arial" w:cs="Arial"/>
          <w:bCs/>
          <w:noProof/>
          <w:lang w:val="hr-HR" w:eastAsia="nb-NO"/>
        </w:rPr>
        <w:t>o</w:t>
      </w:r>
      <w:r w:rsidR="00DD635F" w:rsidRPr="0098442F">
        <w:rPr>
          <w:rFonts w:ascii="Arial" w:eastAsia="Times New Roman" w:hAnsi="Arial" w:cs="Arial"/>
          <w:bCs/>
          <w:noProof/>
          <w:lang w:val="hr-HR" w:eastAsia="nb-NO"/>
        </w:rPr>
        <w:t>j kopiji,</w:t>
      </w:r>
      <w:r w:rsidRPr="0098442F">
        <w:rPr>
          <w:rFonts w:ascii="Arial" w:eastAsia="Times New Roman" w:hAnsi="Arial" w:cs="Arial"/>
          <w:bCs/>
          <w:noProof/>
          <w:lang w:val="hr-HR" w:eastAsia="nb-NO"/>
        </w:rPr>
        <w:t xml:space="preserve"> za period trajanja ovog Ugovora.</w:t>
      </w:r>
    </w:p>
    <w:p w14:paraId="3684C7F2" w14:textId="77777777" w:rsidR="008A20DB" w:rsidRPr="0098442F" w:rsidRDefault="008A20DB" w:rsidP="00656640">
      <w:pPr>
        <w:numPr>
          <w:ilvl w:val="0"/>
          <w:numId w:val="39"/>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Osiguranje iz stava 1 ovog člana mora pokrivati:</w:t>
      </w:r>
    </w:p>
    <w:p w14:paraId="1EF770B3"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900EEE" w:rsidRDefault="000761D3" w:rsidP="00656640">
      <w:pPr>
        <w:spacing w:after="0" w:line="240" w:lineRule="auto"/>
        <w:ind w:right="144"/>
        <w:jc w:val="both"/>
        <w:rPr>
          <w:rFonts w:ascii="Arial" w:hAnsi="Arial" w:cs="Arial"/>
        </w:rPr>
      </w:pPr>
    </w:p>
    <w:p w14:paraId="11208622"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Koncesiono društvo</w:t>
      </w:r>
    </w:p>
    <w:p w14:paraId="27C68F69" w14:textId="77777777" w:rsidR="000761D3" w:rsidRPr="00900EEE" w:rsidRDefault="000761D3" w:rsidP="00656640">
      <w:pPr>
        <w:pStyle w:val="ListParagraph"/>
        <w:spacing w:after="0" w:line="240" w:lineRule="auto"/>
        <w:ind w:left="144" w:right="144"/>
        <w:rPr>
          <w:rFonts w:ascii="Arial" w:hAnsi="Arial" w:cs="Arial"/>
          <w:b/>
          <w:sz w:val="22"/>
        </w:rPr>
      </w:pPr>
    </w:p>
    <w:p w14:paraId="07786672"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900EEE" w:rsidRDefault="000761D3" w:rsidP="00656640">
      <w:pPr>
        <w:pStyle w:val="ListParagraph"/>
        <w:spacing w:after="0" w:line="240" w:lineRule="auto"/>
        <w:ind w:left="144" w:right="144"/>
        <w:rPr>
          <w:rFonts w:ascii="Arial" w:hAnsi="Arial" w:cs="Arial"/>
          <w:sz w:val="22"/>
        </w:rPr>
      </w:pPr>
    </w:p>
    <w:p w14:paraId="3BD17723"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00EEE">
        <w:rPr>
          <w:rFonts w:ascii="Arial" w:hAnsi="Arial" w:cs="Arial"/>
          <w:b/>
          <w:sz w:val="22"/>
        </w:rPr>
        <w:t>.</w:t>
      </w:r>
    </w:p>
    <w:p w14:paraId="6DD45B0B" w14:textId="77777777" w:rsidR="000761D3" w:rsidRPr="00900EEE" w:rsidRDefault="000761D3" w:rsidP="00656640">
      <w:pPr>
        <w:pStyle w:val="ListParagraph"/>
        <w:spacing w:after="0" w:line="240" w:lineRule="auto"/>
        <w:ind w:left="144" w:right="144"/>
        <w:rPr>
          <w:rFonts w:ascii="Arial" w:hAnsi="Arial" w:cs="Arial"/>
          <w:sz w:val="22"/>
        </w:rPr>
      </w:pPr>
    </w:p>
    <w:p w14:paraId="06B5B354" w14:textId="5CF4FEA3"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Bez obzira na stav </w:t>
      </w:r>
      <w:r w:rsidR="00C51058" w:rsidRPr="00900EEE">
        <w:rPr>
          <w:rFonts w:ascii="Arial" w:hAnsi="Arial" w:cs="Arial"/>
          <w:sz w:val="22"/>
        </w:rPr>
        <w:t>2</w:t>
      </w:r>
      <w:r w:rsidRPr="00900EEE">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900EEE" w:rsidRDefault="000761D3" w:rsidP="00656640">
      <w:pPr>
        <w:pStyle w:val="ListParagraph"/>
        <w:spacing w:after="0" w:line="240" w:lineRule="auto"/>
        <w:ind w:left="144" w:right="144"/>
        <w:rPr>
          <w:rFonts w:ascii="Arial" w:hAnsi="Arial" w:cs="Arial"/>
          <w:sz w:val="22"/>
        </w:rPr>
      </w:pPr>
    </w:p>
    <w:p w14:paraId="2C78E165" w14:textId="366D8AFA" w:rsidR="00BA4947" w:rsidRPr="00F721D2" w:rsidRDefault="000761D3" w:rsidP="00F721D2">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Koncedent je ovlašćen da po sopstvenom nahođenju i/ili od Koncesionara i/ili od Koncesionog društva</w:t>
      </w:r>
      <w:r w:rsidR="00F721D2">
        <w:rPr>
          <w:rFonts w:ascii="Arial" w:hAnsi="Arial" w:cs="Arial"/>
          <w:sz w:val="22"/>
        </w:rPr>
        <w:t xml:space="preserve"> </w:t>
      </w:r>
      <w:r w:rsidRPr="00F721D2">
        <w:rPr>
          <w:rFonts w:ascii="Arial" w:hAnsi="Arial" w:cs="Arial"/>
        </w:rPr>
        <w:t>zahtijeva ispunjenje bilo koje ugovorne obaveze, odnosno traži prinudno izvršenje bilo koje ugovorne obaveze, i</w:t>
      </w:r>
    </w:p>
    <w:p w14:paraId="346B9C4F" w14:textId="77777777" w:rsidR="00BA4947" w:rsidRPr="00900EEE" w:rsidRDefault="00BA4947" w:rsidP="00656640">
      <w:pPr>
        <w:pStyle w:val="ListParagraph"/>
        <w:spacing w:after="0" w:line="240" w:lineRule="auto"/>
        <w:ind w:left="864" w:right="144"/>
        <w:rPr>
          <w:rFonts w:ascii="Arial" w:hAnsi="Arial" w:cs="Arial"/>
          <w:sz w:val="22"/>
        </w:rPr>
      </w:pPr>
    </w:p>
    <w:p w14:paraId="4A0FEC2D" w14:textId="5B6B80BC" w:rsidR="000761D3" w:rsidRPr="00F721D2" w:rsidRDefault="000761D3" w:rsidP="00656640">
      <w:pPr>
        <w:pStyle w:val="ListParagraph"/>
        <w:numPr>
          <w:ilvl w:val="0"/>
          <w:numId w:val="19"/>
        </w:numPr>
        <w:spacing w:after="0" w:line="240" w:lineRule="auto"/>
        <w:ind w:right="144"/>
        <w:rPr>
          <w:rFonts w:ascii="Arial" w:hAnsi="Arial" w:cs="Arial"/>
          <w:sz w:val="22"/>
        </w:rPr>
      </w:pPr>
      <w:r w:rsidRPr="00F721D2">
        <w:rPr>
          <w:rFonts w:ascii="Arial" w:hAnsi="Arial" w:cs="Arial"/>
          <w:sz w:val="22"/>
        </w:rPr>
        <w:t>zahtijeva obeštećenje za bilo koji gubitak koji je pretrpio usled radnje Koncesionara, odnosno usl</w:t>
      </w:r>
      <w:r w:rsidR="00BA4947" w:rsidRPr="00F721D2">
        <w:rPr>
          <w:rFonts w:ascii="Arial" w:hAnsi="Arial" w:cs="Arial"/>
          <w:sz w:val="22"/>
        </w:rPr>
        <w:t>ij</w:t>
      </w:r>
      <w:r w:rsidRPr="00F721D2">
        <w:rPr>
          <w:rFonts w:ascii="Arial" w:hAnsi="Arial" w:cs="Arial"/>
          <w:sz w:val="22"/>
        </w:rPr>
        <w:t>ed toga što neka obaveza Koncesionara, u skladu s ovim Ugovorom, nije ispunjena u vrijeme i na način kao što je to ovim Ugovorom određeno.</w:t>
      </w:r>
    </w:p>
    <w:p w14:paraId="5FE464D2" w14:textId="77777777" w:rsidR="000761D3" w:rsidRPr="00900EEE" w:rsidRDefault="000761D3" w:rsidP="00656640">
      <w:pPr>
        <w:pStyle w:val="ListParagraph"/>
        <w:spacing w:after="0" w:line="240" w:lineRule="auto"/>
        <w:ind w:left="144" w:right="144"/>
        <w:rPr>
          <w:rFonts w:ascii="Arial" w:hAnsi="Arial" w:cs="Arial"/>
          <w:sz w:val="22"/>
        </w:rPr>
      </w:pPr>
    </w:p>
    <w:p w14:paraId="57FCAA66"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900EEE" w:rsidRDefault="000761D3" w:rsidP="00656640">
      <w:pPr>
        <w:pStyle w:val="ListParagraph"/>
        <w:spacing w:after="0" w:line="240" w:lineRule="auto"/>
        <w:ind w:left="144" w:right="144"/>
        <w:rPr>
          <w:rFonts w:ascii="Arial" w:hAnsi="Arial" w:cs="Arial"/>
          <w:sz w:val="22"/>
        </w:rPr>
      </w:pPr>
    </w:p>
    <w:p w14:paraId="1725ED8E" w14:textId="7C94D5C7" w:rsidR="000761D3"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lastRenderedPageBreak/>
        <w:t>Koncesionar neće preduzeti nikakvu radnju koja vodi statusnoj promjeni ili reorganizaciji Koncesionog društva</w:t>
      </w:r>
      <w:r w:rsidR="003D4C05">
        <w:rPr>
          <w:rFonts w:ascii="Arial" w:hAnsi="Arial" w:cs="Arial"/>
          <w:sz w:val="22"/>
        </w:rPr>
        <w:t>,</w:t>
      </w:r>
      <w:r w:rsidRPr="00900EEE">
        <w:rPr>
          <w:rFonts w:ascii="Arial" w:hAnsi="Arial" w:cs="Arial"/>
          <w:sz w:val="22"/>
        </w:rPr>
        <w:t xml:space="preserve"> promijeni njegovo</w:t>
      </w:r>
      <w:r w:rsidR="003D4C05">
        <w:rPr>
          <w:rFonts w:ascii="Arial" w:hAnsi="Arial" w:cs="Arial"/>
          <w:sz w:val="22"/>
        </w:rPr>
        <w:t xml:space="preserve">g </w:t>
      </w:r>
      <w:r w:rsidRPr="00900EEE">
        <w:rPr>
          <w:rFonts w:ascii="Arial" w:hAnsi="Arial" w:cs="Arial"/>
          <w:sz w:val="22"/>
        </w:rPr>
        <w:t>sjedišt</w:t>
      </w:r>
      <w:r w:rsidR="003D4C05">
        <w:rPr>
          <w:rFonts w:ascii="Arial" w:hAnsi="Arial" w:cs="Arial"/>
          <w:sz w:val="22"/>
        </w:rPr>
        <w:t xml:space="preserve">a, </w:t>
      </w:r>
      <w:r w:rsidR="003D4C05" w:rsidRPr="00DF7650">
        <w:rPr>
          <w:rFonts w:ascii="Arial" w:hAnsi="Arial" w:cs="Arial"/>
          <w:sz w:val="22"/>
        </w:rPr>
        <w:t xml:space="preserve">kao </w:t>
      </w:r>
      <w:r w:rsidR="003D4C05">
        <w:rPr>
          <w:rFonts w:ascii="Arial" w:hAnsi="Arial" w:cs="Arial"/>
          <w:sz w:val="22"/>
        </w:rPr>
        <w:t>n</w:t>
      </w:r>
      <w:r w:rsidR="003D4C05" w:rsidRPr="00DF7650">
        <w:rPr>
          <w:rFonts w:ascii="Arial" w:hAnsi="Arial" w:cs="Arial"/>
          <w:sz w:val="22"/>
        </w:rPr>
        <w:t>i promjen</w:t>
      </w:r>
      <w:r w:rsidR="003D4C05">
        <w:rPr>
          <w:rFonts w:ascii="Arial" w:hAnsi="Arial" w:cs="Arial"/>
          <w:sz w:val="22"/>
        </w:rPr>
        <w:t>i</w:t>
      </w:r>
      <w:r w:rsidR="003D4C05" w:rsidRPr="00DF7650">
        <w:rPr>
          <w:rFonts w:ascii="Arial" w:hAnsi="Arial" w:cs="Arial"/>
          <w:sz w:val="22"/>
        </w:rPr>
        <w:t xml:space="preserve"> jednog ili više članova konzorcijuma</w:t>
      </w:r>
      <w:r w:rsidR="003D4C05">
        <w:rPr>
          <w:rFonts w:ascii="Arial" w:hAnsi="Arial" w:cs="Arial"/>
          <w:sz w:val="22"/>
        </w:rPr>
        <w:t xml:space="preserve"> ukoliko je Koncesionar konzorcijum,</w:t>
      </w:r>
      <w:r w:rsidRPr="00900EEE">
        <w:rPr>
          <w:rFonts w:ascii="Arial" w:hAnsi="Arial" w:cs="Arial"/>
          <w:sz w:val="22"/>
        </w:rPr>
        <w:t xml:space="preserve"> bez prethodne pisane saglasnosti Koncedenta. </w:t>
      </w:r>
    </w:p>
    <w:p w14:paraId="74DA319F" w14:textId="77777777" w:rsidR="00933ED7" w:rsidRPr="00933ED7" w:rsidRDefault="00933ED7" w:rsidP="00933ED7">
      <w:pPr>
        <w:spacing w:after="0" w:line="240" w:lineRule="auto"/>
        <w:ind w:right="144"/>
        <w:rPr>
          <w:rFonts w:ascii="Arial" w:hAnsi="Arial" w:cs="Arial"/>
        </w:rPr>
      </w:pPr>
    </w:p>
    <w:p w14:paraId="0765F0DF" w14:textId="77777777" w:rsidR="003D4C05" w:rsidRPr="000850B5" w:rsidRDefault="003D4C05" w:rsidP="00933ED7">
      <w:pPr>
        <w:pStyle w:val="ListParagraph"/>
        <w:numPr>
          <w:ilvl w:val="0"/>
          <w:numId w:val="18"/>
        </w:numPr>
        <w:spacing w:after="0" w:line="240" w:lineRule="auto"/>
        <w:ind w:left="810"/>
        <w:rPr>
          <w:rFonts w:ascii="Arial" w:hAnsi="Arial" w:cs="Arial"/>
          <w:sz w:val="22"/>
        </w:rPr>
      </w:pPr>
      <w:r w:rsidRPr="004E7546">
        <w:rPr>
          <w:rFonts w:ascii="Arial" w:hAnsi="Arial" w:cs="Arial"/>
          <w:sz w:val="22"/>
        </w:rPr>
        <w:t xml:space="preserve">Izuzetno od stava 1 ovog člana, Koncesionar nije u obavezi da osnuje </w:t>
      </w:r>
      <w:r>
        <w:rPr>
          <w:rFonts w:ascii="Arial" w:hAnsi="Arial" w:cs="Arial"/>
          <w:sz w:val="22"/>
        </w:rPr>
        <w:t>K</w:t>
      </w:r>
      <w:r w:rsidRPr="004E7546">
        <w:rPr>
          <w:rFonts w:ascii="Arial" w:hAnsi="Arial" w:cs="Arial"/>
          <w:sz w:val="22"/>
        </w:rPr>
        <w:t xml:space="preserve">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w:t>
      </w:r>
      <w:r>
        <w:rPr>
          <w:rFonts w:ascii="Arial" w:hAnsi="Arial" w:cs="Arial"/>
          <w:sz w:val="22"/>
        </w:rPr>
        <w:t>se</w:t>
      </w:r>
      <w:r w:rsidRPr="004E7546">
        <w:rPr>
          <w:rFonts w:ascii="Arial" w:hAnsi="Arial" w:cs="Arial"/>
          <w:sz w:val="22"/>
        </w:rPr>
        <w:t xml:space="preserve"> neće primjenjivati.</w:t>
      </w:r>
    </w:p>
    <w:p w14:paraId="6CD900FF" w14:textId="6AEF4E44" w:rsidR="003D4C05" w:rsidRDefault="003D4C05" w:rsidP="003D4C05">
      <w:pPr>
        <w:spacing w:after="0" w:line="240" w:lineRule="auto"/>
        <w:ind w:right="144"/>
        <w:rPr>
          <w:rFonts w:ascii="Arial" w:hAnsi="Arial" w:cs="Arial"/>
        </w:rPr>
      </w:pPr>
    </w:p>
    <w:p w14:paraId="799A8A0D" w14:textId="77777777" w:rsidR="00CA227E" w:rsidRPr="003D4C05" w:rsidRDefault="00CA227E" w:rsidP="003D4C05">
      <w:pPr>
        <w:spacing w:after="0" w:line="240" w:lineRule="auto"/>
        <w:ind w:right="144"/>
        <w:rPr>
          <w:rFonts w:ascii="Arial" w:hAnsi="Arial" w:cs="Arial"/>
        </w:rPr>
      </w:pPr>
    </w:p>
    <w:p w14:paraId="4674E339"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Odgovornost Koncesionara i Koncesionog društva</w:t>
      </w:r>
    </w:p>
    <w:p w14:paraId="0D3DDA47"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900EEE" w:rsidRDefault="000761D3" w:rsidP="00656640">
      <w:pPr>
        <w:pStyle w:val="ListParagraph"/>
        <w:spacing w:after="0" w:line="240" w:lineRule="auto"/>
        <w:ind w:left="144" w:right="144"/>
        <w:rPr>
          <w:rFonts w:ascii="Arial" w:hAnsi="Arial" w:cs="Arial"/>
          <w:sz w:val="22"/>
        </w:rPr>
      </w:pPr>
    </w:p>
    <w:p w14:paraId="76AB8E51" w14:textId="77777777"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900EEE" w:rsidRDefault="000761D3" w:rsidP="00656640">
      <w:pPr>
        <w:pStyle w:val="ListParagraph"/>
        <w:spacing w:after="0" w:line="240" w:lineRule="auto"/>
        <w:ind w:left="144" w:right="144"/>
        <w:rPr>
          <w:rFonts w:ascii="Arial" w:hAnsi="Arial" w:cs="Arial"/>
          <w:sz w:val="22"/>
        </w:rPr>
      </w:pPr>
    </w:p>
    <w:p w14:paraId="761ADA8F" w14:textId="5B804F54"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900EEE" w:rsidRDefault="00B809C1" w:rsidP="00656640">
      <w:pPr>
        <w:pStyle w:val="ListParagraph"/>
        <w:spacing w:line="240" w:lineRule="auto"/>
        <w:rPr>
          <w:rFonts w:ascii="Arial" w:hAnsi="Arial" w:cs="Arial"/>
          <w:sz w:val="22"/>
        </w:rPr>
      </w:pPr>
    </w:p>
    <w:p w14:paraId="09B58CD0" w14:textId="77777777" w:rsidR="00B809C1" w:rsidRPr="0098442F" w:rsidRDefault="00B809C1" w:rsidP="002F2B39">
      <w:pPr>
        <w:pStyle w:val="ListParagraph"/>
        <w:numPr>
          <w:ilvl w:val="0"/>
          <w:numId w:val="20"/>
        </w:numPr>
        <w:tabs>
          <w:tab w:val="left" w:pos="630"/>
        </w:tabs>
        <w:spacing w:after="0" w:line="240" w:lineRule="auto"/>
        <w:ind w:left="540" w:right="116"/>
        <w:rPr>
          <w:rFonts w:ascii="Arial" w:hAnsi="Arial" w:cs="Arial"/>
          <w:sz w:val="22"/>
        </w:rPr>
      </w:pPr>
      <w:r w:rsidRPr="0098442F">
        <w:rPr>
          <w:rFonts w:ascii="Arial" w:hAnsi="Arial" w:cs="Arial"/>
          <w:sz w:val="22"/>
        </w:rPr>
        <w:t>Ukoliko Koncesionar nije bio u obavezi da osnuje Koncesiono društvo, sve obaveze i odgovornosti iz ovog člana se odnose samo na Koncesionara.</w:t>
      </w:r>
    </w:p>
    <w:p w14:paraId="23C96495" w14:textId="38AEFE99" w:rsidR="000761D3" w:rsidRDefault="000761D3" w:rsidP="00656640">
      <w:pPr>
        <w:pStyle w:val="ListParagraph"/>
        <w:spacing w:after="0" w:line="240" w:lineRule="auto"/>
        <w:ind w:left="144" w:right="144"/>
        <w:rPr>
          <w:rFonts w:ascii="Arial" w:hAnsi="Arial" w:cs="Arial"/>
          <w:sz w:val="22"/>
        </w:rPr>
      </w:pPr>
    </w:p>
    <w:p w14:paraId="2C6A0063" w14:textId="77777777" w:rsidR="00CA227E" w:rsidRPr="00900EEE" w:rsidRDefault="00CA227E" w:rsidP="00656640">
      <w:pPr>
        <w:pStyle w:val="ListParagraph"/>
        <w:spacing w:after="0" w:line="240" w:lineRule="auto"/>
        <w:ind w:left="144" w:right="144"/>
        <w:rPr>
          <w:rFonts w:ascii="Arial" w:hAnsi="Arial" w:cs="Arial"/>
          <w:sz w:val="22"/>
        </w:rPr>
      </w:pPr>
    </w:p>
    <w:p w14:paraId="00245F21"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Viša sila</w:t>
      </w:r>
    </w:p>
    <w:p w14:paraId="0E6234E8" w14:textId="77777777" w:rsidR="000761D3" w:rsidRPr="00900EEE" w:rsidRDefault="000761D3" w:rsidP="00656640">
      <w:pPr>
        <w:pStyle w:val="ListParagraph"/>
        <w:spacing w:after="0" w:line="240" w:lineRule="auto"/>
        <w:ind w:left="144" w:right="144"/>
        <w:rPr>
          <w:rFonts w:ascii="Arial" w:hAnsi="Arial" w:cs="Arial"/>
          <w:b/>
          <w:sz w:val="22"/>
        </w:rPr>
      </w:pPr>
    </w:p>
    <w:p w14:paraId="6894596F" w14:textId="183A931A" w:rsidR="000761D3" w:rsidRPr="00900EEE" w:rsidRDefault="000761D3" w:rsidP="002F2B39">
      <w:pPr>
        <w:pStyle w:val="ListParagraph"/>
        <w:numPr>
          <w:ilvl w:val="0"/>
          <w:numId w:val="21"/>
        </w:numPr>
        <w:spacing w:after="0" w:line="240" w:lineRule="auto"/>
        <w:ind w:left="540" w:right="116"/>
        <w:rPr>
          <w:rFonts w:ascii="Arial" w:hAnsi="Arial" w:cs="Arial"/>
          <w:sz w:val="22"/>
        </w:rPr>
      </w:pPr>
      <w:r w:rsidRPr="0098442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98442F">
        <w:rPr>
          <w:rFonts w:ascii="Arial" w:hAnsi="Arial" w:cs="Arial"/>
          <w:sz w:val="22"/>
        </w:rPr>
        <w:t xml:space="preserve"> a koji se nije mogao spriječiti, izbjeći ili otkloniti,</w:t>
      </w:r>
      <w:r w:rsidRPr="0098442F">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w:t>
      </w:r>
      <w:r w:rsidRPr="00900EEE">
        <w:rPr>
          <w:rFonts w:ascii="Arial" w:hAnsi="Arial" w:cs="Arial"/>
          <w:sz w:val="22"/>
        </w:rPr>
        <w:t>, karantinska ograničenja, građanski nemiri ili neredi.</w:t>
      </w:r>
    </w:p>
    <w:p w14:paraId="1E37E587" w14:textId="77777777" w:rsidR="000761D3" w:rsidRPr="00900EEE" w:rsidRDefault="000761D3" w:rsidP="002F2B39">
      <w:pPr>
        <w:pStyle w:val="ListParagraph"/>
        <w:spacing w:after="0" w:line="240" w:lineRule="auto"/>
        <w:ind w:left="630" w:right="116"/>
        <w:rPr>
          <w:rFonts w:ascii="Arial" w:hAnsi="Arial" w:cs="Arial"/>
          <w:sz w:val="22"/>
        </w:rPr>
      </w:pPr>
    </w:p>
    <w:p w14:paraId="616D2ECD" w14:textId="77777777"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900EEE" w:rsidRDefault="000761D3" w:rsidP="002F2B39">
      <w:pPr>
        <w:pStyle w:val="ListParagraph"/>
        <w:spacing w:after="0" w:line="240" w:lineRule="auto"/>
        <w:ind w:left="630" w:right="116"/>
        <w:rPr>
          <w:rFonts w:ascii="Arial" w:hAnsi="Arial" w:cs="Arial"/>
          <w:sz w:val="22"/>
        </w:rPr>
      </w:pPr>
    </w:p>
    <w:p w14:paraId="621EDEFE" w14:textId="77777777"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900EEE" w:rsidRDefault="000761D3" w:rsidP="002F2B39">
      <w:pPr>
        <w:pStyle w:val="ListParagraph"/>
        <w:spacing w:after="0" w:line="240" w:lineRule="auto"/>
        <w:ind w:left="630" w:right="116"/>
        <w:rPr>
          <w:rFonts w:ascii="Arial" w:hAnsi="Arial" w:cs="Arial"/>
          <w:sz w:val="22"/>
        </w:rPr>
      </w:pPr>
    </w:p>
    <w:p w14:paraId="05652C8F" w14:textId="73D6B20D"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lastRenderedPageBreak/>
        <w:t xml:space="preserve">Ugovorna strana koja se poziva na Višu silu obavezna je da preduzme razumne mjere, odnosno radnje, da pretrpljenu štetu i gubitke svede na minimum i da drugu Ugovornu stranu obavijesti pisanim </w:t>
      </w:r>
      <w:r w:rsidR="00A27492" w:rsidRPr="00900EEE">
        <w:rPr>
          <w:rFonts w:ascii="Arial" w:hAnsi="Arial" w:cs="Arial"/>
          <w:sz w:val="22"/>
        </w:rPr>
        <w:t xml:space="preserve">pisanim ili elektronskim </w:t>
      </w:r>
      <w:r w:rsidRPr="00900EEE">
        <w:rPr>
          <w:rFonts w:ascii="Arial" w:hAnsi="Arial" w:cs="Arial"/>
          <w:sz w:val="22"/>
        </w:rPr>
        <w:t xml:space="preserve">putem o dejstvu Više sile, najkasnije u roku od </w:t>
      </w:r>
      <w:r w:rsidR="00A27492" w:rsidRPr="00900EEE">
        <w:rPr>
          <w:rFonts w:ascii="Arial" w:hAnsi="Arial" w:cs="Arial"/>
          <w:sz w:val="22"/>
        </w:rPr>
        <w:t>15</w:t>
      </w:r>
      <w:r w:rsidRPr="00900EEE">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900EEE" w:rsidRDefault="00BA4947" w:rsidP="002F2B39">
      <w:pPr>
        <w:pStyle w:val="ListParagraph"/>
        <w:spacing w:after="0" w:line="240" w:lineRule="auto"/>
        <w:ind w:left="630" w:right="116"/>
        <w:rPr>
          <w:rFonts w:ascii="Arial" w:hAnsi="Arial" w:cs="Arial"/>
          <w:sz w:val="22"/>
        </w:rPr>
      </w:pPr>
    </w:p>
    <w:p w14:paraId="49B94BBE" w14:textId="7E558270"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 xml:space="preserve">U slučaju Više sile </w:t>
      </w:r>
      <w:r w:rsidRPr="00900EEE">
        <w:rPr>
          <w:rFonts w:ascii="Arial" w:hAnsi="Arial" w:cs="Arial"/>
          <w:color w:val="000000"/>
          <w:sz w:val="22"/>
        </w:rPr>
        <w:t xml:space="preserve">privremeno miruju prava i obaveze iz Ugovora do prestanka dejstva Više sile. Odluku o mirovanju prava i obaveza Koncesionara iz Ugovora donosi Koncedent na osnovu pisanog </w:t>
      </w:r>
      <w:r w:rsidR="00A27492" w:rsidRPr="0098442F">
        <w:rPr>
          <w:rFonts w:ascii="Arial" w:hAnsi="Arial" w:cs="Arial"/>
          <w:sz w:val="22"/>
        </w:rPr>
        <w:t>ili elektronskog zahtjeva Koncesionara koji se podnosi najkasnije 15 dana od dana nastupanja okolnosti na koje se Koncesionar poziva</w:t>
      </w:r>
      <w:r w:rsidRPr="0098442F">
        <w:rPr>
          <w:rFonts w:ascii="Arial" w:hAnsi="Arial" w:cs="Arial"/>
          <w:sz w:val="22"/>
        </w:rPr>
        <w:t>. Ugovorne strane će, što je prije moguće, sprovesti konsultacije u dobroj mjeri kako bi se dogovorile o odgovarajućim radnjama radi umanjenja</w:t>
      </w:r>
      <w:r w:rsidRPr="00900EEE">
        <w:rPr>
          <w:rFonts w:ascii="Arial" w:hAnsi="Arial" w:cs="Arial"/>
          <w:sz w:val="22"/>
        </w:rPr>
        <w:t xml:space="preserve"> posljedica Više sile i kako bi obezbijedili dalje izvršenje ugovornih obaveza. </w:t>
      </w:r>
    </w:p>
    <w:p w14:paraId="649B9AA1" w14:textId="77777777" w:rsidR="000761D3" w:rsidRPr="00900EEE" w:rsidRDefault="000761D3" w:rsidP="002F2B39">
      <w:pPr>
        <w:pStyle w:val="ListParagraph"/>
        <w:spacing w:after="0" w:line="240" w:lineRule="auto"/>
        <w:ind w:left="630" w:right="116"/>
        <w:rPr>
          <w:rFonts w:ascii="Arial" w:hAnsi="Arial" w:cs="Arial"/>
          <w:sz w:val="22"/>
        </w:rPr>
      </w:pPr>
    </w:p>
    <w:p w14:paraId="4686C9F2" w14:textId="11F94292" w:rsidR="00A27492" w:rsidRPr="0098442F" w:rsidRDefault="000761D3" w:rsidP="002F2B39">
      <w:pPr>
        <w:pStyle w:val="ListParagraph"/>
        <w:numPr>
          <w:ilvl w:val="0"/>
          <w:numId w:val="21"/>
        </w:numPr>
        <w:spacing w:after="0" w:line="240" w:lineRule="auto"/>
        <w:ind w:left="540" w:right="116"/>
        <w:rPr>
          <w:rFonts w:ascii="Arial" w:hAnsi="Arial" w:cs="Arial"/>
          <w:noProof/>
          <w:sz w:val="22"/>
        </w:rPr>
      </w:pPr>
      <w:r w:rsidRPr="00900EEE">
        <w:rPr>
          <w:rFonts w:ascii="Arial" w:hAnsi="Arial" w:cs="Arial"/>
          <w:sz w:val="22"/>
        </w:rPr>
        <w:t xml:space="preserve">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w:t>
      </w:r>
      <w:r w:rsidRPr="0098442F">
        <w:rPr>
          <w:rFonts w:ascii="Arial" w:hAnsi="Arial" w:cs="Arial"/>
          <w:sz w:val="22"/>
        </w:rPr>
        <w:t>Ugovorom</w:t>
      </w:r>
      <w:r w:rsidR="00A27492" w:rsidRPr="0098442F">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4087EDD3" w14:textId="3BFE1EEF" w:rsidR="000761D3" w:rsidRPr="0098442F" w:rsidRDefault="000761D3" w:rsidP="002F2B39">
      <w:pPr>
        <w:pStyle w:val="ListParagraph"/>
        <w:spacing w:after="0" w:line="240" w:lineRule="auto"/>
        <w:ind w:left="864" w:right="116"/>
        <w:rPr>
          <w:rFonts w:ascii="Arial" w:hAnsi="Arial" w:cs="Arial"/>
          <w:sz w:val="22"/>
          <w:lang w:val="en-US"/>
        </w:rPr>
      </w:pPr>
    </w:p>
    <w:p w14:paraId="39BBA19A" w14:textId="77777777" w:rsidR="00D54433" w:rsidRPr="00900EEE" w:rsidRDefault="00D54433" w:rsidP="00656640">
      <w:pPr>
        <w:pStyle w:val="ListParagraph"/>
        <w:spacing w:after="0" w:line="240" w:lineRule="auto"/>
        <w:ind w:left="864" w:right="144"/>
        <w:rPr>
          <w:rFonts w:ascii="Arial" w:hAnsi="Arial" w:cs="Arial"/>
          <w:sz w:val="22"/>
        </w:rPr>
      </w:pPr>
    </w:p>
    <w:p w14:paraId="6E3364A3"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Raskid Ugovora</w:t>
      </w:r>
    </w:p>
    <w:p w14:paraId="44A8BD4C" w14:textId="77777777" w:rsidR="000761D3" w:rsidRPr="00900EEE" w:rsidRDefault="000761D3" w:rsidP="00656640">
      <w:pPr>
        <w:pStyle w:val="ListParagraph"/>
        <w:spacing w:after="0" w:line="240" w:lineRule="auto"/>
        <w:ind w:left="144" w:right="144"/>
        <w:rPr>
          <w:rFonts w:ascii="Arial" w:hAnsi="Arial" w:cs="Arial"/>
          <w:b/>
          <w:sz w:val="22"/>
        </w:rPr>
      </w:pPr>
    </w:p>
    <w:p w14:paraId="1872DEA9" w14:textId="77777777" w:rsidR="000761D3" w:rsidRPr="00900EEE" w:rsidRDefault="000761D3" w:rsidP="00340047">
      <w:pPr>
        <w:pStyle w:val="BodyText"/>
        <w:numPr>
          <w:ilvl w:val="0"/>
          <w:numId w:val="22"/>
        </w:numPr>
        <w:spacing w:after="0"/>
        <w:ind w:left="540" w:right="26"/>
        <w:jc w:val="both"/>
        <w:rPr>
          <w:rFonts w:ascii="Arial" w:hAnsi="Arial" w:cs="Arial"/>
          <w:sz w:val="22"/>
          <w:szCs w:val="22"/>
        </w:rPr>
      </w:pPr>
      <w:r w:rsidRPr="00900EEE">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900EEE" w:rsidRDefault="00507A11" w:rsidP="00656640">
      <w:pPr>
        <w:pStyle w:val="BodyText"/>
        <w:numPr>
          <w:ilvl w:val="0"/>
          <w:numId w:val="23"/>
        </w:numPr>
        <w:suppressAutoHyphens/>
        <w:spacing w:after="0"/>
        <w:ind w:right="144"/>
        <w:jc w:val="both"/>
        <w:rPr>
          <w:rFonts w:ascii="Arial" w:hAnsi="Arial" w:cs="Arial"/>
          <w:sz w:val="22"/>
          <w:szCs w:val="22"/>
        </w:rPr>
      </w:pPr>
      <w:proofErr w:type="spellStart"/>
      <w:r w:rsidRPr="00900EEE">
        <w:rPr>
          <w:rFonts w:ascii="Arial" w:hAnsi="Arial" w:cs="Arial"/>
          <w:sz w:val="22"/>
          <w:szCs w:val="22"/>
          <w:lang w:val="en-GB"/>
        </w:rPr>
        <w:t>koncesionar</w:t>
      </w:r>
      <w:proofErr w:type="spellEnd"/>
      <w:r w:rsidRPr="00900EEE">
        <w:rPr>
          <w:rFonts w:ascii="Arial" w:hAnsi="Arial" w:cs="Arial"/>
          <w:sz w:val="22"/>
          <w:szCs w:val="22"/>
          <w:lang w:val="en-GB"/>
        </w:rPr>
        <w:t xml:space="preserve"> ne </w:t>
      </w:r>
      <w:proofErr w:type="spellStart"/>
      <w:r w:rsidRPr="00900EEE">
        <w:rPr>
          <w:rFonts w:ascii="Arial" w:hAnsi="Arial" w:cs="Arial"/>
          <w:sz w:val="22"/>
          <w:szCs w:val="22"/>
          <w:lang w:val="en-GB"/>
        </w:rPr>
        <w:t>plati</w:t>
      </w:r>
      <w:proofErr w:type="spellEnd"/>
      <w:r w:rsidRPr="00900EEE">
        <w:rPr>
          <w:rFonts w:ascii="Arial" w:hAnsi="Arial" w:cs="Arial"/>
          <w:sz w:val="22"/>
          <w:szCs w:val="22"/>
          <w:lang w:val="en-GB"/>
        </w:rPr>
        <w:t xml:space="preserve"> </w:t>
      </w:r>
      <w:proofErr w:type="spellStart"/>
      <w:r w:rsidRPr="00900EEE">
        <w:rPr>
          <w:rFonts w:ascii="Arial" w:hAnsi="Arial" w:cs="Arial"/>
          <w:sz w:val="22"/>
          <w:szCs w:val="22"/>
          <w:lang w:val="en-GB"/>
        </w:rPr>
        <w:t>koncesionu</w:t>
      </w:r>
      <w:proofErr w:type="spellEnd"/>
      <w:r w:rsidRPr="00900EEE">
        <w:rPr>
          <w:rFonts w:ascii="Arial" w:hAnsi="Arial" w:cs="Arial"/>
          <w:sz w:val="22"/>
          <w:szCs w:val="22"/>
          <w:lang w:val="en-GB"/>
        </w:rPr>
        <w:t xml:space="preserve"> </w:t>
      </w:r>
      <w:proofErr w:type="spellStart"/>
      <w:r w:rsidRPr="00900EEE">
        <w:rPr>
          <w:rFonts w:ascii="Arial" w:hAnsi="Arial" w:cs="Arial"/>
          <w:sz w:val="22"/>
          <w:szCs w:val="22"/>
          <w:lang w:val="en-GB"/>
        </w:rPr>
        <w:t>naknadu</w:t>
      </w:r>
      <w:proofErr w:type="spellEnd"/>
      <w:r w:rsidRPr="00900EEE">
        <w:rPr>
          <w:rFonts w:ascii="Arial" w:hAnsi="Arial" w:cs="Arial"/>
          <w:sz w:val="22"/>
          <w:szCs w:val="22"/>
          <w:lang w:val="en-GB"/>
        </w:rPr>
        <w:t xml:space="preserve"> u </w:t>
      </w:r>
      <w:proofErr w:type="spellStart"/>
      <w:r w:rsidRPr="00900EEE">
        <w:rPr>
          <w:rFonts w:ascii="Arial" w:hAnsi="Arial" w:cs="Arial"/>
          <w:sz w:val="22"/>
          <w:szCs w:val="22"/>
          <w:lang w:val="en-GB"/>
        </w:rPr>
        <w:t>roku</w:t>
      </w:r>
      <w:proofErr w:type="spellEnd"/>
      <w:r w:rsidRPr="00900EEE">
        <w:rPr>
          <w:rFonts w:ascii="Arial" w:hAnsi="Arial" w:cs="Arial"/>
          <w:sz w:val="22"/>
          <w:szCs w:val="22"/>
          <w:lang w:val="en-GB"/>
        </w:rPr>
        <w:t xml:space="preserve"> od 60 dana od dana </w:t>
      </w:r>
      <w:proofErr w:type="spellStart"/>
      <w:r w:rsidRPr="00900EEE">
        <w:rPr>
          <w:rFonts w:ascii="Arial" w:hAnsi="Arial" w:cs="Arial"/>
          <w:sz w:val="22"/>
          <w:szCs w:val="22"/>
          <w:lang w:val="en-GB"/>
        </w:rPr>
        <w:t>dospjelosti</w:t>
      </w:r>
      <w:proofErr w:type="spellEnd"/>
      <w:r w:rsidRPr="00900EEE">
        <w:rPr>
          <w:rFonts w:ascii="Arial" w:hAnsi="Arial" w:cs="Arial"/>
          <w:sz w:val="22"/>
          <w:szCs w:val="22"/>
          <w:lang w:val="en-GB"/>
        </w:rPr>
        <w:t xml:space="preserve"> </w:t>
      </w:r>
      <w:proofErr w:type="spellStart"/>
      <w:r w:rsidRPr="00900EEE">
        <w:rPr>
          <w:rFonts w:ascii="Arial" w:hAnsi="Arial" w:cs="Arial"/>
          <w:sz w:val="22"/>
          <w:szCs w:val="22"/>
          <w:lang w:val="en-GB"/>
        </w:rPr>
        <w:t>obaveze</w:t>
      </w:r>
      <w:proofErr w:type="spellEnd"/>
      <w:r w:rsidRPr="00900EEE">
        <w:rPr>
          <w:rFonts w:ascii="Arial" w:hAnsi="Arial" w:cs="Arial"/>
          <w:sz w:val="22"/>
          <w:szCs w:val="22"/>
          <w:lang w:val="en-GB"/>
        </w:rPr>
        <w:t>;</w:t>
      </w:r>
    </w:p>
    <w:p w14:paraId="09D4A8E7" w14:textId="69220BC9"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je pokrenut postupak </w:t>
      </w:r>
      <w:r w:rsidR="00507A11" w:rsidRPr="00900EEE">
        <w:rPr>
          <w:rFonts w:ascii="Arial" w:hAnsi="Arial" w:cs="Arial"/>
          <w:sz w:val="22"/>
          <w:szCs w:val="22"/>
        </w:rPr>
        <w:t>stečaja</w:t>
      </w:r>
      <w:r w:rsidRPr="00900EEE">
        <w:rPr>
          <w:rFonts w:ascii="Arial" w:hAnsi="Arial" w:cs="Arial"/>
          <w:sz w:val="22"/>
          <w:szCs w:val="22"/>
        </w:rPr>
        <w:t xml:space="preserve"> nad Koncesionarom [ili Koncesionim društvom]ili Koncesionim društvom</w:t>
      </w:r>
      <w:r w:rsidR="00507A11" w:rsidRPr="00900EEE">
        <w:rPr>
          <w:rFonts w:ascii="Arial" w:hAnsi="Arial" w:cs="Arial"/>
          <w:sz w:val="22"/>
          <w:szCs w:val="22"/>
        </w:rPr>
        <w:t>] po zakonu kojim se uređuje stečaj</w:t>
      </w:r>
      <w:r w:rsidRPr="00900EEE">
        <w:rPr>
          <w:rFonts w:ascii="Arial" w:hAnsi="Arial" w:cs="Arial"/>
          <w:sz w:val="22"/>
          <w:szCs w:val="22"/>
        </w:rPr>
        <w:t>;</w:t>
      </w:r>
      <w:r w:rsidR="00507A11" w:rsidRPr="00900EEE">
        <w:rPr>
          <w:rFonts w:ascii="Arial" w:hAnsi="Arial" w:cs="Arial"/>
          <w:sz w:val="22"/>
          <w:szCs w:val="22"/>
        </w:rPr>
        <w:t xml:space="preserve"> </w:t>
      </w:r>
    </w:p>
    <w:p w14:paraId="3E605F8A" w14:textId="4231C1E4" w:rsidR="000761D3" w:rsidRPr="0098442F"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je koncesija data na osnovu netačnih podataka bitnih za donošenje odluke o </w:t>
      </w:r>
      <w:r w:rsidRPr="0098442F">
        <w:rPr>
          <w:rFonts w:ascii="Arial" w:hAnsi="Arial" w:cs="Arial"/>
          <w:sz w:val="22"/>
          <w:szCs w:val="22"/>
        </w:rPr>
        <w:t>davanju koncesije i zaključivanje ovog Ugovora;</w:t>
      </w:r>
    </w:p>
    <w:p w14:paraId="1CDAFBE8" w14:textId="77777777" w:rsidR="00507A11" w:rsidRPr="0098442F" w:rsidRDefault="00507A11" w:rsidP="00656640">
      <w:pPr>
        <w:pStyle w:val="BodyText"/>
        <w:numPr>
          <w:ilvl w:val="0"/>
          <w:numId w:val="23"/>
        </w:numPr>
        <w:suppressAutoHyphens/>
        <w:spacing w:after="0"/>
        <w:jc w:val="both"/>
        <w:rPr>
          <w:rFonts w:ascii="Arial" w:hAnsi="Arial" w:cs="Arial"/>
          <w:sz w:val="22"/>
          <w:szCs w:val="22"/>
        </w:rPr>
      </w:pPr>
      <w:r w:rsidRPr="0098442F">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svoja prava i obaveze iz ovog Ugovora prenese na drugo privredno društvo bez prethodne saglasnosti Koncedenta;</w:t>
      </w:r>
    </w:p>
    <w:p w14:paraId="6F633935" w14:textId="1DF275BD" w:rsidR="000761D3" w:rsidRPr="00900EEE" w:rsidRDefault="00507A11"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dođe do promjene članova konzorcijuma, ukoliko je Koncesionar konzorcijum, bez saglasnosti Koncedenta</w:t>
      </w:r>
      <w:r w:rsidR="006552F3" w:rsidRPr="00900EEE">
        <w:rPr>
          <w:rFonts w:ascii="Arial" w:hAnsi="Arial" w:cs="Arial"/>
          <w:sz w:val="22"/>
          <w:szCs w:val="22"/>
        </w:rPr>
        <w:t>;</w:t>
      </w:r>
      <w:r w:rsidRPr="00900EEE">
        <w:rPr>
          <w:rFonts w:ascii="Arial" w:hAnsi="Arial" w:cs="Arial"/>
          <w:sz w:val="22"/>
          <w:szCs w:val="22"/>
        </w:rPr>
        <w:t xml:space="preserve"> </w:t>
      </w:r>
    </w:p>
    <w:p w14:paraId="4C969333" w14:textId="5DCCD4CC" w:rsidR="000761D3" w:rsidRPr="00900EEE" w:rsidRDefault="000761D3" w:rsidP="00656640">
      <w:pPr>
        <w:pStyle w:val="BodyText"/>
        <w:numPr>
          <w:ilvl w:val="0"/>
          <w:numId w:val="23"/>
        </w:numPr>
        <w:suppressAutoHyphens/>
        <w:spacing w:after="0"/>
        <w:ind w:right="144"/>
        <w:jc w:val="both"/>
        <w:rPr>
          <w:rFonts w:ascii="Arial" w:hAnsi="Arial" w:cs="Arial"/>
          <w:i/>
          <w:sz w:val="22"/>
          <w:szCs w:val="22"/>
        </w:rPr>
      </w:pPr>
      <w:r w:rsidRPr="00900EEE">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900EEE">
        <w:rPr>
          <w:rFonts w:ascii="Arial" w:hAnsi="Arial" w:cs="Arial"/>
          <w:sz w:val="22"/>
          <w:szCs w:val="22"/>
        </w:rPr>
        <w:t>;</w:t>
      </w:r>
    </w:p>
    <w:p w14:paraId="4799E990" w14:textId="77777777"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prikaže netačne podatke o eksploatisanim količin</w:t>
      </w:r>
      <w:r w:rsidR="006552F3" w:rsidRPr="00900EEE">
        <w:rPr>
          <w:rFonts w:ascii="Arial" w:hAnsi="Arial" w:cs="Arial"/>
          <w:sz w:val="22"/>
          <w:szCs w:val="22"/>
        </w:rPr>
        <w:t>ama Mineralne sirovine, njihovoj</w:t>
      </w:r>
      <w:r w:rsidRPr="00900EEE">
        <w:rPr>
          <w:rFonts w:ascii="Arial" w:hAnsi="Arial" w:cs="Arial"/>
          <w:sz w:val="22"/>
          <w:szCs w:val="22"/>
        </w:rPr>
        <w:t xml:space="preserve"> vrijednosti, strukturi i cijeni;</w:t>
      </w:r>
    </w:p>
    <w:p w14:paraId="76A21193" w14:textId="414126E8"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ne</w:t>
      </w:r>
      <w:r w:rsidR="00507A11" w:rsidRPr="00900EEE">
        <w:rPr>
          <w:rFonts w:ascii="Arial" w:hAnsi="Arial" w:cs="Arial"/>
          <w:sz w:val="22"/>
          <w:szCs w:val="22"/>
        </w:rPr>
        <w:t xml:space="preserve"> dostavi ili ne</w:t>
      </w:r>
      <w:r w:rsidRPr="00900EEE">
        <w:rPr>
          <w:rFonts w:ascii="Arial" w:hAnsi="Arial" w:cs="Arial"/>
          <w:sz w:val="22"/>
          <w:szCs w:val="22"/>
        </w:rPr>
        <w:t xml:space="preserve"> obnavlja Bankarsku garanciju u rokovima, sadržaju i visini određen</w:t>
      </w:r>
      <w:r w:rsidR="006552F3" w:rsidRPr="00900EEE">
        <w:rPr>
          <w:rFonts w:ascii="Arial" w:hAnsi="Arial" w:cs="Arial"/>
          <w:sz w:val="22"/>
          <w:szCs w:val="22"/>
        </w:rPr>
        <w:t>om članom 12</w:t>
      </w:r>
      <w:r w:rsidRPr="00900EEE">
        <w:rPr>
          <w:rFonts w:ascii="Arial" w:hAnsi="Arial" w:cs="Arial"/>
          <w:sz w:val="22"/>
          <w:szCs w:val="22"/>
        </w:rPr>
        <w:t xml:space="preserve"> Ugovora.</w:t>
      </w:r>
    </w:p>
    <w:p w14:paraId="4289338E" w14:textId="070872E9" w:rsidR="000761D3" w:rsidRPr="00900EEE" w:rsidRDefault="00507A11"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Koncesionar </w:t>
      </w:r>
      <w:r w:rsidR="000761D3" w:rsidRPr="00900EEE">
        <w:rPr>
          <w:rFonts w:ascii="Arial" w:hAnsi="Arial" w:cs="Arial"/>
          <w:sz w:val="22"/>
          <w:szCs w:val="22"/>
        </w:rPr>
        <w:t>ne dostavi Bankarsku garanciju za rekultivaciju, u roku, sadržaju i visini određenom Ugovorom, odnosno ako iste ne obnavlja na ugovoreni način</w:t>
      </w:r>
      <w:r w:rsidR="00BC5BCC" w:rsidRPr="00900EEE">
        <w:rPr>
          <w:rFonts w:ascii="Arial" w:hAnsi="Arial" w:cs="Arial"/>
          <w:sz w:val="22"/>
          <w:szCs w:val="22"/>
        </w:rPr>
        <w:t>.</w:t>
      </w:r>
    </w:p>
    <w:p w14:paraId="248BB1DE" w14:textId="77777777" w:rsidR="000761D3" w:rsidRPr="00900EEE" w:rsidRDefault="000761D3" w:rsidP="00656640">
      <w:pPr>
        <w:pStyle w:val="BodyText"/>
        <w:spacing w:after="0"/>
        <w:ind w:left="144" w:right="144"/>
        <w:jc w:val="both"/>
        <w:rPr>
          <w:rFonts w:ascii="Arial" w:hAnsi="Arial" w:cs="Arial"/>
          <w:sz w:val="22"/>
          <w:szCs w:val="22"/>
        </w:rPr>
      </w:pPr>
    </w:p>
    <w:p w14:paraId="1E335EFA" w14:textId="77777777" w:rsidR="000761D3" w:rsidRPr="00900EEE" w:rsidRDefault="000761D3" w:rsidP="001C0A6B">
      <w:pPr>
        <w:pStyle w:val="BodyText"/>
        <w:numPr>
          <w:ilvl w:val="0"/>
          <w:numId w:val="22"/>
        </w:numPr>
        <w:spacing w:after="0"/>
        <w:ind w:left="540" w:right="144"/>
        <w:jc w:val="both"/>
        <w:rPr>
          <w:rFonts w:ascii="Arial" w:hAnsi="Arial" w:cs="Arial"/>
          <w:sz w:val="22"/>
          <w:szCs w:val="22"/>
        </w:rPr>
      </w:pPr>
      <w:r w:rsidRPr="00900EEE">
        <w:rPr>
          <w:rFonts w:ascii="Arial" w:hAnsi="Arial" w:cs="Arial"/>
          <w:sz w:val="22"/>
          <w:szCs w:val="22"/>
        </w:rPr>
        <w:t>Pored slučajeva iz stava 1 ovog člana, Koncedent ima pravo da raskine Ugovor u slučajevima kada Koncesionar:</w:t>
      </w:r>
    </w:p>
    <w:p w14:paraId="33CF61AE" w14:textId="77777777" w:rsidR="00BA4947" w:rsidRPr="00900EEE" w:rsidRDefault="00BA4947" w:rsidP="00656640">
      <w:pPr>
        <w:pStyle w:val="BodyText"/>
        <w:spacing w:after="0"/>
        <w:ind w:left="864" w:right="144"/>
        <w:jc w:val="both"/>
        <w:rPr>
          <w:rFonts w:ascii="Arial" w:hAnsi="Arial" w:cs="Arial"/>
          <w:sz w:val="22"/>
          <w:szCs w:val="22"/>
        </w:rPr>
      </w:pPr>
    </w:p>
    <w:p w14:paraId="2E60E3A8" w14:textId="77777777" w:rsidR="00507A11" w:rsidRPr="0098442F"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98442F">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98442F" w:rsidRDefault="00507A11" w:rsidP="00905C16">
      <w:pPr>
        <w:pStyle w:val="ListParagraph"/>
        <w:numPr>
          <w:ilvl w:val="0"/>
          <w:numId w:val="33"/>
        </w:numPr>
        <w:spacing w:after="0" w:line="240" w:lineRule="auto"/>
        <w:ind w:left="810"/>
        <w:rPr>
          <w:rFonts w:ascii="Arial" w:hAnsi="Arial" w:cs="Arial"/>
          <w:sz w:val="22"/>
        </w:rPr>
      </w:pPr>
      <w:r w:rsidRPr="0098442F">
        <w:rPr>
          <w:rFonts w:ascii="Arial" w:hAnsi="Arial" w:cs="Arial"/>
          <w:sz w:val="22"/>
        </w:rPr>
        <w:t>krši odredbe Zakona o koncesijama i zakona koje se primjenjuju u vršenju koncesione djelatnosti.</w:t>
      </w:r>
    </w:p>
    <w:p w14:paraId="35E32747" w14:textId="41682832"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vrši eksploataciju Mineralne sirovine bez potrebnih odobrenja i saglasnosti;</w:t>
      </w:r>
    </w:p>
    <w:p w14:paraId="27269E5B"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zahtjev Koncedenta da u skladu sa zakonom </w:t>
      </w:r>
      <w:r w:rsidR="00BC5BCC" w:rsidRPr="00900EEE">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duže od godinu dana ne obavlja eksploataciju Mineralne sirovine;</w:t>
      </w:r>
    </w:p>
    <w:p w14:paraId="6BEDEDCC"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da plati Koncesionu naknadu za količine Mineralne sirovine eksploatisane </w:t>
      </w:r>
      <w:r w:rsidR="00BC5BCC" w:rsidRPr="00900EEE">
        <w:rPr>
          <w:rFonts w:ascii="Arial" w:hAnsi="Arial" w:cs="Arial"/>
          <w:sz w:val="22"/>
        </w:rPr>
        <w:t xml:space="preserve">protivno odredbama zakona, na način i u </w:t>
      </w:r>
      <w:r w:rsidRPr="00900EEE">
        <w:rPr>
          <w:rFonts w:ascii="Arial" w:hAnsi="Arial" w:cs="Arial"/>
          <w:sz w:val="22"/>
        </w:rPr>
        <w:t>rokovima koje odredi Koncedent;</w:t>
      </w:r>
    </w:p>
    <w:p w14:paraId="21C8A552"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odbije da plati Koncesionu naknadu za razliku u količinama otkopane Mineralne sirovine</w:t>
      </w:r>
      <w:r w:rsidR="00BC5BCC" w:rsidRPr="00900EEE">
        <w:rPr>
          <w:rFonts w:ascii="Arial" w:hAnsi="Arial" w:cs="Arial"/>
          <w:sz w:val="22"/>
        </w:rPr>
        <w:t>, utvrđenu u skladu sa članom 11</w:t>
      </w:r>
      <w:r w:rsidRPr="00900EEE">
        <w:rPr>
          <w:rFonts w:ascii="Arial" w:hAnsi="Arial" w:cs="Arial"/>
          <w:sz w:val="22"/>
        </w:rPr>
        <w:t xml:space="preserve"> ovog Ugovora, na način i u rokovima koje odredi Koncedent;</w:t>
      </w:r>
    </w:p>
    <w:p w14:paraId="297AF828"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ne dostavi podatke neophodne za obračun Koncesione naknade u zakonom predviđenom roku;</w:t>
      </w:r>
    </w:p>
    <w:p w14:paraId="1E4C6DD6" w14:textId="4BF8DE66" w:rsidR="000761D3" w:rsidRPr="00900EEE" w:rsidRDefault="00AC6221" w:rsidP="00905C16">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 xml:space="preserve"> </w:t>
      </w:r>
      <w:r w:rsidR="000761D3" w:rsidRPr="00900EEE">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900EEE" w:rsidRDefault="000761D3" w:rsidP="00905C16">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900EEE" w:rsidRDefault="000761D3" w:rsidP="00656640">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samovoljno mijenja uslove pod kojima je koncesija data;</w:t>
      </w:r>
    </w:p>
    <w:p w14:paraId="045D6381" w14:textId="77777777" w:rsidR="00B05B55" w:rsidRPr="00900EEE" w:rsidRDefault="00B05B55" w:rsidP="00656640">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900EEE" w:rsidRDefault="00B05B55" w:rsidP="00656640">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ne</w:t>
      </w:r>
      <w:r w:rsidR="00AC6221" w:rsidRPr="00900EEE">
        <w:rPr>
          <w:rFonts w:ascii="Arial" w:hAnsi="Arial" w:cs="Arial"/>
          <w:sz w:val="22"/>
        </w:rPr>
        <w:t xml:space="preserve"> </w:t>
      </w:r>
      <w:r w:rsidRPr="00900EEE">
        <w:rPr>
          <w:rFonts w:ascii="Arial" w:hAnsi="Arial" w:cs="Arial"/>
          <w:sz w:val="22"/>
        </w:rPr>
        <w:t>poštuje druge odredbe Ugovora ili zakona, čija povreda nije izričito definisana tačkama a-n ovog stava ili stavom 1 ovog člana.</w:t>
      </w:r>
    </w:p>
    <w:p w14:paraId="7142B633" w14:textId="77777777" w:rsidR="000761D3" w:rsidRPr="00900EEE" w:rsidRDefault="000761D3" w:rsidP="00656640">
      <w:pPr>
        <w:pStyle w:val="ListParagraph"/>
        <w:suppressAutoHyphens/>
        <w:spacing w:after="0" w:line="240" w:lineRule="auto"/>
        <w:ind w:left="144" w:right="144"/>
        <w:rPr>
          <w:rFonts w:ascii="Arial" w:hAnsi="Arial" w:cs="Arial"/>
          <w:sz w:val="22"/>
        </w:rPr>
      </w:pPr>
    </w:p>
    <w:p w14:paraId="1A75532C" w14:textId="77777777" w:rsidR="00CA227E" w:rsidRDefault="00CA227E" w:rsidP="001C0A6B">
      <w:pPr>
        <w:pStyle w:val="ListParagraph"/>
        <w:numPr>
          <w:ilvl w:val="0"/>
          <w:numId w:val="22"/>
        </w:numPr>
        <w:suppressAutoHyphens/>
        <w:spacing w:after="0" w:line="240" w:lineRule="auto"/>
        <w:ind w:left="540" w:right="144"/>
        <w:rPr>
          <w:rFonts w:ascii="Arial" w:hAnsi="Arial" w:cs="Arial"/>
          <w:sz w:val="22"/>
        </w:rPr>
      </w:pPr>
      <w:r>
        <w:rPr>
          <w:rFonts w:ascii="Arial" w:hAnsi="Arial" w:cs="Arial"/>
          <w:sz w:val="22"/>
        </w:rPr>
        <w:t xml:space="preserve">   </w:t>
      </w:r>
      <w:r w:rsidR="000761D3" w:rsidRPr="00900EEE">
        <w:rPr>
          <w:rFonts w:ascii="Arial" w:hAnsi="Arial" w:cs="Arial"/>
          <w:sz w:val="22"/>
        </w:rPr>
        <w:t xml:space="preserve">Prije pokretanja postupka raskida Ugovora iz stava 2 ovog člana, Koncedent je </w:t>
      </w:r>
      <w:r>
        <w:rPr>
          <w:rFonts w:ascii="Arial" w:hAnsi="Arial" w:cs="Arial"/>
          <w:sz w:val="22"/>
        </w:rPr>
        <w:t xml:space="preserve"> </w:t>
      </w:r>
    </w:p>
    <w:p w14:paraId="2754BD69" w14:textId="30FB25EC" w:rsidR="000761D3" w:rsidRPr="00CA227E" w:rsidRDefault="000761D3" w:rsidP="00CA227E">
      <w:pPr>
        <w:suppressAutoHyphens/>
        <w:spacing w:after="0" w:line="240" w:lineRule="auto"/>
        <w:ind w:left="720" w:right="144"/>
        <w:rPr>
          <w:rFonts w:ascii="Arial" w:hAnsi="Arial" w:cs="Arial"/>
        </w:rPr>
      </w:pPr>
      <w:proofErr w:type="spellStart"/>
      <w:r w:rsidRPr="00CA227E">
        <w:rPr>
          <w:rFonts w:ascii="Arial" w:hAnsi="Arial" w:cs="Arial"/>
        </w:rPr>
        <w:t>dužan</w:t>
      </w:r>
      <w:proofErr w:type="spellEnd"/>
      <w:r w:rsidRPr="00CA227E">
        <w:rPr>
          <w:rFonts w:ascii="Arial" w:hAnsi="Arial" w:cs="Arial"/>
        </w:rPr>
        <w:t xml:space="preserve"> da u pisanoj formi obavijesti Koncesionara i odredi mu rok od 90 (slovima: devedeset) dana, za otklanjanja povrede Ugovora i zakona.</w:t>
      </w:r>
    </w:p>
    <w:p w14:paraId="78F33AC9" w14:textId="77777777" w:rsidR="000761D3" w:rsidRPr="00900EEE" w:rsidRDefault="000761D3" w:rsidP="00656640">
      <w:pPr>
        <w:pStyle w:val="ListParagraph"/>
        <w:suppressAutoHyphens/>
        <w:spacing w:after="0" w:line="240" w:lineRule="auto"/>
        <w:ind w:left="144" w:right="144"/>
        <w:rPr>
          <w:rFonts w:ascii="Arial" w:hAnsi="Arial" w:cs="Arial"/>
          <w:sz w:val="22"/>
        </w:rPr>
      </w:pPr>
    </w:p>
    <w:p w14:paraId="26232276" w14:textId="5625B973" w:rsidR="000761D3" w:rsidRPr="00CA227E" w:rsidRDefault="000761D3" w:rsidP="00CA227E">
      <w:pPr>
        <w:pStyle w:val="ListParagraph"/>
        <w:numPr>
          <w:ilvl w:val="0"/>
          <w:numId w:val="22"/>
        </w:numPr>
        <w:suppressAutoHyphens/>
        <w:spacing w:after="0" w:line="240" w:lineRule="auto"/>
        <w:ind w:right="144"/>
        <w:rPr>
          <w:rFonts w:ascii="Arial" w:hAnsi="Arial" w:cs="Arial"/>
        </w:rPr>
      </w:pPr>
      <w:r w:rsidRPr="00CA227E">
        <w:rPr>
          <w:rFonts w:ascii="Arial" w:hAnsi="Arial" w:cs="Arial"/>
        </w:rPr>
        <w:t xml:space="preserve">Bez obzira na odredbu stava </w:t>
      </w:r>
      <w:r w:rsidR="003B6B92" w:rsidRPr="00CA227E">
        <w:rPr>
          <w:rFonts w:ascii="Arial" w:hAnsi="Arial" w:cs="Arial"/>
        </w:rPr>
        <w:t>3</w:t>
      </w:r>
      <w:r w:rsidRPr="00CA227E">
        <w:rPr>
          <w:rFonts w:ascii="Arial" w:hAnsi="Arial" w:cs="Arial"/>
        </w:rPr>
        <w:t xml:space="preserve"> ovog člana Koncedent može da raskine ovaj Ugovor </w:t>
      </w:r>
      <w:r w:rsidR="00CA227E" w:rsidRPr="00CA227E">
        <w:rPr>
          <w:rFonts w:ascii="Arial" w:hAnsi="Arial" w:cs="Arial"/>
        </w:rPr>
        <w:t xml:space="preserve"> </w:t>
      </w:r>
      <w:r w:rsidRPr="00CA227E">
        <w:rPr>
          <w:rFonts w:ascii="Arial" w:hAnsi="Arial" w:cs="Arial"/>
        </w:rPr>
        <w:t>ukoliko u roku od šezdeset (60) dana nakon što Koncesionar primi obavještenj</w:t>
      </w:r>
      <w:r w:rsidR="00BC5BCC" w:rsidRPr="00CA227E">
        <w:rPr>
          <w:rFonts w:ascii="Arial" w:hAnsi="Arial" w:cs="Arial"/>
        </w:rPr>
        <w:t>e iz stava 3</w:t>
      </w:r>
      <w:r w:rsidRPr="00CA227E">
        <w:rPr>
          <w:rFonts w:ascii="Arial" w:hAnsi="Arial" w:cs="Arial"/>
        </w:rPr>
        <w:t xml:space="preserve"> ovog člana:</w:t>
      </w:r>
    </w:p>
    <w:p w14:paraId="0562760B" w14:textId="77777777" w:rsidR="00CA227E" w:rsidRPr="00CA227E" w:rsidRDefault="00CA227E" w:rsidP="00CA227E">
      <w:pPr>
        <w:suppressAutoHyphens/>
        <w:spacing w:after="0" w:line="240" w:lineRule="auto"/>
        <w:ind w:right="144"/>
        <w:rPr>
          <w:rFonts w:ascii="Arial" w:hAnsi="Arial" w:cs="Arial"/>
        </w:rPr>
      </w:pPr>
    </w:p>
    <w:p w14:paraId="241FD58D" w14:textId="6B748E66" w:rsidR="00950EE2" w:rsidRPr="00CA227E" w:rsidRDefault="000761D3" w:rsidP="00CA227E">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Koncesionar nije pokušao da ispravi povredu Ugovora ili zakona kako je to navedeno u obavještenju; ili</w:t>
      </w:r>
    </w:p>
    <w:p w14:paraId="745051F2" w14:textId="77777777" w:rsidR="000761D3" w:rsidRPr="0098442F" w:rsidRDefault="000761D3" w:rsidP="00656640">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900EEE" w:rsidRDefault="000761D3" w:rsidP="00656640">
      <w:pPr>
        <w:pStyle w:val="ListParagraph"/>
        <w:spacing w:after="0" w:line="240" w:lineRule="auto"/>
        <w:ind w:left="144" w:right="144"/>
        <w:rPr>
          <w:rFonts w:ascii="Arial" w:hAnsi="Arial" w:cs="Arial"/>
          <w:color w:val="FF0000"/>
          <w:sz w:val="22"/>
        </w:rPr>
      </w:pPr>
    </w:p>
    <w:p w14:paraId="47A01C69" w14:textId="6E75917A" w:rsidR="000761D3" w:rsidRPr="00CA227E" w:rsidRDefault="000761D3" w:rsidP="00CA227E">
      <w:pPr>
        <w:pStyle w:val="ListParagraph"/>
        <w:numPr>
          <w:ilvl w:val="0"/>
          <w:numId w:val="22"/>
        </w:numPr>
        <w:spacing w:after="0" w:line="240" w:lineRule="auto"/>
        <w:ind w:right="144"/>
        <w:rPr>
          <w:rFonts w:ascii="Arial" w:hAnsi="Arial" w:cs="Arial"/>
          <w:sz w:val="22"/>
        </w:rPr>
      </w:pPr>
      <w:r w:rsidRPr="00900EEE">
        <w:rPr>
          <w:rFonts w:ascii="Arial" w:hAnsi="Arial" w:cs="Arial"/>
          <w:sz w:val="22"/>
        </w:rPr>
        <w:t>U slučaju raskida Ugovora definisanih ovim članom Koncesionar nema pravo na naknadu štete.</w:t>
      </w:r>
    </w:p>
    <w:p w14:paraId="646EBED6"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Sporazumni raskid Ugovora</w:t>
      </w:r>
    </w:p>
    <w:p w14:paraId="079BF7A7" w14:textId="77777777" w:rsidR="000761D3" w:rsidRPr="00900EEE" w:rsidRDefault="000761D3" w:rsidP="00656640">
      <w:pPr>
        <w:pStyle w:val="ListParagraph"/>
        <w:spacing w:after="0" w:line="240" w:lineRule="auto"/>
        <w:ind w:left="144" w:right="144"/>
        <w:rPr>
          <w:rFonts w:ascii="Arial" w:hAnsi="Arial" w:cs="Arial"/>
          <w:b/>
          <w:sz w:val="22"/>
        </w:rPr>
      </w:pPr>
    </w:p>
    <w:p w14:paraId="05788854" w14:textId="18F9E51C" w:rsidR="000761D3" w:rsidRPr="00900EEE" w:rsidRDefault="000761D3" w:rsidP="00CA227E">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00EEE">
        <w:rPr>
          <w:rFonts w:ascii="Arial" w:hAnsi="Arial" w:cs="Arial"/>
          <w:sz w:val="22"/>
        </w:rPr>
        <w:t>5</w:t>
      </w:r>
      <w:r w:rsidRPr="00900EEE">
        <w:rPr>
          <w:rFonts w:ascii="Arial" w:hAnsi="Arial" w:cs="Arial"/>
          <w:sz w:val="22"/>
        </w:rPr>
        <w:t xml:space="preserve"> Ugovora</w:t>
      </w:r>
      <w:r w:rsidR="004804E1" w:rsidRPr="00900EEE">
        <w:rPr>
          <w:rFonts w:ascii="Arial" w:hAnsi="Arial" w:cs="Arial"/>
          <w:sz w:val="22"/>
        </w:rPr>
        <w:t>,</w:t>
      </w:r>
      <w:r w:rsidR="00866245" w:rsidRPr="00900EEE">
        <w:rPr>
          <w:rFonts w:ascii="Arial" w:hAnsi="Arial" w:cs="Arial"/>
          <w:sz w:val="22"/>
        </w:rPr>
        <w:t xml:space="preserve"> </w:t>
      </w:r>
      <w:r w:rsidRPr="00900EEE">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900EEE">
        <w:rPr>
          <w:rFonts w:ascii="Arial" w:hAnsi="Arial" w:cs="Arial"/>
          <w:sz w:val="22"/>
        </w:rPr>
        <w:t xml:space="preserve"> </w:t>
      </w:r>
      <w:r w:rsidRPr="00900EEE">
        <w:rPr>
          <w:rFonts w:ascii="Arial" w:hAnsi="Arial" w:cs="Arial"/>
          <w:sz w:val="22"/>
        </w:rPr>
        <w:t>Mineralne sirovine, Koncesionar može podnijeti zahtjev za sporazumni raskid Ugovora.</w:t>
      </w:r>
    </w:p>
    <w:p w14:paraId="7C12BD01" w14:textId="77777777" w:rsidR="008A1FF8" w:rsidRPr="00900EEE" w:rsidRDefault="008A1FF8" w:rsidP="00CA227E">
      <w:pPr>
        <w:pStyle w:val="ListParagraph"/>
        <w:suppressAutoHyphens/>
        <w:spacing w:after="0" w:line="240" w:lineRule="auto"/>
        <w:ind w:right="144"/>
        <w:rPr>
          <w:rFonts w:ascii="Arial" w:hAnsi="Arial" w:cs="Arial"/>
          <w:sz w:val="22"/>
        </w:rPr>
      </w:pPr>
    </w:p>
    <w:p w14:paraId="75E9BBEE" w14:textId="381501FC" w:rsidR="000761D3" w:rsidRPr="00900EEE" w:rsidRDefault="000761D3" w:rsidP="00CA227E">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Koncedent je dužan odgovoriti na zahtjev iz stava 1 ovog člana u roku od </w:t>
      </w:r>
      <w:r w:rsidR="00866245" w:rsidRPr="00900EEE">
        <w:rPr>
          <w:rFonts w:ascii="Arial" w:hAnsi="Arial" w:cs="Arial"/>
          <w:sz w:val="22"/>
        </w:rPr>
        <w:t>6</w:t>
      </w:r>
      <w:r w:rsidRPr="00900EEE">
        <w:rPr>
          <w:rFonts w:ascii="Arial" w:hAnsi="Arial" w:cs="Arial"/>
          <w:sz w:val="22"/>
        </w:rPr>
        <w:t>0 (</w:t>
      </w:r>
      <w:r w:rsidR="00866245" w:rsidRPr="00900EEE">
        <w:rPr>
          <w:rFonts w:ascii="Arial" w:hAnsi="Arial" w:cs="Arial"/>
          <w:sz w:val="22"/>
        </w:rPr>
        <w:t>šezd</w:t>
      </w:r>
      <w:r w:rsidRPr="00900EEE">
        <w:rPr>
          <w:rFonts w:ascii="Arial" w:hAnsi="Arial" w:cs="Arial"/>
          <w:sz w:val="22"/>
        </w:rPr>
        <w:t>eset) dana od dana prijema zahtjeva.</w:t>
      </w:r>
    </w:p>
    <w:p w14:paraId="22DBA14F" w14:textId="77777777" w:rsidR="000761D3" w:rsidRPr="00900EEE" w:rsidRDefault="000761D3" w:rsidP="00CA227E">
      <w:pPr>
        <w:pStyle w:val="ListParagraph"/>
        <w:suppressAutoHyphens/>
        <w:spacing w:after="0" w:line="240" w:lineRule="auto"/>
        <w:ind w:left="144" w:right="144"/>
        <w:rPr>
          <w:rFonts w:ascii="Arial" w:hAnsi="Arial" w:cs="Arial"/>
          <w:sz w:val="22"/>
        </w:rPr>
      </w:pPr>
    </w:p>
    <w:p w14:paraId="5EC81350" w14:textId="77777777" w:rsidR="00366A30" w:rsidRPr="00900EEE" w:rsidRDefault="000761D3" w:rsidP="00CA227E">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U slučaju sporazumnog raskida Ugovora u skladu sa ovim članom, Koncesionar nema pravo na naknadu štete.</w:t>
      </w:r>
    </w:p>
    <w:p w14:paraId="2CB9D9B2" w14:textId="77777777" w:rsidR="00CA227E" w:rsidRPr="00CA227E" w:rsidRDefault="00CA227E" w:rsidP="00CA227E">
      <w:pPr>
        <w:suppressAutoHyphens/>
        <w:spacing w:after="0" w:line="240" w:lineRule="auto"/>
        <w:ind w:right="144"/>
        <w:rPr>
          <w:rFonts w:ascii="Arial" w:hAnsi="Arial" w:cs="Arial"/>
        </w:rPr>
      </w:pPr>
    </w:p>
    <w:p w14:paraId="72506A7E"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Prenos Ugovora o koncesiji i vlasničkih udjela</w:t>
      </w:r>
    </w:p>
    <w:p w14:paraId="12124855" w14:textId="77777777" w:rsidR="00366A30" w:rsidRPr="00900EEE" w:rsidRDefault="00366A30" w:rsidP="00CA227E">
      <w:pPr>
        <w:suppressAutoHyphens/>
        <w:spacing w:after="0" w:line="240" w:lineRule="auto"/>
        <w:ind w:left="144" w:right="144"/>
        <w:rPr>
          <w:rFonts w:ascii="Arial" w:hAnsi="Arial" w:cs="Arial"/>
          <w:b/>
        </w:rPr>
      </w:pPr>
    </w:p>
    <w:p w14:paraId="2021BC40" w14:textId="00D422C8" w:rsidR="000761D3" w:rsidRPr="0098442F" w:rsidRDefault="000761D3" w:rsidP="00CA227E">
      <w:pPr>
        <w:pStyle w:val="ListParagraph"/>
        <w:numPr>
          <w:ilvl w:val="0"/>
          <w:numId w:val="26"/>
        </w:numPr>
        <w:suppressAutoHyphens/>
        <w:spacing w:after="0" w:line="240" w:lineRule="auto"/>
        <w:ind w:right="144"/>
        <w:rPr>
          <w:rFonts w:ascii="Arial" w:hAnsi="Arial" w:cs="Arial"/>
          <w:sz w:val="22"/>
        </w:rPr>
      </w:pPr>
      <w:r w:rsidRPr="00900EEE">
        <w:rPr>
          <w:rFonts w:ascii="Arial" w:hAnsi="Arial" w:cs="Arial"/>
          <w:sz w:val="22"/>
        </w:rPr>
        <w:t xml:space="preserve">Ugovorne strane su saglasne da Koncesionar može prenijeti Ugovor o koncesiji na drugo privredno društvo samo uz prethodnu saglasnost Koncedenta datu u skladu sa </w:t>
      </w:r>
      <w:r w:rsidRPr="0098442F">
        <w:rPr>
          <w:rFonts w:ascii="Arial" w:hAnsi="Arial" w:cs="Arial"/>
          <w:sz w:val="22"/>
        </w:rPr>
        <w:t>zakonom.</w:t>
      </w:r>
    </w:p>
    <w:p w14:paraId="493FB871" w14:textId="77777777" w:rsidR="000761D3" w:rsidRPr="00900EEE" w:rsidRDefault="000761D3" w:rsidP="00CA227E">
      <w:pPr>
        <w:pStyle w:val="ListParagraph"/>
        <w:suppressAutoHyphens/>
        <w:spacing w:after="0" w:line="240" w:lineRule="auto"/>
        <w:ind w:left="144" w:right="144"/>
        <w:rPr>
          <w:rFonts w:ascii="Arial" w:hAnsi="Arial" w:cs="Arial"/>
          <w:sz w:val="22"/>
        </w:rPr>
      </w:pPr>
    </w:p>
    <w:p w14:paraId="4DDDC699" w14:textId="4CBB51D4" w:rsidR="000761D3" w:rsidRPr="0098442F" w:rsidRDefault="000761D3" w:rsidP="00CA227E">
      <w:pPr>
        <w:pStyle w:val="ListParagraph"/>
        <w:numPr>
          <w:ilvl w:val="0"/>
          <w:numId w:val="26"/>
        </w:numPr>
        <w:suppressAutoHyphens/>
        <w:spacing w:after="0" w:line="240" w:lineRule="auto"/>
        <w:ind w:left="630" w:right="144"/>
        <w:rPr>
          <w:rFonts w:ascii="Arial" w:hAnsi="Arial" w:cs="Arial"/>
          <w:sz w:val="22"/>
        </w:rPr>
      </w:pPr>
      <w:r w:rsidRPr="0098442F">
        <w:rPr>
          <w:rFonts w:ascii="Arial" w:hAnsi="Arial" w:cs="Arial"/>
          <w:sz w:val="22"/>
        </w:rPr>
        <w:t xml:space="preserve">Ugovorne strane su saglasne da se </w:t>
      </w:r>
      <w:r w:rsidR="00C42513" w:rsidRPr="0098442F">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900EEE" w:rsidRDefault="00C42513" w:rsidP="00CA227E">
      <w:pPr>
        <w:pStyle w:val="ListParagraph"/>
        <w:suppressAutoHyphens/>
        <w:spacing w:after="0" w:line="240" w:lineRule="auto"/>
        <w:ind w:left="144" w:right="144"/>
        <w:rPr>
          <w:rFonts w:ascii="Arial" w:hAnsi="Arial" w:cs="Arial"/>
          <w:sz w:val="22"/>
        </w:rPr>
      </w:pPr>
    </w:p>
    <w:p w14:paraId="5018B319" w14:textId="4C6BC05C" w:rsidR="000761D3" w:rsidRPr="00900EEE" w:rsidRDefault="000761D3" w:rsidP="00CA227E">
      <w:pPr>
        <w:pStyle w:val="ListParagraph"/>
        <w:numPr>
          <w:ilvl w:val="0"/>
          <w:numId w:val="26"/>
        </w:numPr>
        <w:suppressAutoHyphens/>
        <w:spacing w:after="0" w:line="240" w:lineRule="auto"/>
        <w:ind w:left="630" w:right="144"/>
        <w:rPr>
          <w:rFonts w:ascii="Arial" w:hAnsi="Arial" w:cs="Arial"/>
          <w:sz w:val="22"/>
        </w:rPr>
      </w:pPr>
      <w:r w:rsidRPr="00900EEE">
        <w:rPr>
          <w:rFonts w:ascii="Arial" w:hAnsi="Arial" w:cs="Arial"/>
          <w:sz w:val="22"/>
        </w:rPr>
        <w:t>Ne ograničavajući se na naprijed nave</w:t>
      </w:r>
      <w:r w:rsidR="002C648F" w:rsidRPr="00900EEE">
        <w:rPr>
          <w:rFonts w:ascii="Arial" w:hAnsi="Arial" w:cs="Arial"/>
          <w:sz w:val="22"/>
        </w:rPr>
        <w:t>deno, u slučaju prenosa iz st.</w:t>
      </w:r>
      <w:r w:rsidRPr="00900EEE">
        <w:rPr>
          <w:rFonts w:ascii="Arial" w:hAnsi="Arial" w:cs="Arial"/>
          <w:sz w:val="22"/>
        </w:rPr>
        <w:t xml:space="preserve"> 1</w:t>
      </w:r>
      <w:r w:rsidR="001B02CE" w:rsidRPr="00900EEE">
        <w:rPr>
          <w:rFonts w:ascii="Arial" w:hAnsi="Arial" w:cs="Arial"/>
          <w:sz w:val="22"/>
        </w:rPr>
        <w:t xml:space="preserve"> ili</w:t>
      </w:r>
      <w:r w:rsidRPr="00900EEE">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1080358A" w14:textId="77777777" w:rsidR="00CA227E" w:rsidRPr="00900EEE" w:rsidRDefault="00CA227E" w:rsidP="00CA227E">
      <w:pPr>
        <w:spacing w:after="0" w:line="240" w:lineRule="auto"/>
        <w:ind w:right="144"/>
        <w:jc w:val="both"/>
        <w:rPr>
          <w:rFonts w:ascii="Arial" w:hAnsi="Arial" w:cs="Arial"/>
        </w:rPr>
      </w:pPr>
    </w:p>
    <w:p w14:paraId="481B456A"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Rizici</w:t>
      </w:r>
    </w:p>
    <w:p w14:paraId="5942C5B4" w14:textId="77777777" w:rsidR="000761D3" w:rsidRPr="00900EEE" w:rsidRDefault="000761D3" w:rsidP="00CA227E">
      <w:pPr>
        <w:pStyle w:val="ListParagraph"/>
        <w:suppressAutoHyphens/>
        <w:spacing w:after="0" w:line="240" w:lineRule="auto"/>
        <w:ind w:left="144" w:right="144"/>
        <w:rPr>
          <w:rFonts w:ascii="Arial" w:hAnsi="Arial" w:cs="Arial"/>
          <w:b/>
          <w:sz w:val="22"/>
        </w:rPr>
      </w:pPr>
    </w:p>
    <w:p w14:paraId="71A76E31" w14:textId="0828AC05" w:rsidR="000761D3" w:rsidRDefault="000761D3" w:rsidP="00CA227E">
      <w:pPr>
        <w:spacing w:after="0" w:line="240" w:lineRule="auto"/>
        <w:ind w:right="144"/>
        <w:rPr>
          <w:rFonts w:ascii="Arial" w:hAnsi="Arial" w:cs="Arial"/>
        </w:rPr>
      </w:pPr>
      <w:proofErr w:type="spellStart"/>
      <w:r w:rsidRPr="00900EEE">
        <w:rPr>
          <w:rFonts w:ascii="Arial" w:hAnsi="Arial" w:cs="Arial"/>
        </w:rPr>
        <w:t>Ugovorne</w:t>
      </w:r>
      <w:proofErr w:type="spellEnd"/>
      <w:r w:rsidRPr="00900EEE">
        <w:rPr>
          <w:rFonts w:ascii="Arial" w:hAnsi="Arial" w:cs="Arial"/>
        </w:rPr>
        <w:t xml:space="preserve">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su</w:t>
      </w:r>
      <w:proofErr w:type="spellEnd"/>
      <w:r w:rsidRPr="00900EEE">
        <w:rPr>
          <w:rFonts w:ascii="Arial" w:hAnsi="Arial" w:cs="Arial"/>
        </w:rPr>
        <w:t xml:space="preserve"> </w:t>
      </w:r>
      <w:proofErr w:type="spellStart"/>
      <w:r w:rsidRPr="00900EEE">
        <w:rPr>
          <w:rFonts w:ascii="Arial" w:hAnsi="Arial" w:cs="Arial"/>
        </w:rPr>
        <w:t>saglasne</w:t>
      </w:r>
      <w:proofErr w:type="spellEnd"/>
      <w:r w:rsidRPr="00900EEE">
        <w:rPr>
          <w:rFonts w:ascii="Arial" w:hAnsi="Arial" w:cs="Arial"/>
        </w:rPr>
        <w:t xml:space="preserve"> da je </w:t>
      </w:r>
      <w:proofErr w:type="spellStart"/>
      <w:r w:rsidRPr="00900EEE">
        <w:rPr>
          <w:rFonts w:ascii="Arial" w:hAnsi="Arial" w:cs="Arial"/>
        </w:rPr>
        <w:t>Koncesionar</w:t>
      </w:r>
      <w:proofErr w:type="spellEnd"/>
      <w:r w:rsidRPr="00900EEE">
        <w:rPr>
          <w:rFonts w:ascii="Arial" w:hAnsi="Arial" w:cs="Arial"/>
        </w:rPr>
        <w:t xml:space="preserve"> </w:t>
      </w:r>
      <w:proofErr w:type="spellStart"/>
      <w:r w:rsidRPr="00900EEE">
        <w:rPr>
          <w:rFonts w:ascii="Arial" w:hAnsi="Arial" w:cs="Arial"/>
        </w:rPr>
        <w:t>odgovoran</w:t>
      </w:r>
      <w:proofErr w:type="spellEnd"/>
      <w:r w:rsidRPr="00900EEE">
        <w:rPr>
          <w:rFonts w:ascii="Arial" w:hAnsi="Arial" w:cs="Arial"/>
        </w:rPr>
        <w:t xml:space="preserve"> za </w:t>
      </w:r>
      <w:proofErr w:type="spellStart"/>
      <w:r w:rsidRPr="00900EEE">
        <w:rPr>
          <w:rFonts w:ascii="Arial" w:hAnsi="Arial" w:cs="Arial"/>
        </w:rPr>
        <w:t>rizike</w:t>
      </w:r>
      <w:proofErr w:type="spellEnd"/>
      <w:r w:rsidRPr="00900EEE">
        <w:rPr>
          <w:rFonts w:ascii="Arial" w:hAnsi="Arial" w:cs="Arial"/>
        </w:rPr>
        <w:t>:</w:t>
      </w:r>
    </w:p>
    <w:p w14:paraId="1B5BE268" w14:textId="77777777" w:rsidR="00CA227E" w:rsidRPr="00900EEE" w:rsidRDefault="00CA227E" w:rsidP="00CA227E">
      <w:pPr>
        <w:spacing w:after="0" w:line="240" w:lineRule="auto"/>
        <w:ind w:right="144"/>
        <w:rPr>
          <w:rFonts w:ascii="Arial" w:hAnsi="Arial" w:cs="Arial"/>
        </w:rPr>
      </w:pPr>
    </w:p>
    <w:p w14:paraId="3F3B4BE8"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utvrđivanja komercijalnih rezervi Mineralne sirovine;</w:t>
      </w:r>
    </w:p>
    <w:p w14:paraId="6C09D397" w14:textId="77777777" w:rsidR="00950EE2"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dobijanja svih odobrenja i saglasnosti potrebnih za zakonito izvođenje Koncesione djelatnosti;</w:t>
      </w:r>
    </w:p>
    <w:p w14:paraId="50072DD5"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finansiranja i ostvarivanja gubitaka u poslovanju;</w:t>
      </w:r>
    </w:p>
    <w:p w14:paraId="55AE4DCA"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rizike po zdravlje, zaštitu lica i imovine;</w:t>
      </w:r>
    </w:p>
    <w:p w14:paraId="490A08FF"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 xml:space="preserve">ekološki rizik; </w:t>
      </w:r>
    </w:p>
    <w:p w14:paraId="4CE7CE8E"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druge rizike u vezi sa vršenjem Koncesione djelatnosti.</w:t>
      </w:r>
    </w:p>
    <w:p w14:paraId="11698CDD" w14:textId="77777777" w:rsidR="00CA227E" w:rsidRPr="00900EEE" w:rsidRDefault="00CA227E" w:rsidP="00CA227E">
      <w:pPr>
        <w:autoSpaceDE w:val="0"/>
        <w:autoSpaceDN w:val="0"/>
        <w:adjustRightInd w:val="0"/>
        <w:spacing w:after="0" w:line="240" w:lineRule="auto"/>
        <w:ind w:right="144"/>
        <w:jc w:val="both"/>
        <w:rPr>
          <w:rFonts w:ascii="Arial" w:hAnsi="Arial" w:cs="Arial"/>
        </w:rPr>
      </w:pPr>
    </w:p>
    <w:p w14:paraId="41B03D8B"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Kontrola izvršenja Ugovora</w:t>
      </w:r>
    </w:p>
    <w:p w14:paraId="2135C38E" w14:textId="77777777" w:rsidR="000761D3" w:rsidRPr="00900EEE" w:rsidRDefault="000761D3" w:rsidP="00CA227E">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900EEE" w:rsidRDefault="000761D3" w:rsidP="00CA227E">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900EEE" w:rsidRDefault="000761D3" w:rsidP="00CA227E">
      <w:pPr>
        <w:pStyle w:val="ListParagraph"/>
        <w:spacing w:after="0" w:line="240" w:lineRule="auto"/>
        <w:ind w:left="144" w:right="144"/>
        <w:rPr>
          <w:rFonts w:ascii="Arial" w:hAnsi="Arial" w:cs="Arial"/>
          <w:sz w:val="22"/>
        </w:rPr>
      </w:pPr>
    </w:p>
    <w:p w14:paraId="29A4EAC0" w14:textId="77777777" w:rsidR="000761D3" w:rsidRPr="00900EEE" w:rsidRDefault="000761D3" w:rsidP="00CA227E">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900EEE" w:rsidRDefault="000761D3" w:rsidP="00CA227E">
      <w:pPr>
        <w:pStyle w:val="ListParagraph"/>
        <w:spacing w:after="0" w:line="240" w:lineRule="auto"/>
        <w:ind w:left="144" w:right="144"/>
        <w:rPr>
          <w:rFonts w:ascii="Arial" w:hAnsi="Arial" w:cs="Arial"/>
          <w:sz w:val="22"/>
        </w:rPr>
      </w:pPr>
    </w:p>
    <w:p w14:paraId="2F567853" w14:textId="77777777" w:rsidR="000761D3" w:rsidRPr="00900EEE" w:rsidRDefault="000761D3" w:rsidP="00CA227E">
      <w:pPr>
        <w:pStyle w:val="ListParagraph"/>
        <w:numPr>
          <w:ilvl w:val="0"/>
          <w:numId w:val="29"/>
        </w:numPr>
        <w:spacing w:after="0" w:line="240" w:lineRule="auto"/>
        <w:ind w:right="144"/>
        <w:rPr>
          <w:rFonts w:ascii="Arial" w:hAnsi="Arial" w:cs="Arial"/>
          <w:sz w:val="22"/>
        </w:rPr>
      </w:pPr>
      <w:r w:rsidRPr="00900EEE">
        <w:rPr>
          <w:rFonts w:ascii="Arial" w:hAnsi="Arial" w:cs="Arial"/>
          <w:sz w:val="22"/>
        </w:rPr>
        <w:lastRenderedPageBreak/>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900EEE" w:rsidRDefault="000761D3" w:rsidP="00CA227E">
      <w:pPr>
        <w:pStyle w:val="ListParagraph"/>
        <w:spacing w:after="0" w:line="240" w:lineRule="auto"/>
        <w:ind w:left="144" w:right="144"/>
        <w:rPr>
          <w:rFonts w:ascii="Arial" w:hAnsi="Arial" w:cs="Arial"/>
          <w:sz w:val="22"/>
        </w:rPr>
      </w:pPr>
    </w:p>
    <w:p w14:paraId="39A40DC3" w14:textId="3035BB67" w:rsidR="000761D3" w:rsidRPr="00900EEE" w:rsidRDefault="000761D3" w:rsidP="00CA227E">
      <w:pPr>
        <w:pStyle w:val="ListParagraph"/>
        <w:numPr>
          <w:ilvl w:val="0"/>
          <w:numId w:val="29"/>
        </w:numPr>
        <w:autoSpaceDE w:val="0"/>
        <w:autoSpaceDN w:val="0"/>
        <w:adjustRightInd w:val="0"/>
        <w:spacing w:after="0" w:line="240" w:lineRule="auto"/>
        <w:ind w:right="144"/>
        <w:rPr>
          <w:rFonts w:ascii="Arial" w:hAnsi="Arial" w:cs="Arial"/>
          <w:sz w:val="22"/>
        </w:rPr>
      </w:pPr>
      <w:r w:rsidRPr="00900EEE">
        <w:rPr>
          <w:rFonts w:ascii="Arial" w:hAnsi="Arial" w:cs="Arial"/>
          <w:sz w:val="22"/>
        </w:rPr>
        <w:t xml:space="preserve">Bez uticaja na odredbu stava 3 ovog člana, u zavisnosti od zakonskih ovlašćenja, kontrolu izvršavanja ugovornih obaveza i poštovanja zakona u ime Koncedenta </w:t>
      </w:r>
      <w:r w:rsidR="007162B0" w:rsidRPr="00900EEE">
        <w:rPr>
          <w:rFonts w:ascii="Arial" w:hAnsi="Arial" w:cs="Arial"/>
          <w:sz w:val="22"/>
        </w:rPr>
        <w:t xml:space="preserve">će </w:t>
      </w:r>
      <w:r w:rsidRPr="00900EEE">
        <w:rPr>
          <w:rFonts w:ascii="Arial" w:hAnsi="Arial" w:cs="Arial"/>
          <w:sz w:val="22"/>
        </w:rPr>
        <w:t>vršiti i drugi nadležni državni i/ili inspekcijski organi.</w:t>
      </w:r>
    </w:p>
    <w:p w14:paraId="567707D6" w14:textId="77777777" w:rsidR="00CA227E" w:rsidRPr="00900EEE" w:rsidRDefault="00CA227E" w:rsidP="00CA227E">
      <w:pPr>
        <w:spacing w:after="0" w:line="240" w:lineRule="auto"/>
        <w:ind w:left="144" w:right="144"/>
        <w:jc w:val="both"/>
        <w:rPr>
          <w:rFonts w:ascii="Arial" w:hAnsi="Arial" w:cs="Arial"/>
          <w:b/>
        </w:rPr>
      </w:pPr>
    </w:p>
    <w:p w14:paraId="49CAAC29"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Mjerodavno pravo </w:t>
      </w:r>
    </w:p>
    <w:p w14:paraId="7F3B757C" w14:textId="77777777" w:rsidR="000761D3" w:rsidRPr="00900EEE" w:rsidRDefault="000761D3" w:rsidP="00CA227E">
      <w:pPr>
        <w:pStyle w:val="ListParagraph"/>
        <w:spacing w:after="0" w:line="240" w:lineRule="auto"/>
        <w:ind w:left="144" w:right="144"/>
        <w:rPr>
          <w:rFonts w:ascii="Arial" w:hAnsi="Arial" w:cs="Arial"/>
          <w:b/>
          <w:sz w:val="22"/>
        </w:rPr>
      </w:pPr>
    </w:p>
    <w:p w14:paraId="73CA425A" w14:textId="66DAA7B1" w:rsidR="000761D3" w:rsidRPr="00CA227E" w:rsidRDefault="000761D3" w:rsidP="00CA227E">
      <w:pPr>
        <w:pStyle w:val="ListParagraph"/>
        <w:numPr>
          <w:ilvl w:val="0"/>
          <w:numId w:val="30"/>
        </w:numPr>
        <w:spacing w:after="0" w:line="240" w:lineRule="auto"/>
        <w:ind w:right="144"/>
        <w:rPr>
          <w:rFonts w:ascii="Arial" w:hAnsi="Arial" w:cs="Arial"/>
          <w:sz w:val="22"/>
        </w:rPr>
      </w:pPr>
      <w:r w:rsidRPr="00900EEE">
        <w:rPr>
          <w:rFonts w:ascii="Arial" w:hAnsi="Arial" w:cs="Arial"/>
          <w:sz w:val="22"/>
        </w:rPr>
        <w:t>Izvršenje, sprovođenje i tumačenje Ugovora vršiće se u skladu sa zakonima Crne Gore.</w:t>
      </w:r>
    </w:p>
    <w:p w14:paraId="3160599A" w14:textId="77777777" w:rsidR="000761D3" w:rsidRPr="00900EEE" w:rsidRDefault="000761D3" w:rsidP="00CA227E">
      <w:pPr>
        <w:pStyle w:val="ListParagraph"/>
        <w:numPr>
          <w:ilvl w:val="0"/>
          <w:numId w:val="30"/>
        </w:numPr>
        <w:spacing w:after="0" w:line="240" w:lineRule="auto"/>
        <w:ind w:right="144"/>
        <w:rPr>
          <w:rFonts w:ascii="Arial" w:hAnsi="Arial" w:cs="Arial"/>
          <w:sz w:val="22"/>
        </w:rPr>
      </w:pPr>
      <w:r w:rsidRPr="00900EEE">
        <w:rPr>
          <w:rFonts w:ascii="Arial" w:hAnsi="Arial" w:cs="Arial"/>
          <w:sz w:val="22"/>
        </w:rPr>
        <w:t>Sve izmjene ili druge promjene zakona primjenjivaće se na ovaj Ugovor.</w:t>
      </w:r>
    </w:p>
    <w:p w14:paraId="5E9518EF" w14:textId="77777777" w:rsidR="00AC6632" w:rsidRPr="00900EEE" w:rsidRDefault="00AC6632" w:rsidP="00CA227E">
      <w:pPr>
        <w:pStyle w:val="ListParagraph"/>
        <w:spacing w:after="0" w:line="240" w:lineRule="auto"/>
        <w:ind w:left="864" w:right="144"/>
        <w:rPr>
          <w:rFonts w:ascii="Arial" w:hAnsi="Arial" w:cs="Arial"/>
          <w:sz w:val="22"/>
        </w:rPr>
      </w:pPr>
    </w:p>
    <w:p w14:paraId="1867FA37"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Način rješavanja sporova </w:t>
      </w:r>
    </w:p>
    <w:p w14:paraId="67F6BECF" w14:textId="77777777" w:rsidR="000761D3" w:rsidRPr="00900EEE" w:rsidRDefault="000761D3" w:rsidP="00CA227E">
      <w:pPr>
        <w:pStyle w:val="ListParagraph"/>
        <w:spacing w:after="0" w:line="240" w:lineRule="auto"/>
        <w:ind w:left="144" w:right="144"/>
        <w:rPr>
          <w:rFonts w:ascii="Arial" w:hAnsi="Arial" w:cs="Arial"/>
          <w:b/>
          <w:sz w:val="22"/>
        </w:rPr>
      </w:pPr>
    </w:p>
    <w:p w14:paraId="0002F933" w14:textId="77777777" w:rsidR="000761D3"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rPr>
        <w:t>Sporovi</w:t>
      </w:r>
      <w:proofErr w:type="spellEnd"/>
      <w:r w:rsidRPr="00900EEE">
        <w:rPr>
          <w:rFonts w:ascii="Arial" w:hAnsi="Arial" w:cs="Arial"/>
        </w:rPr>
        <w:t xml:space="preserve"> koji </w:t>
      </w:r>
      <w:proofErr w:type="spellStart"/>
      <w:r w:rsidRPr="00900EEE">
        <w:rPr>
          <w:rFonts w:ascii="Arial" w:hAnsi="Arial" w:cs="Arial"/>
        </w:rPr>
        <w:t>nastanu</w:t>
      </w:r>
      <w:proofErr w:type="spellEnd"/>
      <w:r w:rsidRPr="00900EEE">
        <w:rPr>
          <w:rFonts w:ascii="Arial" w:hAnsi="Arial" w:cs="Arial"/>
        </w:rPr>
        <w:t xml:space="preserve"> u </w:t>
      </w:r>
      <w:proofErr w:type="spellStart"/>
      <w:r w:rsidRPr="00900EEE">
        <w:rPr>
          <w:rFonts w:ascii="Arial" w:hAnsi="Arial" w:cs="Arial"/>
        </w:rPr>
        <w:t>toku</w:t>
      </w:r>
      <w:proofErr w:type="spellEnd"/>
      <w:r w:rsidRPr="00900EEE">
        <w:rPr>
          <w:rFonts w:ascii="Arial" w:hAnsi="Arial" w:cs="Arial"/>
        </w:rPr>
        <w:t xml:space="preserve"> </w:t>
      </w:r>
      <w:proofErr w:type="spellStart"/>
      <w:r w:rsidRPr="00900EEE">
        <w:rPr>
          <w:rFonts w:ascii="Arial" w:hAnsi="Arial" w:cs="Arial"/>
        </w:rPr>
        <w:t>izvršenja</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ili</w:t>
      </w:r>
      <w:proofErr w:type="spellEnd"/>
      <w:r w:rsidRPr="00900EEE">
        <w:rPr>
          <w:rFonts w:ascii="Arial" w:hAnsi="Arial" w:cs="Arial"/>
        </w:rPr>
        <w:t xml:space="preserve"> koji </w:t>
      </w:r>
      <w:proofErr w:type="spellStart"/>
      <w:r w:rsidRPr="00900EEE">
        <w:rPr>
          <w:rFonts w:ascii="Arial" w:hAnsi="Arial" w:cs="Arial"/>
        </w:rPr>
        <w:t>su</w:t>
      </w:r>
      <w:proofErr w:type="spellEnd"/>
      <w:r w:rsidRPr="00900EEE">
        <w:rPr>
          <w:rFonts w:ascii="Arial" w:hAnsi="Arial" w:cs="Arial"/>
        </w:rPr>
        <w:t xml:space="preserve"> u </w:t>
      </w:r>
      <w:proofErr w:type="spellStart"/>
      <w:r w:rsidRPr="00900EEE">
        <w:rPr>
          <w:rFonts w:ascii="Arial" w:hAnsi="Arial" w:cs="Arial"/>
        </w:rPr>
        <w:t>vezi</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Ugovorom</w:t>
      </w:r>
      <w:proofErr w:type="spellEnd"/>
      <w:r w:rsidRPr="00900EEE">
        <w:rPr>
          <w:rFonts w:ascii="Arial" w:hAnsi="Arial" w:cs="Arial"/>
        </w:rPr>
        <w:t xml:space="preserve"> </w:t>
      </w:r>
      <w:proofErr w:type="spellStart"/>
      <w:r w:rsidRPr="00900EEE">
        <w:rPr>
          <w:rFonts w:ascii="Arial" w:hAnsi="Arial" w:cs="Arial"/>
        </w:rPr>
        <w:t>rješavaće</w:t>
      </w:r>
      <w:proofErr w:type="spellEnd"/>
      <w:r w:rsidRPr="00900EEE">
        <w:rPr>
          <w:rFonts w:ascii="Arial" w:hAnsi="Arial" w:cs="Arial"/>
        </w:rPr>
        <w:t xml:space="preserve"> se pred </w:t>
      </w:r>
      <w:proofErr w:type="spellStart"/>
      <w:r w:rsidRPr="00900EEE">
        <w:rPr>
          <w:rFonts w:ascii="Arial" w:hAnsi="Arial" w:cs="Arial"/>
        </w:rPr>
        <w:t>Osnovnim</w:t>
      </w:r>
      <w:proofErr w:type="spellEnd"/>
      <w:r w:rsidRPr="00900EEE">
        <w:rPr>
          <w:rFonts w:ascii="Arial" w:hAnsi="Arial" w:cs="Arial"/>
        </w:rPr>
        <w:t xml:space="preserve"> </w:t>
      </w:r>
      <w:proofErr w:type="spellStart"/>
      <w:r w:rsidRPr="00900EEE">
        <w:rPr>
          <w:rFonts w:ascii="Arial" w:hAnsi="Arial" w:cs="Arial"/>
        </w:rPr>
        <w:t>sudom</w:t>
      </w:r>
      <w:proofErr w:type="spellEnd"/>
      <w:r w:rsidRPr="00900EEE">
        <w:rPr>
          <w:rFonts w:ascii="Arial" w:hAnsi="Arial" w:cs="Arial"/>
        </w:rPr>
        <w:t xml:space="preserve"> u </w:t>
      </w:r>
      <w:proofErr w:type="spellStart"/>
      <w:r w:rsidRPr="00900EEE">
        <w:rPr>
          <w:rFonts w:ascii="Arial" w:hAnsi="Arial" w:cs="Arial"/>
        </w:rPr>
        <w:t>Podgorici</w:t>
      </w:r>
      <w:proofErr w:type="spellEnd"/>
      <w:r w:rsidRPr="00900EEE">
        <w:rPr>
          <w:rFonts w:ascii="Arial" w:hAnsi="Arial" w:cs="Arial"/>
        </w:rPr>
        <w:t>.</w:t>
      </w:r>
    </w:p>
    <w:p w14:paraId="21F603CE" w14:textId="77777777" w:rsidR="00CA227E" w:rsidRPr="00900EEE" w:rsidRDefault="00CA227E" w:rsidP="00CA227E">
      <w:pPr>
        <w:spacing w:after="0" w:line="240" w:lineRule="auto"/>
        <w:ind w:right="144"/>
        <w:jc w:val="both"/>
        <w:rPr>
          <w:rFonts w:ascii="Arial" w:hAnsi="Arial" w:cs="Arial"/>
        </w:rPr>
      </w:pPr>
    </w:p>
    <w:p w14:paraId="6FA60850"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Jezik Ugovora</w:t>
      </w:r>
    </w:p>
    <w:p w14:paraId="4F99D92C" w14:textId="77777777" w:rsidR="000761D3" w:rsidRPr="00900EEE" w:rsidRDefault="000761D3" w:rsidP="00CA227E">
      <w:pPr>
        <w:pStyle w:val="ListParagraph"/>
        <w:spacing w:after="0" w:line="240" w:lineRule="auto"/>
        <w:ind w:left="144" w:right="144"/>
        <w:rPr>
          <w:rFonts w:ascii="Arial" w:hAnsi="Arial" w:cs="Arial"/>
          <w:b/>
          <w:sz w:val="22"/>
        </w:rPr>
      </w:pPr>
    </w:p>
    <w:p w14:paraId="5C2D544F" w14:textId="77777777" w:rsidR="000761D3"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rPr>
        <w:t>Ovaj</w:t>
      </w:r>
      <w:proofErr w:type="spellEnd"/>
      <w:r w:rsidRPr="00900EEE">
        <w:rPr>
          <w:rFonts w:ascii="Arial" w:hAnsi="Arial" w:cs="Arial"/>
        </w:rPr>
        <w:t xml:space="preserve"> </w:t>
      </w:r>
      <w:proofErr w:type="spellStart"/>
      <w:r w:rsidRPr="00900EEE">
        <w:rPr>
          <w:rFonts w:ascii="Arial" w:hAnsi="Arial" w:cs="Arial"/>
        </w:rPr>
        <w:t>Ugovor</w:t>
      </w:r>
      <w:proofErr w:type="spellEnd"/>
      <w:r w:rsidRPr="00900EEE">
        <w:rPr>
          <w:rFonts w:ascii="Arial" w:hAnsi="Arial" w:cs="Arial"/>
        </w:rPr>
        <w:t xml:space="preserve"> je </w:t>
      </w:r>
      <w:proofErr w:type="spellStart"/>
      <w:r w:rsidRPr="00900EEE">
        <w:rPr>
          <w:rFonts w:ascii="Arial" w:hAnsi="Arial" w:cs="Arial"/>
        </w:rPr>
        <w:t>zaključen</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crnogorskom</w:t>
      </w:r>
      <w:proofErr w:type="spellEnd"/>
      <w:r w:rsidRPr="00900EEE">
        <w:rPr>
          <w:rFonts w:ascii="Arial" w:hAnsi="Arial" w:cs="Arial"/>
        </w:rPr>
        <w:t xml:space="preserve"> </w:t>
      </w:r>
      <w:proofErr w:type="spellStart"/>
      <w:r w:rsidRPr="00900EEE">
        <w:rPr>
          <w:rFonts w:ascii="Arial" w:hAnsi="Arial" w:cs="Arial"/>
        </w:rPr>
        <w:t>jeziku</w:t>
      </w:r>
      <w:proofErr w:type="spellEnd"/>
      <w:r w:rsidRPr="00900EEE">
        <w:rPr>
          <w:rFonts w:ascii="Arial" w:hAnsi="Arial" w:cs="Arial"/>
        </w:rPr>
        <w:t>.</w:t>
      </w:r>
    </w:p>
    <w:p w14:paraId="78E6F482" w14:textId="77777777" w:rsidR="00CA227E" w:rsidRPr="00900EEE" w:rsidRDefault="00CA227E" w:rsidP="00CA227E">
      <w:pPr>
        <w:spacing w:after="0" w:line="240" w:lineRule="auto"/>
        <w:ind w:right="144"/>
        <w:jc w:val="both"/>
        <w:rPr>
          <w:rFonts w:ascii="Arial" w:hAnsi="Arial" w:cs="Arial"/>
        </w:rPr>
      </w:pPr>
    </w:p>
    <w:p w14:paraId="229A63DD"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Izmjene i dopune Ugovora</w:t>
      </w:r>
    </w:p>
    <w:p w14:paraId="17F5DA39" w14:textId="77777777" w:rsidR="000761D3" w:rsidRPr="00900EEE" w:rsidRDefault="000761D3" w:rsidP="00CA227E">
      <w:pPr>
        <w:pStyle w:val="ListParagraph"/>
        <w:spacing w:after="0" w:line="240" w:lineRule="auto"/>
        <w:ind w:left="144" w:right="144"/>
        <w:rPr>
          <w:rFonts w:ascii="Arial" w:hAnsi="Arial" w:cs="Arial"/>
          <w:b/>
          <w:sz w:val="22"/>
        </w:rPr>
      </w:pPr>
    </w:p>
    <w:p w14:paraId="119A8582" w14:textId="485D53AA" w:rsidR="000761D3" w:rsidRPr="00CA227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Izmjene i dopune Ugovora vrše se saglasnošću Ugovornih strana aneksima Ugovora sačinjenim u pismenoj formi.</w:t>
      </w:r>
    </w:p>
    <w:p w14:paraId="70007EA7" w14:textId="6B0DA64C" w:rsidR="000761D3" w:rsidRPr="00900EE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Aneksi ovog Ugovora po svom redosl</w:t>
      </w:r>
      <w:r w:rsidR="00EF7A4E" w:rsidRPr="00900EEE">
        <w:rPr>
          <w:rFonts w:ascii="Arial" w:hAnsi="Arial" w:cs="Arial"/>
          <w:sz w:val="22"/>
          <w:szCs w:val="22"/>
        </w:rPr>
        <w:t>i</w:t>
      </w:r>
      <w:r w:rsidRPr="00900EEE">
        <w:rPr>
          <w:rFonts w:ascii="Arial" w:hAnsi="Arial" w:cs="Arial"/>
          <w:sz w:val="22"/>
          <w:szCs w:val="22"/>
        </w:rPr>
        <w:t xml:space="preserve">jedu zaključivanja označavaju se arapskim brojevima i čine sastavni dio Ugovora. </w:t>
      </w:r>
    </w:p>
    <w:p w14:paraId="67F2EABB" w14:textId="52C6746D" w:rsidR="000761D3" w:rsidRPr="00CA227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Inicijativu za izmjene i dopune ovog Ugovora može dati svaka od Ugovornih strana.</w:t>
      </w:r>
    </w:p>
    <w:p w14:paraId="41892905" w14:textId="1BDB24A0" w:rsidR="00CA227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 xml:space="preserve">Ugovorna strana, koja je primila pisanu inicijativu za izmjenu i dopunu Ugovora dužna je da se u roku do </w:t>
      </w:r>
      <w:r w:rsidR="00EF7A4E" w:rsidRPr="00900EEE">
        <w:rPr>
          <w:rFonts w:ascii="Arial" w:hAnsi="Arial" w:cs="Arial"/>
          <w:sz w:val="22"/>
          <w:szCs w:val="22"/>
        </w:rPr>
        <w:t>6</w:t>
      </w:r>
      <w:r w:rsidRPr="00900EEE">
        <w:rPr>
          <w:rFonts w:ascii="Arial" w:hAnsi="Arial" w:cs="Arial"/>
          <w:sz w:val="22"/>
          <w:szCs w:val="22"/>
        </w:rPr>
        <w:t>0 (</w:t>
      </w:r>
      <w:r w:rsidR="00EF7A4E" w:rsidRPr="00900EEE">
        <w:rPr>
          <w:rFonts w:ascii="Arial" w:hAnsi="Arial" w:cs="Arial"/>
          <w:sz w:val="22"/>
          <w:szCs w:val="22"/>
        </w:rPr>
        <w:t>šez</w:t>
      </w:r>
      <w:r w:rsidRPr="00900EEE">
        <w:rPr>
          <w:rFonts w:ascii="Arial" w:hAnsi="Arial" w:cs="Arial"/>
          <w:sz w:val="22"/>
          <w:szCs w:val="22"/>
        </w:rPr>
        <w:t>deset) dana izjasni o predloženoj inicijativi.</w:t>
      </w:r>
    </w:p>
    <w:p w14:paraId="4118C905" w14:textId="77777777" w:rsidR="00CA227E" w:rsidRPr="00CA227E" w:rsidRDefault="00CA227E" w:rsidP="00CA227E">
      <w:pPr>
        <w:pStyle w:val="BodyText"/>
        <w:spacing w:after="0"/>
        <w:ind w:right="144"/>
        <w:jc w:val="both"/>
        <w:rPr>
          <w:rFonts w:ascii="Arial" w:hAnsi="Arial" w:cs="Arial"/>
          <w:sz w:val="22"/>
          <w:szCs w:val="22"/>
        </w:rPr>
      </w:pPr>
    </w:p>
    <w:p w14:paraId="765AB607"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Obavještenja </w:t>
      </w:r>
    </w:p>
    <w:p w14:paraId="11061E89" w14:textId="77777777" w:rsidR="000761D3" w:rsidRPr="00900EEE" w:rsidRDefault="000761D3" w:rsidP="00CA227E">
      <w:pPr>
        <w:pStyle w:val="ListParagraph"/>
        <w:spacing w:after="0" w:line="240" w:lineRule="auto"/>
        <w:ind w:left="144" w:right="144"/>
        <w:rPr>
          <w:rFonts w:ascii="Arial" w:hAnsi="Arial" w:cs="Arial"/>
          <w:b/>
          <w:sz w:val="22"/>
        </w:rPr>
      </w:pPr>
    </w:p>
    <w:p w14:paraId="32CE2824" w14:textId="77777777" w:rsidR="000761D3" w:rsidRPr="00900EEE" w:rsidRDefault="000761D3" w:rsidP="00CA227E">
      <w:pPr>
        <w:pStyle w:val="ListParagraph"/>
        <w:numPr>
          <w:ilvl w:val="0"/>
          <w:numId w:val="32"/>
        </w:numPr>
        <w:spacing w:after="0" w:line="240" w:lineRule="auto"/>
        <w:ind w:right="144"/>
        <w:rPr>
          <w:rFonts w:ascii="Arial" w:hAnsi="Arial" w:cs="Arial"/>
          <w:sz w:val="22"/>
        </w:rPr>
      </w:pPr>
      <w:r w:rsidRPr="00900EEE">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6886EC7C" w14:textId="77777777" w:rsidR="00693F14" w:rsidRPr="00900EEE" w:rsidRDefault="00693F14" w:rsidP="00CA227E">
      <w:pPr>
        <w:spacing w:after="0" w:line="240" w:lineRule="auto"/>
        <w:ind w:right="144"/>
        <w:jc w:val="both"/>
        <w:rPr>
          <w:rFonts w:ascii="Arial" w:hAnsi="Arial" w:cs="Arial"/>
        </w:rPr>
      </w:pPr>
    </w:p>
    <w:p w14:paraId="1B2B3215" w14:textId="77777777" w:rsidR="000761D3" w:rsidRPr="00900EEE" w:rsidRDefault="000761D3" w:rsidP="00CA227E">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 xml:space="preserve">Koncedent: </w:t>
      </w:r>
    </w:p>
    <w:p w14:paraId="632D0BB8" w14:textId="77777777" w:rsidR="000761D3" w:rsidRPr="00900EEE" w:rsidRDefault="000761D3" w:rsidP="00CA227E">
      <w:pPr>
        <w:pStyle w:val="ListParagraph"/>
        <w:spacing w:after="0" w:line="240" w:lineRule="auto"/>
        <w:ind w:left="144" w:right="144"/>
        <w:rPr>
          <w:rFonts w:ascii="Arial" w:hAnsi="Arial" w:cs="Arial"/>
          <w:b/>
          <w:bCs/>
          <w:sz w:val="22"/>
        </w:rPr>
      </w:pPr>
    </w:p>
    <w:p w14:paraId="5227859B" w14:textId="77777777" w:rsidR="00CF5064"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b/>
          <w:bCs/>
        </w:rPr>
        <w:t>Vlada</w:t>
      </w:r>
      <w:proofErr w:type="spellEnd"/>
      <w:r w:rsidRPr="00900EEE">
        <w:rPr>
          <w:rFonts w:ascii="Arial" w:hAnsi="Arial" w:cs="Arial"/>
          <w:b/>
          <w:bCs/>
        </w:rPr>
        <w:t xml:space="preserve"> </w:t>
      </w:r>
      <w:proofErr w:type="spellStart"/>
      <w:r w:rsidRPr="00900EEE">
        <w:rPr>
          <w:rFonts w:ascii="Arial" w:hAnsi="Arial" w:cs="Arial"/>
          <w:b/>
          <w:bCs/>
        </w:rPr>
        <w:t>Crne</w:t>
      </w:r>
      <w:proofErr w:type="spellEnd"/>
      <w:r w:rsidRPr="00900EEE">
        <w:rPr>
          <w:rFonts w:ascii="Arial" w:hAnsi="Arial" w:cs="Arial"/>
          <w:b/>
          <w:bCs/>
        </w:rPr>
        <w:t xml:space="preserve"> Gore - </w:t>
      </w:r>
      <w:r w:rsidR="00CF5064" w:rsidRPr="00900EEE">
        <w:rPr>
          <w:rFonts w:ascii="Arial" w:hAnsi="Arial" w:cs="Arial"/>
          <w:b/>
          <w:bCs/>
          <w:noProof/>
        </w:rPr>
        <w:t>Ministarstvo kapitalnih investicija</w:t>
      </w:r>
      <w:r w:rsidR="00CF5064" w:rsidRPr="00900EEE">
        <w:rPr>
          <w:rFonts w:ascii="Arial" w:hAnsi="Arial" w:cs="Arial"/>
        </w:rPr>
        <w:t xml:space="preserve"> </w:t>
      </w:r>
    </w:p>
    <w:p w14:paraId="513D7D80" w14:textId="77777777" w:rsidR="000761D3"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rPr>
        <w:t>Rimski</w:t>
      </w:r>
      <w:proofErr w:type="spellEnd"/>
      <w:r w:rsidRPr="00900EEE">
        <w:rPr>
          <w:rFonts w:ascii="Arial" w:hAnsi="Arial" w:cs="Arial"/>
        </w:rPr>
        <w:t xml:space="preserve"> </w:t>
      </w:r>
      <w:proofErr w:type="spellStart"/>
      <w:r w:rsidRPr="00900EEE">
        <w:rPr>
          <w:rFonts w:ascii="Arial" w:hAnsi="Arial" w:cs="Arial"/>
        </w:rPr>
        <w:t>trg</w:t>
      </w:r>
      <w:proofErr w:type="spellEnd"/>
      <w:r w:rsidRPr="00900EEE">
        <w:rPr>
          <w:rFonts w:ascii="Arial" w:hAnsi="Arial" w:cs="Arial"/>
        </w:rPr>
        <w:t xml:space="preserve"> 46, 81000 Podgorica</w:t>
      </w:r>
    </w:p>
    <w:p w14:paraId="3F046A72"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 xml:space="preserve">Za: </w:t>
      </w:r>
      <w:proofErr w:type="spellStart"/>
      <w:r w:rsidRPr="00900EEE">
        <w:rPr>
          <w:rFonts w:ascii="Arial" w:hAnsi="Arial" w:cs="Arial"/>
        </w:rPr>
        <w:t>Ministar</w:t>
      </w:r>
      <w:proofErr w:type="spellEnd"/>
    </w:p>
    <w:p w14:paraId="2774742D" w14:textId="77777777" w:rsidR="000761D3"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rPr>
        <w:t>telefon</w:t>
      </w:r>
      <w:proofErr w:type="spellEnd"/>
      <w:r w:rsidRPr="00900EEE">
        <w:rPr>
          <w:rFonts w:ascii="Arial" w:hAnsi="Arial" w:cs="Arial"/>
        </w:rPr>
        <w:t>: +382 20 482 163</w:t>
      </w:r>
    </w:p>
    <w:p w14:paraId="3999B73E" w14:textId="77777777" w:rsidR="000761D3"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rPr>
        <w:t>faks</w:t>
      </w:r>
      <w:proofErr w:type="spellEnd"/>
      <w:r w:rsidRPr="00900EEE">
        <w:rPr>
          <w:rFonts w:ascii="Arial" w:hAnsi="Arial" w:cs="Arial"/>
        </w:rPr>
        <w:t>: + 382 20 234 027</w:t>
      </w:r>
    </w:p>
    <w:p w14:paraId="591797A5" w14:textId="77777777" w:rsidR="000761D3" w:rsidRPr="00900EEE" w:rsidRDefault="000761D3" w:rsidP="00CA227E">
      <w:pPr>
        <w:spacing w:after="0" w:line="240" w:lineRule="auto"/>
        <w:ind w:left="144" w:right="144"/>
        <w:jc w:val="both"/>
        <w:rPr>
          <w:rFonts w:ascii="Arial" w:hAnsi="Arial" w:cs="Arial"/>
          <w:b/>
          <w:bCs/>
        </w:rPr>
      </w:pPr>
    </w:p>
    <w:p w14:paraId="792171C6" w14:textId="77777777" w:rsidR="000761D3" w:rsidRPr="00900EEE" w:rsidRDefault="000761D3" w:rsidP="00CA227E">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Koncesionar:</w:t>
      </w:r>
    </w:p>
    <w:p w14:paraId="1316BB28" w14:textId="77777777" w:rsidR="000761D3" w:rsidRPr="00900EEE" w:rsidRDefault="000761D3" w:rsidP="00CA227E">
      <w:pPr>
        <w:spacing w:after="0" w:line="240" w:lineRule="auto"/>
        <w:ind w:left="144" w:right="144"/>
        <w:jc w:val="both"/>
        <w:rPr>
          <w:rFonts w:ascii="Arial" w:hAnsi="Arial" w:cs="Arial"/>
          <w:b/>
          <w:bCs/>
        </w:rPr>
      </w:pPr>
      <w:r w:rsidRPr="00900EEE">
        <w:rPr>
          <w:rFonts w:ascii="Arial" w:hAnsi="Arial" w:cs="Arial"/>
          <w:b/>
          <w:bCs/>
        </w:rPr>
        <w:t>______________________________________________</w:t>
      </w:r>
    </w:p>
    <w:p w14:paraId="6A16BBAE" w14:textId="77777777" w:rsidR="000761D3" w:rsidRPr="00900EEE" w:rsidRDefault="000761D3" w:rsidP="00CA227E">
      <w:pPr>
        <w:spacing w:after="0" w:line="240" w:lineRule="auto"/>
        <w:ind w:left="144" w:right="144"/>
        <w:jc w:val="both"/>
        <w:rPr>
          <w:rFonts w:ascii="Arial" w:hAnsi="Arial" w:cs="Arial"/>
          <w:b/>
          <w:bCs/>
        </w:rPr>
      </w:pPr>
      <w:proofErr w:type="spellStart"/>
      <w:r w:rsidRPr="00900EEE">
        <w:rPr>
          <w:rFonts w:ascii="Arial" w:hAnsi="Arial" w:cs="Arial"/>
        </w:rPr>
        <w:t>Adresa</w:t>
      </w:r>
      <w:proofErr w:type="spellEnd"/>
      <w:r w:rsidRPr="00900EEE">
        <w:rPr>
          <w:rFonts w:ascii="Arial" w:hAnsi="Arial" w:cs="Arial"/>
        </w:rPr>
        <w:t>:</w:t>
      </w:r>
    </w:p>
    <w:p w14:paraId="052AED5D"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Za:  (</w:t>
      </w:r>
      <w:proofErr w:type="spellStart"/>
      <w:r w:rsidRPr="00900EEE">
        <w:rPr>
          <w:rFonts w:ascii="Arial" w:hAnsi="Arial" w:cs="Arial"/>
        </w:rPr>
        <w:t>odgovorno</w:t>
      </w:r>
      <w:proofErr w:type="spellEnd"/>
      <w:r w:rsidRPr="00900EEE">
        <w:rPr>
          <w:rFonts w:ascii="Arial" w:hAnsi="Arial" w:cs="Arial"/>
        </w:rPr>
        <w:t xml:space="preserve"> lice)</w:t>
      </w:r>
    </w:p>
    <w:p w14:paraId="5AE0B285" w14:textId="77777777" w:rsidR="000761D3"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rPr>
        <w:t>telefon</w:t>
      </w:r>
      <w:proofErr w:type="spellEnd"/>
      <w:r w:rsidRPr="00900EEE">
        <w:rPr>
          <w:rFonts w:ascii="Arial" w:hAnsi="Arial" w:cs="Arial"/>
        </w:rPr>
        <w:t xml:space="preserve">: </w:t>
      </w:r>
    </w:p>
    <w:p w14:paraId="60810EB1" w14:textId="3F5F6FE2" w:rsidR="000761D3" w:rsidRPr="00CA227E" w:rsidRDefault="000761D3" w:rsidP="00CA227E">
      <w:pPr>
        <w:spacing w:after="0" w:line="240" w:lineRule="auto"/>
        <w:ind w:left="144" w:right="144"/>
        <w:jc w:val="both"/>
        <w:rPr>
          <w:rFonts w:ascii="Arial" w:hAnsi="Arial" w:cs="Arial"/>
        </w:rPr>
      </w:pPr>
      <w:proofErr w:type="spellStart"/>
      <w:r w:rsidRPr="00900EEE">
        <w:rPr>
          <w:rFonts w:ascii="Arial" w:hAnsi="Arial" w:cs="Arial"/>
        </w:rPr>
        <w:t>faks</w:t>
      </w:r>
      <w:proofErr w:type="spellEnd"/>
      <w:r w:rsidRPr="00900EEE">
        <w:rPr>
          <w:rFonts w:ascii="Arial" w:hAnsi="Arial" w:cs="Arial"/>
        </w:rPr>
        <w:t xml:space="preserve">: </w:t>
      </w:r>
    </w:p>
    <w:p w14:paraId="521D86A0" w14:textId="77777777" w:rsidR="000761D3" w:rsidRPr="00900EEE" w:rsidRDefault="000761D3" w:rsidP="00CA227E">
      <w:pPr>
        <w:pStyle w:val="ListParagraph"/>
        <w:numPr>
          <w:ilvl w:val="0"/>
          <w:numId w:val="32"/>
        </w:numPr>
        <w:spacing w:after="0" w:line="240" w:lineRule="auto"/>
        <w:ind w:right="144"/>
        <w:rPr>
          <w:rFonts w:ascii="Arial" w:hAnsi="Arial" w:cs="Arial"/>
          <w:sz w:val="22"/>
        </w:rPr>
      </w:pPr>
      <w:r w:rsidRPr="00900EEE">
        <w:rPr>
          <w:rFonts w:ascii="Arial" w:hAnsi="Arial" w:cs="Arial"/>
          <w:sz w:val="22"/>
        </w:rPr>
        <w:lastRenderedPageBreak/>
        <w:t>Svaka Ugovorna strana može da zamijeni ili promijeni navedenu adresu uz slanje pisanog obavještenja drugoj Ugovornoj strani.</w:t>
      </w:r>
    </w:p>
    <w:p w14:paraId="3C2C8ACD" w14:textId="77777777" w:rsidR="00CA227E" w:rsidRPr="00900EEE" w:rsidRDefault="00CA227E" w:rsidP="00CA227E">
      <w:pPr>
        <w:suppressAutoHyphens/>
        <w:spacing w:after="0" w:line="240" w:lineRule="auto"/>
        <w:ind w:right="144"/>
        <w:jc w:val="both"/>
        <w:rPr>
          <w:rFonts w:ascii="Arial" w:hAnsi="Arial" w:cs="Arial"/>
        </w:rPr>
      </w:pPr>
    </w:p>
    <w:p w14:paraId="2C8DE316"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Ugovorna dokumentacija</w:t>
      </w:r>
    </w:p>
    <w:p w14:paraId="5A4D96E9" w14:textId="77777777" w:rsidR="000761D3" w:rsidRPr="00900EEE" w:rsidRDefault="000761D3" w:rsidP="00CA227E">
      <w:pPr>
        <w:pStyle w:val="ListParagraph"/>
        <w:suppressAutoHyphens/>
        <w:spacing w:after="0" w:line="240" w:lineRule="auto"/>
        <w:ind w:left="144" w:right="144"/>
        <w:rPr>
          <w:rFonts w:ascii="Arial" w:hAnsi="Arial" w:cs="Arial"/>
          <w:b/>
          <w:sz w:val="22"/>
        </w:rPr>
      </w:pPr>
    </w:p>
    <w:p w14:paraId="6DA35344" w14:textId="77777777" w:rsidR="000761D3" w:rsidRPr="00900EEE" w:rsidRDefault="000761D3" w:rsidP="00CA227E">
      <w:pPr>
        <w:suppressAutoHyphens/>
        <w:spacing w:after="0" w:line="240" w:lineRule="auto"/>
        <w:ind w:left="144" w:right="144"/>
        <w:jc w:val="both"/>
        <w:rPr>
          <w:rFonts w:ascii="Arial" w:hAnsi="Arial" w:cs="Arial"/>
        </w:rPr>
      </w:pPr>
      <w:r w:rsidRPr="00900EEE">
        <w:rPr>
          <w:rFonts w:ascii="Arial" w:hAnsi="Arial" w:cs="Arial"/>
        </w:rPr>
        <w:t xml:space="preserve"> </w:t>
      </w:r>
      <w:proofErr w:type="spellStart"/>
      <w:r w:rsidRPr="00900EEE">
        <w:rPr>
          <w:rFonts w:ascii="Arial" w:hAnsi="Arial" w:cs="Arial"/>
        </w:rPr>
        <w:t>Sastavni</w:t>
      </w:r>
      <w:proofErr w:type="spellEnd"/>
      <w:r w:rsidRPr="00900EEE">
        <w:rPr>
          <w:rFonts w:ascii="Arial" w:hAnsi="Arial" w:cs="Arial"/>
        </w:rPr>
        <w:t xml:space="preserve"> </w:t>
      </w:r>
      <w:proofErr w:type="spellStart"/>
      <w:r w:rsidRPr="00900EEE">
        <w:rPr>
          <w:rFonts w:ascii="Arial" w:hAnsi="Arial" w:cs="Arial"/>
        </w:rPr>
        <w:t>dio</w:t>
      </w:r>
      <w:proofErr w:type="spellEnd"/>
      <w:r w:rsidRPr="00900EEE">
        <w:rPr>
          <w:rFonts w:ascii="Arial" w:hAnsi="Arial" w:cs="Arial"/>
        </w:rPr>
        <w:t xml:space="preserve"> </w:t>
      </w:r>
      <w:proofErr w:type="spellStart"/>
      <w:r w:rsidRPr="00900EEE">
        <w:rPr>
          <w:rFonts w:ascii="Arial" w:hAnsi="Arial" w:cs="Arial"/>
        </w:rPr>
        <w:t>ovog</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čine</w:t>
      </w:r>
      <w:proofErr w:type="spellEnd"/>
      <w:r w:rsidRPr="00900EEE">
        <w:rPr>
          <w:rFonts w:ascii="Arial" w:hAnsi="Arial" w:cs="Arial"/>
        </w:rPr>
        <w:t xml:space="preserve"> i:</w:t>
      </w:r>
    </w:p>
    <w:p w14:paraId="2DBE43C0" w14:textId="77777777" w:rsidR="000761D3" w:rsidRPr="00900EEE" w:rsidRDefault="000761D3" w:rsidP="00CA227E">
      <w:pPr>
        <w:suppressAutoHyphens/>
        <w:spacing w:after="0" w:line="240" w:lineRule="auto"/>
        <w:ind w:left="144" w:right="144"/>
        <w:jc w:val="both"/>
        <w:rPr>
          <w:rFonts w:ascii="Arial" w:hAnsi="Arial" w:cs="Arial"/>
        </w:rPr>
      </w:pPr>
    </w:p>
    <w:p w14:paraId="7739F3E3"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Koncesioni akt broj ________;</w:t>
      </w:r>
    </w:p>
    <w:p w14:paraId="054E5530"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Ponuda Koncesionara broj ___________;</w:t>
      </w:r>
    </w:p>
    <w:p w14:paraId="2926C085"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Prilozi Ugovora;</w:t>
      </w:r>
    </w:p>
    <w:p w14:paraId="4EB47CFE"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w:t>
      </w:r>
      <w:r w:rsidR="002556D3" w:rsidRPr="00900EEE">
        <w:rPr>
          <w:rFonts w:ascii="Arial" w:hAnsi="Arial" w:cs="Arial"/>
          <w:sz w:val="22"/>
        </w:rPr>
        <w:t>CRPS</w:t>
      </w:r>
      <w:r w:rsidR="003F4DF1" w:rsidRPr="00900EEE">
        <w:rPr>
          <w:rFonts w:ascii="Arial" w:hAnsi="Arial" w:cs="Arial"/>
          <w:sz w:val="22"/>
        </w:rPr>
        <w:t xml:space="preserve"> </w:t>
      </w:r>
      <w:r w:rsidR="002556D3" w:rsidRPr="00900EEE">
        <w:rPr>
          <w:rFonts w:ascii="Arial" w:hAnsi="Arial" w:cs="Arial"/>
          <w:sz w:val="22"/>
        </w:rPr>
        <w:t xml:space="preserve">za </w:t>
      </w:r>
      <w:r w:rsidRPr="00900EEE">
        <w:rPr>
          <w:rFonts w:ascii="Arial" w:hAnsi="Arial" w:cs="Arial"/>
          <w:sz w:val="22"/>
        </w:rPr>
        <w:t xml:space="preserve">Koncesionara; </w:t>
      </w:r>
    </w:p>
    <w:p w14:paraId="7D2BEB78"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Centralnog registra privrednih subjekata za Koncesiono društvo] </w:t>
      </w:r>
    </w:p>
    <w:p w14:paraId="44DC4C85" w14:textId="77777777" w:rsidR="00CA227E" w:rsidRPr="00CA227E" w:rsidRDefault="00CA227E" w:rsidP="00CA227E">
      <w:pPr>
        <w:suppressAutoHyphens/>
        <w:spacing w:after="0" w:line="240" w:lineRule="auto"/>
        <w:ind w:right="144"/>
        <w:rPr>
          <w:rFonts w:ascii="Arial" w:hAnsi="Arial" w:cs="Arial"/>
        </w:rPr>
      </w:pPr>
    </w:p>
    <w:p w14:paraId="17A0762C"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Završna odredba</w:t>
      </w:r>
    </w:p>
    <w:p w14:paraId="01E23561" w14:textId="77777777" w:rsidR="000761D3" w:rsidRPr="00900EEE" w:rsidRDefault="000761D3" w:rsidP="00CA227E">
      <w:pPr>
        <w:pStyle w:val="ListParagraph"/>
        <w:suppressAutoHyphens/>
        <w:spacing w:after="0" w:line="240" w:lineRule="auto"/>
        <w:ind w:left="144" w:right="144"/>
        <w:rPr>
          <w:rFonts w:ascii="Arial" w:hAnsi="Arial" w:cs="Arial"/>
          <w:b/>
          <w:i/>
          <w:sz w:val="22"/>
        </w:rPr>
      </w:pPr>
    </w:p>
    <w:p w14:paraId="5E2670FA" w14:textId="4A38A3EB" w:rsidR="00CF5064" w:rsidRPr="00900EEE" w:rsidRDefault="000761D3" w:rsidP="00CA227E">
      <w:pPr>
        <w:spacing w:after="0" w:line="240" w:lineRule="auto"/>
        <w:ind w:right="4"/>
        <w:jc w:val="both"/>
        <w:rPr>
          <w:rFonts w:ascii="Arial" w:eastAsia="Times New Roman" w:hAnsi="Arial" w:cs="Arial"/>
          <w:noProof/>
        </w:rPr>
      </w:pPr>
      <w:proofErr w:type="spellStart"/>
      <w:r w:rsidRPr="00900EEE">
        <w:rPr>
          <w:rFonts w:ascii="Arial" w:eastAsia="Times New Roman" w:hAnsi="Arial" w:cs="Arial"/>
        </w:rPr>
        <w:t>Ovaj</w:t>
      </w:r>
      <w:proofErr w:type="spellEnd"/>
      <w:r w:rsidRPr="00900EEE">
        <w:rPr>
          <w:rFonts w:ascii="Arial" w:eastAsia="Times New Roman" w:hAnsi="Arial" w:cs="Arial"/>
        </w:rPr>
        <w:t xml:space="preserve"> </w:t>
      </w:r>
      <w:proofErr w:type="spellStart"/>
      <w:r w:rsidRPr="00900EEE">
        <w:rPr>
          <w:rFonts w:ascii="Arial" w:eastAsia="Times New Roman" w:hAnsi="Arial" w:cs="Arial"/>
        </w:rPr>
        <w:t>Ugovor</w:t>
      </w:r>
      <w:proofErr w:type="spellEnd"/>
      <w:r w:rsidRPr="00900EEE">
        <w:rPr>
          <w:rFonts w:ascii="Arial" w:eastAsia="Times New Roman" w:hAnsi="Arial" w:cs="Arial"/>
        </w:rPr>
        <w:t xml:space="preserve"> je </w:t>
      </w:r>
      <w:proofErr w:type="spellStart"/>
      <w:r w:rsidRPr="00900EEE">
        <w:rPr>
          <w:rFonts w:ascii="Arial" w:eastAsia="Times New Roman" w:hAnsi="Arial" w:cs="Arial"/>
        </w:rPr>
        <w:t>sačinjen</w:t>
      </w:r>
      <w:proofErr w:type="spellEnd"/>
      <w:r w:rsidRPr="00900EEE">
        <w:rPr>
          <w:rFonts w:ascii="Arial" w:eastAsia="Times New Roman" w:hAnsi="Arial" w:cs="Arial"/>
        </w:rPr>
        <w:t xml:space="preserve"> u 1</w:t>
      </w:r>
      <w:r w:rsidR="007F5EFE" w:rsidRPr="00900EEE">
        <w:rPr>
          <w:rFonts w:ascii="Arial" w:eastAsia="Times New Roman" w:hAnsi="Arial" w:cs="Arial"/>
        </w:rPr>
        <w:t>3</w:t>
      </w:r>
      <w:r w:rsidRPr="00900EEE">
        <w:rPr>
          <w:rFonts w:ascii="Arial" w:eastAsia="Times New Roman" w:hAnsi="Arial" w:cs="Arial"/>
        </w:rPr>
        <w:t xml:space="preserve"> </w:t>
      </w:r>
      <w:r w:rsidR="00CF5064" w:rsidRPr="00900EEE">
        <w:rPr>
          <w:rFonts w:ascii="Arial" w:eastAsia="Times New Roman" w:hAnsi="Arial" w:cs="Arial"/>
          <w:noProof/>
        </w:rPr>
        <w:t>(</w:t>
      </w:r>
      <w:r w:rsidR="007F5EFE" w:rsidRPr="00900EEE">
        <w:rPr>
          <w:rFonts w:ascii="Arial" w:eastAsia="Times New Roman" w:hAnsi="Arial" w:cs="Arial"/>
          <w:noProof/>
        </w:rPr>
        <w:t>tri</w:t>
      </w:r>
      <w:r w:rsidR="00CF5064" w:rsidRPr="00900EEE">
        <w:rPr>
          <w:rFonts w:ascii="Arial" w:eastAsia="Times New Roman" w:hAnsi="Arial" w:cs="Arial"/>
          <w:noProof/>
        </w:rPr>
        <w:t xml:space="preserve">naest) </w:t>
      </w:r>
      <w:proofErr w:type="spellStart"/>
      <w:r w:rsidRPr="00900EEE">
        <w:rPr>
          <w:rFonts w:ascii="Arial" w:eastAsia="Times New Roman" w:hAnsi="Arial" w:cs="Arial"/>
        </w:rPr>
        <w:t>istovjetnih</w:t>
      </w:r>
      <w:proofErr w:type="spellEnd"/>
      <w:r w:rsidR="00CF5064" w:rsidRPr="00900EEE">
        <w:rPr>
          <w:rFonts w:ascii="Arial" w:eastAsia="Times New Roman" w:hAnsi="Arial" w:cs="Arial"/>
        </w:rPr>
        <w:t xml:space="preserve"> </w:t>
      </w:r>
      <w:proofErr w:type="spellStart"/>
      <w:r w:rsidRPr="00900EEE">
        <w:rPr>
          <w:rFonts w:ascii="Arial" w:eastAsia="Times New Roman" w:hAnsi="Arial" w:cs="Arial"/>
        </w:rPr>
        <w:t>primjeraka</w:t>
      </w:r>
      <w:proofErr w:type="spellEnd"/>
      <w:r w:rsidRPr="00900EEE">
        <w:rPr>
          <w:rFonts w:ascii="Arial" w:eastAsia="Times New Roman" w:hAnsi="Arial" w:cs="Arial"/>
        </w:rPr>
        <w:t xml:space="preserve"> </w:t>
      </w:r>
      <w:proofErr w:type="spellStart"/>
      <w:r w:rsidRPr="00900EEE">
        <w:rPr>
          <w:rFonts w:ascii="Arial" w:eastAsia="Times New Roman" w:hAnsi="Arial" w:cs="Arial"/>
        </w:rPr>
        <w:t>od</w:t>
      </w:r>
      <w:proofErr w:type="spellEnd"/>
      <w:r w:rsidRPr="00900EEE">
        <w:rPr>
          <w:rFonts w:ascii="Arial" w:eastAsia="Times New Roman" w:hAnsi="Arial" w:cs="Arial"/>
        </w:rPr>
        <w:t xml:space="preserve"> </w:t>
      </w:r>
      <w:proofErr w:type="spellStart"/>
      <w:r w:rsidRPr="00900EEE">
        <w:rPr>
          <w:rFonts w:ascii="Arial" w:eastAsia="Times New Roman" w:hAnsi="Arial" w:cs="Arial"/>
        </w:rPr>
        <w:t>kojih</w:t>
      </w:r>
      <w:proofErr w:type="spellEnd"/>
      <w:r w:rsidRPr="00900EEE">
        <w:rPr>
          <w:rFonts w:ascii="Arial" w:eastAsia="Times New Roman" w:hAnsi="Arial" w:cs="Arial"/>
        </w:rPr>
        <w:t xml:space="preserve"> po </w:t>
      </w:r>
      <w:proofErr w:type="spellStart"/>
      <w:r w:rsidRPr="00900EEE">
        <w:rPr>
          <w:rFonts w:ascii="Arial" w:eastAsia="Times New Roman" w:hAnsi="Arial" w:cs="Arial"/>
        </w:rPr>
        <w:t>dva</w:t>
      </w:r>
      <w:proofErr w:type="spellEnd"/>
      <w:r w:rsidRPr="00900EEE">
        <w:rPr>
          <w:rFonts w:ascii="Arial" w:eastAsia="Times New Roman" w:hAnsi="Arial" w:cs="Arial"/>
        </w:rPr>
        <w:t xml:space="preserve"> </w:t>
      </w:r>
      <w:proofErr w:type="spellStart"/>
      <w:r w:rsidRPr="00900EEE">
        <w:rPr>
          <w:rFonts w:ascii="Arial" w:eastAsia="Times New Roman" w:hAnsi="Arial" w:cs="Arial"/>
        </w:rPr>
        <w:t>primjerka</w:t>
      </w:r>
      <w:proofErr w:type="spellEnd"/>
      <w:r w:rsidRPr="00900EEE">
        <w:rPr>
          <w:rFonts w:ascii="Arial" w:eastAsia="Times New Roman" w:hAnsi="Arial" w:cs="Arial"/>
        </w:rPr>
        <w:t xml:space="preserve"> </w:t>
      </w:r>
      <w:proofErr w:type="spellStart"/>
      <w:r w:rsidRPr="00900EEE">
        <w:rPr>
          <w:rFonts w:ascii="Arial" w:eastAsia="Times New Roman" w:hAnsi="Arial" w:cs="Arial"/>
        </w:rPr>
        <w:t>pripadaju</w:t>
      </w:r>
      <w:proofErr w:type="spellEnd"/>
      <w:r w:rsidRPr="00900EEE">
        <w:rPr>
          <w:rFonts w:ascii="Arial" w:eastAsia="Times New Roman" w:hAnsi="Arial" w:cs="Arial"/>
        </w:rPr>
        <w:t xml:space="preserve"> </w:t>
      </w:r>
      <w:proofErr w:type="spellStart"/>
      <w:r w:rsidRPr="00900EEE">
        <w:rPr>
          <w:rFonts w:ascii="Arial" w:eastAsia="Times New Roman" w:hAnsi="Arial" w:cs="Arial"/>
        </w:rPr>
        <w:t>Ugovornim</w:t>
      </w:r>
      <w:proofErr w:type="spellEnd"/>
      <w:r w:rsidRPr="00900EEE">
        <w:rPr>
          <w:rFonts w:ascii="Arial" w:eastAsia="Times New Roman" w:hAnsi="Arial" w:cs="Arial"/>
        </w:rPr>
        <w:t xml:space="preserve"> </w:t>
      </w:r>
      <w:proofErr w:type="spellStart"/>
      <w:r w:rsidRPr="00900EEE">
        <w:rPr>
          <w:rFonts w:ascii="Arial" w:eastAsia="Times New Roman" w:hAnsi="Arial" w:cs="Arial"/>
        </w:rPr>
        <w:t>stranama</w:t>
      </w:r>
      <w:proofErr w:type="spellEnd"/>
      <w:r w:rsidRPr="00900EEE">
        <w:rPr>
          <w:rFonts w:ascii="Arial" w:eastAsia="Times New Roman" w:hAnsi="Arial" w:cs="Arial"/>
        </w:rPr>
        <w:t xml:space="preserve">, a po </w:t>
      </w:r>
      <w:proofErr w:type="spellStart"/>
      <w:r w:rsidRPr="00900EEE">
        <w:rPr>
          <w:rFonts w:ascii="Arial" w:eastAsia="Times New Roman" w:hAnsi="Arial" w:cs="Arial"/>
        </w:rPr>
        <w:t>jedan</w:t>
      </w:r>
      <w:proofErr w:type="spellEnd"/>
      <w:r w:rsidRPr="00900EEE">
        <w:rPr>
          <w:rFonts w:ascii="Arial" w:eastAsia="Times New Roman" w:hAnsi="Arial" w:cs="Arial"/>
        </w:rPr>
        <w:t xml:space="preserve"> </w:t>
      </w:r>
      <w:proofErr w:type="spellStart"/>
      <w:r w:rsidRPr="00900EEE">
        <w:rPr>
          <w:rFonts w:ascii="Arial" w:eastAsia="Times New Roman" w:hAnsi="Arial" w:cs="Arial"/>
        </w:rPr>
        <w:t>primjerak</w:t>
      </w:r>
      <w:proofErr w:type="spellEnd"/>
      <w:r w:rsidRPr="00900EEE">
        <w:rPr>
          <w:rFonts w:ascii="Arial" w:eastAsia="Times New Roman" w:hAnsi="Arial" w:cs="Arial"/>
        </w:rPr>
        <w:t xml:space="preserve"> </w:t>
      </w:r>
      <w:proofErr w:type="spellStart"/>
      <w:r w:rsidR="002C648F" w:rsidRPr="00900EEE">
        <w:rPr>
          <w:rFonts w:ascii="Arial" w:eastAsia="Times New Roman" w:hAnsi="Arial" w:cs="Arial"/>
        </w:rPr>
        <w:t>Vrhovnom</w:t>
      </w:r>
      <w:proofErr w:type="spellEnd"/>
      <w:r w:rsidR="002C648F" w:rsidRPr="00900EEE">
        <w:rPr>
          <w:rFonts w:ascii="Arial" w:eastAsia="Times New Roman" w:hAnsi="Arial" w:cs="Arial"/>
        </w:rPr>
        <w:t xml:space="preserve"> </w:t>
      </w:r>
      <w:proofErr w:type="spellStart"/>
      <w:r w:rsidR="002C648F" w:rsidRPr="00900EEE">
        <w:rPr>
          <w:rFonts w:ascii="Arial" w:eastAsia="Times New Roman" w:hAnsi="Arial" w:cs="Arial"/>
        </w:rPr>
        <w:t>d</w:t>
      </w:r>
      <w:r w:rsidRPr="00900EEE">
        <w:rPr>
          <w:rFonts w:ascii="Arial" w:eastAsia="Times New Roman" w:hAnsi="Arial" w:cs="Arial"/>
        </w:rPr>
        <w:t>ržavnom</w:t>
      </w:r>
      <w:proofErr w:type="spellEnd"/>
      <w:r w:rsidRPr="00900EEE">
        <w:rPr>
          <w:rFonts w:ascii="Arial" w:eastAsia="Times New Roman" w:hAnsi="Arial" w:cs="Arial"/>
        </w:rPr>
        <w:t xml:space="preserve"> </w:t>
      </w:r>
      <w:proofErr w:type="spellStart"/>
      <w:r w:rsidRPr="00900EEE">
        <w:rPr>
          <w:rFonts w:ascii="Arial" w:eastAsia="Times New Roman" w:hAnsi="Arial" w:cs="Arial"/>
        </w:rPr>
        <w:t>tuži</w:t>
      </w:r>
      <w:r w:rsidR="007F796F" w:rsidRPr="00900EEE">
        <w:rPr>
          <w:rFonts w:ascii="Arial" w:eastAsia="Times New Roman" w:hAnsi="Arial" w:cs="Arial"/>
        </w:rPr>
        <w:t>laštvu</w:t>
      </w:r>
      <w:proofErr w:type="spellEnd"/>
      <w:r w:rsidRPr="00900EEE">
        <w:rPr>
          <w:rFonts w:ascii="Arial" w:eastAsia="Times New Roman" w:hAnsi="Arial" w:cs="Arial"/>
        </w:rPr>
        <w:t xml:space="preserve">, </w:t>
      </w:r>
      <w:proofErr w:type="spellStart"/>
      <w:r w:rsidRPr="00900EEE">
        <w:rPr>
          <w:rFonts w:ascii="Arial" w:eastAsia="Times New Roman" w:hAnsi="Arial" w:cs="Arial"/>
        </w:rPr>
        <w:t>Ministarstvu</w:t>
      </w:r>
      <w:proofErr w:type="spellEnd"/>
      <w:r w:rsidRPr="00900EEE">
        <w:rPr>
          <w:rFonts w:ascii="Arial" w:eastAsia="Times New Roman" w:hAnsi="Arial" w:cs="Arial"/>
        </w:rPr>
        <w:t xml:space="preserve"> </w:t>
      </w:r>
      <w:proofErr w:type="spellStart"/>
      <w:r w:rsidRPr="00900EEE">
        <w:rPr>
          <w:rFonts w:ascii="Arial" w:eastAsia="Times New Roman" w:hAnsi="Arial" w:cs="Arial"/>
        </w:rPr>
        <w:t>finansija</w:t>
      </w:r>
      <w:proofErr w:type="spellEnd"/>
      <w:r w:rsidR="009E4A70" w:rsidRPr="00900EEE">
        <w:rPr>
          <w:rFonts w:ascii="Arial" w:eastAsia="Times New Roman" w:hAnsi="Arial" w:cs="Arial"/>
        </w:rPr>
        <w:t xml:space="preserve"> I </w:t>
      </w:r>
      <w:proofErr w:type="spellStart"/>
      <w:r w:rsidR="009E4A70" w:rsidRPr="00900EEE">
        <w:rPr>
          <w:rFonts w:ascii="Arial" w:eastAsia="Times New Roman" w:hAnsi="Arial" w:cs="Arial"/>
        </w:rPr>
        <w:t>socijalnog</w:t>
      </w:r>
      <w:proofErr w:type="spellEnd"/>
      <w:r w:rsidR="009E4A70" w:rsidRPr="00900EEE">
        <w:rPr>
          <w:rFonts w:ascii="Arial" w:eastAsia="Times New Roman" w:hAnsi="Arial" w:cs="Arial"/>
        </w:rPr>
        <w:t xml:space="preserve"> </w:t>
      </w:r>
      <w:proofErr w:type="spellStart"/>
      <w:r w:rsidR="009E4A70" w:rsidRPr="00900EEE">
        <w:rPr>
          <w:rFonts w:ascii="Arial" w:eastAsia="Times New Roman" w:hAnsi="Arial" w:cs="Arial"/>
        </w:rPr>
        <w:t>staranja</w:t>
      </w:r>
      <w:proofErr w:type="spellEnd"/>
      <w:r w:rsidRPr="00900EEE">
        <w:rPr>
          <w:rFonts w:ascii="Arial" w:eastAsia="Times New Roman" w:hAnsi="Arial" w:cs="Arial"/>
        </w:rPr>
        <w:t xml:space="preserve">, </w:t>
      </w:r>
      <w:proofErr w:type="spellStart"/>
      <w:r w:rsidR="009E4A70" w:rsidRPr="00900EEE">
        <w:rPr>
          <w:rFonts w:ascii="Arial" w:eastAsia="Times New Roman" w:hAnsi="Arial" w:cs="Arial"/>
        </w:rPr>
        <w:t>Upravi</w:t>
      </w:r>
      <w:proofErr w:type="spellEnd"/>
      <w:r w:rsidR="009E4A70" w:rsidRPr="00900EEE">
        <w:rPr>
          <w:rFonts w:ascii="Arial" w:eastAsia="Times New Roman" w:hAnsi="Arial" w:cs="Arial"/>
        </w:rPr>
        <w:t xml:space="preserve"> </w:t>
      </w:r>
      <w:proofErr w:type="spellStart"/>
      <w:r w:rsidR="009E4A70" w:rsidRPr="00900EEE">
        <w:rPr>
          <w:rFonts w:ascii="Arial" w:eastAsia="Times New Roman" w:hAnsi="Arial" w:cs="Arial"/>
        </w:rPr>
        <w:t>prihoda</w:t>
      </w:r>
      <w:proofErr w:type="spellEnd"/>
      <w:r w:rsidRPr="00900EEE">
        <w:rPr>
          <w:rFonts w:ascii="Arial" w:eastAsia="Times New Roman" w:hAnsi="Arial" w:cs="Arial"/>
        </w:rPr>
        <w:t xml:space="preserve">, </w:t>
      </w:r>
      <w:proofErr w:type="spellStart"/>
      <w:r w:rsidRPr="00900EEE">
        <w:rPr>
          <w:rFonts w:ascii="Arial" w:eastAsia="Times New Roman" w:hAnsi="Arial" w:cs="Arial"/>
        </w:rPr>
        <w:t>Zaštitniku</w:t>
      </w:r>
      <w:proofErr w:type="spellEnd"/>
      <w:r w:rsidRPr="00900EEE">
        <w:rPr>
          <w:rFonts w:ascii="Arial" w:eastAsia="Times New Roman" w:hAnsi="Arial" w:cs="Arial"/>
        </w:rPr>
        <w:t xml:space="preserve"> </w:t>
      </w:r>
      <w:proofErr w:type="spellStart"/>
      <w:r w:rsidRPr="00900EEE">
        <w:rPr>
          <w:rFonts w:ascii="Arial" w:eastAsia="Times New Roman" w:hAnsi="Arial" w:cs="Arial"/>
        </w:rPr>
        <w:t>imovinsko</w:t>
      </w:r>
      <w:proofErr w:type="spellEnd"/>
      <w:r w:rsidRPr="00900EEE">
        <w:rPr>
          <w:rFonts w:ascii="Arial" w:eastAsia="Times New Roman" w:hAnsi="Arial" w:cs="Arial"/>
        </w:rPr>
        <w:t xml:space="preserve"> </w:t>
      </w:r>
      <w:proofErr w:type="spellStart"/>
      <w:r w:rsidRPr="00900EEE">
        <w:rPr>
          <w:rFonts w:ascii="Arial" w:eastAsia="Times New Roman" w:hAnsi="Arial" w:cs="Arial"/>
        </w:rPr>
        <w:t>pravnih</w:t>
      </w:r>
      <w:proofErr w:type="spellEnd"/>
      <w:r w:rsidRPr="00900EEE">
        <w:rPr>
          <w:rFonts w:ascii="Arial" w:eastAsia="Times New Roman" w:hAnsi="Arial" w:cs="Arial"/>
        </w:rPr>
        <w:t xml:space="preserve"> </w:t>
      </w:r>
      <w:proofErr w:type="spellStart"/>
      <w:r w:rsidRPr="00900EEE">
        <w:rPr>
          <w:rFonts w:ascii="Arial" w:eastAsia="Times New Roman" w:hAnsi="Arial" w:cs="Arial"/>
        </w:rPr>
        <w:t>interesa</w:t>
      </w:r>
      <w:proofErr w:type="spellEnd"/>
      <w:r w:rsidRPr="00900EEE">
        <w:rPr>
          <w:rFonts w:ascii="Arial" w:eastAsia="Times New Roman" w:hAnsi="Arial" w:cs="Arial"/>
        </w:rPr>
        <w:t xml:space="preserve"> </w:t>
      </w:r>
      <w:proofErr w:type="spellStart"/>
      <w:r w:rsidRPr="00900EEE">
        <w:rPr>
          <w:rFonts w:ascii="Arial" w:eastAsia="Times New Roman" w:hAnsi="Arial" w:cs="Arial"/>
        </w:rPr>
        <w:t>Crne</w:t>
      </w:r>
      <w:proofErr w:type="spellEnd"/>
      <w:r w:rsidRPr="00900EEE">
        <w:rPr>
          <w:rFonts w:ascii="Arial" w:eastAsia="Times New Roman" w:hAnsi="Arial" w:cs="Arial"/>
        </w:rPr>
        <w:t xml:space="preserve"> Gore, </w:t>
      </w:r>
      <w:proofErr w:type="spellStart"/>
      <w:r w:rsidRPr="00900EEE">
        <w:rPr>
          <w:rFonts w:ascii="Arial" w:eastAsia="Times New Roman" w:hAnsi="Arial" w:cs="Arial"/>
        </w:rPr>
        <w:t>Komisiji</w:t>
      </w:r>
      <w:proofErr w:type="spellEnd"/>
      <w:r w:rsidRPr="00900EEE">
        <w:rPr>
          <w:rFonts w:ascii="Arial" w:eastAsia="Times New Roman" w:hAnsi="Arial" w:cs="Arial"/>
        </w:rPr>
        <w:t xml:space="preserve"> za </w:t>
      </w:r>
      <w:proofErr w:type="spellStart"/>
      <w:r w:rsidRPr="00900EEE">
        <w:rPr>
          <w:rFonts w:ascii="Arial" w:eastAsia="Times New Roman" w:hAnsi="Arial" w:cs="Arial"/>
        </w:rPr>
        <w:t>koncesije</w:t>
      </w:r>
      <w:proofErr w:type="spellEnd"/>
      <w:r w:rsidRPr="00900EEE">
        <w:rPr>
          <w:rFonts w:ascii="Arial" w:eastAsia="Times New Roman" w:hAnsi="Arial" w:cs="Arial"/>
        </w:rPr>
        <w:t xml:space="preserve"> Vlade </w:t>
      </w:r>
      <w:proofErr w:type="spellStart"/>
      <w:r w:rsidRPr="00900EEE">
        <w:rPr>
          <w:rFonts w:ascii="Arial" w:eastAsia="Times New Roman" w:hAnsi="Arial" w:cs="Arial"/>
        </w:rPr>
        <w:t>Crne</w:t>
      </w:r>
      <w:proofErr w:type="spellEnd"/>
      <w:r w:rsidRPr="00900EEE">
        <w:rPr>
          <w:rFonts w:ascii="Arial" w:eastAsia="Times New Roman" w:hAnsi="Arial" w:cs="Arial"/>
        </w:rPr>
        <w:t xml:space="preserve"> Gore, </w:t>
      </w:r>
      <w:proofErr w:type="spellStart"/>
      <w:r w:rsidRPr="00900EEE">
        <w:rPr>
          <w:rFonts w:ascii="Arial" w:eastAsia="Times New Roman" w:hAnsi="Arial" w:cs="Arial"/>
        </w:rPr>
        <w:t>Upravi</w:t>
      </w:r>
      <w:proofErr w:type="spellEnd"/>
      <w:r w:rsidRPr="00900EEE">
        <w:rPr>
          <w:rFonts w:ascii="Arial" w:eastAsia="Times New Roman" w:hAnsi="Arial" w:cs="Arial"/>
        </w:rPr>
        <w:t xml:space="preserve"> za </w:t>
      </w:r>
      <w:proofErr w:type="spellStart"/>
      <w:r w:rsidRPr="00900EEE">
        <w:rPr>
          <w:rFonts w:ascii="Arial" w:eastAsia="Times New Roman" w:hAnsi="Arial" w:cs="Arial"/>
        </w:rPr>
        <w:t>inspekcijske</w:t>
      </w:r>
      <w:proofErr w:type="spellEnd"/>
      <w:r w:rsidRPr="00900EEE">
        <w:rPr>
          <w:rFonts w:ascii="Arial" w:eastAsia="Times New Roman" w:hAnsi="Arial" w:cs="Arial"/>
        </w:rPr>
        <w:t xml:space="preserve"> </w:t>
      </w:r>
      <w:proofErr w:type="spellStart"/>
      <w:r w:rsidRPr="00900EEE">
        <w:rPr>
          <w:rFonts w:ascii="Arial" w:eastAsia="Times New Roman" w:hAnsi="Arial" w:cs="Arial"/>
        </w:rPr>
        <w:t>poslove</w:t>
      </w:r>
      <w:proofErr w:type="spellEnd"/>
      <w:r w:rsidRPr="00900EEE">
        <w:rPr>
          <w:rFonts w:ascii="Arial" w:eastAsia="Times New Roman" w:hAnsi="Arial" w:cs="Arial"/>
        </w:rPr>
        <w:t xml:space="preserve">, </w:t>
      </w:r>
      <w:proofErr w:type="spellStart"/>
      <w:r w:rsidRPr="00900EEE">
        <w:rPr>
          <w:rFonts w:ascii="Arial" w:eastAsia="Times New Roman" w:hAnsi="Arial" w:cs="Arial"/>
        </w:rPr>
        <w:t>Upravi</w:t>
      </w:r>
      <w:proofErr w:type="spellEnd"/>
      <w:r w:rsidRPr="00900EEE">
        <w:rPr>
          <w:rFonts w:ascii="Arial" w:eastAsia="Times New Roman" w:hAnsi="Arial" w:cs="Arial"/>
        </w:rPr>
        <w:t xml:space="preserve"> za </w:t>
      </w:r>
      <w:proofErr w:type="spellStart"/>
      <w:r w:rsidR="009E4A70" w:rsidRPr="00900EEE">
        <w:rPr>
          <w:rFonts w:ascii="Arial" w:eastAsia="Times New Roman" w:hAnsi="Arial" w:cs="Arial"/>
        </w:rPr>
        <w:t>katastar</w:t>
      </w:r>
      <w:proofErr w:type="spellEnd"/>
      <w:r w:rsidR="009E4A70" w:rsidRPr="00900EEE">
        <w:rPr>
          <w:rFonts w:ascii="Arial" w:eastAsia="Times New Roman" w:hAnsi="Arial" w:cs="Arial"/>
        </w:rPr>
        <w:t xml:space="preserve"> I </w:t>
      </w:r>
      <w:proofErr w:type="spellStart"/>
      <w:r w:rsidR="009E4A70" w:rsidRPr="00900EEE">
        <w:rPr>
          <w:rFonts w:ascii="Arial" w:eastAsia="Times New Roman" w:hAnsi="Arial" w:cs="Arial"/>
        </w:rPr>
        <w:t>državnu</w:t>
      </w:r>
      <w:proofErr w:type="spellEnd"/>
      <w:r w:rsidR="009E4A70" w:rsidRPr="00900EEE">
        <w:rPr>
          <w:rFonts w:ascii="Arial" w:eastAsia="Times New Roman" w:hAnsi="Arial" w:cs="Arial"/>
        </w:rPr>
        <w:t xml:space="preserve"> </w:t>
      </w:r>
      <w:proofErr w:type="spellStart"/>
      <w:r w:rsidRPr="00900EEE">
        <w:rPr>
          <w:rFonts w:ascii="Arial" w:eastAsia="Times New Roman" w:hAnsi="Arial" w:cs="Arial"/>
        </w:rPr>
        <w:t>imovinu</w:t>
      </w:r>
      <w:proofErr w:type="spellEnd"/>
      <w:r w:rsidR="00950EE2" w:rsidRPr="00900EEE">
        <w:rPr>
          <w:rFonts w:ascii="Arial" w:eastAsia="Times New Roman" w:hAnsi="Arial" w:cs="Arial"/>
        </w:rPr>
        <w:t xml:space="preserve">- </w:t>
      </w:r>
      <w:proofErr w:type="spellStart"/>
      <w:r w:rsidRPr="00900EEE">
        <w:rPr>
          <w:rFonts w:ascii="Arial" w:eastAsia="Times New Roman" w:hAnsi="Arial" w:cs="Arial"/>
        </w:rPr>
        <w:t>Područna</w:t>
      </w:r>
      <w:proofErr w:type="spellEnd"/>
      <w:r w:rsidRPr="00900EEE">
        <w:rPr>
          <w:rFonts w:ascii="Arial" w:eastAsia="Times New Roman" w:hAnsi="Arial" w:cs="Arial"/>
        </w:rPr>
        <w:t xml:space="preserve"> </w:t>
      </w:r>
      <w:proofErr w:type="spellStart"/>
      <w:r w:rsidR="0027616D" w:rsidRPr="00900EEE">
        <w:rPr>
          <w:rFonts w:ascii="Arial" w:eastAsia="Times New Roman" w:hAnsi="Arial" w:cs="Arial"/>
        </w:rPr>
        <w:t>jedinica</w:t>
      </w:r>
      <w:proofErr w:type="spellEnd"/>
      <w:r w:rsidR="0027616D" w:rsidRPr="00900EEE">
        <w:rPr>
          <w:rFonts w:ascii="Arial" w:eastAsia="Times New Roman" w:hAnsi="Arial" w:cs="Arial"/>
        </w:rPr>
        <w:t xml:space="preserve"> </w:t>
      </w:r>
      <w:proofErr w:type="spellStart"/>
      <w:r w:rsidR="0098442F">
        <w:rPr>
          <w:rFonts w:ascii="Arial" w:eastAsia="Times New Roman" w:hAnsi="Arial" w:cs="Arial"/>
        </w:rPr>
        <w:t>Andrijevica</w:t>
      </w:r>
      <w:proofErr w:type="spellEnd"/>
      <w:r w:rsidR="009E4A70" w:rsidRPr="00900EEE">
        <w:rPr>
          <w:rFonts w:ascii="Arial" w:eastAsia="Times New Roman" w:hAnsi="Arial" w:cs="Arial"/>
        </w:rPr>
        <w:t>,</w:t>
      </w:r>
      <w:r w:rsidR="0027616D" w:rsidRPr="00900EEE">
        <w:rPr>
          <w:rFonts w:ascii="Arial" w:eastAsia="Times New Roman" w:hAnsi="Arial" w:cs="Arial"/>
        </w:rPr>
        <w:t xml:space="preserve"> </w:t>
      </w:r>
      <w:proofErr w:type="spellStart"/>
      <w:r w:rsidR="0027616D" w:rsidRPr="00900EEE">
        <w:rPr>
          <w:rFonts w:ascii="Arial" w:eastAsia="Times New Roman" w:hAnsi="Arial" w:cs="Arial"/>
        </w:rPr>
        <w:t>Opštini</w:t>
      </w:r>
      <w:proofErr w:type="spellEnd"/>
      <w:r w:rsidR="0027616D" w:rsidRPr="00900EEE">
        <w:rPr>
          <w:rFonts w:ascii="Arial" w:eastAsia="Times New Roman" w:hAnsi="Arial" w:cs="Arial"/>
        </w:rPr>
        <w:t xml:space="preserve"> </w:t>
      </w:r>
      <w:proofErr w:type="spellStart"/>
      <w:r w:rsidR="0098442F">
        <w:rPr>
          <w:rFonts w:ascii="Arial" w:eastAsia="Times New Roman" w:hAnsi="Arial" w:cs="Arial"/>
        </w:rPr>
        <w:t>Andrijevica</w:t>
      </w:r>
      <w:proofErr w:type="spellEnd"/>
      <w:r w:rsidR="00CF5064" w:rsidRPr="00900EEE">
        <w:rPr>
          <w:rFonts w:ascii="Arial" w:eastAsia="Times New Roman" w:hAnsi="Arial" w:cs="Arial"/>
        </w:rPr>
        <w:t xml:space="preserve"> </w:t>
      </w:r>
      <w:r w:rsidR="00CF5064" w:rsidRPr="00900EEE">
        <w:rPr>
          <w:rFonts w:ascii="Arial" w:eastAsia="Times New Roman" w:hAnsi="Arial" w:cs="Arial"/>
          <w:noProof/>
        </w:rPr>
        <w:t>i JU Zavod za geološka istraživanja Podgorica.</w:t>
      </w:r>
    </w:p>
    <w:p w14:paraId="03C8FD25" w14:textId="77777777" w:rsidR="000761D3" w:rsidRPr="00900EEE" w:rsidRDefault="000761D3" w:rsidP="00CA227E">
      <w:pPr>
        <w:spacing w:after="0" w:line="240" w:lineRule="auto"/>
        <w:ind w:left="144" w:right="144"/>
        <w:jc w:val="both"/>
        <w:rPr>
          <w:rFonts w:ascii="Arial" w:eastAsia="Times New Roman" w:hAnsi="Arial" w:cs="Arial"/>
        </w:rPr>
      </w:pPr>
      <w:r w:rsidRPr="00900EEE">
        <w:rPr>
          <w:rFonts w:ascii="Arial" w:eastAsia="Times New Roman" w:hAnsi="Arial" w:cs="Arial"/>
        </w:rPr>
        <w:t>.</w:t>
      </w:r>
    </w:p>
    <w:p w14:paraId="50A42226" w14:textId="3AEE64FE" w:rsidR="000761D3" w:rsidRDefault="000761D3" w:rsidP="00CA227E">
      <w:pPr>
        <w:spacing w:after="0" w:line="240" w:lineRule="auto"/>
        <w:ind w:left="144" w:right="144"/>
        <w:jc w:val="both"/>
        <w:rPr>
          <w:rFonts w:ascii="Arial" w:eastAsia="Times New Roman" w:hAnsi="Arial" w:cs="Arial"/>
        </w:rPr>
      </w:pPr>
    </w:p>
    <w:p w14:paraId="66A52B27" w14:textId="77777777" w:rsidR="00CA227E" w:rsidRPr="00900EEE" w:rsidRDefault="00CA227E" w:rsidP="00CA227E">
      <w:pPr>
        <w:spacing w:after="0" w:line="240" w:lineRule="auto"/>
        <w:ind w:left="144" w:right="144"/>
        <w:jc w:val="both"/>
        <w:rPr>
          <w:rFonts w:ascii="Arial" w:eastAsia="Times New Roman" w:hAnsi="Arial" w:cs="Arial"/>
        </w:rPr>
      </w:pPr>
    </w:p>
    <w:p w14:paraId="43BEDE00" w14:textId="77777777" w:rsidR="000761D3" w:rsidRPr="00900EEE" w:rsidRDefault="000761D3" w:rsidP="00CA227E">
      <w:pPr>
        <w:autoSpaceDE w:val="0"/>
        <w:autoSpaceDN w:val="0"/>
        <w:adjustRightInd w:val="0"/>
        <w:spacing w:after="0" w:line="240" w:lineRule="auto"/>
        <w:ind w:left="144" w:right="144"/>
        <w:jc w:val="both"/>
        <w:rPr>
          <w:rFonts w:ascii="Arial" w:hAnsi="Arial" w:cs="Arial"/>
          <w:b/>
        </w:rPr>
      </w:pPr>
    </w:p>
    <w:p w14:paraId="0C5789CF" w14:textId="77777777" w:rsidR="000761D3" w:rsidRPr="00900EEE" w:rsidRDefault="000761D3" w:rsidP="00CA227E">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ZA KONCEDENTA                                                                       ZA KONCESIONARA</w:t>
      </w:r>
    </w:p>
    <w:p w14:paraId="154E7B94" w14:textId="77777777" w:rsidR="000761D3" w:rsidRPr="00900EEE" w:rsidRDefault="000761D3" w:rsidP="00CA227E">
      <w:pPr>
        <w:autoSpaceDE w:val="0"/>
        <w:autoSpaceDN w:val="0"/>
        <w:adjustRightInd w:val="0"/>
        <w:spacing w:after="0" w:line="240" w:lineRule="auto"/>
        <w:ind w:left="144" w:right="144"/>
        <w:jc w:val="both"/>
        <w:rPr>
          <w:rFonts w:ascii="Arial" w:hAnsi="Arial" w:cs="Arial"/>
          <w:b/>
        </w:rPr>
      </w:pPr>
    </w:p>
    <w:p w14:paraId="7EE7AB23" w14:textId="6A28F319" w:rsidR="000761D3" w:rsidRPr="00900EEE" w:rsidRDefault="000761D3" w:rsidP="00CA227E">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M I N I S T A R </w:t>
      </w:r>
      <w:r w:rsidR="002B0198" w:rsidRPr="00900EEE">
        <w:rPr>
          <w:rFonts w:ascii="Arial" w:hAnsi="Arial" w:cs="Arial"/>
          <w:b/>
        </w:rPr>
        <w:t xml:space="preserve">       </w:t>
      </w:r>
      <w:r w:rsidRPr="00900EEE">
        <w:rPr>
          <w:rFonts w:ascii="Arial" w:hAnsi="Arial" w:cs="Arial"/>
          <w:b/>
        </w:rPr>
        <w:t xml:space="preserve">                                                                      IZVRŠNI DIREKTOR</w:t>
      </w:r>
    </w:p>
    <w:p w14:paraId="189D5DC5" w14:textId="77777777" w:rsidR="000761D3" w:rsidRPr="00900EEE" w:rsidRDefault="000761D3" w:rsidP="00CA227E">
      <w:pPr>
        <w:autoSpaceDE w:val="0"/>
        <w:autoSpaceDN w:val="0"/>
        <w:adjustRightInd w:val="0"/>
        <w:spacing w:after="0" w:line="240" w:lineRule="auto"/>
        <w:ind w:left="144" w:right="144"/>
        <w:jc w:val="both"/>
        <w:rPr>
          <w:rFonts w:ascii="Arial" w:hAnsi="Arial" w:cs="Arial"/>
        </w:rPr>
      </w:pPr>
    </w:p>
    <w:p w14:paraId="68231260" w14:textId="1B5C7F6C" w:rsidR="00950EE2" w:rsidRPr="00900EEE" w:rsidRDefault="00F265BE" w:rsidP="00CA227E">
      <w:pPr>
        <w:autoSpaceDE w:val="0"/>
        <w:autoSpaceDN w:val="0"/>
        <w:adjustRightInd w:val="0"/>
        <w:spacing w:after="0" w:line="240" w:lineRule="auto"/>
        <w:ind w:left="144" w:right="144"/>
        <w:jc w:val="both"/>
        <w:rPr>
          <w:rFonts w:ascii="Arial" w:hAnsi="Arial" w:cs="Arial"/>
        </w:rPr>
      </w:pPr>
      <w:r w:rsidRPr="00900EEE">
        <w:rPr>
          <w:rFonts w:ascii="Arial" w:hAnsi="Arial" w:cs="Arial"/>
        </w:rPr>
        <w:t xml:space="preserve">  </w:t>
      </w:r>
      <w:proofErr w:type="spellStart"/>
      <w:r w:rsidR="00CF5064" w:rsidRPr="00900EEE">
        <w:rPr>
          <w:rFonts w:ascii="Arial" w:hAnsi="Arial" w:cs="Arial"/>
        </w:rPr>
        <w:t>Mladen</w:t>
      </w:r>
      <w:proofErr w:type="spellEnd"/>
      <w:r w:rsidR="00CF5064" w:rsidRPr="00900EEE">
        <w:rPr>
          <w:rFonts w:ascii="Arial" w:hAnsi="Arial" w:cs="Arial"/>
        </w:rPr>
        <w:t xml:space="preserve"> Bojanić</w:t>
      </w:r>
      <w:r w:rsidR="00950EE2" w:rsidRPr="00900EEE">
        <w:rPr>
          <w:rFonts w:ascii="Arial" w:hAnsi="Arial" w:cs="Arial"/>
        </w:rPr>
        <w:t xml:space="preserve">                                                                             __________________</w:t>
      </w:r>
    </w:p>
    <w:sectPr w:rsidR="00950EE2" w:rsidRPr="00900EEE"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AB1FB" w14:textId="77777777" w:rsidR="00845898" w:rsidRDefault="00845898" w:rsidP="00775E10">
      <w:pPr>
        <w:spacing w:after="0" w:line="240" w:lineRule="auto"/>
      </w:pPr>
      <w:r>
        <w:separator/>
      </w:r>
    </w:p>
  </w:endnote>
  <w:endnote w:type="continuationSeparator" w:id="0">
    <w:p w14:paraId="3A66CD05" w14:textId="77777777" w:rsidR="00845898" w:rsidRDefault="00845898"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E00351">
          <w:rPr>
            <w:noProof/>
          </w:rPr>
          <w:t>17</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53268" w14:textId="77777777" w:rsidR="00845898" w:rsidRDefault="00845898" w:rsidP="00775E10">
      <w:pPr>
        <w:spacing w:after="0" w:line="240" w:lineRule="auto"/>
      </w:pPr>
      <w:r>
        <w:separator/>
      </w:r>
    </w:p>
  </w:footnote>
  <w:footnote w:type="continuationSeparator" w:id="0">
    <w:p w14:paraId="1F033047" w14:textId="77777777" w:rsidR="00845898" w:rsidRDefault="00845898"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9"/>
  </w:num>
  <w:num w:numId="6">
    <w:abstractNumId w:val="32"/>
  </w:num>
  <w:num w:numId="7">
    <w:abstractNumId w:val="21"/>
  </w:num>
  <w:num w:numId="8">
    <w:abstractNumId w:val="40"/>
  </w:num>
  <w:num w:numId="9">
    <w:abstractNumId w:val="16"/>
  </w:num>
  <w:num w:numId="10">
    <w:abstractNumId w:val="34"/>
  </w:num>
  <w:num w:numId="11">
    <w:abstractNumId w:val="41"/>
  </w:num>
  <w:num w:numId="12">
    <w:abstractNumId w:val="9"/>
  </w:num>
  <w:num w:numId="13">
    <w:abstractNumId w:val="6"/>
  </w:num>
  <w:num w:numId="14">
    <w:abstractNumId w:val="3"/>
  </w:num>
  <w:num w:numId="15">
    <w:abstractNumId w:val="8"/>
  </w:num>
  <w:num w:numId="16">
    <w:abstractNumId w:val="11"/>
  </w:num>
  <w:num w:numId="17">
    <w:abstractNumId w:val="43"/>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5"/>
  </w:num>
  <w:num w:numId="26">
    <w:abstractNumId w:val="15"/>
  </w:num>
  <w:num w:numId="27">
    <w:abstractNumId w:val="22"/>
  </w:num>
  <w:num w:numId="28">
    <w:abstractNumId w:val="33"/>
  </w:num>
  <w:num w:numId="29">
    <w:abstractNumId w:val="37"/>
  </w:num>
  <w:num w:numId="30">
    <w:abstractNumId w:val="30"/>
  </w:num>
  <w:num w:numId="31">
    <w:abstractNumId w:val="39"/>
  </w:num>
  <w:num w:numId="32">
    <w:abstractNumId w:val="18"/>
  </w:num>
  <w:num w:numId="33">
    <w:abstractNumId w:val="26"/>
  </w:num>
  <w:num w:numId="34">
    <w:abstractNumId w:val="12"/>
  </w:num>
  <w:num w:numId="35">
    <w:abstractNumId w:val="44"/>
  </w:num>
  <w:num w:numId="36">
    <w:abstractNumId w:val="42"/>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25A7"/>
    <w:rsid w:val="000A2A11"/>
    <w:rsid w:val="000A5B12"/>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7AF1"/>
    <w:rsid w:val="00222372"/>
    <w:rsid w:val="00222E43"/>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0EC1"/>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2F7393"/>
    <w:rsid w:val="00303874"/>
    <w:rsid w:val="003045E3"/>
    <w:rsid w:val="00313672"/>
    <w:rsid w:val="00313C8E"/>
    <w:rsid w:val="00314654"/>
    <w:rsid w:val="003148BC"/>
    <w:rsid w:val="00314F32"/>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175F"/>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65B3"/>
    <w:rsid w:val="003B6B92"/>
    <w:rsid w:val="003B7419"/>
    <w:rsid w:val="003C4E9D"/>
    <w:rsid w:val="003D0568"/>
    <w:rsid w:val="003D4C05"/>
    <w:rsid w:val="003D7B18"/>
    <w:rsid w:val="003E0AFD"/>
    <w:rsid w:val="003E30CD"/>
    <w:rsid w:val="003E3F01"/>
    <w:rsid w:val="003E4992"/>
    <w:rsid w:val="003E7D8A"/>
    <w:rsid w:val="003F4273"/>
    <w:rsid w:val="003F4C7B"/>
    <w:rsid w:val="003F4DF1"/>
    <w:rsid w:val="003F5891"/>
    <w:rsid w:val="00411520"/>
    <w:rsid w:val="0041263C"/>
    <w:rsid w:val="004135D6"/>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46B8"/>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337A"/>
    <w:rsid w:val="00813C46"/>
    <w:rsid w:val="00814079"/>
    <w:rsid w:val="00817602"/>
    <w:rsid w:val="0082646C"/>
    <w:rsid w:val="008273BB"/>
    <w:rsid w:val="0083022D"/>
    <w:rsid w:val="00837E3D"/>
    <w:rsid w:val="008434E2"/>
    <w:rsid w:val="00845898"/>
    <w:rsid w:val="0084591D"/>
    <w:rsid w:val="008459AA"/>
    <w:rsid w:val="00847337"/>
    <w:rsid w:val="00847C66"/>
    <w:rsid w:val="008503A2"/>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1FDF"/>
    <w:rsid w:val="00AB3F3D"/>
    <w:rsid w:val="00AB609A"/>
    <w:rsid w:val="00AC0116"/>
    <w:rsid w:val="00AC4FA5"/>
    <w:rsid w:val="00AC6221"/>
    <w:rsid w:val="00AC6632"/>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3104"/>
    <w:rsid w:val="00B64A47"/>
    <w:rsid w:val="00B65194"/>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569F9"/>
    <w:rsid w:val="00C600D4"/>
    <w:rsid w:val="00C63E39"/>
    <w:rsid w:val="00C63FEB"/>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7583"/>
    <w:rsid w:val="00C97CE6"/>
    <w:rsid w:val="00CA17EF"/>
    <w:rsid w:val="00CA227E"/>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0351"/>
    <w:rsid w:val="00E03BA4"/>
    <w:rsid w:val="00E102C3"/>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3824"/>
  <w15:docId w15:val="{EA2534C7-52DF-4D6F-8D2D-B72EA06DE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A069B-3147-4C5C-B71C-951636FF7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17</Pages>
  <Words>6271</Words>
  <Characters>35750</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Nebojsa Koprivica</cp:lastModifiedBy>
  <cp:revision>289</cp:revision>
  <cp:lastPrinted>2021-10-12T11:16:00Z</cp:lastPrinted>
  <dcterms:created xsi:type="dcterms:W3CDTF">2018-12-19T06:35:00Z</dcterms:created>
  <dcterms:modified xsi:type="dcterms:W3CDTF">2021-11-09T11:34:00Z</dcterms:modified>
</cp:coreProperties>
</file>