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E597C" w14:textId="39816A2D"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w:t>
      </w:r>
      <w:bookmarkStart w:id="0" w:name="_GoBack"/>
      <w:bookmarkEnd w:id="0"/>
      <w:r w:rsidRPr="00FC49F3">
        <w:rPr>
          <w:rFonts w:ascii="Times New Roman" w:hAnsi="Times New Roman"/>
          <w:b/>
          <w:sz w:val="24"/>
          <w:szCs w:val="24"/>
          <w:u w:val="single"/>
        </w:rPr>
        <w:t>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Pr>
          <w:rFonts w:ascii="Times New Roman" w:hAnsi="Times New Roman"/>
          <w:b/>
          <w:sz w:val="24"/>
          <w:szCs w:val="24"/>
        </w:rPr>
        <w:t xml:space="preserve"> (</w:t>
      </w:r>
      <w:r w:rsidRPr="005C6FE0">
        <w:rPr>
          <w:rFonts w:ascii="Times New Roman" w:hAnsi="Times New Roman"/>
          <w:b/>
          <w:sz w:val="24"/>
          <w:szCs w:val="24"/>
        </w:rPr>
        <w:t xml:space="preserve">annex E3d) </w:t>
      </w:r>
    </w:p>
    <w:p w14:paraId="2CBB9B93" w14:textId="34D31372" w:rsidR="004A15A3" w:rsidRDefault="004A15A3" w:rsidP="004A15A3">
      <w:pPr>
        <w:pStyle w:val="ListParagraph"/>
        <w:tabs>
          <w:tab w:val="left" w:pos="-1440"/>
          <w:tab w:val="left" w:pos="-720"/>
        </w:tabs>
        <w:spacing w:before="120" w:after="240"/>
        <w:ind w:left="0"/>
        <w:contextualSpacing w:val="0"/>
        <w:rPr>
          <w:rFonts w:ascii="Times New Roman" w:hAnsi="Times New Roman"/>
          <w:i/>
        </w:rPr>
      </w:pPr>
      <w:r w:rsidRPr="00350D33">
        <w:rPr>
          <w:rFonts w:ascii="Times New Roman" w:hAnsi="Times New Roman"/>
          <w:i/>
        </w:rPr>
        <w:t xml:space="preserve">The </w:t>
      </w:r>
      <w:r w:rsidR="00200A49" w:rsidRPr="00200A49">
        <w:rPr>
          <w:rFonts w:ascii="Times New Roman" w:hAnsi="Times New Roman"/>
          <w:i/>
        </w:rPr>
        <w:t xml:space="preserve">Logical framework </w:t>
      </w:r>
      <w:r w:rsidR="00200A49">
        <w:rPr>
          <w:rFonts w:ascii="Times New Roman" w:hAnsi="Times New Roman"/>
          <w:i/>
        </w:rPr>
        <w:t>(</w:t>
      </w:r>
      <w:proofErr w:type="spellStart"/>
      <w:r w:rsidRPr="00350D33">
        <w:rPr>
          <w:rFonts w:ascii="Times New Roman" w:hAnsi="Times New Roman"/>
          <w:i/>
        </w:rPr>
        <w:t>logframe</w:t>
      </w:r>
      <w:proofErr w:type="spellEnd"/>
      <w:r w:rsidR="00200A49">
        <w:rPr>
          <w:rFonts w:ascii="Times New Roman" w:hAnsi="Times New Roman"/>
          <w:i/>
        </w:rPr>
        <w:t>)</w:t>
      </w:r>
      <w:r w:rsidRPr="00350D33">
        <w:rPr>
          <w:rFonts w:ascii="Times New Roman" w:hAnsi="Times New Roman"/>
          <w:i/>
        </w:rPr>
        <w:t xml:space="preserve"> matrix should evolve during the </w:t>
      </w:r>
      <w:r w:rsidR="00E00F2D">
        <w:rPr>
          <w:rFonts w:ascii="Times New Roman" w:hAnsi="Times New Roman"/>
          <w:i/>
        </w:rPr>
        <w:t>Action (i.e. the projects)</w:t>
      </w:r>
      <w:r w:rsidRPr="00350D33">
        <w:rPr>
          <w:rFonts w:ascii="Times New Roman" w:hAnsi="Times New Roman"/>
          <w:i/>
        </w:rPr>
        <w:t xml:space="preserve">t lifetime: new lines can be added for listing new activities as well as new columns for intermediary targets (milestones) when it is relevant and values will be regularly updated in the column foreseen for reporting purpose (see “Current value”). </w:t>
      </w:r>
      <w:r w:rsidRPr="00E00F2D">
        <w:rPr>
          <w:rFonts w:ascii="Times New Roman" w:hAnsi="Times New Roman"/>
          <w:i/>
          <w:highlight w:val="yellow"/>
        </w:rPr>
        <w:t xml:space="preserve">The term "results" </w:t>
      </w:r>
      <w:proofErr w:type="gramStart"/>
      <w:r w:rsidRPr="00E00F2D">
        <w:rPr>
          <w:rFonts w:ascii="Times New Roman" w:hAnsi="Times New Roman"/>
          <w:i/>
          <w:highlight w:val="yellow"/>
        </w:rPr>
        <w:t>includes:</w:t>
      </w:r>
      <w:proofErr w:type="gramEnd"/>
      <w:r w:rsidRPr="00E00F2D">
        <w:rPr>
          <w:rFonts w:ascii="Times New Roman" w:hAnsi="Times New Roman"/>
          <w:i/>
          <w:highlight w:val="yellow"/>
        </w:rPr>
        <w:t xml:space="preserve"> Overall Objective (impact), Specific Objective (outcome), Other outcomes and Outputs.</w:t>
      </w:r>
    </w:p>
    <w:p w14:paraId="344C32B7" w14:textId="777E0C49" w:rsidR="009852C6" w:rsidRDefault="009852C6" w:rsidP="009852C6">
      <w:pPr>
        <w:tabs>
          <w:tab w:val="left" w:pos="-1440"/>
          <w:tab w:val="left" w:pos="-720"/>
        </w:tabs>
        <w:spacing w:before="120" w:after="0"/>
        <w:rPr>
          <w:i/>
          <w:sz w:val="22"/>
          <w:szCs w:val="22"/>
        </w:rPr>
      </w:pPr>
      <w:r>
        <w:rPr>
          <w:i/>
          <w:sz w:val="22"/>
          <w:szCs w:val="22"/>
        </w:rPr>
        <w:t xml:space="preserve">The </w:t>
      </w:r>
      <w:proofErr w:type="spellStart"/>
      <w:r>
        <w:rPr>
          <w:i/>
          <w:sz w:val="22"/>
          <w:szCs w:val="22"/>
        </w:rPr>
        <w:t>logframe</w:t>
      </w:r>
      <w:proofErr w:type="spellEnd"/>
      <w:r>
        <w:rPr>
          <w:i/>
          <w:sz w:val="22"/>
          <w:szCs w:val="22"/>
        </w:rPr>
        <w:t xml:space="preserve"> </w:t>
      </w:r>
      <w:proofErr w:type="gramStart"/>
      <w:r>
        <w:rPr>
          <w:i/>
          <w:sz w:val="22"/>
          <w:szCs w:val="22"/>
        </w:rPr>
        <w:t>can be revised</w:t>
      </w:r>
      <w:proofErr w:type="gramEnd"/>
      <w:r>
        <w:rPr>
          <w:i/>
          <w:sz w:val="22"/>
          <w:szCs w:val="22"/>
        </w:rPr>
        <w:t xml:space="preserve"> as necessary (in line with the provisions defined in </w:t>
      </w:r>
      <w:r w:rsidR="00A01330">
        <w:rPr>
          <w:i/>
          <w:sz w:val="22"/>
          <w:szCs w:val="22"/>
        </w:rPr>
        <w:t>Article 9.4 of the g</w:t>
      </w:r>
      <w:r w:rsidRPr="00757B91">
        <w:rPr>
          <w:i/>
          <w:sz w:val="22"/>
          <w:szCs w:val="22"/>
        </w:rPr>
        <w:t xml:space="preserve">eneral </w:t>
      </w:r>
      <w:r w:rsidR="00A01330">
        <w:rPr>
          <w:i/>
          <w:sz w:val="22"/>
          <w:szCs w:val="22"/>
        </w:rPr>
        <w:t>c</w:t>
      </w:r>
      <w:r w:rsidRPr="00757B91">
        <w:rPr>
          <w:i/>
          <w:sz w:val="22"/>
          <w:szCs w:val="22"/>
        </w:rPr>
        <w:t>onditions</w:t>
      </w:r>
      <w:r>
        <w:rPr>
          <w:i/>
          <w:sz w:val="22"/>
          <w:szCs w:val="22"/>
        </w:rPr>
        <w:t xml:space="preserve">). </w:t>
      </w:r>
    </w:p>
    <w:p w14:paraId="6A4267ED" w14:textId="77777777" w:rsidR="009852C6" w:rsidRPr="009852C6" w:rsidRDefault="009852C6" w:rsidP="004A15A3">
      <w:pPr>
        <w:pStyle w:val="ListParagraph"/>
        <w:tabs>
          <w:tab w:val="left" w:pos="-1440"/>
          <w:tab w:val="left" w:pos="-720"/>
        </w:tabs>
        <w:spacing w:before="120" w:after="240"/>
        <w:ind w:left="0"/>
        <w:contextualSpacing w:val="0"/>
        <w:rPr>
          <w:rFonts w:ascii="Times New Roman" w:hAnsi="Times New Roman"/>
          <w: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3006"/>
        <w:gridCol w:w="2045"/>
        <w:gridCol w:w="1796"/>
        <w:gridCol w:w="1412"/>
        <w:gridCol w:w="1464"/>
        <w:gridCol w:w="1665"/>
        <w:gridCol w:w="2140"/>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sidRPr="00350D33">
              <w:rPr>
                <w:b/>
                <w:i/>
                <w:sz w:val="20"/>
              </w:rPr>
              <w:t>Results chain</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sidRPr="00350D33">
              <w:rPr>
                <w:b/>
                <w:i/>
                <w:sz w:val="20"/>
              </w:rPr>
              <w:t>Indicator</w:t>
            </w:r>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sidRPr="00350D33">
              <w:rPr>
                <w:b/>
                <w:i/>
                <w:sz w:val="20"/>
              </w:rPr>
              <w:t xml:space="preserve">Baseline </w:t>
            </w:r>
          </w:p>
          <w:p w14:paraId="0458E367"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sidRPr="00350D33">
              <w:rPr>
                <w:b/>
                <w:i/>
                <w:sz w:val="20"/>
              </w:rPr>
              <w:t>Target</w:t>
            </w:r>
          </w:p>
          <w:p w14:paraId="06310AC0"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sidRPr="00350D33">
              <w:rPr>
                <w:b/>
                <w:i/>
                <w:sz w:val="20"/>
              </w:rPr>
              <w:t>Current value*</w:t>
            </w:r>
          </w:p>
          <w:p w14:paraId="261C6779" w14:textId="77777777" w:rsidR="004A15A3" w:rsidRPr="00350D33" w:rsidRDefault="004A15A3" w:rsidP="00006A34">
            <w:pPr>
              <w:jc w:val="center"/>
              <w:rPr>
                <w:b/>
                <w:i/>
                <w:sz w:val="20"/>
              </w:rPr>
            </w:pPr>
            <w:r w:rsidRPr="00350D33">
              <w:rPr>
                <w:b/>
                <w:i/>
                <w:sz w:val="20"/>
              </w:rPr>
              <w:t>(reference year)</w:t>
            </w:r>
          </w:p>
          <w:p w14:paraId="2ABA41C8" w14:textId="77777777" w:rsidR="004A15A3" w:rsidRPr="00350D33" w:rsidRDefault="004A15A3" w:rsidP="00006A34">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sidRPr="00350D33">
              <w:rPr>
                <w:b/>
                <w:i/>
                <w:sz w:val="20"/>
              </w:rPr>
              <w:t>Assumptions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sidRPr="00350D33">
              <w:rPr>
                <w:i/>
                <w:sz w:val="20"/>
              </w:rPr>
              <w:t>The broader, long-term change</w:t>
            </w:r>
            <w:r w:rsidR="00E00F2D">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350D33">
              <w:rPr>
                <w:i/>
                <w:sz w:val="20"/>
              </w:rPr>
              <w:t>To be presented, when relevant, disaggregated by sex, age, urban/rural, disability,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sidRPr="00350D33">
              <w:rPr>
                <w:i/>
                <w:sz w:val="20"/>
              </w:rPr>
              <w:t xml:space="preserve">The value of the indicator(s) prior to the intervention against which progress </w:t>
            </w:r>
            <w:proofErr w:type="gramStart"/>
            <w:r w:rsidRPr="00350D33">
              <w:rPr>
                <w:i/>
                <w:sz w:val="20"/>
              </w:rPr>
              <w:t>can be assessed</w:t>
            </w:r>
            <w:proofErr w:type="gramEnd"/>
            <w:r w:rsidRPr="00350D33">
              <w:rPr>
                <w:i/>
                <w:sz w:val="20"/>
              </w:rPr>
              <w:t xml:space="preserve"> or comparisons made.</w:t>
            </w:r>
          </w:p>
          <w:p w14:paraId="36F038D8" w14:textId="77777777" w:rsidR="004A15A3" w:rsidRPr="00350D33" w:rsidRDefault="009852C6" w:rsidP="00200A49">
            <w:pPr>
              <w:autoSpaceDE w:val="0"/>
              <w:autoSpaceDN w:val="0"/>
              <w:adjustRightInd w:val="0"/>
              <w:rPr>
                <w:i/>
                <w:sz w:val="20"/>
              </w:rPr>
            </w:pPr>
            <w:r>
              <w:rPr>
                <w:i/>
                <w:sz w:val="20"/>
              </w:rPr>
              <w:t>(</w:t>
            </w:r>
            <w:r w:rsidR="004A15A3" w:rsidRPr="00350D33">
              <w:rPr>
                <w:i/>
                <w:sz w:val="20"/>
              </w:rPr>
              <w:t>Ideally, to be drawn from the partner's strategy)</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sidRPr="00350D33">
              <w:rPr>
                <w:i/>
                <w:sz w:val="20"/>
              </w:rPr>
              <w:t>The intended final value of the indicator(s).</w:t>
            </w:r>
          </w:p>
          <w:p w14:paraId="6A3341BF" w14:textId="77777777" w:rsidR="004A15A3" w:rsidRPr="00350D33" w:rsidRDefault="009852C6" w:rsidP="009852C6">
            <w:pPr>
              <w:autoSpaceDE w:val="0"/>
              <w:autoSpaceDN w:val="0"/>
              <w:adjustRightInd w:val="0"/>
              <w:rPr>
                <w:i/>
                <w:sz w:val="20"/>
              </w:rPr>
            </w:pPr>
            <w:r>
              <w:rPr>
                <w:i/>
                <w:sz w:val="20"/>
              </w:rPr>
              <w:t>(</w:t>
            </w:r>
            <w:r w:rsidR="004A15A3" w:rsidRPr="00350D33">
              <w:rPr>
                <w:i/>
                <w:sz w:val="20"/>
              </w:rPr>
              <w:t>Ideally, to be drawn from the partner's strategy</w:t>
            </w:r>
            <w:r w:rsidR="004A15A3" w:rsidRPr="00350D33" w:rsidDel="0096675B">
              <w:rPr>
                <w:i/>
                <w:sz w:val="20"/>
              </w:rPr>
              <w:t xml:space="preserve"> </w:t>
            </w:r>
            <w:r>
              <w:rPr>
                <w:i/>
                <w:sz w:val="20"/>
              </w:rPr>
              <w:t>)</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sidRPr="00350D33">
              <w:rPr>
                <w:i/>
                <w:sz w:val="20"/>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350D33">
              <w:rPr>
                <w:i/>
                <w:sz w:val="20"/>
              </w:rPr>
              <w:t>(* to be updated in interim and final reports)</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Ideally t</w:t>
            </w:r>
            <w:r w:rsidR="004A15A3" w:rsidRPr="00350D33">
              <w:rPr>
                <w:i/>
                <w:sz w:val="20"/>
              </w:rPr>
              <w:t>o be drawn from the partner's strategy.</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sidRPr="00350D33">
              <w:rPr>
                <w:i/>
                <w:sz w:val="20"/>
              </w:rPr>
              <w:t>Not applicable</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from the intervention</w:t>
            </w:r>
          </w:p>
          <w:p w14:paraId="477730CD" w14:textId="77777777" w:rsidR="004A15A3" w:rsidRPr="00350D33" w:rsidRDefault="004A15A3" w:rsidP="009852C6">
            <w:pPr>
              <w:pStyle w:val="Default"/>
              <w:rPr>
                <w:i/>
                <w:sz w:val="20"/>
                <w:szCs w:val="20"/>
              </w:rPr>
            </w:pPr>
            <w:r w:rsidRPr="00350D33">
              <w:rPr>
                <w:i/>
                <w:iCs/>
                <w:sz w:val="20"/>
                <w:szCs w:val="20"/>
              </w:rPr>
              <w:t>(It is good practice to have one specific objective only</w:t>
            </w:r>
            <w:r w:rsidR="00E00F2D">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sidRPr="00350D33">
              <w:rPr>
                <w:i/>
                <w:sz w:val="20"/>
              </w:rPr>
              <w:t xml:space="preserve">(see definition above)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sidRPr="00350D33">
              <w:rPr>
                <w:i/>
                <w:sz w:val="20"/>
              </w:rPr>
              <w:t xml:space="preserve">The value of the indicator(s) prior to the intervention against which progress </w:t>
            </w:r>
            <w:proofErr w:type="gramStart"/>
            <w:r w:rsidRPr="00350D33">
              <w:rPr>
                <w:i/>
                <w:sz w:val="20"/>
              </w:rPr>
              <w:t>can be assessed</w:t>
            </w:r>
            <w:proofErr w:type="gramEnd"/>
            <w:r w:rsidRPr="00350D33">
              <w:rPr>
                <w:i/>
                <w:sz w:val="20"/>
              </w:rPr>
              <w:t xml:space="preserve"> or comparisons made.</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sidRPr="00350D33">
              <w:rPr>
                <w:i/>
                <w:sz w:val="20"/>
              </w:rPr>
              <w:t>The intended final value of the indicator(s).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 xml:space="preserve">influence </w:t>
            </w:r>
            <w:r w:rsidR="00E00F2D" w:rsidRPr="00350D33">
              <w:rPr>
                <w:i/>
                <w:sz w:val="20"/>
              </w:rPr>
              <w:t xml:space="preserve">on the </w:t>
            </w:r>
            <w:r w:rsidR="00E00F2D">
              <w:rPr>
                <w:i/>
                <w:sz w:val="20"/>
              </w:rPr>
              <w:t>impact-outcome(s)</w:t>
            </w:r>
            <w:r w:rsidRPr="00350D33">
              <w:rPr>
                <w:i/>
                <w:sz w:val="20"/>
              </w:rPr>
              <w:t>.</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*Other Outcomes (*where relevant)</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sidRPr="00350D33">
              <w:rPr>
                <w:i/>
                <w:sz w:val="20"/>
              </w:rPr>
              <w:t xml:space="preserve">Where relevant other short-term effect(s) of the intervention focusing on behavioural and institutional changes resulting </w:t>
            </w:r>
            <w:r w:rsidRPr="00350D33">
              <w:rPr>
                <w:i/>
                <w:sz w:val="20"/>
                <w:u w:val="single"/>
              </w:rPr>
              <w:t xml:space="preserve">from the intervention (e.g. </w:t>
            </w:r>
            <w:r w:rsidRPr="00350D33">
              <w:rPr>
                <w:i/>
                <w:iCs/>
                <w:sz w:val="20"/>
              </w:rPr>
              <w:t>intermediate outcomes can be accommodated here)</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proofErr w:type="gramStart"/>
            <w:r w:rsidRPr="00350D33">
              <w:rPr>
                <w:i/>
                <w:sz w:val="20"/>
              </w:rPr>
              <w:t>impact on</w:t>
            </w:r>
            <w:proofErr w:type="gramEnd"/>
            <w:r w:rsidRPr="00350D33">
              <w:rPr>
                <w:i/>
                <w:sz w:val="20"/>
              </w:rPr>
              <w:t xml:space="preserve"> the SO/other outcomes linkage.</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sidRPr="00350D33">
              <w:rPr>
                <w:i/>
                <w:sz w:val="20"/>
              </w:rPr>
              <w:t xml:space="preserve">The direct/tangible </w:t>
            </w:r>
            <w:r w:rsidR="00E00F2D">
              <w:rPr>
                <w:i/>
                <w:sz w:val="20"/>
              </w:rPr>
              <w:t>products</w:t>
            </w:r>
            <w:r w:rsidR="00E00F2D" w:rsidRPr="00350D33">
              <w:rPr>
                <w:i/>
                <w:sz w:val="20"/>
              </w:rPr>
              <w:t xml:space="preserve"> </w:t>
            </w:r>
            <w:r w:rsidRPr="00350D33">
              <w:rPr>
                <w:i/>
                <w:sz w:val="20"/>
              </w:rPr>
              <w:t xml:space="preserve">(infrastructure, goods and services) delivered/generated by the intervention </w:t>
            </w:r>
          </w:p>
          <w:p w14:paraId="11FFB68B" w14:textId="77777777" w:rsidR="004A15A3" w:rsidRPr="00350D33" w:rsidRDefault="004A15A3" w:rsidP="00006A34">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influence</w:t>
            </w:r>
            <w:r w:rsidR="00E00F2D" w:rsidRPr="00350D33">
              <w:rPr>
                <w:i/>
                <w:sz w:val="20"/>
              </w:rPr>
              <w:t xml:space="preserve"> </w:t>
            </w:r>
            <w:r w:rsidRPr="00350D33">
              <w:rPr>
                <w:i/>
                <w:sz w:val="20"/>
              </w:rPr>
              <w:t>on the other outcome(s)/output linkage.</w:t>
            </w:r>
          </w:p>
        </w:tc>
      </w:tr>
    </w:tbl>
    <w:p w14:paraId="06C83306" w14:textId="77777777" w:rsidR="004A15A3" w:rsidRDefault="004A15A3" w:rsidP="004A15A3">
      <w:pPr>
        <w:pStyle w:val="ListParagraph"/>
        <w:ind w:left="0"/>
        <w:rPr>
          <w:rFonts w:ascii="Times New Roman" w:hAnsi="Times New Roman"/>
          <w:b/>
          <w:i/>
          <w:lang w:val="en-GB"/>
        </w:rPr>
      </w:pPr>
    </w:p>
    <w:p w14:paraId="495A1C02" w14:textId="77777777" w:rsidR="004A15A3" w:rsidRPr="00FC49F3" w:rsidRDefault="004A15A3" w:rsidP="004A15A3">
      <w:pPr>
        <w:pStyle w:val="ListParagraph"/>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sidRPr="00200A49">
              <w:rPr>
                <w:i/>
                <w:iCs/>
                <w:sz w:val="20"/>
              </w:rPr>
              <w:t xml:space="preserve">What are the key activities to </w:t>
            </w:r>
            <w:proofErr w:type="gramStart"/>
            <w:r w:rsidRPr="00200A49">
              <w:rPr>
                <w:i/>
                <w:iCs/>
                <w:sz w:val="20"/>
              </w:rPr>
              <w:t>be carried out</w:t>
            </w:r>
            <w:proofErr w:type="gramEnd"/>
            <w:r w:rsidRPr="00200A49">
              <w:rPr>
                <w:i/>
                <w:iCs/>
                <w:sz w:val="20"/>
              </w:rPr>
              <w:t xml:space="preserve"> to produce the </w:t>
            </w:r>
            <w:r w:rsidR="00E00F2D">
              <w:rPr>
                <w:i/>
                <w:iCs/>
                <w:sz w:val="20"/>
              </w:rPr>
              <w:t xml:space="preserve">intended </w:t>
            </w:r>
            <w:r w:rsidRPr="00200A49">
              <w:rPr>
                <w:i/>
                <w:iCs/>
                <w:sz w:val="20"/>
              </w:rPr>
              <w:t xml:space="preserve">outputs?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541866FA" w14:textId="77777777" w:rsidR="004A15A3" w:rsidRPr="00200A49" w:rsidRDefault="00E00F2D" w:rsidP="00006A34">
            <w:pPr>
              <w:spacing w:after="0"/>
              <w:rPr>
                <w:b/>
                <w:bCs/>
                <w:i/>
                <w:iCs/>
                <w:sz w:val="20"/>
              </w:rPr>
            </w:pPr>
            <w:r>
              <w:rPr>
                <w:b/>
                <w:bCs/>
                <w:i/>
                <w:iCs/>
                <w:sz w:val="20"/>
              </w:rPr>
              <w:t>Means</w:t>
            </w:r>
          </w:p>
          <w:p w14:paraId="47335C56" w14:textId="77777777" w:rsidR="004A15A3" w:rsidRPr="00200A49" w:rsidRDefault="004A15A3" w:rsidP="00006A34">
            <w:pPr>
              <w:spacing w:after="0"/>
              <w:rPr>
                <w:i/>
                <w:iCs/>
                <w:sz w:val="20"/>
              </w:rPr>
            </w:pPr>
            <w:r w:rsidRPr="00200A49">
              <w:rPr>
                <w:i/>
                <w:iCs/>
                <w:sz w:val="20"/>
              </w:rPr>
              <w:t xml:space="preserve">What are the political, technical, financial, human and material resources required to implement these activities, </w:t>
            </w:r>
            <w:proofErr w:type="gramStart"/>
            <w:r w:rsidRPr="00200A49">
              <w:rPr>
                <w:i/>
                <w:iCs/>
                <w:sz w:val="20"/>
              </w:rPr>
              <w:t>e. g</w:t>
            </w:r>
            <w:proofErr w:type="gramEnd"/>
            <w:r w:rsidRPr="00200A49">
              <w:rPr>
                <w:i/>
                <w:iCs/>
                <w:sz w:val="20"/>
              </w:rPr>
              <w:t xml:space="preserve">. staff, equipment, supplies, operational facilities,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sidRPr="00200A49">
              <w:rPr>
                <w:b/>
                <w:bCs/>
                <w:i/>
                <w:iCs/>
                <w:sz w:val="20"/>
              </w:rPr>
              <w:t>Costs</w:t>
            </w:r>
          </w:p>
          <w:p w14:paraId="672F669D" w14:textId="77777777" w:rsidR="004A15A3" w:rsidRPr="00200A49" w:rsidRDefault="004A15A3" w:rsidP="00006A34">
            <w:pPr>
              <w:spacing w:after="0"/>
              <w:rPr>
                <w:i/>
                <w:sz w:val="20"/>
              </w:rPr>
            </w:pPr>
            <w:r w:rsidRPr="00200A49">
              <w:rPr>
                <w:i/>
                <w:iCs/>
                <w:sz w:val="20"/>
              </w:rPr>
              <w:t xml:space="preserve">What are the action costs? How </w:t>
            </w:r>
            <w:proofErr w:type="gramStart"/>
            <w:r w:rsidRPr="00200A49">
              <w:rPr>
                <w:i/>
                <w:iCs/>
                <w:sz w:val="20"/>
              </w:rPr>
              <w:t>are they classified</w:t>
            </w:r>
            <w:proofErr w:type="gramEnd"/>
            <w:r w:rsidRPr="00200A49">
              <w:rPr>
                <w:i/>
                <w:iCs/>
                <w:sz w:val="20"/>
              </w:rPr>
              <w:t xml:space="preserve">? (Breakdown in the Budget </w:t>
            </w:r>
            <w:r w:rsidRPr="00200A49">
              <w:rPr>
                <w:i/>
                <w:sz w:val="20"/>
              </w:rPr>
              <w:t>for the 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2719C228" w:rsidR="004A15A3" w:rsidRPr="00200A49" w:rsidRDefault="004A15A3" w:rsidP="00006A34">
            <w:pPr>
              <w:autoSpaceDE w:val="0"/>
              <w:autoSpaceDN w:val="0"/>
              <w:adjustRightInd w:val="0"/>
              <w:spacing w:after="0"/>
              <w:rPr>
                <w:i/>
                <w:sz w:val="20"/>
              </w:rPr>
            </w:pPr>
            <w:r w:rsidRPr="00200A49">
              <w:rPr>
                <w:i/>
                <w:sz w:val="20"/>
              </w:rPr>
              <w:t xml:space="preserve">Factors outside project management's control that may </w:t>
            </w:r>
            <w:proofErr w:type="gramStart"/>
            <w:r w:rsidRPr="00200A49">
              <w:rPr>
                <w:i/>
                <w:sz w:val="20"/>
              </w:rPr>
              <w:t>impact on</w:t>
            </w:r>
            <w:proofErr w:type="gramEnd"/>
            <w:r w:rsidRPr="00200A49">
              <w:rPr>
                <w:i/>
                <w:sz w:val="20"/>
              </w:rPr>
              <w:t xml:space="preserve"> the </w:t>
            </w:r>
            <w:r w:rsidR="00E00F2D" w:rsidRPr="00200A49">
              <w:rPr>
                <w:i/>
                <w:sz w:val="20"/>
              </w:rPr>
              <w:t>activit</w:t>
            </w:r>
            <w:r w:rsidR="00E00F2D">
              <w:rPr>
                <w:i/>
                <w:sz w:val="20"/>
              </w:rPr>
              <w:t>ies</w:t>
            </w:r>
            <w:r w:rsidR="00E00F2D" w:rsidRPr="00200A49">
              <w:rPr>
                <w:i/>
                <w:sz w:val="20"/>
              </w:rPr>
              <w:t>-output</w:t>
            </w:r>
            <w:r w:rsidR="00E00F2D">
              <w:rPr>
                <w:i/>
                <w:sz w:val="20"/>
              </w:rPr>
              <w:t>s</w:t>
            </w:r>
            <w:r w:rsidRPr="00200A49">
              <w:rPr>
                <w:i/>
                <w:sz w:val="20"/>
              </w:rPr>
              <w:t xml:space="preserve"> linkage.</w:t>
            </w:r>
          </w:p>
        </w:tc>
      </w:tr>
    </w:tbl>
    <w:p w14:paraId="729E0C8A" w14:textId="12E1A7D3" w:rsidR="005C6FE0" w:rsidRDefault="005C6FE0" w:rsidP="005C6FE0"/>
    <w:sectPr w:rsidR="005C6FE0" w:rsidSect="009852C6">
      <w:headerReference w:type="even" r:id="rId6"/>
      <w:headerReference w:type="default" r:id="rId7"/>
      <w:footerReference w:type="even" r:id="rId8"/>
      <w:footerReference w:type="default" r:id="rId9"/>
      <w:headerReference w:type="first" r:id="rId10"/>
      <w:footerReference w:type="firs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5AA85" w14:textId="77777777" w:rsidR="00C426AE" w:rsidRDefault="00C426AE" w:rsidP="00C426AE">
      <w:pPr>
        <w:spacing w:after="0"/>
      </w:pPr>
      <w:r>
        <w:separator/>
      </w:r>
    </w:p>
  </w:endnote>
  <w:endnote w:type="continuationSeparator" w:id="0">
    <w:p w14:paraId="519C9464" w14:textId="77777777" w:rsidR="00C426AE" w:rsidRDefault="00C426AE"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1C407" w14:textId="77777777" w:rsidR="0043132F" w:rsidRDefault="004313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737BA" w14:textId="77777777" w:rsidR="0043132F" w:rsidRDefault="004313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04CD" w14:textId="77777777" w:rsidR="0043132F" w:rsidRDefault="00431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7D628" w14:textId="77777777" w:rsidR="00C426AE" w:rsidRDefault="00C426AE" w:rsidP="00C426AE">
      <w:pPr>
        <w:spacing w:after="0"/>
      </w:pPr>
      <w:r>
        <w:separator/>
      </w:r>
    </w:p>
  </w:footnote>
  <w:footnote w:type="continuationSeparator" w:id="0">
    <w:p w14:paraId="6CF25C04" w14:textId="77777777" w:rsidR="00C426AE" w:rsidRDefault="00C426AE" w:rsidP="00C426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85F66" w14:textId="77777777" w:rsidR="0043132F" w:rsidRDefault="00431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BB44C" w14:textId="77777777" w:rsidR="00F46336" w:rsidRDefault="00F46336">
    <w:pPr>
      <w:pStyle w:val="Header"/>
      <w:rPr>
        <w:b/>
        <w:snapToGrid w:val="0"/>
        <w:sz w:val="18"/>
      </w:rPr>
    </w:pPr>
    <w:r w:rsidRPr="00F46336">
      <w:rPr>
        <w:b/>
        <w:snapToGrid w:val="0"/>
        <w:sz w:val="18"/>
      </w:rPr>
      <w:t>August 2020</w:t>
    </w:r>
  </w:p>
  <w:p w14:paraId="1BD41089" w14:textId="48E9A856" w:rsidR="00C426AE" w:rsidRPr="00C426AE" w:rsidRDefault="00C426AE">
    <w:pPr>
      <w:pStyle w:val="Header"/>
      <w:rPr>
        <w:sz w:val="20"/>
      </w:rPr>
    </w:pPr>
    <w:r w:rsidRPr="00C426AE">
      <w:rPr>
        <w:sz w:val="20"/>
      </w:rPr>
      <w:t>e3d_logframe_en.docx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0AB5" w14:textId="77777777" w:rsidR="0043132F" w:rsidRDefault="004313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6336"/>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567</Words>
  <Characters>3344</Characters>
  <Application>Microsoft Office Word</Application>
  <DocSecurity>0</DocSecurity>
  <Lines>222</Lines>
  <Paragraphs>71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MORARIU Maria- Claudia (DEVCO)</cp:lastModifiedBy>
  <cp:revision>10</cp:revision>
  <dcterms:created xsi:type="dcterms:W3CDTF">2018-03-27T10:26:00Z</dcterms:created>
  <dcterms:modified xsi:type="dcterms:W3CDTF">2020-07-23T16:41:00Z</dcterms:modified>
</cp:coreProperties>
</file>