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kapitalnih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investicija</w:t>
      </w:r>
      <w:proofErr w:type="spellEnd"/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2E7BC6C4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 xml:space="preserve">tehničko-građevinskog kamena </w:t>
      </w:r>
      <w:r w:rsidR="0089119E">
        <w:rPr>
          <w:rFonts w:ascii="Arial" w:hAnsi="Arial" w:cs="Arial"/>
          <w:lang w:val="sr-Latn-CS"/>
        </w:rPr>
        <w:t>lokaliteta</w:t>
      </w:r>
      <w:r w:rsidR="004D4260" w:rsidRPr="00AD5C4A">
        <w:rPr>
          <w:rFonts w:ascii="Arial" w:hAnsi="Arial" w:cs="Arial"/>
          <w:lang w:val="sr-Latn-CS"/>
        </w:rPr>
        <w:t xml:space="preserve"> “</w:t>
      </w:r>
      <w:r w:rsidR="00E25A83">
        <w:rPr>
          <w:rFonts w:ascii="Arial" w:hAnsi="Arial" w:cs="Arial"/>
          <w:lang w:val="sr-Latn-CS"/>
        </w:rPr>
        <w:t>Milošev krš</w:t>
      </w:r>
      <w:r w:rsidR="004D4260" w:rsidRPr="00AD5C4A">
        <w:rPr>
          <w:rFonts w:ascii="Arial" w:hAnsi="Arial" w:cs="Arial"/>
          <w:lang w:val="sr-Latn-CS"/>
        </w:rPr>
        <w:t xml:space="preserve">”, </w:t>
      </w:r>
      <w:r w:rsidR="007745AF">
        <w:rPr>
          <w:rFonts w:ascii="Arial" w:hAnsi="Arial" w:cs="Arial"/>
          <w:lang w:val="sr-Latn-CS"/>
        </w:rPr>
        <w:t>Prijestonica</w:t>
      </w:r>
      <w:r w:rsidR="004D4260" w:rsidRPr="00AD5C4A">
        <w:rPr>
          <w:rFonts w:ascii="Arial" w:hAnsi="Arial" w:cs="Arial"/>
          <w:lang w:val="sr-Latn-CS"/>
        </w:rPr>
        <w:t xml:space="preserve"> </w:t>
      </w:r>
      <w:r w:rsidR="00E25A83">
        <w:rPr>
          <w:rFonts w:ascii="Arial" w:hAnsi="Arial" w:cs="Arial"/>
          <w:lang w:val="sr-Latn-CS"/>
        </w:rPr>
        <w:t>Cetinje</w:t>
      </w:r>
      <w:r w:rsidR="00560F49" w:rsidRPr="00AD5C4A">
        <w:rPr>
          <w:rFonts w:ascii="Arial" w:hAnsi="Arial" w:cs="Arial"/>
          <w:lang w:val="sr-Latn-CS"/>
        </w:rPr>
        <w:t xml:space="preserve"> </w:t>
      </w:r>
      <w:r w:rsidRPr="00AD5C4A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AD5C4A">
        <w:rPr>
          <w:rFonts w:ascii="Arial" w:hAnsi="Arial" w:cs="Arial"/>
          <w:lang w:val="ro-RO"/>
        </w:rPr>
        <w:t>plativ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086BF9" w:rsidRPr="00AD5C4A">
        <w:rPr>
          <w:rFonts w:ascii="Arial" w:hAnsi="Arial" w:cs="Arial"/>
          <w:lang w:val="ro-RO"/>
        </w:rPr>
        <w:t>Garancija),  u iznosu od 5.000,</w:t>
      </w:r>
      <w:r w:rsidRPr="00AD5C4A">
        <w:rPr>
          <w:rFonts w:ascii="Arial" w:hAnsi="Arial" w:cs="Arial"/>
          <w:lang w:val="ro-RO"/>
        </w:rPr>
        <w:t>00 €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7C0D11DB" w14:textId="77777777" w:rsidR="007745AF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D5C4A">
        <w:rPr>
          <w:rFonts w:ascii="Arial" w:hAnsi="Arial" w:cs="Arial"/>
          <w:lang w:val="ro-RO"/>
        </w:rPr>
        <w:t>5.</w:t>
      </w:r>
      <w:r w:rsidRPr="00AD5C4A">
        <w:rPr>
          <w:rFonts w:ascii="Arial" w:hAnsi="Arial" w:cs="Arial"/>
          <w:lang w:val="ro-RO"/>
        </w:rPr>
        <w:t>000</w:t>
      </w:r>
      <w:r w:rsidR="00086BF9" w:rsidRPr="00AD5C4A">
        <w:rPr>
          <w:rFonts w:ascii="Arial" w:hAnsi="Arial" w:cs="Arial"/>
          <w:lang w:val="ro-RO"/>
        </w:rPr>
        <w:t>,</w:t>
      </w:r>
      <w:r w:rsidRPr="00AD5C4A">
        <w:rPr>
          <w:rFonts w:ascii="Arial" w:hAnsi="Arial" w:cs="Arial"/>
          <w:lang w:val="ro-RO"/>
        </w:rPr>
        <w:t xml:space="preserve">00 €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</w:t>
      </w:r>
    </w:p>
    <w:p w14:paraId="00EC8474" w14:textId="77777777" w:rsidR="007745AF" w:rsidRDefault="007745AF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</w:p>
    <w:p w14:paraId="20FC4C65" w14:textId="0CA20174" w:rsidR="00D03183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 xml:space="preserve">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3E1E722B" w14:textId="77777777" w:rsidR="007745AF" w:rsidRPr="00AD5C4A" w:rsidRDefault="007745AF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4"/>
    </w:p>
    <w:p w14:paraId="4F1A6209" w14:textId="7186CB33" w:rsidR="00DF6BBE" w:rsidRPr="007745AF" w:rsidRDefault="00517DB5" w:rsidP="00DF6BBE">
      <w:pPr>
        <w:pStyle w:val="Level1"/>
        <w:rPr>
          <w:lang w:val="sr-Latn-CS"/>
        </w:rPr>
      </w:pPr>
      <w:proofErr w:type="spellStart"/>
      <w:r w:rsidRPr="00AD5C4A">
        <w:t>Ponuđač</w:t>
      </w:r>
      <w:proofErr w:type="spellEnd"/>
      <w:r w:rsidRPr="00AD5C4A">
        <w:t xml:space="preserve"> ne </w:t>
      </w:r>
      <w:proofErr w:type="spellStart"/>
      <w:r w:rsidRPr="00AD5C4A">
        <w:t>dostavi</w:t>
      </w:r>
      <w:proofErr w:type="spellEnd"/>
      <w:r w:rsidR="00560F49" w:rsidRPr="00AD5C4A">
        <w:t xml:space="preserve"> </w:t>
      </w:r>
      <w:proofErr w:type="spellStart"/>
      <w:r w:rsidRPr="00AD5C4A">
        <w:t>bankarsku</w:t>
      </w:r>
      <w:proofErr w:type="spellEnd"/>
      <w:r w:rsidR="00560F49" w:rsidRPr="00AD5C4A">
        <w:t xml:space="preserve"> </w:t>
      </w:r>
      <w:proofErr w:type="spellStart"/>
      <w:r w:rsidRPr="00AD5C4A">
        <w:t>garanciju</w:t>
      </w:r>
      <w:proofErr w:type="spellEnd"/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proofErr w:type="spellStart"/>
      <w:r w:rsidRPr="00AD5C4A">
        <w:t>izvršenje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 xml:space="preserve"> o </w:t>
      </w:r>
      <w:proofErr w:type="spellStart"/>
      <w:r w:rsidRPr="00AD5C4A">
        <w:t>koncesiji</w:t>
      </w:r>
      <w:proofErr w:type="spellEnd"/>
      <w:r w:rsidRPr="00AD5C4A">
        <w:t xml:space="preserve"> u </w:t>
      </w:r>
      <w:proofErr w:type="spellStart"/>
      <w:r w:rsidRPr="00AD5C4A">
        <w:t>formi</w:t>
      </w:r>
      <w:proofErr w:type="spellEnd"/>
      <w:r w:rsidR="00560F49" w:rsidRPr="00AD5C4A">
        <w:t xml:space="preserve"> </w:t>
      </w:r>
      <w:proofErr w:type="spellStart"/>
      <w:r w:rsidRPr="00AD5C4A">
        <w:t>i</w:t>
      </w:r>
      <w:proofErr w:type="spellEnd"/>
      <w:r w:rsidR="00560F49" w:rsidRPr="00AD5C4A">
        <w:t xml:space="preserve"> </w:t>
      </w:r>
      <w:proofErr w:type="spellStart"/>
      <w:r w:rsidRPr="00AD5C4A">
        <w:t>sadržaju</w:t>
      </w:r>
      <w:proofErr w:type="spellEnd"/>
      <w:r w:rsidR="00560F49" w:rsidRPr="00AD5C4A">
        <w:t xml:space="preserve"> </w:t>
      </w:r>
      <w:proofErr w:type="spellStart"/>
      <w:r w:rsidRPr="00AD5C4A">
        <w:t>kao</w:t>
      </w:r>
      <w:proofErr w:type="spellEnd"/>
      <w:r w:rsidRPr="00AD5C4A">
        <w:t xml:space="preserve"> u </w:t>
      </w:r>
      <w:proofErr w:type="spellStart"/>
      <w:r w:rsidRPr="00AD5C4A">
        <w:t>Prilogu</w:t>
      </w:r>
      <w:proofErr w:type="spellEnd"/>
      <w:r w:rsidRPr="00AD5C4A">
        <w:t xml:space="preserve"> 1, </w:t>
      </w:r>
      <w:proofErr w:type="spellStart"/>
      <w:r w:rsidRPr="00AD5C4A">
        <w:t>prilikom</w:t>
      </w:r>
      <w:proofErr w:type="spellEnd"/>
      <w:r w:rsidR="00560F49" w:rsidRPr="00AD5C4A">
        <w:t xml:space="preserve"> </w:t>
      </w:r>
      <w:proofErr w:type="spellStart"/>
      <w:r w:rsidRPr="00AD5C4A">
        <w:t>zaključenja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>.</w:t>
      </w: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A79E9" w14:textId="77777777" w:rsidR="003D647E" w:rsidRDefault="003D647E" w:rsidP="00D03183">
      <w:pPr>
        <w:spacing w:after="0" w:line="240" w:lineRule="auto"/>
      </w:pPr>
      <w:r>
        <w:separator/>
      </w:r>
    </w:p>
  </w:endnote>
  <w:endnote w:type="continuationSeparator" w:id="0">
    <w:p w14:paraId="69559786" w14:textId="77777777" w:rsidR="003D647E" w:rsidRDefault="003D647E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D2995" w14:textId="77777777" w:rsidR="003D647E" w:rsidRDefault="003D647E" w:rsidP="00D03183">
      <w:pPr>
        <w:spacing w:after="0" w:line="240" w:lineRule="auto"/>
      </w:pPr>
      <w:r>
        <w:separator/>
      </w:r>
    </w:p>
  </w:footnote>
  <w:footnote w:type="continuationSeparator" w:id="0">
    <w:p w14:paraId="31362D8B" w14:textId="77777777" w:rsidR="003D647E" w:rsidRDefault="003D647E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3D647E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745AF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9119E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9E3F7A"/>
    <w:rsid w:val="00A0738A"/>
    <w:rsid w:val="00A2485C"/>
    <w:rsid w:val="00A26F3F"/>
    <w:rsid w:val="00A875CF"/>
    <w:rsid w:val="00AC55FC"/>
    <w:rsid w:val="00AD4D90"/>
    <w:rsid w:val="00AD5C4A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5A8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2D8B160"/>
  <w15:docId w15:val="{4A046422-918A-4D6D-94A4-300CFA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49E7C-EDA7-4710-A4F5-C81D096B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24</cp:revision>
  <cp:lastPrinted>2016-01-22T12:37:00Z</cp:lastPrinted>
  <dcterms:created xsi:type="dcterms:W3CDTF">2018-12-19T06:39:00Z</dcterms:created>
  <dcterms:modified xsi:type="dcterms:W3CDTF">2021-12-09T07:27:00Z</dcterms:modified>
</cp:coreProperties>
</file>