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7CC1F" w14:textId="5646DB90" w:rsidR="00D260C2" w:rsidRPr="009006C6" w:rsidRDefault="00D260C2" w:rsidP="00656640">
      <w:pPr>
        <w:pStyle w:val="BodyText"/>
        <w:spacing w:after="0"/>
        <w:ind w:left="144" w:right="144"/>
        <w:jc w:val="right"/>
        <w:rPr>
          <w:rFonts w:ascii="Arial" w:hAnsi="Arial" w:cs="Arial"/>
          <w:b/>
          <w:sz w:val="22"/>
          <w:szCs w:val="22"/>
        </w:rPr>
      </w:pPr>
      <w:r w:rsidRPr="009006C6">
        <w:rPr>
          <w:rFonts w:ascii="Arial" w:hAnsi="Arial" w:cs="Arial"/>
          <w:b/>
          <w:sz w:val="22"/>
          <w:szCs w:val="22"/>
        </w:rPr>
        <w:t xml:space="preserve">                                                                                                                                          </w:t>
      </w:r>
      <w:r w:rsidR="00900EEE" w:rsidRPr="009006C6">
        <w:rPr>
          <w:rFonts w:ascii="Arial" w:hAnsi="Arial" w:cs="Arial"/>
          <w:b/>
          <w:sz w:val="22"/>
          <w:szCs w:val="22"/>
        </w:rPr>
        <w:t>Nacrt</w:t>
      </w:r>
    </w:p>
    <w:p w14:paraId="5E8DC2F1" w14:textId="77777777" w:rsidR="00CD5D9A" w:rsidRPr="009006C6" w:rsidRDefault="00CD5D9A" w:rsidP="00656640">
      <w:pPr>
        <w:pStyle w:val="BodyText"/>
        <w:spacing w:after="0"/>
        <w:ind w:left="144" w:right="144"/>
        <w:jc w:val="center"/>
        <w:rPr>
          <w:rFonts w:ascii="Arial" w:hAnsi="Arial" w:cs="Arial"/>
          <w:b/>
          <w:sz w:val="22"/>
          <w:szCs w:val="22"/>
        </w:rPr>
      </w:pPr>
    </w:p>
    <w:p w14:paraId="6FD072F4" w14:textId="77777777" w:rsidR="0099444C" w:rsidRPr="009006C6" w:rsidRDefault="0099444C" w:rsidP="00656640">
      <w:pPr>
        <w:pStyle w:val="BodyText"/>
        <w:spacing w:after="0"/>
        <w:ind w:left="144" w:right="144"/>
        <w:jc w:val="center"/>
        <w:rPr>
          <w:rFonts w:ascii="Arial" w:hAnsi="Arial" w:cs="Arial"/>
          <w:b/>
          <w:sz w:val="22"/>
          <w:szCs w:val="22"/>
        </w:rPr>
      </w:pPr>
    </w:p>
    <w:p w14:paraId="731E8B10" w14:textId="52F3D8C9" w:rsidR="0028614A" w:rsidRPr="009006C6" w:rsidRDefault="0028614A" w:rsidP="00656640">
      <w:pPr>
        <w:pStyle w:val="BodyText"/>
        <w:spacing w:after="0"/>
        <w:ind w:left="144" w:right="144"/>
        <w:jc w:val="center"/>
        <w:rPr>
          <w:rFonts w:ascii="Arial" w:hAnsi="Arial" w:cs="Arial"/>
          <w:b/>
          <w:sz w:val="22"/>
          <w:szCs w:val="22"/>
        </w:rPr>
      </w:pPr>
      <w:r w:rsidRPr="009006C6">
        <w:rPr>
          <w:rFonts w:ascii="Arial" w:hAnsi="Arial" w:cs="Arial"/>
          <w:b/>
          <w:sz w:val="22"/>
          <w:szCs w:val="22"/>
        </w:rPr>
        <w:t>UGOVOR</w:t>
      </w:r>
    </w:p>
    <w:p w14:paraId="5B6D802C" w14:textId="49FFD5F4" w:rsidR="00B20C08" w:rsidRPr="009006C6" w:rsidRDefault="009006C6" w:rsidP="00B20C08">
      <w:pPr>
        <w:spacing w:after="0"/>
        <w:jc w:val="center"/>
        <w:rPr>
          <w:rFonts w:ascii="Arial" w:hAnsi="Arial" w:cs="Arial"/>
          <w:b/>
          <w:lang w:val="sr-Latn-CS"/>
        </w:rPr>
      </w:pPr>
      <w:r w:rsidRPr="009006C6">
        <w:rPr>
          <w:rFonts w:ascii="Arial" w:hAnsi="Arial" w:cs="Arial"/>
          <w:b/>
        </w:rPr>
        <w:t xml:space="preserve">O KONCESIJI ZA DETALJNA GEOLOŠKA ISTRAŽIVANJA I EKSPLOATACIJU NEMETALIČNE MINERALNE SIROVINE TEHNIČKO-GRAĐEVINSKOG KAMENA </w:t>
      </w:r>
      <w:proofErr w:type="gramStart"/>
      <w:r w:rsidRPr="009006C6">
        <w:rPr>
          <w:rFonts w:ascii="Arial" w:hAnsi="Arial" w:cs="Arial"/>
          <w:b/>
          <w:lang w:val="sr-Latn-CS"/>
        </w:rPr>
        <w:t>LEŽIŠTA ”RISTOVA</w:t>
      </w:r>
      <w:proofErr w:type="gramEnd"/>
      <w:r w:rsidRPr="009006C6">
        <w:rPr>
          <w:rFonts w:ascii="Arial" w:hAnsi="Arial" w:cs="Arial"/>
          <w:b/>
          <w:lang w:val="sr-Latn-CS"/>
        </w:rPr>
        <w:t xml:space="preserve"> PONTA”, OPŠTINA ULCINJ</w:t>
      </w:r>
    </w:p>
    <w:p w14:paraId="5CE801AF" w14:textId="12DB048F" w:rsidR="00100F10" w:rsidRPr="009006C6" w:rsidRDefault="00100F10" w:rsidP="00656640">
      <w:pPr>
        <w:pStyle w:val="BodyText"/>
        <w:spacing w:after="0"/>
        <w:ind w:left="144" w:right="144"/>
        <w:jc w:val="center"/>
        <w:rPr>
          <w:rFonts w:ascii="Arial" w:hAnsi="Arial" w:cs="Arial"/>
          <w:b/>
          <w:sz w:val="22"/>
          <w:szCs w:val="22"/>
        </w:rPr>
      </w:pPr>
    </w:p>
    <w:p w14:paraId="4B9587CA" w14:textId="77777777" w:rsidR="00100F10" w:rsidRPr="009006C6" w:rsidRDefault="00100F10" w:rsidP="00656640">
      <w:pPr>
        <w:spacing w:after="0" w:line="240" w:lineRule="auto"/>
        <w:jc w:val="both"/>
        <w:rPr>
          <w:rFonts w:ascii="Arial" w:hAnsi="Arial" w:cs="Arial"/>
          <w:b/>
        </w:rPr>
      </w:pPr>
    </w:p>
    <w:p w14:paraId="42873BD5" w14:textId="77777777" w:rsidR="00100F10" w:rsidRPr="009006C6" w:rsidRDefault="00100F10" w:rsidP="00656640">
      <w:pPr>
        <w:pStyle w:val="BodyText"/>
        <w:spacing w:after="0"/>
        <w:ind w:left="144" w:right="144"/>
        <w:jc w:val="center"/>
        <w:rPr>
          <w:rFonts w:ascii="Arial" w:hAnsi="Arial" w:cs="Arial"/>
          <w:b/>
          <w:sz w:val="22"/>
          <w:szCs w:val="22"/>
        </w:rPr>
      </w:pPr>
    </w:p>
    <w:p w14:paraId="590F1FFC" w14:textId="77777777" w:rsidR="0028614A" w:rsidRPr="009006C6" w:rsidRDefault="0028614A" w:rsidP="00656640">
      <w:pPr>
        <w:pStyle w:val="BodyText"/>
        <w:spacing w:after="0"/>
        <w:ind w:left="144" w:right="144"/>
        <w:jc w:val="both"/>
        <w:rPr>
          <w:rFonts w:ascii="Arial" w:hAnsi="Arial" w:cs="Arial"/>
          <w:sz w:val="22"/>
          <w:szCs w:val="22"/>
        </w:rPr>
      </w:pPr>
    </w:p>
    <w:p w14:paraId="344AFCEF" w14:textId="77777777" w:rsidR="0028614A" w:rsidRPr="009006C6" w:rsidRDefault="0028614A" w:rsidP="00656640">
      <w:pPr>
        <w:pStyle w:val="BodyText"/>
        <w:spacing w:after="0"/>
        <w:ind w:left="144" w:right="144"/>
        <w:jc w:val="center"/>
        <w:rPr>
          <w:rFonts w:ascii="Arial" w:hAnsi="Arial" w:cs="Arial"/>
          <w:sz w:val="22"/>
          <w:szCs w:val="22"/>
        </w:rPr>
      </w:pPr>
    </w:p>
    <w:p w14:paraId="3BD6365D" w14:textId="77777777" w:rsidR="0028614A" w:rsidRPr="009006C6" w:rsidRDefault="0028614A" w:rsidP="00656640">
      <w:pPr>
        <w:pStyle w:val="BodyText"/>
        <w:spacing w:after="0"/>
        <w:ind w:left="144" w:right="144"/>
        <w:jc w:val="center"/>
        <w:rPr>
          <w:rFonts w:ascii="Arial" w:hAnsi="Arial" w:cs="Arial"/>
          <w:b/>
          <w:bCs/>
          <w:sz w:val="22"/>
          <w:szCs w:val="22"/>
        </w:rPr>
      </w:pPr>
      <w:r w:rsidRPr="009006C6">
        <w:rPr>
          <w:rFonts w:ascii="Arial" w:hAnsi="Arial" w:cs="Arial"/>
          <w:b/>
          <w:bCs/>
          <w:sz w:val="22"/>
          <w:szCs w:val="22"/>
        </w:rPr>
        <w:t>UGOVORNE STRANE:</w:t>
      </w:r>
    </w:p>
    <w:p w14:paraId="23F069F3" w14:textId="77777777" w:rsidR="0028614A" w:rsidRPr="009006C6" w:rsidRDefault="0028614A" w:rsidP="00656640">
      <w:pPr>
        <w:pStyle w:val="BodyText"/>
        <w:spacing w:after="0"/>
        <w:ind w:left="144" w:right="144"/>
        <w:jc w:val="both"/>
        <w:rPr>
          <w:rFonts w:ascii="Arial" w:hAnsi="Arial" w:cs="Arial"/>
          <w:b/>
          <w:bCs/>
          <w:sz w:val="22"/>
          <w:szCs w:val="22"/>
        </w:rPr>
      </w:pPr>
    </w:p>
    <w:p w14:paraId="591D52C9" w14:textId="5F361CAC" w:rsidR="009C2D2D" w:rsidRPr="009006C6" w:rsidRDefault="009C2D2D" w:rsidP="00656640">
      <w:pPr>
        <w:pStyle w:val="BodyText"/>
        <w:spacing w:after="0"/>
        <w:ind w:right="4"/>
        <w:jc w:val="both"/>
        <w:rPr>
          <w:rFonts w:ascii="Arial" w:hAnsi="Arial" w:cs="Arial"/>
          <w:b/>
          <w:bCs/>
          <w:noProof/>
          <w:sz w:val="22"/>
          <w:szCs w:val="22"/>
        </w:rPr>
      </w:pPr>
      <w:r w:rsidRPr="009006C6">
        <w:rPr>
          <w:rFonts w:ascii="Arial" w:hAnsi="Arial" w:cs="Arial"/>
          <w:b/>
          <w:bCs/>
          <w:noProof/>
          <w:sz w:val="22"/>
          <w:szCs w:val="22"/>
        </w:rPr>
        <w:t>Vlada Crne Gore, koju zastupa ministar kapitalnih investicija Mladen Bojanić (u daljem tekstu: „Koncedent ")</w:t>
      </w:r>
    </w:p>
    <w:p w14:paraId="54FDDC1C" w14:textId="77777777" w:rsidR="009C2D2D" w:rsidRPr="009006C6" w:rsidRDefault="009C2D2D" w:rsidP="00656640">
      <w:pPr>
        <w:pStyle w:val="BodyText"/>
        <w:spacing w:after="0"/>
        <w:ind w:right="4"/>
        <w:jc w:val="both"/>
        <w:rPr>
          <w:rFonts w:ascii="Arial" w:hAnsi="Arial" w:cs="Arial"/>
          <w:b/>
          <w:bCs/>
          <w:noProof/>
          <w:sz w:val="22"/>
          <w:szCs w:val="22"/>
        </w:rPr>
      </w:pPr>
    </w:p>
    <w:p w14:paraId="29F1F803" w14:textId="39F6DCCF" w:rsidR="009C2D2D" w:rsidRPr="009006C6" w:rsidRDefault="009C2D2D" w:rsidP="00656640">
      <w:pPr>
        <w:pStyle w:val="BodyText"/>
        <w:spacing w:after="0"/>
        <w:ind w:right="4"/>
        <w:jc w:val="both"/>
        <w:rPr>
          <w:rFonts w:ascii="Arial" w:hAnsi="Arial" w:cs="Arial"/>
          <w:b/>
          <w:bCs/>
          <w:noProof/>
          <w:sz w:val="22"/>
          <w:szCs w:val="22"/>
        </w:rPr>
      </w:pPr>
      <w:r w:rsidRPr="009006C6">
        <w:rPr>
          <w:rFonts w:ascii="Arial" w:hAnsi="Arial" w:cs="Arial"/>
          <w:b/>
          <w:bCs/>
          <w:noProof/>
          <w:sz w:val="22"/>
          <w:szCs w:val="22"/>
        </w:rPr>
        <w:t xml:space="preserve">i </w:t>
      </w:r>
    </w:p>
    <w:p w14:paraId="4E81C15F" w14:textId="77777777" w:rsidR="00385749" w:rsidRPr="009006C6" w:rsidRDefault="00385749" w:rsidP="00656640">
      <w:pPr>
        <w:pStyle w:val="BodyText"/>
        <w:spacing w:after="0"/>
        <w:ind w:right="4"/>
        <w:jc w:val="both"/>
        <w:rPr>
          <w:rFonts w:ascii="Arial" w:hAnsi="Arial" w:cs="Arial"/>
          <w:b/>
          <w:bCs/>
          <w:noProof/>
          <w:sz w:val="22"/>
          <w:szCs w:val="22"/>
        </w:rPr>
      </w:pPr>
    </w:p>
    <w:p w14:paraId="42C45CC3" w14:textId="77777777" w:rsidR="009C2D2D" w:rsidRPr="009006C6" w:rsidRDefault="009C2D2D" w:rsidP="00656640">
      <w:pPr>
        <w:pStyle w:val="BodyText"/>
        <w:suppressAutoHyphens/>
        <w:spacing w:after="0"/>
        <w:ind w:right="4"/>
        <w:jc w:val="both"/>
        <w:rPr>
          <w:rFonts w:ascii="Arial" w:hAnsi="Arial" w:cs="Arial"/>
          <w:noProof/>
          <w:sz w:val="22"/>
          <w:szCs w:val="22"/>
        </w:rPr>
      </w:pPr>
      <w:r w:rsidRPr="009006C6">
        <w:rPr>
          <w:rFonts w:ascii="Arial" w:hAnsi="Arial" w:cs="Arial"/>
          <w:b/>
          <w:bCs/>
          <w:noProof/>
          <w:sz w:val="22"/>
          <w:szCs w:val="22"/>
        </w:rPr>
        <w:t>_____________________ koga zastupa ______________ (u daljem tekstu: „Koncesionar“)</w:t>
      </w:r>
      <w:r w:rsidRPr="009006C6">
        <w:rPr>
          <w:rFonts w:ascii="Arial" w:hAnsi="Arial" w:cs="Arial"/>
          <w:noProof/>
          <w:sz w:val="22"/>
          <w:szCs w:val="22"/>
        </w:rPr>
        <w:t>,</w:t>
      </w:r>
    </w:p>
    <w:p w14:paraId="02277E3C" w14:textId="77777777" w:rsidR="009C2D2D" w:rsidRPr="009006C6" w:rsidRDefault="009C2D2D" w:rsidP="00656640">
      <w:pPr>
        <w:pStyle w:val="BodyText"/>
        <w:suppressAutoHyphens/>
        <w:spacing w:after="0"/>
        <w:ind w:right="4"/>
        <w:jc w:val="both"/>
        <w:rPr>
          <w:rFonts w:ascii="Arial" w:hAnsi="Arial" w:cs="Arial"/>
          <w:noProof/>
          <w:sz w:val="22"/>
          <w:szCs w:val="22"/>
        </w:rPr>
      </w:pPr>
    </w:p>
    <w:p w14:paraId="40226BA9" w14:textId="77777777" w:rsidR="009C2D2D" w:rsidRPr="009006C6" w:rsidRDefault="009C2D2D" w:rsidP="00656640">
      <w:pPr>
        <w:pStyle w:val="BodyText"/>
        <w:spacing w:after="0"/>
        <w:ind w:right="4"/>
        <w:jc w:val="both"/>
        <w:rPr>
          <w:rFonts w:ascii="Arial" w:hAnsi="Arial" w:cs="Arial"/>
          <w:noProof/>
          <w:sz w:val="22"/>
          <w:szCs w:val="22"/>
        </w:rPr>
      </w:pPr>
    </w:p>
    <w:p w14:paraId="0388FE27" w14:textId="77777777" w:rsidR="009C2D2D" w:rsidRPr="009006C6" w:rsidRDefault="009C2D2D" w:rsidP="00656640">
      <w:pPr>
        <w:pStyle w:val="BodyText"/>
        <w:spacing w:after="0"/>
        <w:ind w:right="4"/>
        <w:jc w:val="both"/>
        <w:rPr>
          <w:rFonts w:ascii="Arial" w:hAnsi="Arial" w:cs="Arial"/>
          <w:noProof/>
          <w:sz w:val="22"/>
          <w:szCs w:val="22"/>
        </w:rPr>
      </w:pPr>
      <w:r w:rsidRPr="009006C6">
        <w:rPr>
          <w:rFonts w:ascii="Arial" w:hAnsi="Arial" w:cs="Arial"/>
          <w:noProof/>
          <w:sz w:val="22"/>
          <w:szCs w:val="22"/>
        </w:rPr>
        <w:t>Koncedent i Koncesionar zajednički Ugovorne strane, a pojedinačno Ugovorna strana</w:t>
      </w:r>
    </w:p>
    <w:p w14:paraId="398ADAC9" w14:textId="77777777" w:rsidR="009C2D2D" w:rsidRPr="009006C6" w:rsidRDefault="009C2D2D" w:rsidP="00656640">
      <w:pPr>
        <w:pStyle w:val="BodyText"/>
        <w:spacing w:after="0"/>
        <w:ind w:right="4"/>
        <w:jc w:val="both"/>
        <w:rPr>
          <w:rFonts w:ascii="Arial" w:hAnsi="Arial" w:cs="Arial"/>
          <w:noProof/>
          <w:sz w:val="22"/>
          <w:szCs w:val="22"/>
        </w:rPr>
      </w:pPr>
    </w:p>
    <w:p w14:paraId="1EF828D6" w14:textId="71D59AEB" w:rsidR="009C2D2D" w:rsidRPr="009006C6" w:rsidRDefault="009C2D2D" w:rsidP="00656640">
      <w:pPr>
        <w:pStyle w:val="BodyText"/>
        <w:spacing w:after="0"/>
        <w:ind w:right="4"/>
        <w:jc w:val="center"/>
        <w:rPr>
          <w:rFonts w:ascii="Arial" w:hAnsi="Arial" w:cs="Arial"/>
          <w:noProof/>
          <w:sz w:val="22"/>
          <w:szCs w:val="22"/>
        </w:rPr>
      </w:pPr>
      <w:r w:rsidRPr="009006C6">
        <w:rPr>
          <w:rFonts w:ascii="Arial" w:hAnsi="Arial" w:cs="Arial"/>
          <w:noProof/>
          <w:sz w:val="22"/>
          <w:szCs w:val="22"/>
        </w:rPr>
        <w:t>Zaključen _______ 2021</w:t>
      </w:r>
      <w:r w:rsidR="00F11EA2" w:rsidRPr="009006C6">
        <w:rPr>
          <w:rFonts w:ascii="Arial" w:hAnsi="Arial" w:cs="Arial"/>
          <w:noProof/>
          <w:sz w:val="22"/>
          <w:szCs w:val="22"/>
        </w:rPr>
        <w:t>.</w:t>
      </w:r>
      <w:r w:rsidRPr="009006C6">
        <w:rPr>
          <w:rFonts w:ascii="Arial" w:hAnsi="Arial" w:cs="Arial"/>
          <w:noProof/>
          <w:sz w:val="22"/>
          <w:szCs w:val="22"/>
        </w:rPr>
        <w:t xml:space="preserve"> godine, u Podgorici</w:t>
      </w:r>
    </w:p>
    <w:p w14:paraId="31436F16" w14:textId="77777777" w:rsidR="0028614A" w:rsidRPr="009006C6" w:rsidRDefault="0028614A" w:rsidP="00656640">
      <w:pPr>
        <w:pStyle w:val="BodyText"/>
        <w:spacing w:after="0"/>
        <w:ind w:left="144" w:right="144"/>
        <w:jc w:val="both"/>
        <w:rPr>
          <w:rFonts w:ascii="Arial" w:hAnsi="Arial" w:cs="Arial"/>
          <w:sz w:val="22"/>
          <w:szCs w:val="22"/>
        </w:rPr>
      </w:pPr>
    </w:p>
    <w:p w14:paraId="03097490" w14:textId="77777777" w:rsidR="0028614A" w:rsidRPr="009006C6" w:rsidRDefault="0028614A" w:rsidP="00656640">
      <w:pPr>
        <w:pStyle w:val="BodyText"/>
        <w:spacing w:after="0"/>
        <w:ind w:left="144" w:right="144"/>
        <w:jc w:val="both"/>
        <w:rPr>
          <w:rFonts w:ascii="Arial" w:hAnsi="Arial" w:cs="Arial"/>
          <w:sz w:val="22"/>
          <w:szCs w:val="22"/>
        </w:rPr>
      </w:pPr>
    </w:p>
    <w:p w14:paraId="1CC97C6D" w14:textId="77777777" w:rsidR="0028614A" w:rsidRPr="009006C6" w:rsidRDefault="0028614A" w:rsidP="00656640">
      <w:pPr>
        <w:pStyle w:val="BodyText"/>
        <w:spacing w:after="0"/>
        <w:ind w:left="144" w:right="144"/>
        <w:jc w:val="both"/>
        <w:rPr>
          <w:rFonts w:ascii="Arial" w:hAnsi="Arial" w:cs="Arial"/>
          <w:sz w:val="22"/>
          <w:szCs w:val="22"/>
        </w:rPr>
      </w:pPr>
    </w:p>
    <w:p w14:paraId="78B71958" w14:textId="77777777" w:rsidR="0028614A" w:rsidRPr="009006C6" w:rsidRDefault="0028614A" w:rsidP="00656640">
      <w:pPr>
        <w:pStyle w:val="BodyText"/>
        <w:spacing w:after="0"/>
        <w:ind w:left="144" w:right="144"/>
        <w:jc w:val="both"/>
        <w:rPr>
          <w:rFonts w:ascii="Arial" w:hAnsi="Arial" w:cs="Arial"/>
          <w:sz w:val="22"/>
          <w:szCs w:val="22"/>
        </w:rPr>
      </w:pPr>
    </w:p>
    <w:p w14:paraId="23543B35" w14:textId="77777777" w:rsidR="0028614A" w:rsidRPr="009006C6" w:rsidRDefault="0028614A" w:rsidP="00656640">
      <w:pPr>
        <w:pStyle w:val="BodyText"/>
        <w:spacing w:after="0"/>
        <w:ind w:left="144" w:right="144"/>
        <w:jc w:val="both"/>
        <w:rPr>
          <w:rFonts w:ascii="Arial" w:hAnsi="Arial" w:cs="Arial"/>
          <w:sz w:val="22"/>
          <w:szCs w:val="22"/>
        </w:rPr>
      </w:pPr>
    </w:p>
    <w:p w14:paraId="71702C01" w14:textId="77777777" w:rsidR="0028614A" w:rsidRPr="009006C6" w:rsidRDefault="0028614A" w:rsidP="00656640">
      <w:pPr>
        <w:pStyle w:val="BodyText"/>
        <w:spacing w:after="0"/>
        <w:ind w:left="144" w:right="144"/>
        <w:jc w:val="both"/>
        <w:rPr>
          <w:rFonts w:ascii="Arial" w:hAnsi="Arial" w:cs="Arial"/>
          <w:sz w:val="22"/>
          <w:szCs w:val="22"/>
        </w:rPr>
      </w:pPr>
    </w:p>
    <w:p w14:paraId="775514B3" w14:textId="77777777" w:rsidR="0028614A" w:rsidRPr="009006C6" w:rsidRDefault="0028614A" w:rsidP="00656640">
      <w:pPr>
        <w:pStyle w:val="BodyText"/>
        <w:spacing w:after="0"/>
        <w:ind w:left="144" w:right="144"/>
        <w:jc w:val="both"/>
        <w:rPr>
          <w:rFonts w:ascii="Arial" w:hAnsi="Arial" w:cs="Arial"/>
          <w:sz w:val="22"/>
          <w:szCs w:val="22"/>
        </w:rPr>
      </w:pPr>
    </w:p>
    <w:p w14:paraId="16081E6D" w14:textId="77777777" w:rsidR="0028614A" w:rsidRPr="009006C6" w:rsidRDefault="0028614A" w:rsidP="00656640">
      <w:pPr>
        <w:pStyle w:val="BodyText"/>
        <w:spacing w:after="0"/>
        <w:ind w:left="144" w:right="144"/>
        <w:jc w:val="both"/>
        <w:rPr>
          <w:rFonts w:ascii="Arial" w:hAnsi="Arial" w:cs="Arial"/>
          <w:sz w:val="22"/>
          <w:szCs w:val="22"/>
        </w:rPr>
      </w:pPr>
    </w:p>
    <w:p w14:paraId="5083F7C4" w14:textId="77777777" w:rsidR="000A5B12" w:rsidRPr="009006C6" w:rsidRDefault="000A5B12" w:rsidP="00656640">
      <w:pPr>
        <w:pStyle w:val="BodyText"/>
        <w:spacing w:after="0"/>
        <w:ind w:left="144" w:right="144"/>
        <w:jc w:val="both"/>
        <w:rPr>
          <w:rFonts w:ascii="Arial" w:hAnsi="Arial" w:cs="Arial"/>
          <w:sz w:val="22"/>
          <w:szCs w:val="22"/>
        </w:rPr>
      </w:pPr>
    </w:p>
    <w:p w14:paraId="71C4EE92" w14:textId="77777777" w:rsidR="000A5B12" w:rsidRPr="009006C6" w:rsidRDefault="000A5B12" w:rsidP="00656640">
      <w:pPr>
        <w:pStyle w:val="BodyText"/>
        <w:spacing w:after="0"/>
        <w:ind w:left="144" w:right="144"/>
        <w:jc w:val="both"/>
        <w:rPr>
          <w:rFonts w:ascii="Arial" w:hAnsi="Arial" w:cs="Arial"/>
          <w:sz w:val="22"/>
          <w:szCs w:val="22"/>
        </w:rPr>
      </w:pPr>
    </w:p>
    <w:p w14:paraId="2B01451C" w14:textId="77777777" w:rsidR="000A5B12" w:rsidRPr="009006C6" w:rsidRDefault="000A5B12" w:rsidP="00656640">
      <w:pPr>
        <w:pStyle w:val="BodyText"/>
        <w:spacing w:after="0"/>
        <w:ind w:left="144" w:right="144"/>
        <w:jc w:val="both"/>
        <w:rPr>
          <w:rFonts w:ascii="Arial" w:hAnsi="Arial" w:cs="Arial"/>
          <w:sz w:val="22"/>
          <w:szCs w:val="22"/>
        </w:rPr>
      </w:pPr>
    </w:p>
    <w:p w14:paraId="6AC51691" w14:textId="77777777" w:rsidR="008503A2" w:rsidRPr="009006C6" w:rsidRDefault="008503A2" w:rsidP="00656640">
      <w:pPr>
        <w:pStyle w:val="BodyText"/>
        <w:spacing w:after="0"/>
        <w:ind w:left="144" w:right="144"/>
        <w:jc w:val="both"/>
        <w:rPr>
          <w:rFonts w:ascii="Arial" w:hAnsi="Arial" w:cs="Arial"/>
          <w:sz w:val="22"/>
          <w:szCs w:val="22"/>
        </w:rPr>
      </w:pPr>
    </w:p>
    <w:p w14:paraId="25FF98E3" w14:textId="77777777" w:rsidR="000761D3" w:rsidRPr="009006C6" w:rsidRDefault="000761D3" w:rsidP="00656640">
      <w:pPr>
        <w:pStyle w:val="BodyText"/>
        <w:spacing w:after="0"/>
        <w:ind w:left="144" w:right="144"/>
        <w:jc w:val="both"/>
        <w:rPr>
          <w:rFonts w:ascii="Arial" w:hAnsi="Arial" w:cs="Arial"/>
          <w:sz w:val="22"/>
          <w:szCs w:val="22"/>
        </w:rPr>
      </w:pPr>
    </w:p>
    <w:p w14:paraId="5998F8A2" w14:textId="77777777" w:rsidR="000761D3" w:rsidRPr="009006C6" w:rsidRDefault="000761D3" w:rsidP="00656640">
      <w:pPr>
        <w:pStyle w:val="BodyText"/>
        <w:spacing w:after="0"/>
        <w:ind w:left="144" w:right="144"/>
        <w:jc w:val="both"/>
        <w:rPr>
          <w:rFonts w:ascii="Arial" w:hAnsi="Arial" w:cs="Arial"/>
          <w:sz w:val="22"/>
          <w:szCs w:val="22"/>
        </w:rPr>
      </w:pPr>
    </w:p>
    <w:p w14:paraId="5C873338" w14:textId="77777777" w:rsidR="000761D3" w:rsidRPr="009006C6" w:rsidRDefault="000761D3" w:rsidP="00656640">
      <w:pPr>
        <w:pStyle w:val="BodyText"/>
        <w:spacing w:after="0"/>
        <w:ind w:left="144" w:right="144"/>
        <w:jc w:val="both"/>
        <w:rPr>
          <w:rFonts w:ascii="Arial" w:hAnsi="Arial" w:cs="Arial"/>
          <w:sz w:val="22"/>
          <w:szCs w:val="22"/>
        </w:rPr>
      </w:pPr>
    </w:p>
    <w:p w14:paraId="49C4D96A" w14:textId="77777777" w:rsidR="000761D3" w:rsidRPr="009006C6" w:rsidRDefault="000761D3" w:rsidP="00656640">
      <w:pPr>
        <w:pStyle w:val="BodyText"/>
        <w:spacing w:after="0"/>
        <w:ind w:left="144" w:right="144"/>
        <w:jc w:val="both"/>
        <w:rPr>
          <w:rFonts w:ascii="Arial" w:hAnsi="Arial" w:cs="Arial"/>
          <w:sz w:val="22"/>
          <w:szCs w:val="22"/>
        </w:rPr>
      </w:pPr>
    </w:p>
    <w:p w14:paraId="1FD58AD5" w14:textId="77777777" w:rsidR="000761D3" w:rsidRPr="009006C6" w:rsidRDefault="000761D3" w:rsidP="00656640">
      <w:pPr>
        <w:pStyle w:val="BodyText"/>
        <w:spacing w:after="0"/>
        <w:ind w:left="144" w:right="144"/>
        <w:jc w:val="both"/>
        <w:rPr>
          <w:rFonts w:ascii="Arial" w:hAnsi="Arial" w:cs="Arial"/>
          <w:sz w:val="22"/>
          <w:szCs w:val="22"/>
        </w:rPr>
      </w:pPr>
    </w:p>
    <w:p w14:paraId="5E3BC041" w14:textId="2AD6F5F9" w:rsidR="000761D3" w:rsidRPr="009006C6" w:rsidRDefault="000761D3" w:rsidP="00656640">
      <w:pPr>
        <w:pStyle w:val="BodyText"/>
        <w:spacing w:after="0"/>
        <w:ind w:left="144" w:right="144"/>
        <w:jc w:val="both"/>
        <w:rPr>
          <w:rFonts w:ascii="Arial" w:hAnsi="Arial" w:cs="Arial"/>
          <w:sz w:val="22"/>
          <w:szCs w:val="22"/>
        </w:rPr>
      </w:pPr>
    </w:p>
    <w:p w14:paraId="13A72AB3" w14:textId="0F1DD552" w:rsidR="0099444C" w:rsidRPr="009006C6" w:rsidRDefault="0099444C" w:rsidP="00656640">
      <w:pPr>
        <w:pStyle w:val="BodyText"/>
        <w:spacing w:after="0"/>
        <w:ind w:left="144" w:right="144"/>
        <w:jc w:val="both"/>
        <w:rPr>
          <w:rFonts w:ascii="Arial" w:hAnsi="Arial" w:cs="Arial"/>
          <w:sz w:val="22"/>
          <w:szCs w:val="22"/>
        </w:rPr>
      </w:pPr>
    </w:p>
    <w:p w14:paraId="068D586D" w14:textId="7785F276" w:rsidR="0099444C" w:rsidRPr="009006C6" w:rsidRDefault="0099444C" w:rsidP="00656640">
      <w:pPr>
        <w:pStyle w:val="BodyText"/>
        <w:spacing w:after="0"/>
        <w:ind w:left="144" w:right="144"/>
        <w:jc w:val="both"/>
        <w:rPr>
          <w:rFonts w:ascii="Arial" w:hAnsi="Arial" w:cs="Arial"/>
          <w:sz w:val="22"/>
          <w:szCs w:val="22"/>
        </w:rPr>
      </w:pPr>
    </w:p>
    <w:p w14:paraId="68B380CA" w14:textId="4960C330" w:rsidR="0099444C" w:rsidRPr="009006C6" w:rsidRDefault="0099444C" w:rsidP="00656640">
      <w:pPr>
        <w:pStyle w:val="BodyText"/>
        <w:spacing w:after="0"/>
        <w:ind w:left="144" w:right="144"/>
        <w:jc w:val="both"/>
        <w:rPr>
          <w:rFonts w:ascii="Arial" w:hAnsi="Arial" w:cs="Arial"/>
          <w:sz w:val="22"/>
          <w:szCs w:val="22"/>
        </w:rPr>
      </w:pPr>
    </w:p>
    <w:p w14:paraId="202CE14E" w14:textId="74CC3125" w:rsidR="0099444C" w:rsidRPr="009006C6" w:rsidRDefault="0099444C" w:rsidP="00656640">
      <w:pPr>
        <w:pStyle w:val="BodyText"/>
        <w:spacing w:after="0"/>
        <w:ind w:left="144" w:right="144"/>
        <w:jc w:val="both"/>
        <w:rPr>
          <w:rFonts w:ascii="Arial" w:hAnsi="Arial" w:cs="Arial"/>
          <w:sz w:val="22"/>
          <w:szCs w:val="22"/>
        </w:rPr>
      </w:pPr>
    </w:p>
    <w:p w14:paraId="5886410A" w14:textId="77777777" w:rsidR="0099444C" w:rsidRPr="009006C6" w:rsidRDefault="0099444C" w:rsidP="00656640">
      <w:pPr>
        <w:pStyle w:val="BodyText"/>
        <w:spacing w:after="0"/>
        <w:ind w:left="144" w:right="144"/>
        <w:jc w:val="both"/>
        <w:rPr>
          <w:rFonts w:ascii="Arial" w:hAnsi="Arial" w:cs="Arial"/>
          <w:sz w:val="22"/>
          <w:szCs w:val="22"/>
        </w:rPr>
      </w:pPr>
    </w:p>
    <w:p w14:paraId="354B6444" w14:textId="77777777" w:rsidR="000761D3" w:rsidRPr="009006C6" w:rsidRDefault="000761D3" w:rsidP="00656640">
      <w:pPr>
        <w:pStyle w:val="BodyText"/>
        <w:spacing w:after="0"/>
        <w:ind w:left="144" w:right="144"/>
        <w:jc w:val="both"/>
        <w:rPr>
          <w:rFonts w:ascii="Arial" w:hAnsi="Arial" w:cs="Arial"/>
          <w:sz w:val="22"/>
          <w:szCs w:val="22"/>
        </w:rPr>
      </w:pPr>
    </w:p>
    <w:p w14:paraId="285258B3" w14:textId="77777777" w:rsidR="000761D3" w:rsidRPr="009006C6" w:rsidRDefault="000761D3" w:rsidP="00656640">
      <w:pPr>
        <w:pStyle w:val="BodyText"/>
        <w:spacing w:after="0"/>
        <w:ind w:left="144" w:right="144"/>
        <w:jc w:val="both"/>
        <w:rPr>
          <w:rFonts w:ascii="Arial" w:hAnsi="Arial" w:cs="Arial"/>
          <w:sz w:val="22"/>
          <w:szCs w:val="22"/>
        </w:rPr>
      </w:pPr>
    </w:p>
    <w:p w14:paraId="7A219641" w14:textId="77777777" w:rsidR="000761D3" w:rsidRPr="009006C6" w:rsidRDefault="000761D3" w:rsidP="00656640">
      <w:pPr>
        <w:pStyle w:val="BodyText"/>
        <w:spacing w:after="0"/>
        <w:ind w:left="144" w:right="144"/>
        <w:jc w:val="both"/>
        <w:rPr>
          <w:rFonts w:ascii="Arial" w:hAnsi="Arial" w:cs="Arial"/>
          <w:sz w:val="22"/>
          <w:szCs w:val="22"/>
        </w:rPr>
      </w:pPr>
    </w:p>
    <w:p w14:paraId="758E2389" w14:textId="77777777" w:rsidR="005047EA" w:rsidRPr="009006C6" w:rsidRDefault="005047EA" w:rsidP="00656640">
      <w:pPr>
        <w:pStyle w:val="BodyText"/>
        <w:spacing w:after="0"/>
        <w:ind w:left="144" w:right="144"/>
        <w:jc w:val="both"/>
        <w:rPr>
          <w:rFonts w:ascii="Arial" w:hAnsi="Arial" w:cs="Arial"/>
          <w:sz w:val="22"/>
          <w:szCs w:val="22"/>
        </w:rPr>
      </w:pPr>
    </w:p>
    <w:p w14:paraId="68F63C92" w14:textId="77777777" w:rsidR="0028614A" w:rsidRPr="009006C6" w:rsidRDefault="0028614A" w:rsidP="00656640">
      <w:pPr>
        <w:pStyle w:val="BodyText"/>
        <w:spacing w:after="0"/>
        <w:ind w:left="144" w:right="144"/>
        <w:jc w:val="both"/>
        <w:rPr>
          <w:rFonts w:ascii="Arial" w:hAnsi="Arial" w:cs="Arial"/>
          <w:sz w:val="22"/>
          <w:szCs w:val="22"/>
        </w:rPr>
      </w:pPr>
    </w:p>
    <w:p w14:paraId="497EAC58" w14:textId="77777777" w:rsidR="000761D3" w:rsidRPr="009006C6" w:rsidRDefault="000761D3" w:rsidP="00656640">
      <w:pPr>
        <w:pStyle w:val="Heading2"/>
        <w:spacing w:before="0" w:line="240" w:lineRule="auto"/>
        <w:ind w:left="144" w:right="144"/>
        <w:rPr>
          <w:rFonts w:ascii="Arial" w:hAnsi="Arial" w:cs="Arial"/>
          <w:color w:val="auto"/>
          <w:sz w:val="22"/>
          <w:szCs w:val="22"/>
        </w:rPr>
      </w:pPr>
      <w:bookmarkStart w:id="0" w:name="_Toc287441940"/>
      <w:bookmarkStart w:id="1" w:name="_Toc379374222"/>
      <w:r w:rsidRPr="009006C6">
        <w:rPr>
          <w:rFonts w:ascii="Arial" w:hAnsi="Arial" w:cs="Arial"/>
          <w:color w:val="auto"/>
          <w:sz w:val="22"/>
          <w:szCs w:val="22"/>
        </w:rPr>
        <w:t>Preambula</w:t>
      </w:r>
      <w:bookmarkEnd w:id="0"/>
      <w:bookmarkEnd w:id="1"/>
      <w:r w:rsidRPr="009006C6">
        <w:rPr>
          <w:rFonts w:ascii="Arial" w:hAnsi="Arial" w:cs="Arial"/>
          <w:color w:val="auto"/>
          <w:sz w:val="22"/>
          <w:szCs w:val="22"/>
        </w:rPr>
        <w:t xml:space="preserve">: </w:t>
      </w:r>
    </w:p>
    <w:p w14:paraId="1BA676C0" w14:textId="77777777" w:rsidR="000761D3" w:rsidRPr="009006C6" w:rsidRDefault="000761D3" w:rsidP="00656640">
      <w:pPr>
        <w:spacing w:after="0" w:line="240" w:lineRule="auto"/>
        <w:ind w:left="144" w:right="144"/>
        <w:jc w:val="both"/>
        <w:rPr>
          <w:rFonts w:ascii="Arial" w:hAnsi="Arial" w:cs="Arial"/>
        </w:rPr>
      </w:pPr>
    </w:p>
    <w:p w14:paraId="5C2661DD" w14:textId="770566AE" w:rsidR="00687444" w:rsidRPr="009006C6" w:rsidRDefault="00344A70" w:rsidP="00656640">
      <w:pPr>
        <w:spacing w:after="0" w:line="240" w:lineRule="auto"/>
        <w:ind w:left="144" w:right="144"/>
        <w:jc w:val="both"/>
        <w:rPr>
          <w:rFonts w:ascii="Arial" w:hAnsi="Arial" w:cs="Arial"/>
        </w:rPr>
      </w:pPr>
      <w:r w:rsidRPr="009006C6">
        <w:rPr>
          <w:rFonts w:ascii="Arial" w:hAnsi="Arial" w:cs="Arial"/>
        </w:rPr>
        <w:t xml:space="preserve">  </w:t>
      </w:r>
      <w:r w:rsidR="000761D3" w:rsidRPr="009006C6">
        <w:rPr>
          <w:rFonts w:ascii="Arial" w:hAnsi="Arial" w:cs="Arial"/>
        </w:rPr>
        <w:t xml:space="preserve">S OBZIROM DA </w:t>
      </w:r>
    </w:p>
    <w:p w14:paraId="254116DA" w14:textId="77777777" w:rsidR="00B20C08" w:rsidRPr="009006C6" w:rsidRDefault="00B20C08" w:rsidP="00656640">
      <w:pPr>
        <w:spacing w:after="0" w:line="240" w:lineRule="auto"/>
        <w:ind w:left="144" w:right="144"/>
        <w:jc w:val="both"/>
        <w:rPr>
          <w:rFonts w:ascii="Arial" w:hAnsi="Arial" w:cs="Arial"/>
        </w:rPr>
      </w:pPr>
    </w:p>
    <w:p w14:paraId="47854B61" w14:textId="77777777" w:rsidR="009C2D2D" w:rsidRPr="009006C6" w:rsidRDefault="009C2D2D" w:rsidP="00656640">
      <w:pPr>
        <w:spacing w:after="0" w:line="240" w:lineRule="auto"/>
        <w:ind w:left="284" w:right="4"/>
        <w:jc w:val="both"/>
        <w:rPr>
          <w:rFonts w:ascii="Arial" w:hAnsi="Arial" w:cs="Arial"/>
          <w:noProof/>
        </w:rPr>
      </w:pPr>
      <w:r w:rsidRPr="009006C6">
        <w:rPr>
          <w:rFonts w:ascii="Arial" w:hAnsi="Arial" w:cs="Arial"/>
          <w:noProof/>
        </w:rPr>
        <w:t>Ustav Države Crne Gore („Službeni list Crne Gore”, broj 1/07 i 38/13), član 58, definiše da su prirodna bogatstva u državnoj imovini,</w:t>
      </w:r>
    </w:p>
    <w:p w14:paraId="5FA997E3" w14:textId="77777777" w:rsidR="009C2D2D" w:rsidRPr="009006C6" w:rsidRDefault="009C2D2D" w:rsidP="00656640">
      <w:pPr>
        <w:spacing w:after="0" w:line="240" w:lineRule="auto"/>
        <w:ind w:left="284" w:right="4"/>
        <w:jc w:val="both"/>
        <w:rPr>
          <w:rFonts w:ascii="Arial" w:hAnsi="Arial" w:cs="Arial"/>
          <w:noProof/>
        </w:rPr>
      </w:pPr>
    </w:p>
    <w:p w14:paraId="0834BC88" w14:textId="77777777" w:rsidR="009C2D2D" w:rsidRPr="009006C6" w:rsidRDefault="009C2D2D" w:rsidP="00656640">
      <w:pPr>
        <w:spacing w:after="0" w:line="240" w:lineRule="auto"/>
        <w:ind w:left="284" w:right="4"/>
        <w:jc w:val="both"/>
        <w:rPr>
          <w:rFonts w:ascii="Arial" w:hAnsi="Arial" w:cs="Arial"/>
          <w:noProof/>
        </w:rPr>
      </w:pPr>
      <w:r w:rsidRPr="009006C6">
        <w:rPr>
          <w:rFonts w:ascii="Arial" w:hAnsi="Arial" w:cs="Arial"/>
          <w:noProof/>
        </w:rPr>
        <w:t>Zakon o državnoj imovini („Službeni list Crne Gore”, broj 21/09 i 40/11), član 11, definiše da su prirodna bogatstva kojima raspolaže Crna Gora: rude, nafta, gas i druga prirodna bogatstva određena zakonom,</w:t>
      </w:r>
    </w:p>
    <w:p w14:paraId="6A315172" w14:textId="77777777" w:rsidR="009C2D2D" w:rsidRPr="009006C6" w:rsidRDefault="009C2D2D" w:rsidP="00656640">
      <w:pPr>
        <w:spacing w:after="0" w:line="240" w:lineRule="auto"/>
        <w:ind w:left="284" w:right="4"/>
        <w:jc w:val="both"/>
        <w:rPr>
          <w:rFonts w:ascii="Arial" w:hAnsi="Arial" w:cs="Arial"/>
          <w:noProof/>
        </w:rPr>
      </w:pPr>
    </w:p>
    <w:p w14:paraId="010E6A6B" w14:textId="77777777" w:rsidR="009C2D2D" w:rsidRPr="009006C6" w:rsidRDefault="009C2D2D" w:rsidP="00656640">
      <w:pPr>
        <w:autoSpaceDE w:val="0"/>
        <w:autoSpaceDN w:val="0"/>
        <w:adjustRightInd w:val="0"/>
        <w:spacing w:after="0" w:line="240" w:lineRule="auto"/>
        <w:ind w:left="284" w:right="4"/>
        <w:jc w:val="both"/>
        <w:rPr>
          <w:rFonts w:ascii="Arial" w:hAnsi="Arial" w:cs="Arial"/>
          <w:noProof/>
        </w:rPr>
      </w:pPr>
      <w:r w:rsidRPr="009006C6">
        <w:rPr>
          <w:rFonts w:ascii="Arial" w:hAnsi="Arial" w:cs="Arial"/>
          <w:noProof/>
        </w:rPr>
        <w:t xml:space="preserve">Zakon o rudarstvu („Službeni list Crne Gore”, broj 65/08, 74/10, 40/11), član </w:t>
      </w:r>
      <w:r w:rsidRPr="009006C6">
        <w:rPr>
          <w:rFonts w:ascii="Arial" w:hAnsi="Arial" w:cs="Arial"/>
          <w:bCs/>
          <w:noProof/>
        </w:rPr>
        <w:t xml:space="preserve">3, </w:t>
      </w:r>
      <w:r w:rsidRPr="009006C6">
        <w:rPr>
          <w:rFonts w:ascii="Arial" w:hAnsi="Arial" w:cs="Arial"/>
          <w:noProof/>
        </w:rPr>
        <w:t xml:space="preserve">definiše da se rudnim bogatstvima smatraju sve organske i neorganske mineralne sirovine u </w:t>
      </w:r>
      <w:r w:rsidRPr="009006C6">
        <w:rPr>
          <w:rFonts w:ascii="Arial" w:eastAsia="TimesNewRoman" w:hAnsi="Arial" w:cs="Arial"/>
          <w:noProof/>
        </w:rPr>
        <w:t>č</w:t>
      </w:r>
      <w:r w:rsidRPr="009006C6">
        <w:rPr>
          <w:rFonts w:ascii="Arial" w:hAnsi="Arial" w:cs="Arial"/>
          <w:noProof/>
        </w:rPr>
        <w:t>vrstom, te</w:t>
      </w:r>
      <w:r w:rsidRPr="009006C6">
        <w:rPr>
          <w:rFonts w:ascii="Arial" w:eastAsia="TimesNewRoman" w:hAnsi="Arial" w:cs="Arial"/>
          <w:noProof/>
        </w:rPr>
        <w:t>č</w:t>
      </w:r>
      <w:r w:rsidRPr="009006C6">
        <w:rPr>
          <w:rFonts w:ascii="Arial" w:hAnsi="Arial" w:cs="Arial"/>
          <w:noProof/>
        </w:rPr>
        <w:t xml:space="preserve">nom i gasovitom stanju koje se nalaze u primarnom ležištu, u nanosima, odlagalištima, kao i tehnogene mineralne sirovine nastale procesom eksploatacije, </w:t>
      </w:r>
    </w:p>
    <w:p w14:paraId="211542D8" w14:textId="77777777" w:rsidR="009C2D2D" w:rsidRPr="009006C6" w:rsidRDefault="009C2D2D" w:rsidP="00656640">
      <w:pPr>
        <w:autoSpaceDE w:val="0"/>
        <w:autoSpaceDN w:val="0"/>
        <w:adjustRightInd w:val="0"/>
        <w:spacing w:after="0" w:line="240" w:lineRule="auto"/>
        <w:ind w:left="284" w:right="4"/>
        <w:jc w:val="both"/>
        <w:rPr>
          <w:rFonts w:ascii="Arial" w:hAnsi="Arial" w:cs="Arial"/>
          <w:b/>
          <w:bCs/>
          <w:noProof/>
        </w:rPr>
      </w:pPr>
    </w:p>
    <w:p w14:paraId="187212B2" w14:textId="479F5B14" w:rsidR="009C2D2D" w:rsidRPr="009006C6" w:rsidRDefault="009C2D2D" w:rsidP="00656640">
      <w:pPr>
        <w:autoSpaceDE w:val="0"/>
        <w:autoSpaceDN w:val="0"/>
        <w:adjustRightInd w:val="0"/>
        <w:spacing w:after="0" w:line="240" w:lineRule="auto"/>
        <w:ind w:left="284" w:right="4"/>
        <w:jc w:val="both"/>
        <w:rPr>
          <w:rFonts w:ascii="Arial" w:hAnsi="Arial" w:cs="Arial"/>
          <w:noProof/>
        </w:rPr>
      </w:pPr>
      <w:r w:rsidRPr="009006C6">
        <w:rPr>
          <w:rFonts w:ascii="Arial" w:hAnsi="Arial" w:cs="Arial"/>
          <w:noProof/>
        </w:rPr>
        <w:t>Zakon o koncesijama („Službeni list Crne Gore", br. 8/09 i 73/19), član 6, definiše da predmet koncesije mogu biti</w:t>
      </w:r>
      <w:r w:rsidR="00344A70" w:rsidRPr="009006C6">
        <w:rPr>
          <w:rFonts w:ascii="Arial" w:hAnsi="Arial" w:cs="Arial"/>
          <w:noProof/>
        </w:rPr>
        <w:t xml:space="preserve">, između ostalog, istraživanje ili eksploatacija, ili istraživanje i eksploatacija mineralnih sirovina od strateškog značaja, kao i </w:t>
      </w:r>
      <w:proofErr w:type="spellStart"/>
      <w:r w:rsidR="00344A70" w:rsidRPr="009006C6">
        <w:rPr>
          <w:rFonts w:ascii="Arial" w:hAnsi="Arial" w:cs="Arial"/>
          <w:lang w:val="en-GB"/>
        </w:rPr>
        <w:t>korišćenje</w:t>
      </w:r>
      <w:proofErr w:type="spellEnd"/>
      <w:r w:rsidR="00344A70" w:rsidRPr="009006C6">
        <w:rPr>
          <w:rFonts w:ascii="Arial" w:hAnsi="Arial" w:cs="Arial"/>
          <w:lang w:val="en-GB"/>
        </w:rPr>
        <w:t xml:space="preserve"> </w:t>
      </w:r>
      <w:proofErr w:type="spellStart"/>
      <w:r w:rsidR="00344A70" w:rsidRPr="009006C6">
        <w:rPr>
          <w:rFonts w:ascii="Arial" w:hAnsi="Arial" w:cs="Arial"/>
          <w:lang w:val="en-GB"/>
        </w:rPr>
        <w:t>i</w:t>
      </w:r>
      <w:proofErr w:type="spellEnd"/>
      <w:r w:rsidR="00344A70" w:rsidRPr="009006C6">
        <w:rPr>
          <w:rFonts w:ascii="Arial" w:hAnsi="Arial" w:cs="Arial"/>
          <w:lang w:val="en-GB"/>
        </w:rPr>
        <w:t xml:space="preserve"> </w:t>
      </w:r>
      <w:proofErr w:type="spellStart"/>
      <w:r w:rsidR="00344A70" w:rsidRPr="009006C6">
        <w:rPr>
          <w:rFonts w:ascii="Arial" w:hAnsi="Arial" w:cs="Arial"/>
          <w:lang w:val="en-GB"/>
        </w:rPr>
        <w:t>drugih</w:t>
      </w:r>
      <w:proofErr w:type="spellEnd"/>
      <w:r w:rsidR="00344A70" w:rsidRPr="009006C6">
        <w:rPr>
          <w:rFonts w:ascii="Arial" w:hAnsi="Arial" w:cs="Arial"/>
          <w:lang w:val="en-GB"/>
        </w:rPr>
        <w:t xml:space="preserve"> </w:t>
      </w:r>
      <w:proofErr w:type="spellStart"/>
      <w:r w:rsidR="00344A70" w:rsidRPr="009006C6">
        <w:rPr>
          <w:rFonts w:ascii="Arial" w:hAnsi="Arial" w:cs="Arial"/>
          <w:lang w:val="en-GB"/>
        </w:rPr>
        <w:t>prirodnih</w:t>
      </w:r>
      <w:proofErr w:type="spellEnd"/>
      <w:r w:rsidR="00344A70" w:rsidRPr="009006C6">
        <w:rPr>
          <w:rFonts w:ascii="Arial" w:hAnsi="Arial" w:cs="Arial"/>
          <w:lang w:val="en-GB"/>
        </w:rPr>
        <w:t xml:space="preserve"> </w:t>
      </w:r>
      <w:proofErr w:type="spellStart"/>
      <w:r w:rsidR="00344A70" w:rsidRPr="009006C6">
        <w:rPr>
          <w:rFonts w:ascii="Arial" w:hAnsi="Arial" w:cs="Arial"/>
          <w:lang w:val="en-GB"/>
        </w:rPr>
        <w:t>bogatstava</w:t>
      </w:r>
      <w:proofErr w:type="spellEnd"/>
      <w:r w:rsidR="00344A70" w:rsidRPr="009006C6">
        <w:rPr>
          <w:rFonts w:ascii="Arial" w:hAnsi="Arial" w:cs="Arial"/>
          <w:lang w:val="en-GB"/>
        </w:rPr>
        <w:t xml:space="preserve">, </w:t>
      </w:r>
      <w:proofErr w:type="spellStart"/>
      <w:r w:rsidR="00344A70" w:rsidRPr="009006C6">
        <w:rPr>
          <w:rFonts w:ascii="Arial" w:hAnsi="Arial" w:cs="Arial"/>
          <w:lang w:val="en-GB"/>
        </w:rPr>
        <w:t>dobara</w:t>
      </w:r>
      <w:proofErr w:type="spellEnd"/>
      <w:r w:rsidR="00344A70" w:rsidRPr="009006C6">
        <w:rPr>
          <w:rFonts w:ascii="Arial" w:hAnsi="Arial" w:cs="Arial"/>
          <w:lang w:val="en-GB"/>
        </w:rPr>
        <w:t xml:space="preserve"> u </w:t>
      </w:r>
      <w:proofErr w:type="spellStart"/>
      <w:r w:rsidR="00344A70" w:rsidRPr="009006C6">
        <w:rPr>
          <w:rFonts w:ascii="Arial" w:hAnsi="Arial" w:cs="Arial"/>
          <w:lang w:val="en-GB"/>
        </w:rPr>
        <w:t>opštoj</w:t>
      </w:r>
      <w:proofErr w:type="spellEnd"/>
      <w:r w:rsidR="00344A70" w:rsidRPr="009006C6">
        <w:rPr>
          <w:rFonts w:ascii="Arial" w:hAnsi="Arial" w:cs="Arial"/>
          <w:lang w:val="en-GB"/>
        </w:rPr>
        <w:t xml:space="preserve"> </w:t>
      </w:r>
      <w:proofErr w:type="spellStart"/>
      <w:r w:rsidR="00344A70" w:rsidRPr="009006C6">
        <w:rPr>
          <w:rFonts w:ascii="Arial" w:hAnsi="Arial" w:cs="Arial"/>
          <w:lang w:val="en-GB"/>
        </w:rPr>
        <w:t>upotrebi</w:t>
      </w:r>
      <w:proofErr w:type="spellEnd"/>
      <w:r w:rsidR="00344A70" w:rsidRPr="009006C6">
        <w:rPr>
          <w:rFonts w:ascii="Arial" w:hAnsi="Arial" w:cs="Arial"/>
          <w:lang w:val="en-GB"/>
        </w:rPr>
        <w:t xml:space="preserve"> </w:t>
      </w:r>
      <w:proofErr w:type="spellStart"/>
      <w:r w:rsidR="00344A70" w:rsidRPr="009006C6">
        <w:rPr>
          <w:rFonts w:ascii="Arial" w:hAnsi="Arial" w:cs="Arial"/>
          <w:lang w:val="en-GB"/>
        </w:rPr>
        <w:t>i</w:t>
      </w:r>
      <w:proofErr w:type="spellEnd"/>
      <w:r w:rsidR="00344A70" w:rsidRPr="009006C6">
        <w:rPr>
          <w:rFonts w:ascii="Arial" w:hAnsi="Arial" w:cs="Arial"/>
          <w:lang w:val="en-GB"/>
        </w:rPr>
        <w:t xml:space="preserve"> </w:t>
      </w:r>
      <w:proofErr w:type="spellStart"/>
      <w:r w:rsidR="00344A70" w:rsidRPr="009006C6">
        <w:rPr>
          <w:rFonts w:ascii="Arial" w:hAnsi="Arial" w:cs="Arial"/>
          <w:lang w:val="en-GB"/>
        </w:rPr>
        <w:t>drugih</w:t>
      </w:r>
      <w:proofErr w:type="spellEnd"/>
      <w:r w:rsidR="00344A70" w:rsidRPr="009006C6">
        <w:rPr>
          <w:rFonts w:ascii="Arial" w:hAnsi="Arial" w:cs="Arial"/>
          <w:lang w:val="en-GB"/>
        </w:rPr>
        <w:t xml:space="preserve"> </w:t>
      </w:r>
      <w:proofErr w:type="spellStart"/>
      <w:r w:rsidR="00344A70" w:rsidRPr="009006C6">
        <w:rPr>
          <w:rFonts w:ascii="Arial" w:hAnsi="Arial" w:cs="Arial"/>
          <w:lang w:val="en-GB"/>
        </w:rPr>
        <w:t>dobara</w:t>
      </w:r>
      <w:proofErr w:type="spellEnd"/>
      <w:r w:rsidR="00344A70" w:rsidRPr="009006C6">
        <w:rPr>
          <w:rFonts w:ascii="Arial" w:hAnsi="Arial" w:cs="Arial"/>
          <w:lang w:val="en-GB"/>
        </w:rPr>
        <w:t xml:space="preserve"> </w:t>
      </w:r>
      <w:proofErr w:type="spellStart"/>
      <w:r w:rsidR="00344A70" w:rsidRPr="009006C6">
        <w:rPr>
          <w:rFonts w:ascii="Arial" w:hAnsi="Arial" w:cs="Arial"/>
          <w:lang w:val="en-GB"/>
        </w:rPr>
        <w:t>od</w:t>
      </w:r>
      <w:proofErr w:type="spellEnd"/>
      <w:r w:rsidR="00344A70" w:rsidRPr="009006C6">
        <w:rPr>
          <w:rFonts w:ascii="Arial" w:hAnsi="Arial" w:cs="Arial"/>
          <w:lang w:val="en-GB"/>
        </w:rPr>
        <w:t xml:space="preserve"> </w:t>
      </w:r>
      <w:proofErr w:type="spellStart"/>
      <w:r w:rsidR="00344A70" w:rsidRPr="009006C6">
        <w:rPr>
          <w:rFonts w:ascii="Arial" w:hAnsi="Arial" w:cs="Arial"/>
          <w:lang w:val="en-GB"/>
        </w:rPr>
        <w:t>opšteg</w:t>
      </w:r>
      <w:proofErr w:type="spellEnd"/>
      <w:r w:rsidR="00344A70" w:rsidRPr="009006C6">
        <w:rPr>
          <w:rFonts w:ascii="Arial" w:hAnsi="Arial" w:cs="Arial"/>
          <w:lang w:val="en-GB"/>
        </w:rPr>
        <w:t xml:space="preserve"> </w:t>
      </w:r>
      <w:proofErr w:type="spellStart"/>
      <w:r w:rsidR="00344A70" w:rsidRPr="009006C6">
        <w:rPr>
          <w:rFonts w:ascii="Arial" w:hAnsi="Arial" w:cs="Arial"/>
          <w:lang w:val="en-GB"/>
        </w:rPr>
        <w:t>interesa</w:t>
      </w:r>
      <w:proofErr w:type="spellEnd"/>
      <w:r w:rsidR="00344A70" w:rsidRPr="009006C6">
        <w:rPr>
          <w:rFonts w:ascii="Arial" w:hAnsi="Arial" w:cs="Arial"/>
          <w:lang w:val="en-GB"/>
        </w:rPr>
        <w:t xml:space="preserve"> u </w:t>
      </w:r>
      <w:proofErr w:type="spellStart"/>
      <w:r w:rsidR="00344A70" w:rsidRPr="009006C6">
        <w:rPr>
          <w:rFonts w:ascii="Arial" w:hAnsi="Arial" w:cs="Arial"/>
          <w:lang w:val="en-GB"/>
        </w:rPr>
        <w:t>državnoj</w:t>
      </w:r>
      <w:proofErr w:type="spellEnd"/>
      <w:r w:rsidR="00344A70" w:rsidRPr="009006C6">
        <w:rPr>
          <w:rFonts w:ascii="Arial" w:hAnsi="Arial" w:cs="Arial"/>
          <w:lang w:val="en-GB"/>
        </w:rPr>
        <w:t xml:space="preserve"> </w:t>
      </w:r>
      <w:proofErr w:type="spellStart"/>
      <w:r w:rsidR="00344A70" w:rsidRPr="009006C6">
        <w:rPr>
          <w:rFonts w:ascii="Arial" w:hAnsi="Arial" w:cs="Arial"/>
          <w:lang w:val="en-GB"/>
        </w:rPr>
        <w:t>imovini</w:t>
      </w:r>
      <w:proofErr w:type="spellEnd"/>
      <w:r w:rsidR="00344A70" w:rsidRPr="009006C6">
        <w:rPr>
          <w:rFonts w:ascii="Arial" w:hAnsi="Arial" w:cs="Arial"/>
          <w:lang w:val="en-GB"/>
        </w:rPr>
        <w:t xml:space="preserve">, u </w:t>
      </w:r>
      <w:proofErr w:type="spellStart"/>
      <w:r w:rsidR="00344A70" w:rsidRPr="009006C6">
        <w:rPr>
          <w:rFonts w:ascii="Arial" w:hAnsi="Arial" w:cs="Arial"/>
          <w:lang w:val="en-GB"/>
        </w:rPr>
        <w:t>skladu</w:t>
      </w:r>
      <w:proofErr w:type="spellEnd"/>
      <w:r w:rsidR="00344A70" w:rsidRPr="009006C6">
        <w:rPr>
          <w:rFonts w:ascii="Arial" w:hAnsi="Arial" w:cs="Arial"/>
          <w:lang w:val="en-GB"/>
        </w:rPr>
        <w:t xml:space="preserve"> </w:t>
      </w:r>
      <w:proofErr w:type="spellStart"/>
      <w:r w:rsidR="00344A70" w:rsidRPr="009006C6">
        <w:rPr>
          <w:rFonts w:ascii="Arial" w:hAnsi="Arial" w:cs="Arial"/>
          <w:lang w:val="en-GB"/>
        </w:rPr>
        <w:t>sa</w:t>
      </w:r>
      <w:proofErr w:type="spellEnd"/>
      <w:r w:rsidR="00344A70" w:rsidRPr="009006C6">
        <w:rPr>
          <w:rFonts w:ascii="Arial" w:hAnsi="Arial" w:cs="Arial"/>
          <w:lang w:val="en-GB"/>
        </w:rPr>
        <w:t xml:space="preserve"> </w:t>
      </w:r>
      <w:proofErr w:type="spellStart"/>
      <w:r w:rsidR="00344A70" w:rsidRPr="009006C6">
        <w:rPr>
          <w:rFonts w:ascii="Arial" w:hAnsi="Arial" w:cs="Arial"/>
          <w:lang w:val="en-GB"/>
        </w:rPr>
        <w:t>zakonom</w:t>
      </w:r>
      <w:proofErr w:type="spellEnd"/>
      <w:r w:rsidR="00344A70" w:rsidRPr="009006C6">
        <w:rPr>
          <w:rFonts w:ascii="Arial" w:hAnsi="Arial" w:cs="Arial"/>
          <w:noProof/>
        </w:rPr>
        <w:t>.</w:t>
      </w:r>
    </w:p>
    <w:p w14:paraId="66AF2C6A" w14:textId="77777777" w:rsidR="005D226B" w:rsidRPr="009006C6" w:rsidRDefault="005D226B" w:rsidP="00656640">
      <w:pPr>
        <w:autoSpaceDE w:val="0"/>
        <w:autoSpaceDN w:val="0"/>
        <w:adjustRightInd w:val="0"/>
        <w:spacing w:after="0" w:line="240" w:lineRule="auto"/>
        <w:ind w:left="284" w:right="4"/>
        <w:jc w:val="both"/>
        <w:rPr>
          <w:rFonts w:ascii="Arial" w:hAnsi="Arial" w:cs="Arial"/>
          <w:noProof/>
        </w:rPr>
      </w:pPr>
    </w:p>
    <w:p w14:paraId="6B4403B0" w14:textId="77777777" w:rsidR="009C2D2D" w:rsidRPr="009006C6" w:rsidRDefault="009C2D2D" w:rsidP="00656640">
      <w:pPr>
        <w:autoSpaceDE w:val="0"/>
        <w:autoSpaceDN w:val="0"/>
        <w:adjustRightInd w:val="0"/>
        <w:spacing w:after="0" w:line="240" w:lineRule="auto"/>
        <w:ind w:left="284" w:right="4"/>
        <w:jc w:val="both"/>
        <w:rPr>
          <w:rFonts w:ascii="Arial" w:hAnsi="Arial" w:cs="Arial"/>
          <w:noProof/>
        </w:rPr>
      </w:pPr>
      <w:r w:rsidRPr="009006C6">
        <w:rPr>
          <w:rFonts w:ascii="Arial" w:hAnsi="Arial" w:cs="Arial"/>
          <w:noProof/>
        </w:rPr>
        <w:t>Zakon o koncesijama, član 9, definiše da odluku o davanju koncesije na predmetu koncesije na kojem svojinska prava i ovlaš</w:t>
      </w:r>
      <w:r w:rsidRPr="009006C6">
        <w:rPr>
          <w:rFonts w:ascii="Arial" w:eastAsia="TimesNewRoman" w:hAnsi="Arial" w:cs="Arial"/>
          <w:noProof/>
        </w:rPr>
        <w:t>ć</w:t>
      </w:r>
      <w:r w:rsidRPr="009006C6">
        <w:rPr>
          <w:rFonts w:ascii="Arial" w:hAnsi="Arial" w:cs="Arial"/>
          <w:noProof/>
        </w:rPr>
        <w:t xml:space="preserve">enja vrši Crna Gora donosi Vlada Crne Gore, odnosno Skupština. </w:t>
      </w:r>
    </w:p>
    <w:p w14:paraId="2B4E6CA7" w14:textId="77777777" w:rsidR="000761D3" w:rsidRPr="009006C6" w:rsidRDefault="000761D3" w:rsidP="00656640">
      <w:pPr>
        <w:autoSpaceDE w:val="0"/>
        <w:autoSpaceDN w:val="0"/>
        <w:adjustRightInd w:val="0"/>
        <w:spacing w:after="0" w:line="240" w:lineRule="auto"/>
        <w:ind w:left="144" w:right="144"/>
        <w:jc w:val="both"/>
        <w:rPr>
          <w:rFonts w:ascii="Arial" w:hAnsi="Arial" w:cs="Arial"/>
        </w:rPr>
      </w:pPr>
    </w:p>
    <w:p w14:paraId="7AAB03ED" w14:textId="6AD8C6EF" w:rsidR="000761D3" w:rsidRPr="009006C6" w:rsidRDefault="009C2D2D" w:rsidP="00B17CE3">
      <w:pPr>
        <w:spacing w:after="0" w:line="240" w:lineRule="auto"/>
        <w:ind w:left="274"/>
        <w:jc w:val="both"/>
        <w:rPr>
          <w:rFonts w:ascii="Arial" w:hAnsi="Arial" w:cs="Arial"/>
        </w:rPr>
      </w:pPr>
      <w:proofErr w:type="spellStart"/>
      <w:r w:rsidRPr="009006C6">
        <w:rPr>
          <w:rFonts w:ascii="Arial" w:hAnsi="Arial" w:cs="Arial"/>
        </w:rPr>
        <w:t>Ministarstvo</w:t>
      </w:r>
      <w:proofErr w:type="spellEnd"/>
      <w:r w:rsidRPr="009006C6">
        <w:rPr>
          <w:rFonts w:ascii="Arial" w:hAnsi="Arial" w:cs="Arial"/>
        </w:rPr>
        <w:t xml:space="preserve"> kapitalnih investicija </w:t>
      </w:r>
      <w:r w:rsidR="000761D3" w:rsidRPr="009006C6">
        <w:rPr>
          <w:rFonts w:ascii="Arial" w:hAnsi="Arial" w:cs="Arial"/>
        </w:rPr>
        <w:t xml:space="preserve">Vlade </w:t>
      </w:r>
      <w:proofErr w:type="spellStart"/>
      <w:r w:rsidR="000761D3" w:rsidRPr="009006C6">
        <w:rPr>
          <w:rFonts w:ascii="Arial" w:hAnsi="Arial" w:cs="Arial"/>
        </w:rPr>
        <w:t>Crne</w:t>
      </w:r>
      <w:proofErr w:type="spellEnd"/>
      <w:r w:rsidR="000761D3" w:rsidRPr="009006C6">
        <w:rPr>
          <w:rFonts w:ascii="Arial" w:hAnsi="Arial" w:cs="Arial"/>
        </w:rPr>
        <w:t xml:space="preserve"> Gore </w:t>
      </w:r>
      <w:r w:rsidR="00466DF6" w:rsidRPr="009006C6">
        <w:rPr>
          <w:rFonts w:ascii="Arial" w:hAnsi="Arial" w:cs="Arial"/>
        </w:rPr>
        <w:t xml:space="preserve">je </w:t>
      </w:r>
      <w:proofErr w:type="spellStart"/>
      <w:r w:rsidR="000761D3" w:rsidRPr="009006C6">
        <w:rPr>
          <w:rFonts w:ascii="Arial" w:hAnsi="Arial" w:cs="Arial"/>
        </w:rPr>
        <w:t>objavilo</w:t>
      </w:r>
      <w:proofErr w:type="spellEnd"/>
      <w:r w:rsidR="000761D3" w:rsidRPr="009006C6">
        <w:rPr>
          <w:rFonts w:ascii="Arial" w:hAnsi="Arial" w:cs="Arial"/>
        </w:rPr>
        <w:t xml:space="preserve"> </w:t>
      </w:r>
      <w:proofErr w:type="spellStart"/>
      <w:r w:rsidR="000761D3" w:rsidRPr="009006C6">
        <w:rPr>
          <w:rFonts w:ascii="Arial" w:hAnsi="Arial" w:cs="Arial"/>
        </w:rPr>
        <w:t>Javni</w:t>
      </w:r>
      <w:proofErr w:type="spellEnd"/>
      <w:r w:rsidR="000761D3" w:rsidRPr="009006C6">
        <w:rPr>
          <w:rFonts w:ascii="Arial" w:hAnsi="Arial" w:cs="Arial"/>
        </w:rPr>
        <w:t xml:space="preserve"> </w:t>
      </w:r>
      <w:proofErr w:type="spellStart"/>
      <w:r w:rsidR="000761D3" w:rsidRPr="009006C6">
        <w:rPr>
          <w:rFonts w:ascii="Arial" w:hAnsi="Arial" w:cs="Arial"/>
        </w:rPr>
        <w:t>oglas</w:t>
      </w:r>
      <w:proofErr w:type="spellEnd"/>
      <w:r w:rsidR="000761D3" w:rsidRPr="009006C6">
        <w:rPr>
          <w:rFonts w:ascii="Arial" w:hAnsi="Arial" w:cs="Arial"/>
        </w:rPr>
        <w:t xml:space="preserve"> za </w:t>
      </w:r>
      <w:proofErr w:type="spellStart"/>
      <w:r w:rsidR="000761D3" w:rsidRPr="009006C6">
        <w:rPr>
          <w:rFonts w:ascii="Arial" w:hAnsi="Arial" w:cs="Arial"/>
        </w:rPr>
        <w:t>dodjelu</w:t>
      </w:r>
      <w:proofErr w:type="spellEnd"/>
      <w:r w:rsidR="000761D3" w:rsidRPr="009006C6">
        <w:rPr>
          <w:rFonts w:ascii="Arial" w:hAnsi="Arial" w:cs="Arial"/>
        </w:rPr>
        <w:t xml:space="preserve"> </w:t>
      </w:r>
      <w:proofErr w:type="spellStart"/>
      <w:r w:rsidR="000761D3" w:rsidRPr="009006C6">
        <w:rPr>
          <w:rFonts w:ascii="Arial" w:hAnsi="Arial" w:cs="Arial"/>
        </w:rPr>
        <w:t>koncesije</w:t>
      </w:r>
      <w:proofErr w:type="spellEnd"/>
      <w:r w:rsidR="000761D3" w:rsidRPr="009006C6">
        <w:rPr>
          <w:rFonts w:ascii="Arial" w:hAnsi="Arial" w:cs="Arial"/>
        </w:rPr>
        <w:t xml:space="preserve"> za </w:t>
      </w:r>
      <w:proofErr w:type="spellStart"/>
      <w:r w:rsidR="000761D3" w:rsidRPr="009006C6">
        <w:rPr>
          <w:rFonts w:ascii="Arial" w:hAnsi="Arial" w:cs="Arial"/>
        </w:rPr>
        <w:t>detaljna</w:t>
      </w:r>
      <w:proofErr w:type="spellEnd"/>
      <w:r w:rsidR="000761D3" w:rsidRPr="009006C6">
        <w:rPr>
          <w:rFonts w:ascii="Arial" w:hAnsi="Arial" w:cs="Arial"/>
        </w:rPr>
        <w:t xml:space="preserve"> </w:t>
      </w:r>
      <w:proofErr w:type="spellStart"/>
      <w:r w:rsidR="000761D3" w:rsidRPr="009006C6">
        <w:rPr>
          <w:rFonts w:ascii="Arial" w:hAnsi="Arial" w:cs="Arial"/>
        </w:rPr>
        <w:t>geološka</w:t>
      </w:r>
      <w:proofErr w:type="spellEnd"/>
      <w:r w:rsidR="000761D3" w:rsidRPr="009006C6">
        <w:rPr>
          <w:rFonts w:ascii="Arial" w:hAnsi="Arial" w:cs="Arial"/>
        </w:rPr>
        <w:t xml:space="preserve"> </w:t>
      </w:r>
      <w:proofErr w:type="spellStart"/>
      <w:r w:rsidR="000761D3" w:rsidRPr="009006C6">
        <w:rPr>
          <w:rFonts w:ascii="Arial" w:hAnsi="Arial" w:cs="Arial"/>
        </w:rPr>
        <w:t>istraživanja</w:t>
      </w:r>
      <w:proofErr w:type="spellEnd"/>
      <w:r w:rsidR="000761D3" w:rsidRPr="009006C6">
        <w:rPr>
          <w:rFonts w:ascii="Arial" w:hAnsi="Arial" w:cs="Arial"/>
        </w:rPr>
        <w:t xml:space="preserve"> </w:t>
      </w:r>
      <w:proofErr w:type="spellStart"/>
      <w:r w:rsidR="000761D3" w:rsidRPr="009006C6">
        <w:rPr>
          <w:rFonts w:ascii="Arial" w:hAnsi="Arial" w:cs="Arial"/>
        </w:rPr>
        <w:t>i</w:t>
      </w:r>
      <w:proofErr w:type="spellEnd"/>
      <w:r w:rsidR="000761D3" w:rsidRPr="009006C6">
        <w:rPr>
          <w:rFonts w:ascii="Arial" w:hAnsi="Arial" w:cs="Arial"/>
        </w:rPr>
        <w:t xml:space="preserve"> </w:t>
      </w:r>
      <w:proofErr w:type="spellStart"/>
      <w:r w:rsidR="000761D3" w:rsidRPr="009006C6">
        <w:rPr>
          <w:rFonts w:ascii="Arial" w:hAnsi="Arial" w:cs="Arial"/>
        </w:rPr>
        <w:t>eksploataciju</w:t>
      </w:r>
      <w:proofErr w:type="spellEnd"/>
      <w:r w:rsidR="000761D3" w:rsidRPr="009006C6">
        <w:rPr>
          <w:rFonts w:ascii="Arial" w:hAnsi="Arial" w:cs="Arial"/>
        </w:rPr>
        <w:t xml:space="preserve"> </w:t>
      </w:r>
      <w:proofErr w:type="spellStart"/>
      <w:r w:rsidR="00A32F1C" w:rsidRPr="009006C6">
        <w:rPr>
          <w:rFonts w:ascii="Arial" w:hAnsi="Arial" w:cs="Arial"/>
        </w:rPr>
        <w:t>nemetalične</w:t>
      </w:r>
      <w:proofErr w:type="spellEnd"/>
      <w:r w:rsidR="00A32F1C" w:rsidRPr="009006C6">
        <w:rPr>
          <w:rFonts w:ascii="Arial" w:hAnsi="Arial" w:cs="Arial"/>
        </w:rPr>
        <w:t xml:space="preserve"> </w:t>
      </w:r>
      <w:proofErr w:type="spellStart"/>
      <w:r w:rsidR="000761D3" w:rsidRPr="009006C6">
        <w:rPr>
          <w:rFonts w:ascii="Arial" w:hAnsi="Arial" w:cs="Arial"/>
        </w:rPr>
        <w:t>mineralne</w:t>
      </w:r>
      <w:proofErr w:type="spellEnd"/>
      <w:r w:rsidR="000761D3" w:rsidRPr="009006C6">
        <w:rPr>
          <w:rFonts w:ascii="Arial" w:hAnsi="Arial" w:cs="Arial"/>
        </w:rPr>
        <w:t xml:space="preserve"> </w:t>
      </w:r>
      <w:proofErr w:type="spellStart"/>
      <w:r w:rsidR="000761D3" w:rsidRPr="009006C6">
        <w:rPr>
          <w:rFonts w:ascii="Arial" w:hAnsi="Arial" w:cs="Arial"/>
        </w:rPr>
        <w:t>sirovine</w:t>
      </w:r>
      <w:proofErr w:type="spellEnd"/>
      <w:r w:rsidR="00B17CE3">
        <w:rPr>
          <w:rFonts w:ascii="Arial" w:hAnsi="Arial" w:cs="Arial"/>
        </w:rPr>
        <w:t xml:space="preserve"> </w:t>
      </w:r>
      <w:proofErr w:type="spellStart"/>
      <w:r w:rsidR="000761D3" w:rsidRPr="009006C6">
        <w:rPr>
          <w:rFonts w:ascii="Arial" w:hAnsi="Arial" w:cs="Arial"/>
        </w:rPr>
        <w:t>tehničko</w:t>
      </w:r>
      <w:proofErr w:type="spellEnd"/>
      <w:r w:rsidR="000761D3" w:rsidRPr="009006C6">
        <w:rPr>
          <w:rFonts w:ascii="Arial" w:hAnsi="Arial" w:cs="Arial"/>
        </w:rPr>
        <w:t xml:space="preserve">- </w:t>
      </w:r>
      <w:proofErr w:type="spellStart"/>
      <w:r w:rsidR="000761D3" w:rsidRPr="009006C6">
        <w:rPr>
          <w:rFonts w:ascii="Arial" w:hAnsi="Arial" w:cs="Arial"/>
        </w:rPr>
        <w:t>građev</w:t>
      </w:r>
      <w:r w:rsidR="008E7ADD" w:rsidRPr="009006C6">
        <w:rPr>
          <w:rFonts w:ascii="Arial" w:hAnsi="Arial" w:cs="Arial"/>
        </w:rPr>
        <w:t>inskog</w:t>
      </w:r>
      <w:proofErr w:type="spellEnd"/>
      <w:r w:rsidR="008E7ADD" w:rsidRPr="009006C6">
        <w:rPr>
          <w:rFonts w:ascii="Arial" w:hAnsi="Arial" w:cs="Arial"/>
        </w:rPr>
        <w:t xml:space="preserve"> </w:t>
      </w:r>
      <w:proofErr w:type="spellStart"/>
      <w:r w:rsidR="008E7ADD" w:rsidRPr="009006C6">
        <w:rPr>
          <w:rFonts w:ascii="Arial" w:hAnsi="Arial" w:cs="Arial"/>
        </w:rPr>
        <w:t>kamena</w:t>
      </w:r>
      <w:proofErr w:type="spellEnd"/>
      <w:r w:rsidR="007176DA" w:rsidRPr="009006C6">
        <w:rPr>
          <w:rFonts w:ascii="Arial" w:hAnsi="Arial" w:cs="Arial"/>
        </w:rPr>
        <w:t xml:space="preserve"> </w:t>
      </w:r>
      <w:proofErr w:type="gramStart"/>
      <w:r w:rsidR="00B20C08" w:rsidRPr="009006C6">
        <w:rPr>
          <w:rFonts w:ascii="Arial" w:hAnsi="Arial" w:cs="Arial"/>
          <w:lang w:val="sr-Latn-CS"/>
        </w:rPr>
        <w:t>ležišta ”Ristova</w:t>
      </w:r>
      <w:proofErr w:type="gramEnd"/>
      <w:r w:rsidR="00B20C08" w:rsidRPr="009006C6">
        <w:rPr>
          <w:rFonts w:ascii="Arial" w:hAnsi="Arial" w:cs="Arial"/>
          <w:lang w:val="sr-Latn-CS"/>
        </w:rPr>
        <w:t xml:space="preserve"> Ponta”, Opština Ulcinj </w:t>
      </w:r>
      <w:r w:rsidR="000761D3" w:rsidRPr="009006C6">
        <w:rPr>
          <w:rFonts w:ascii="Arial" w:hAnsi="Arial" w:cs="Arial"/>
        </w:rPr>
        <w:t>(„</w:t>
      </w:r>
      <w:proofErr w:type="spellStart"/>
      <w:r w:rsidR="000761D3" w:rsidRPr="009006C6">
        <w:rPr>
          <w:rFonts w:ascii="Arial" w:hAnsi="Arial" w:cs="Arial"/>
        </w:rPr>
        <w:t>Službeni</w:t>
      </w:r>
      <w:proofErr w:type="spellEnd"/>
      <w:r w:rsidR="000761D3" w:rsidRPr="009006C6">
        <w:rPr>
          <w:rFonts w:ascii="Arial" w:hAnsi="Arial" w:cs="Arial"/>
        </w:rPr>
        <w:t xml:space="preserve"> list </w:t>
      </w:r>
      <w:proofErr w:type="spellStart"/>
      <w:r w:rsidR="000761D3" w:rsidRPr="009006C6">
        <w:rPr>
          <w:rFonts w:ascii="Arial" w:hAnsi="Arial" w:cs="Arial"/>
        </w:rPr>
        <w:t>Crne</w:t>
      </w:r>
      <w:proofErr w:type="spellEnd"/>
      <w:r w:rsidR="000761D3" w:rsidRPr="009006C6">
        <w:rPr>
          <w:rFonts w:ascii="Arial" w:hAnsi="Arial" w:cs="Arial"/>
        </w:rPr>
        <w:t xml:space="preserve"> Gore“, </w:t>
      </w:r>
      <w:proofErr w:type="spellStart"/>
      <w:r w:rsidR="000761D3" w:rsidRPr="009006C6">
        <w:rPr>
          <w:rFonts w:ascii="Arial" w:hAnsi="Arial" w:cs="Arial"/>
        </w:rPr>
        <w:t>broj</w:t>
      </w:r>
      <w:proofErr w:type="spellEnd"/>
      <w:r w:rsidR="000761D3" w:rsidRPr="009006C6">
        <w:rPr>
          <w:rFonts w:ascii="Arial" w:hAnsi="Arial" w:cs="Arial"/>
        </w:rPr>
        <w:t xml:space="preserve"> ......)</w:t>
      </w:r>
    </w:p>
    <w:p w14:paraId="1659834F" w14:textId="77777777" w:rsidR="00B20C08" w:rsidRPr="009006C6" w:rsidRDefault="00B20C08" w:rsidP="00B20C08">
      <w:pPr>
        <w:spacing w:after="0"/>
        <w:ind w:left="270"/>
        <w:jc w:val="both"/>
        <w:rPr>
          <w:rFonts w:ascii="Arial" w:hAnsi="Arial" w:cs="Arial"/>
          <w:lang w:val="sr-Latn-CS"/>
        </w:rPr>
      </w:pPr>
    </w:p>
    <w:p w14:paraId="0DC2A352" w14:textId="77777777" w:rsidR="000761D3" w:rsidRPr="009006C6" w:rsidRDefault="00687444" w:rsidP="00656640">
      <w:pPr>
        <w:pStyle w:val="BodyText"/>
        <w:spacing w:after="0"/>
        <w:ind w:left="270" w:right="144"/>
        <w:jc w:val="both"/>
        <w:rPr>
          <w:rFonts w:ascii="Arial" w:hAnsi="Arial" w:cs="Arial"/>
          <w:sz w:val="22"/>
          <w:szCs w:val="22"/>
        </w:rPr>
      </w:pPr>
      <w:r w:rsidRPr="009006C6">
        <w:rPr>
          <w:rFonts w:ascii="Arial" w:hAnsi="Arial" w:cs="Arial"/>
          <w:sz w:val="22"/>
          <w:szCs w:val="22"/>
        </w:rPr>
        <w:t>Da</w:t>
      </w:r>
      <w:r w:rsidR="000761D3" w:rsidRPr="009006C6">
        <w:rPr>
          <w:rFonts w:ascii="Arial" w:hAnsi="Arial" w:cs="Arial"/>
          <w:sz w:val="22"/>
          <w:szCs w:val="22"/>
        </w:rPr>
        <w:t xml:space="preserve"> je Koncesionar po predmetnom Javnom oglasu dost</w:t>
      </w:r>
      <w:r w:rsidR="00A32F1C" w:rsidRPr="009006C6">
        <w:rPr>
          <w:rFonts w:ascii="Arial" w:hAnsi="Arial" w:cs="Arial"/>
          <w:sz w:val="22"/>
          <w:szCs w:val="22"/>
        </w:rPr>
        <w:t>avio ponudu broj XX od XX 201-</w:t>
      </w:r>
      <w:r w:rsidR="000761D3" w:rsidRPr="009006C6">
        <w:rPr>
          <w:rFonts w:ascii="Arial" w:hAnsi="Arial" w:cs="Arial"/>
          <w:sz w:val="22"/>
          <w:szCs w:val="22"/>
        </w:rPr>
        <w:t xml:space="preserve">godine, </w:t>
      </w:r>
    </w:p>
    <w:p w14:paraId="7F003CF4" w14:textId="77777777" w:rsidR="00A32F1C" w:rsidRPr="009006C6" w:rsidRDefault="00A32F1C" w:rsidP="00656640">
      <w:pPr>
        <w:pStyle w:val="BodyText"/>
        <w:spacing w:after="0"/>
        <w:ind w:left="270" w:right="144"/>
        <w:jc w:val="both"/>
        <w:rPr>
          <w:rFonts w:ascii="Arial" w:hAnsi="Arial" w:cs="Arial"/>
          <w:sz w:val="22"/>
          <w:szCs w:val="22"/>
        </w:rPr>
      </w:pPr>
    </w:p>
    <w:p w14:paraId="7E37C5BA" w14:textId="6FDEBB79" w:rsidR="000761D3" w:rsidRPr="009006C6" w:rsidRDefault="00687444" w:rsidP="00B20C08">
      <w:pPr>
        <w:spacing w:line="240" w:lineRule="auto"/>
        <w:ind w:left="270"/>
        <w:jc w:val="both"/>
        <w:rPr>
          <w:rFonts w:ascii="Arial" w:hAnsi="Arial" w:cs="Arial"/>
          <w:lang w:val="sr-Latn-CS"/>
        </w:rPr>
      </w:pPr>
      <w:r w:rsidRPr="009006C6">
        <w:rPr>
          <w:rFonts w:ascii="Arial" w:hAnsi="Arial" w:cs="Arial"/>
          <w:lang w:val="sr-Latn-CS"/>
        </w:rPr>
        <w:t>Da</w:t>
      </w:r>
      <w:r w:rsidR="000761D3" w:rsidRPr="009006C6">
        <w:rPr>
          <w:rFonts w:ascii="Arial" w:hAnsi="Arial" w:cs="Arial"/>
          <w:lang w:val="sr-Latn-CS"/>
        </w:rPr>
        <w:t xml:space="preserve"> je Vlada Crne Gore donijela Odluku o dodjeli koncesije </w:t>
      </w:r>
      <w:r w:rsidR="00A32F1C" w:rsidRPr="009006C6">
        <w:rPr>
          <w:rFonts w:ascii="Arial" w:hAnsi="Arial" w:cs="Arial"/>
          <w:lang w:val="sr-Latn-CS"/>
        </w:rPr>
        <w:t>za deta</w:t>
      </w:r>
      <w:r w:rsidR="00CA1063" w:rsidRPr="009006C6">
        <w:rPr>
          <w:rFonts w:ascii="Arial" w:hAnsi="Arial" w:cs="Arial"/>
          <w:lang w:val="sr-Latn-CS"/>
        </w:rPr>
        <w:t xml:space="preserve">ljna geološka istraživanja i </w:t>
      </w:r>
      <w:r w:rsidR="00A32F1C" w:rsidRPr="009006C6">
        <w:rPr>
          <w:rFonts w:ascii="Arial" w:hAnsi="Arial" w:cs="Arial"/>
          <w:lang w:val="sr-Latn-CS"/>
        </w:rPr>
        <w:t xml:space="preserve">eksploataciju nemetalične mineralne sirovine tehničko- građevinskog kamena </w:t>
      </w:r>
      <w:r w:rsidR="00B20C08" w:rsidRPr="009006C6">
        <w:rPr>
          <w:rFonts w:ascii="Arial" w:hAnsi="Arial" w:cs="Arial"/>
          <w:lang w:val="sr-Latn-CS"/>
        </w:rPr>
        <w:t xml:space="preserve">ležišta ”Ristova Ponta”, Opština Ulcinj </w:t>
      </w:r>
      <w:r w:rsidR="000761D3" w:rsidRPr="009006C6">
        <w:rPr>
          <w:rFonts w:ascii="Arial" w:hAnsi="Arial" w:cs="Arial"/>
          <w:lang w:val="sr-Latn-CS"/>
        </w:rPr>
        <w:t>(„Službeni list Crne Gore“, broj ......)</w:t>
      </w:r>
    </w:p>
    <w:p w14:paraId="3CA97831" w14:textId="652305FE" w:rsidR="009C2D2D" w:rsidRPr="009006C6" w:rsidRDefault="009C2D2D" w:rsidP="00656640">
      <w:pPr>
        <w:autoSpaceDE w:val="0"/>
        <w:autoSpaceDN w:val="0"/>
        <w:adjustRightInd w:val="0"/>
        <w:spacing w:after="0" w:line="240" w:lineRule="auto"/>
        <w:ind w:left="270"/>
        <w:jc w:val="both"/>
        <w:rPr>
          <w:rFonts w:ascii="Arial" w:hAnsi="Arial" w:cs="Arial"/>
        </w:rPr>
      </w:pPr>
      <w:r w:rsidRPr="009006C6">
        <w:rPr>
          <w:rFonts w:ascii="Arial" w:hAnsi="Arial" w:cs="Arial"/>
          <w:noProof/>
        </w:rPr>
        <w:t>Da Zakon o koncesijama (</w:t>
      </w:r>
      <w:r w:rsidR="00CA1063" w:rsidRPr="009006C6">
        <w:rPr>
          <w:rFonts w:ascii="Arial" w:hAnsi="Arial" w:cs="Arial"/>
          <w:noProof/>
        </w:rPr>
        <w:t xml:space="preserve">„Službeni list Crne Gore", br. </w:t>
      </w:r>
      <w:r w:rsidRPr="009006C6">
        <w:rPr>
          <w:rFonts w:ascii="Arial" w:hAnsi="Arial" w:cs="Arial"/>
          <w:noProof/>
        </w:rPr>
        <w:t>8/09 i 73/19), član 43, definiše da se Ugovor o koncesiji zaklju</w:t>
      </w:r>
      <w:r w:rsidRPr="009006C6">
        <w:rPr>
          <w:rFonts w:ascii="Arial" w:eastAsia="TimesNewRoman" w:hAnsi="Arial" w:cs="Arial"/>
          <w:noProof/>
        </w:rPr>
        <w:t>č</w:t>
      </w:r>
      <w:r w:rsidRPr="009006C6">
        <w:rPr>
          <w:rFonts w:ascii="Arial" w:hAnsi="Arial" w:cs="Arial"/>
          <w:noProof/>
        </w:rPr>
        <w:t xml:space="preserve">uje u roku od 15 dana </w:t>
      </w:r>
      <w:proofErr w:type="spellStart"/>
      <w:r w:rsidRPr="009006C6">
        <w:rPr>
          <w:rFonts w:ascii="Arial" w:hAnsi="Arial" w:cs="Arial"/>
        </w:rPr>
        <w:t>donošenja</w:t>
      </w:r>
      <w:proofErr w:type="spellEnd"/>
      <w:r w:rsidRPr="009006C6">
        <w:rPr>
          <w:rFonts w:ascii="Arial" w:hAnsi="Arial" w:cs="Arial"/>
        </w:rPr>
        <w:t xml:space="preserve"> </w:t>
      </w:r>
      <w:proofErr w:type="spellStart"/>
      <w:r w:rsidRPr="009006C6">
        <w:rPr>
          <w:rFonts w:ascii="Arial" w:hAnsi="Arial" w:cs="Arial"/>
        </w:rPr>
        <w:t>odluke</w:t>
      </w:r>
      <w:proofErr w:type="spellEnd"/>
      <w:r w:rsidRPr="009006C6">
        <w:rPr>
          <w:rFonts w:ascii="Arial" w:hAnsi="Arial" w:cs="Arial"/>
        </w:rPr>
        <w:t xml:space="preserve">, </w:t>
      </w:r>
      <w:proofErr w:type="spellStart"/>
      <w:r w:rsidRPr="009006C6">
        <w:rPr>
          <w:rFonts w:ascii="Arial" w:hAnsi="Arial" w:cs="Arial"/>
        </w:rPr>
        <w:t>odnosno</w:t>
      </w:r>
      <w:proofErr w:type="spellEnd"/>
      <w:r w:rsidRPr="009006C6">
        <w:rPr>
          <w:rFonts w:ascii="Arial" w:hAnsi="Arial" w:cs="Arial"/>
        </w:rPr>
        <w:t xml:space="preserve"> u </w:t>
      </w:r>
      <w:proofErr w:type="spellStart"/>
      <w:r w:rsidRPr="009006C6">
        <w:rPr>
          <w:rFonts w:ascii="Arial" w:hAnsi="Arial" w:cs="Arial"/>
        </w:rPr>
        <w:t>roku</w:t>
      </w:r>
      <w:proofErr w:type="spellEnd"/>
      <w:r w:rsidRPr="009006C6">
        <w:rPr>
          <w:rFonts w:ascii="Arial" w:hAnsi="Arial" w:cs="Arial"/>
        </w:rPr>
        <w:t xml:space="preserve"> </w:t>
      </w:r>
      <w:proofErr w:type="spellStart"/>
      <w:r w:rsidRPr="009006C6">
        <w:rPr>
          <w:rFonts w:ascii="Arial" w:hAnsi="Arial" w:cs="Arial"/>
        </w:rPr>
        <w:t>utvr</w:t>
      </w:r>
      <w:r w:rsidRPr="009006C6">
        <w:rPr>
          <w:rFonts w:ascii="Arial" w:eastAsia="TimesNewRoman" w:hAnsi="Arial" w:cs="Arial"/>
        </w:rPr>
        <w:t>đ</w:t>
      </w:r>
      <w:r w:rsidRPr="009006C6">
        <w:rPr>
          <w:rFonts w:ascii="Arial" w:hAnsi="Arial" w:cs="Arial"/>
        </w:rPr>
        <w:t>enom</w:t>
      </w:r>
      <w:proofErr w:type="spellEnd"/>
      <w:r w:rsidRPr="009006C6">
        <w:rPr>
          <w:rFonts w:ascii="Arial" w:hAnsi="Arial" w:cs="Arial"/>
        </w:rPr>
        <w:t xml:space="preserve"> u </w:t>
      </w:r>
      <w:proofErr w:type="spellStart"/>
      <w:r w:rsidRPr="009006C6">
        <w:rPr>
          <w:rFonts w:ascii="Arial" w:hAnsi="Arial" w:cs="Arial"/>
        </w:rPr>
        <w:t>odluci</w:t>
      </w:r>
      <w:proofErr w:type="spellEnd"/>
      <w:r w:rsidRPr="009006C6">
        <w:rPr>
          <w:rFonts w:ascii="Arial" w:hAnsi="Arial" w:cs="Arial"/>
        </w:rPr>
        <w:t xml:space="preserve"> o </w:t>
      </w:r>
      <w:proofErr w:type="spellStart"/>
      <w:r w:rsidRPr="009006C6">
        <w:rPr>
          <w:rFonts w:ascii="Arial" w:hAnsi="Arial" w:cs="Arial"/>
        </w:rPr>
        <w:t>davanju</w:t>
      </w:r>
      <w:proofErr w:type="spellEnd"/>
      <w:r w:rsidRPr="009006C6">
        <w:rPr>
          <w:rFonts w:ascii="Arial" w:hAnsi="Arial" w:cs="Arial"/>
        </w:rPr>
        <w:t xml:space="preserve"> </w:t>
      </w:r>
      <w:proofErr w:type="spellStart"/>
      <w:r w:rsidRPr="009006C6">
        <w:rPr>
          <w:rFonts w:ascii="Arial" w:hAnsi="Arial" w:cs="Arial"/>
        </w:rPr>
        <w:t>koncesije</w:t>
      </w:r>
      <w:proofErr w:type="spellEnd"/>
      <w:r w:rsidRPr="009006C6">
        <w:rPr>
          <w:rFonts w:ascii="Arial" w:hAnsi="Arial" w:cs="Arial"/>
        </w:rPr>
        <w:t xml:space="preserve">, u </w:t>
      </w:r>
      <w:proofErr w:type="spellStart"/>
      <w:r w:rsidRPr="009006C6">
        <w:rPr>
          <w:rFonts w:ascii="Arial" w:hAnsi="Arial" w:cs="Arial"/>
        </w:rPr>
        <w:t>skladu</w:t>
      </w:r>
      <w:proofErr w:type="spellEnd"/>
      <w:r w:rsidRPr="009006C6">
        <w:rPr>
          <w:rFonts w:ascii="Arial" w:hAnsi="Arial" w:cs="Arial"/>
        </w:rPr>
        <w:t xml:space="preserve"> </w:t>
      </w:r>
      <w:proofErr w:type="spellStart"/>
      <w:r w:rsidRPr="009006C6">
        <w:rPr>
          <w:rFonts w:ascii="Arial" w:hAnsi="Arial" w:cs="Arial"/>
        </w:rPr>
        <w:t>sa</w:t>
      </w:r>
      <w:proofErr w:type="spellEnd"/>
      <w:r w:rsidRPr="009006C6">
        <w:rPr>
          <w:rFonts w:ascii="Arial" w:hAnsi="Arial" w:cs="Arial"/>
        </w:rPr>
        <w:t xml:space="preserve"> </w:t>
      </w:r>
      <w:proofErr w:type="spellStart"/>
      <w:r w:rsidRPr="009006C6">
        <w:rPr>
          <w:rFonts w:ascii="Arial" w:hAnsi="Arial" w:cs="Arial"/>
        </w:rPr>
        <w:t>tenderskom</w:t>
      </w:r>
      <w:proofErr w:type="spellEnd"/>
      <w:r w:rsidRPr="009006C6">
        <w:rPr>
          <w:rFonts w:ascii="Arial" w:hAnsi="Arial" w:cs="Arial"/>
        </w:rPr>
        <w:t xml:space="preserve"> </w:t>
      </w:r>
      <w:proofErr w:type="spellStart"/>
      <w:r w:rsidRPr="009006C6">
        <w:rPr>
          <w:rFonts w:ascii="Arial" w:hAnsi="Arial" w:cs="Arial"/>
        </w:rPr>
        <w:t>dokumentacijom</w:t>
      </w:r>
      <w:proofErr w:type="spellEnd"/>
      <w:r w:rsidRPr="009006C6">
        <w:rPr>
          <w:rFonts w:ascii="Arial" w:hAnsi="Arial" w:cs="Arial"/>
        </w:rPr>
        <w:t xml:space="preserve">, </w:t>
      </w:r>
      <w:proofErr w:type="spellStart"/>
      <w:r w:rsidRPr="009006C6">
        <w:rPr>
          <w:rFonts w:ascii="Arial" w:hAnsi="Arial" w:cs="Arial"/>
        </w:rPr>
        <w:t>dostavljenom</w:t>
      </w:r>
      <w:proofErr w:type="spellEnd"/>
      <w:r w:rsidRPr="009006C6">
        <w:rPr>
          <w:rFonts w:ascii="Arial" w:hAnsi="Arial" w:cs="Arial"/>
        </w:rPr>
        <w:t xml:space="preserve"> </w:t>
      </w:r>
      <w:proofErr w:type="spellStart"/>
      <w:r w:rsidRPr="009006C6">
        <w:rPr>
          <w:rFonts w:ascii="Arial" w:hAnsi="Arial" w:cs="Arial"/>
        </w:rPr>
        <w:t>ponudom</w:t>
      </w:r>
      <w:proofErr w:type="spellEnd"/>
      <w:r w:rsidRPr="009006C6">
        <w:rPr>
          <w:rFonts w:ascii="Arial" w:hAnsi="Arial" w:cs="Arial"/>
        </w:rPr>
        <w:t xml:space="preserve"> </w:t>
      </w:r>
      <w:proofErr w:type="spellStart"/>
      <w:r w:rsidRPr="009006C6">
        <w:rPr>
          <w:rFonts w:ascii="Arial" w:hAnsi="Arial" w:cs="Arial"/>
        </w:rPr>
        <w:t>i</w:t>
      </w:r>
      <w:proofErr w:type="spellEnd"/>
      <w:r w:rsidRPr="009006C6">
        <w:rPr>
          <w:rFonts w:ascii="Arial" w:hAnsi="Arial" w:cs="Arial"/>
        </w:rPr>
        <w:t xml:space="preserve"> </w:t>
      </w:r>
      <w:proofErr w:type="spellStart"/>
      <w:r w:rsidRPr="009006C6">
        <w:rPr>
          <w:rFonts w:ascii="Arial" w:hAnsi="Arial" w:cs="Arial"/>
        </w:rPr>
        <w:t>odlukom</w:t>
      </w:r>
      <w:proofErr w:type="spellEnd"/>
      <w:r w:rsidRPr="009006C6">
        <w:rPr>
          <w:rFonts w:ascii="Arial" w:hAnsi="Arial" w:cs="Arial"/>
        </w:rPr>
        <w:t xml:space="preserve"> o </w:t>
      </w:r>
      <w:proofErr w:type="spellStart"/>
      <w:r w:rsidRPr="009006C6">
        <w:rPr>
          <w:rFonts w:ascii="Arial" w:hAnsi="Arial" w:cs="Arial"/>
        </w:rPr>
        <w:t>davanju</w:t>
      </w:r>
      <w:proofErr w:type="spellEnd"/>
      <w:r w:rsidRPr="009006C6">
        <w:rPr>
          <w:rFonts w:ascii="Arial" w:hAnsi="Arial" w:cs="Arial"/>
        </w:rPr>
        <w:t xml:space="preserve"> </w:t>
      </w:r>
      <w:proofErr w:type="spellStart"/>
      <w:r w:rsidRPr="009006C6">
        <w:rPr>
          <w:rFonts w:ascii="Arial" w:hAnsi="Arial" w:cs="Arial"/>
        </w:rPr>
        <w:t>koncesije</w:t>
      </w:r>
      <w:proofErr w:type="spellEnd"/>
      <w:r w:rsidRPr="009006C6">
        <w:rPr>
          <w:rFonts w:ascii="Arial" w:hAnsi="Arial" w:cs="Arial"/>
        </w:rPr>
        <w:t>.</w:t>
      </w:r>
    </w:p>
    <w:p w14:paraId="4C74C0F3" w14:textId="77777777" w:rsidR="000761D3" w:rsidRPr="009006C6" w:rsidRDefault="000761D3" w:rsidP="00656640">
      <w:pPr>
        <w:autoSpaceDE w:val="0"/>
        <w:autoSpaceDN w:val="0"/>
        <w:adjustRightInd w:val="0"/>
        <w:spacing w:after="0" w:line="240" w:lineRule="auto"/>
        <w:ind w:left="270" w:right="144"/>
        <w:jc w:val="both"/>
        <w:rPr>
          <w:rFonts w:ascii="Arial" w:hAnsi="Arial" w:cs="Arial"/>
        </w:rPr>
      </w:pPr>
    </w:p>
    <w:p w14:paraId="361AF941" w14:textId="321880D9" w:rsidR="00B4341E" w:rsidRPr="009006C6" w:rsidRDefault="00466DF6" w:rsidP="00656640">
      <w:pPr>
        <w:spacing w:after="0" w:line="240" w:lineRule="auto"/>
        <w:ind w:left="270" w:right="144"/>
        <w:jc w:val="both"/>
        <w:rPr>
          <w:rFonts w:ascii="Arial" w:hAnsi="Arial" w:cs="Arial"/>
        </w:rPr>
      </w:pPr>
      <w:proofErr w:type="spellStart"/>
      <w:r w:rsidRPr="009006C6">
        <w:rPr>
          <w:rFonts w:ascii="Arial" w:hAnsi="Arial" w:cs="Arial"/>
        </w:rPr>
        <w:t>Ugovorne</w:t>
      </w:r>
      <w:proofErr w:type="spellEnd"/>
      <w:r w:rsidRPr="009006C6">
        <w:rPr>
          <w:rFonts w:ascii="Arial" w:hAnsi="Arial" w:cs="Arial"/>
        </w:rPr>
        <w:t xml:space="preserve"> </w:t>
      </w:r>
      <w:proofErr w:type="spellStart"/>
      <w:r w:rsidRPr="009006C6">
        <w:rPr>
          <w:rFonts w:ascii="Arial" w:hAnsi="Arial" w:cs="Arial"/>
        </w:rPr>
        <w:t>strane</w:t>
      </w:r>
      <w:proofErr w:type="spellEnd"/>
      <w:r w:rsidRPr="009006C6">
        <w:rPr>
          <w:rFonts w:ascii="Arial" w:hAnsi="Arial" w:cs="Arial"/>
        </w:rPr>
        <w:t xml:space="preserve"> </w:t>
      </w:r>
      <w:proofErr w:type="spellStart"/>
      <w:r w:rsidRPr="009006C6">
        <w:rPr>
          <w:rFonts w:ascii="Arial" w:hAnsi="Arial" w:cs="Arial"/>
        </w:rPr>
        <w:t>su</w:t>
      </w:r>
      <w:proofErr w:type="spellEnd"/>
      <w:r w:rsidRPr="009006C6">
        <w:rPr>
          <w:rFonts w:ascii="Arial" w:hAnsi="Arial" w:cs="Arial"/>
        </w:rPr>
        <w:t xml:space="preserve"> se </w:t>
      </w:r>
      <w:proofErr w:type="spellStart"/>
      <w:r w:rsidRPr="009006C6">
        <w:rPr>
          <w:rFonts w:ascii="Arial" w:hAnsi="Arial" w:cs="Arial"/>
        </w:rPr>
        <w:t>dogovorile</w:t>
      </w:r>
      <w:proofErr w:type="spellEnd"/>
      <w:r w:rsidRPr="009006C6">
        <w:rPr>
          <w:rFonts w:ascii="Arial" w:hAnsi="Arial" w:cs="Arial"/>
        </w:rPr>
        <w:t xml:space="preserve"> </w:t>
      </w:r>
      <w:proofErr w:type="spellStart"/>
      <w:r w:rsidR="000761D3" w:rsidRPr="009006C6">
        <w:rPr>
          <w:rFonts w:ascii="Arial" w:hAnsi="Arial" w:cs="Arial"/>
        </w:rPr>
        <w:t>kao</w:t>
      </w:r>
      <w:proofErr w:type="spellEnd"/>
      <w:r w:rsidR="000761D3" w:rsidRPr="009006C6">
        <w:rPr>
          <w:rFonts w:ascii="Arial" w:hAnsi="Arial" w:cs="Arial"/>
        </w:rPr>
        <w:t xml:space="preserve"> </w:t>
      </w:r>
      <w:proofErr w:type="spellStart"/>
      <w:r w:rsidR="000761D3" w:rsidRPr="009006C6">
        <w:rPr>
          <w:rFonts w:ascii="Arial" w:hAnsi="Arial" w:cs="Arial"/>
        </w:rPr>
        <w:t>što</w:t>
      </w:r>
      <w:proofErr w:type="spellEnd"/>
      <w:r w:rsidR="000761D3" w:rsidRPr="009006C6">
        <w:rPr>
          <w:rFonts w:ascii="Arial" w:hAnsi="Arial" w:cs="Arial"/>
        </w:rPr>
        <w:t xml:space="preserve"> </w:t>
      </w:r>
      <w:proofErr w:type="spellStart"/>
      <w:r w:rsidR="000761D3" w:rsidRPr="009006C6">
        <w:rPr>
          <w:rFonts w:ascii="Arial" w:hAnsi="Arial" w:cs="Arial"/>
        </w:rPr>
        <w:t>slijedi</w:t>
      </w:r>
      <w:proofErr w:type="spellEnd"/>
      <w:r w:rsidR="000761D3" w:rsidRPr="009006C6">
        <w:rPr>
          <w:rFonts w:ascii="Arial" w:hAnsi="Arial" w:cs="Arial"/>
        </w:rPr>
        <w:t>:</w:t>
      </w:r>
    </w:p>
    <w:p w14:paraId="43D8F753" w14:textId="77777777" w:rsidR="000761D3" w:rsidRPr="009006C6" w:rsidRDefault="000761D3" w:rsidP="00656640">
      <w:pPr>
        <w:spacing w:after="0" w:line="240" w:lineRule="auto"/>
        <w:ind w:left="144" w:right="144"/>
        <w:jc w:val="both"/>
        <w:rPr>
          <w:rFonts w:ascii="Arial" w:hAnsi="Arial" w:cs="Arial"/>
        </w:rPr>
      </w:pPr>
    </w:p>
    <w:p w14:paraId="7594F448" w14:textId="49EE2187" w:rsidR="00A32F1C" w:rsidRPr="009006C6" w:rsidRDefault="00A32F1C" w:rsidP="00656640">
      <w:pPr>
        <w:spacing w:after="0" w:line="240" w:lineRule="auto"/>
        <w:ind w:left="144" w:right="144"/>
        <w:jc w:val="both"/>
        <w:rPr>
          <w:rFonts w:ascii="Arial" w:hAnsi="Arial" w:cs="Arial"/>
        </w:rPr>
      </w:pPr>
    </w:p>
    <w:p w14:paraId="4F890AC3" w14:textId="576EC90F" w:rsidR="00B20C08" w:rsidRPr="009006C6" w:rsidRDefault="00B20C08" w:rsidP="00656640">
      <w:pPr>
        <w:spacing w:after="0" w:line="240" w:lineRule="auto"/>
        <w:ind w:left="144" w:right="144"/>
        <w:jc w:val="both"/>
        <w:rPr>
          <w:rFonts w:ascii="Arial" w:hAnsi="Arial" w:cs="Arial"/>
        </w:rPr>
      </w:pPr>
    </w:p>
    <w:p w14:paraId="502425B5" w14:textId="15C761C1" w:rsidR="00B20C08" w:rsidRPr="009006C6" w:rsidRDefault="00B20C08" w:rsidP="00656640">
      <w:pPr>
        <w:spacing w:after="0" w:line="240" w:lineRule="auto"/>
        <w:ind w:left="144" w:right="144"/>
        <w:jc w:val="both"/>
        <w:rPr>
          <w:rFonts w:ascii="Arial" w:hAnsi="Arial" w:cs="Arial"/>
        </w:rPr>
      </w:pPr>
    </w:p>
    <w:p w14:paraId="1CFDEA27" w14:textId="540CA71E" w:rsidR="00B20C08" w:rsidRPr="009006C6" w:rsidRDefault="00B20C08" w:rsidP="00656640">
      <w:pPr>
        <w:spacing w:after="0" w:line="240" w:lineRule="auto"/>
        <w:ind w:left="144" w:right="144"/>
        <w:jc w:val="both"/>
        <w:rPr>
          <w:rFonts w:ascii="Arial" w:hAnsi="Arial" w:cs="Arial"/>
        </w:rPr>
      </w:pPr>
    </w:p>
    <w:p w14:paraId="047418A5" w14:textId="74E2373F" w:rsidR="00B20C08" w:rsidRPr="009006C6" w:rsidRDefault="00B20C08" w:rsidP="00656640">
      <w:pPr>
        <w:spacing w:after="0" w:line="240" w:lineRule="auto"/>
        <w:ind w:left="144" w:right="144"/>
        <w:jc w:val="both"/>
        <w:rPr>
          <w:rFonts w:ascii="Arial" w:hAnsi="Arial" w:cs="Arial"/>
        </w:rPr>
      </w:pPr>
    </w:p>
    <w:p w14:paraId="256E6CC4" w14:textId="1954BE34" w:rsidR="00B20C08" w:rsidRDefault="00B20C08" w:rsidP="00656640">
      <w:pPr>
        <w:spacing w:after="0" w:line="240" w:lineRule="auto"/>
        <w:ind w:left="144" w:right="144"/>
        <w:jc w:val="both"/>
        <w:rPr>
          <w:rFonts w:ascii="Arial" w:hAnsi="Arial" w:cs="Arial"/>
        </w:rPr>
      </w:pPr>
    </w:p>
    <w:p w14:paraId="6311A2A3" w14:textId="77777777" w:rsidR="00B17CE3" w:rsidRPr="009006C6" w:rsidRDefault="00B17CE3" w:rsidP="00656640">
      <w:pPr>
        <w:spacing w:after="0" w:line="240" w:lineRule="auto"/>
        <w:ind w:left="144" w:right="144"/>
        <w:jc w:val="both"/>
        <w:rPr>
          <w:rFonts w:ascii="Arial" w:hAnsi="Arial" w:cs="Arial"/>
        </w:rPr>
      </w:pPr>
    </w:p>
    <w:p w14:paraId="37F71EF3" w14:textId="1E6B21E0" w:rsidR="00B20C08" w:rsidRPr="009006C6" w:rsidRDefault="00B20C08" w:rsidP="00656640">
      <w:pPr>
        <w:spacing w:after="0" w:line="240" w:lineRule="auto"/>
        <w:ind w:left="144" w:right="144"/>
        <w:jc w:val="both"/>
        <w:rPr>
          <w:rFonts w:ascii="Arial" w:hAnsi="Arial" w:cs="Arial"/>
        </w:rPr>
      </w:pPr>
    </w:p>
    <w:p w14:paraId="0EFF60CD" w14:textId="77777777" w:rsidR="00B20C08" w:rsidRPr="009006C6" w:rsidRDefault="00B20C08" w:rsidP="00656640">
      <w:pPr>
        <w:spacing w:after="0" w:line="240" w:lineRule="auto"/>
        <w:ind w:left="144" w:right="144"/>
        <w:jc w:val="both"/>
        <w:rPr>
          <w:rFonts w:ascii="Arial" w:hAnsi="Arial" w:cs="Arial"/>
        </w:rPr>
      </w:pPr>
    </w:p>
    <w:p w14:paraId="6E6C52C8" w14:textId="77777777" w:rsidR="000761D3" w:rsidRPr="009006C6" w:rsidRDefault="000761D3" w:rsidP="00656640">
      <w:pPr>
        <w:pStyle w:val="BodyText"/>
        <w:numPr>
          <w:ilvl w:val="0"/>
          <w:numId w:val="4"/>
        </w:numPr>
        <w:spacing w:after="0"/>
        <w:ind w:left="270" w:right="144" w:firstLine="0"/>
        <w:jc w:val="both"/>
        <w:rPr>
          <w:rFonts w:ascii="Arial" w:hAnsi="Arial" w:cs="Arial"/>
          <w:b/>
          <w:bCs/>
          <w:sz w:val="22"/>
          <w:szCs w:val="22"/>
        </w:rPr>
      </w:pPr>
      <w:r w:rsidRPr="009006C6">
        <w:rPr>
          <w:rFonts w:ascii="Arial" w:hAnsi="Arial" w:cs="Arial"/>
          <w:b/>
          <w:bCs/>
          <w:sz w:val="22"/>
          <w:szCs w:val="22"/>
        </w:rPr>
        <w:lastRenderedPageBreak/>
        <w:t>Tumačenje i definicije</w:t>
      </w:r>
    </w:p>
    <w:p w14:paraId="4CB0C0C3" w14:textId="77777777" w:rsidR="00D260C2" w:rsidRPr="009006C6" w:rsidRDefault="00D260C2" w:rsidP="009006C6">
      <w:pPr>
        <w:pStyle w:val="BodyText"/>
        <w:spacing w:after="0"/>
        <w:ind w:left="144" w:right="144"/>
        <w:jc w:val="both"/>
        <w:rPr>
          <w:rFonts w:ascii="Arial" w:hAnsi="Arial" w:cs="Arial"/>
          <w:b/>
          <w:bCs/>
          <w:sz w:val="22"/>
          <w:szCs w:val="22"/>
        </w:rPr>
      </w:pPr>
    </w:p>
    <w:p w14:paraId="33DFC74A" w14:textId="77777777" w:rsidR="000761D3" w:rsidRPr="009006C6" w:rsidRDefault="000761D3" w:rsidP="009006C6">
      <w:pPr>
        <w:pStyle w:val="ListParagraph"/>
        <w:numPr>
          <w:ilvl w:val="0"/>
          <w:numId w:val="6"/>
        </w:numPr>
        <w:spacing w:after="0" w:line="240" w:lineRule="auto"/>
        <w:ind w:right="144"/>
        <w:rPr>
          <w:rFonts w:ascii="Arial" w:hAnsi="Arial" w:cs="Arial"/>
          <w:sz w:val="22"/>
        </w:rPr>
      </w:pPr>
      <w:r w:rsidRPr="009006C6">
        <w:rPr>
          <w:rFonts w:ascii="Arial" w:hAnsi="Arial" w:cs="Arial"/>
          <w:sz w:val="22"/>
        </w:rPr>
        <w:t>U tumačenju ovog Ugovora, osim u slučaju kada kontekst zahtijeva drugačije, biće primjenjivana sl</w:t>
      </w:r>
      <w:r w:rsidR="00B4341E" w:rsidRPr="009006C6">
        <w:rPr>
          <w:rFonts w:ascii="Arial" w:hAnsi="Arial" w:cs="Arial"/>
          <w:sz w:val="22"/>
        </w:rPr>
        <w:t>j</w:t>
      </w:r>
      <w:r w:rsidRPr="009006C6">
        <w:rPr>
          <w:rFonts w:ascii="Arial" w:hAnsi="Arial" w:cs="Arial"/>
          <w:sz w:val="22"/>
        </w:rPr>
        <w:t>edeća pravila:</w:t>
      </w:r>
    </w:p>
    <w:p w14:paraId="2AED428B" w14:textId="77777777" w:rsidR="00B4341E" w:rsidRPr="009006C6" w:rsidRDefault="00B4341E" w:rsidP="009006C6">
      <w:pPr>
        <w:pStyle w:val="ListParagraph"/>
        <w:spacing w:after="0" w:line="240" w:lineRule="auto"/>
        <w:ind w:left="864" w:right="144"/>
        <w:rPr>
          <w:rFonts w:ascii="Arial" w:hAnsi="Arial" w:cs="Arial"/>
          <w:sz w:val="22"/>
        </w:rPr>
      </w:pPr>
    </w:p>
    <w:p w14:paraId="6B1E8E1C" w14:textId="77777777" w:rsidR="000761D3" w:rsidRPr="009006C6" w:rsidRDefault="000761D3" w:rsidP="009006C6">
      <w:pPr>
        <w:pStyle w:val="ListParagraph"/>
        <w:numPr>
          <w:ilvl w:val="0"/>
          <w:numId w:val="7"/>
        </w:numPr>
        <w:tabs>
          <w:tab w:val="left" w:pos="990"/>
        </w:tabs>
        <w:suppressAutoHyphens/>
        <w:spacing w:after="0" w:line="240" w:lineRule="auto"/>
        <w:ind w:right="144"/>
        <w:rPr>
          <w:rFonts w:ascii="Arial" w:hAnsi="Arial" w:cs="Arial"/>
          <w:sz w:val="22"/>
        </w:rPr>
      </w:pPr>
      <w:r w:rsidRPr="009006C6">
        <w:rPr>
          <w:rFonts w:ascii="Arial" w:hAnsi="Arial" w:cs="Arial"/>
          <w:sz w:val="22"/>
        </w:rPr>
        <w:t>riječi u jednini će podrazumijevati i njihovu množinu, a riječi u množini će podrazumijevati i njihovu jedninu;</w:t>
      </w:r>
    </w:p>
    <w:p w14:paraId="0E3EAA2E" w14:textId="77777777" w:rsidR="000761D3" w:rsidRPr="009006C6" w:rsidRDefault="000761D3" w:rsidP="009006C6">
      <w:pPr>
        <w:pStyle w:val="ListParagraph"/>
        <w:numPr>
          <w:ilvl w:val="0"/>
          <w:numId w:val="7"/>
        </w:numPr>
        <w:tabs>
          <w:tab w:val="left" w:pos="990"/>
        </w:tabs>
        <w:suppressAutoHyphens/>
        <w:spacing w:after="0" w:line="240" w:lineRule="auto"/>
        <w:ind w:right="144"/>
        <w:rPr>
          <w:rFonts w:ascii="Arial" w:hAnsi="Arial" w:cs="Arial"/>
          <w:sz w:val="22"/>
        </w:rPr>
      </w:pPr>
      <w:r w:rsidRPr="009006C6">
        <w:rPr>
          <w:rFonts w:ascii="Arial" w:hAnsi="Arial" w:cs="Arial"/>
          <w:sz w:val="22"/>
        </w:rPr>
        <w:t>riječi bilo kog roda će podrazumijevati i drugi rod;</w:t>
      </w:r>
    </w:p>
    <w:p w14:paraId="151370AB" w14:textId="77777777" w:rsidR="000761D3" w:rsidRPr="009006C6" w:rsidRDefault="000761D3" w:rsidP="009006C6">
      <w:pPr>
        <w:pStyle w:val="ListParagraph"/>
        <w:numPr>
          <w:ilvl w:val="0"/>
          <w:numId w:val="7"/>
        </w:numPr>
        <w:tabs>
          <w:tab w:val="left" w:pos="990"/>
        </w:tabs>
        <w:suppressAutoHyphens/>
        <w:spacing w:after="0" w:line="240" w:lineRule="auto"/>
        <w:ind w:right="144"/>
        <w:rPr>
          <w:rFonts w:ascii="Arial" w:hAnsi="Arial" w:cs="Arial"/>
          <w:sz w:val="22"/>
        </w:rPr>
      </w:pPr>
      <w:r w:rsidRPr="009006C6">
        <w:rPr>
          <w:rFonts w:ascii="Arial" w:hAnsi="Arial" w:cs="Arial"/>
          <w:sz w:val="22"/>
        </w:rPr>
        <w:t>pozivanje na bilo koji zakon i drugi propis, statut, obavještenje ili odluku će obuhvatati i sve njihove buduće izmjene ili druge promjene;</w:t>
      </w:r>
    </w:p>
    <w:p w14:paraId="25D60E50" w14:textId="77777777" w:rsidR="000761D3" w:rsidRPr="009006C6" w:rsidRDefault="000761D3" w:rsidP="009006C6">
      <w:pPr>
        <w:pStyle w:val="ListParagraph"/>
        <w:numPr>
          <w:ilvl w:val="0"/>
          <w:numId w:val="7"/>
        </w:numPr>
        <w:tabs>
          <w:tab w:val="left" w:pos="990"/>
        </w:tabs>
        <w:suppressAutoHyphens/>
        <w:spacing w:after="0" w:line="240" w:lineRule="auto"/>
        <w:ind w:right="144"/>
        <w:rPr>
          <w:rFonts w:ascii="Arial" w:hAnsi="Arial" w:cs="Arial"/>
          <w:sz w:val="22"/>
        </w:rPr>
      </w:pPr>
      <w:r w:rsidRPr="009006C6">
        <w:rPr>
          <w:rFonts w:ascii="Arial" w:hAnsi="Arial" w:cs="Arial"/>
          <w:sz w:val="22"/>
        </w:rPr>
        <w:t>upućivanje na bilo koji ugovor, protokol, sporazum ili neki drugi dokument će obuhvatati sve njihove amandmane, dopune, izmjene ili druge promjene;</w:t>
      </w:r>
    </w:p>
    <w:p w14:paraId="1FEFE3C3" w14:textId="77777777" w:rsidR="000761D3" w:rsidRPr="009006C6" w:rsidRDefault="000761D3" w:rsidP="009006C6">
      <w:pPr>
        <w:pStyle w:val="ListParagraph"/>
        <w:numPr>
          <w:ilvl w:val="0"/>
          <w:numId w:val="7"/>
        </w:numPr>
        <w:tabs>
          <w:tab w:val="left" w:pos="990"/>
        </w:tabs>
        <w:suppressAutoHyphens/>
        <w:spacing w:after="0" w:line="240" w:lineRule="auto"/>
        <w:ind w:right="144"/>
        <w:rPr>
          <w:rFonts w:ascii="Arial" w:hAnsi="Arial" w:cs="Arial"/>
          <w:sz w:val="22"/>
        </w:rPr>
      </w:pPr>
      <w:r w:rsidRPr="009006C6">
        <w:rPr>
          <w:rFonts w:ascii="Arial" w:hAnsi="Arial" w:cs="Arial"/>
          <w:sz w:val="22"/>
        </w:rPr>
        <w:t>naslovi  članova ovog ugovora unijeti su isključivo radi lakšeg snalaženja i neće ni na koji način uticati na tumačenje ugovora i</w:t>
      </w:r>
    </w:p>
    <w:p w14:paraId="51017B5E" w14:textId="77777777" w:rsidR="000761D3" w:rsidRPr="009006C6" w:rsidRDefault="000761D3" w:rsidP="009006C6">
      <w:pPr>
        <w:pStyle w:val="ListParagraph"/>
        <w:numPr>
          <w:ilvl w:val="0"/>
          <w:numId w:val="7"/>
        </w:numPr>
        <w:tabs>
          <w:tab w:val="left" w:pos="990"/>
        </w:tabs>
        <w:suppressAutoHyphens/>
        <w:spacing w:after="0" w:line="240" w:lineRule="auto"/>
        <w:ind w:right="144"/>
        <w:rPr>
          <w:rFonts w:ascii="Arial" w:hAnsi="Arial" w:cs="Arial"/>
          <w:sz w:val="22"/>
        </w:rPr>
      </w:pPr>
      <w:r w:rsidRPr="009006C6">
        <w:rPr>
          <w:rFonts w:ascii="Arial" w:hAnsi="Arial" w:cs="Arial"/>
          <w:sz w:val="22"/>
        </w:rPr>
        <w:t>sva obavještenja, saglasnosti i potvrde biće u pisanom obliku.</w:t>
      </w:r>
    </w:p>
    <w:p w14:paraId="40E6A296" w14:textId="77777777" w:rsidR="000761D3" w:rsidRPr="009006C6" w:rsidRDefault="000761D3" w:rsidP="009006C6">
      <w:pPr>
        <w:tabs>
          <w:tab w:val="left" w:pos="990"/>
        </w:tabs>
        <w:suppressAutoHyphens/>
        <w:spacing w:after="0" w:line="240" w:lineRule="auto"/>
        <w:ind w:left="144" w:right="144"/>
        <w:jc w:val="both"/>
        <w:rPr>
          <w:rFonts w:ascii="Arial" w:hAnsi="Arial" w:cs="Arial"/>
        </w:rPr>
      </w:pPr>
    </w:p>
    <w:p w14:paraId="6AF81B5F" w14:textId="77777777" w:rsidR="000761D3" w:rsidRPr="009006C6" w:rsidRDefault="000761D3" w:rsidP="009006C6">
      <w:pPr>
        <w:pStyle w:val="ListParagraph"/>
        <w:numPr>
          <w:ilvl w:val="0"/>
          <w:numId w:val="6"/>
        </w:numPr>
        <w:tabs>
          <w:tab w:val="left" w:pos="990"/>
        </w:tabs>
        <w:suppressAutoHyphens/>
        <w:spacing w:after="0" w:line="240" w:lineRule="auto"/>
        <w:ind w:right="144"/>
        <w:rPr>
          <w:rFonts w:ascii="Arial" w:hAnsi="Arial" w:cs="Arial"/>
          <w:sz w:val="22"/>
        </w:rPr>
      </w:pPr>
      <w:r w:rsidRPr="009006C6">
        <w:rPr>
          <w:rFonts w:ascii="Arial" w:hAnsi="Arial" w:cs="Arial"/>
          <w:sz w:val="22"/>
        </w:rPr>
        <w:t>Definicije predviđene zakonom i drugim propisima će se primjenjivati na ovaj Ugovor i povezane aktivnosti koje se vrše u skladu sa Ugovorom.</w:t>
      </w:r>
    </w:p>
    <w:p w14:paraId="4B3F0545" w14:textId="77777777" w:rsidR="000761D3" w:rsidRPr="009006C6" w:rsidRDefault="000761D3" w:rsidP="009006C6">
      <w:pPr>
        <w:tabs>
          <w:tab w:val="left" w:pos="990"/>
        </w:tabs>
        <w:suppressAutoHyphens/>
        <w:spacing w:after="0" w:line="240" w:lineRule="auto"/>
        <w:ind w:left="144" w:right="144"/>
        <w:jc w:val="both"/>
        <w:rPr>
          <w:rFonts w:ascii="Arial" w:hAnsi="Arial" w:cs="Arial"/>
        </w:rPr>
      </w:pPr>
    </w:p>
    <w:p w14:paraId="4BBA0859" w14:textId="77777777" w:rsidR="000761D3" w:rsidRPr="009006C6" w:rsidRDefault="000761D3" w:rsidP="009006C6">
      <w:pPr>
        <w:pStyle w:val="ListParagraph"/>
        <w:numPr>
          <w:ilvl w:val="0"/>
          <w:numId w:val="6"/>
        </w:numPr>
        <w:tabs>
          <w:tab w:val="left" w:pos="990"/>
        </w:tabs>
        <w:suppressAutoHyphens/>
        <w:spacing w:after="0" w:line="240" w:lineRule="auto"/>
        <w:ind w:right="144"/>
        <w:rPr>
          <w:rFonts w:ascii="Arial" w:hAnsi="Arial" w:cs="Arial"/>
          <w:sz w:val="22"/>
        </w:rPr>
      </w:pPr>
      <w:r w:rsidRPr="009006C6">
        <w:rPr>
          <w:rFonts w:ascii="Arial" w:hAnsi="Arial" w:cs="Arial"/>
          <w:sz w:val="22"/>
        </w:rPr>
        <w:t>Pojedini izrazi i pojmovi upotrijebljeni u ovom Ugovoru imaju sljedeće značenje:</w:t>
      </w:r>
    </w:p>
    <w:p w14:paraId="3ADF27D5" w14:textId="77777777" w:rsidR="000761D3" w:rsidRPr="009006C6" w:rsidRDefault="000761D3" w:rsidP="009006C6">
      <w:pPr>
        <w:tabs>
          <w:tab w:val="left" w:pos="990"/>
        </w:tabs>
        <w:suppressAutoHyphens/>
        <w:spacing w:after="0" w:line="240" w:lineRule="auto"/>
        <w:ind w:left="144" w:right="144"/>
        <w:jc w:val="both"/>
        <w:rPr>
          <w:rFonts w:ascii="Arial" w:hAnsi="Arial" w:cs="Arial"/>
        </w:rPr>
      </w:pPr>
    </w:p>
    <w:tbl>
      <w:tblPr>
        <w:tblW w:w="9304" w:type="dxa"/>
        <w:tblLayout w:type="fixed"/>
        <w:tblLook w:val="0000" w:firstRow="0" w:lastRow="0" w:firstColumn="0" w:lastColumn="0" w:noHBand="0" w:noVBand="0"/>
      </w:tblPr>
      <w:tblGrid>
        <w:gridCol w:w="2808"/>
        <w:gridCol w:w="6496"/>
      </w:tblGrid>
      <w:tr w:rsidR="009006C6" w:rsidRPr="009006C6" w14:paraId="180092BE" w14:textId="77777777" w:rsidTr="00087DB8">
        <w:tc>
          <w:tcPr>
            <w:tcW w:w="2808" w:type="dxa"/>
            <w:shd w:val="clear" w:color="auto" w:fill="auto"/>
          </w:tcPr>
          <w:p w14:paraId="1E07E6A1"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Bankarska</w:t>
            </w:r>
            <w:proofErr w:type="spellEnd"/>
            <w:r w:rsidRPr="009006C6">
              <w:rPr>
                <w:rFonts w:ascii="Arial" w:hAnsi="Arial" w:cs="Arial"/>
              </w:rPr>
              <w:t xml:space="preserve"> </w:t>
            </w:r>
            <w:proofErr w:type="spellStart"/>
            <w:r w:rsidRPr="009006C6">
              <w:rPr>
                <w:rFonts w:ascii="Arial" w:hAnsi="Arial" w:cs="Arial"/>
              </w:rPr>
              <w:t>garancija</w:t>
            </w:r>
            <w:proofErr w:type="spellEnd"/>
          </w:p>
        </w:tc>
        <w:tc>
          <w:tcPr>
            <w:tcW w:w="6496" w:type="dxa"/>
            <w:shd w:val="clear" w:color="auto" w:fill="auto"/>
          </w:tcPr>
          <w:p w14:paraId="30277692" w14:textId="0831D12B" w:rsidR="000761D3" w:rsidRPr="009006C6" w:rsidRDefault="000761D3" w:rsidP="009006C6">
            <w:pPr>
              <w:pStyle w:val="BodyText"/>
              <w:tabs>
                <w:tab w:val="left" w:pos="1620"/>
              </w:tabs>
              <w:snapToGrid w:val="0"/>
              <w:spacing w:after="0"/>
              <w:ind w:left="144" w:right="144"/>
              <w:jc w:val="both"/>
              <w:rPr>
                <w:rFonts w:ascii="Arial" w:hAnsi="Arial" w:cs="Arial"/>
                <w:sz w:val="22"/>
                <w:szCs w:val="22"/>
              </w:rPr>
            </w:pPr>
            <w:r w:rsidRPr="009006C6">
              <w:rPr>
                <w:rFonts w:ascii="Arial" w:hAnsi="Arial" w:cs="Arial"/>
                <w:sz w:val="22"/>
                <w:szCs w:val="22"/>
              </w:rPr>
              <w:t xml:space="preserve">označava bezuslovnu obnovljivu bankarsku garanciju plativu na prvi poziv, bez prava prigovora, </w:t>
            </w:r>
            <w:r w:rsidR="00E2021C" w:rsidRPr="009006C6">
              <w:rPr>
                <w:rFonts w:ascii="Arial" w:hAnsi="Arial" w:cs="Arial"/>
                <w:sz w:val="22"/>
                <w:szCs w:val="22"/>
              </w:rPr>
              <w:t xml:space="preserve">izdatu u skladu sa članom </w:t>
            </w:r>
            <w:r w:rsidR="00A04F52" w:rsidRPr="009006C6">
              <w:rPr>
                <w:rFonts w:ascii="Arial" w:hAnsi="Arial" w:cs="Arial"/>
                <w:sz w:val="22"/>
                <w:szCs w:val="22"/>
              </w:rPr>
              <w:t xml:space="preserve">43a Zakona o koncesijama i članom </w:t>
            </w:r>
            <w:r w:rsidR="00E2021C" w:rsidRPr="009006C6">
              <w:rPr>
                <w:rFonts w:ascii="Arial" w:hAnsi="Arial" w:cs="Arial"/>
                <w:sz w:val="22"/>
                <w:szCs w:val="22"/>
              </w:rPr>
              <w:t>12</w:t>
            </w:r>
            <w:r w:rsidRPr="009006C6">
              <w:rPr>
                <w:rFonts w:ascii="Arial" w:hAnsi="Arial" w:cs="Arial"/>
                <w:sz w:val="22"/>
                <w:szCs w:val="22"/>
              </w:rPr>
              <w:t xml:space="preserve"> Ugovora, na iznos utvrđen Ugovorom, u formi i sa sadržinom kao u Prilogu 1 i 2 Ugovora, koja se izdaje kao sredstvo obezbjeđenja </w:t>
            </w:r>
            <w:r w:rsidR="00A04F52" w:rsidRPr="009006C6">
              <w:rPr>
                <w:rFonts w:ascii="Arial" w:hAnsi="Arial" w:cs="Arial"/>
                <w:sz w:val="22"/>
                <w:szCs w:val="22"/>
              </w:rPr>
              <w:t xml:space="preserve">za dobro </w:t>
            </w:r>
            <w:r w:rsidRPr="009006C6">
              <w:rPr>
                <w:rFonts w:ascii="Arial" w:hAnsi="Arial" w:cs="Arial"/>
                <w:sz w:val="22"/>
                <w:szCs w:val="22"/>
              </w:rPr>
              <w:t>izvrš</w:t>
            </w:r>
            <w:r w:rsidR="00A04F52" w:rsidRPr="009006C6">
              <w:rPr>
                <w:rFonts w:ascii="Arial" w:hAnsi="Arial" w:cs="Arial"/>
                <w:sz w:val="22"/>
                <w:szCs w:val="22"/>
              </w:rPr>
              <w:t>enje</w:t>
            </w:r>
            <w:r w:rsidRPr="009006C6">
              <w:rPr>
                <w:rFonts w:ascii="Arial" w:hAnsi="Arial" w:cs="Arial"/>
                <w:sz w:val="22"/>
                <w:szCs w:val="22"/>
              </w:rPr>
              <w:t xml:space="preserve"> ugovornih obaveza od strane Koncesionara; </w:t>
            </w:r>
          </w:p>
          <w:p w14:paraId="74FC8ED6"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
        </w:tc>
      </w:tr>
      <w:tr w:rsidR="009006C6" w:rsidRPr="009006C6" w14:paraId="4FE1B3D7" w14:textId="77777777" w:rsidTr="00087DB8">
        <w:tc>
          <w:tcPr>
            <w:tcW w:w="2808" w:type="dxa"/>
            <w:shd w:val="clear" w:color="auto" w:fill="auto"/>
          </w:tcPr>
          <w:p w14:paraId="690A452F"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Bankarska</w:t>
            </w:r>
            <w:proofErr w:type="spellEnd"/>
            <w:r w:rsidRPr="009006C6">
              <w:rPr>
                <w:rFonts w:ascii="Arial" w:hAnsi="Arial" w:cs="Arial"/>
              </w:rPr>
              <w:t xml:space="preserve"> </w:t>
            </w:r>
            <w:proofErr w:type="spellStart"/>
            <w:r w:rsidRPr="009006C6">
              <w:rPr>
                <w:rFonts w:ascii="Arial" w:hAnsi="Arial" w:cs="Arial"/>
              </w:rPr>
              <w:t>garancija</w:t>
            </w:r>
            <w:proofErr w:type="spellEnd"/>
            <w:r w:rsidRPr="009006C6">
              <w:rPr>
                <w:rFonts w:ascii="Arial" w:hAnsi="Arial" w:cs="Arial"/>
              </w:rPr>
              <w:t xml:space="preserve"> za </w:t>
            </w:r>
            <w:proofErr w:type="spellStart"/>
            <w:r w:rsidRPr="009006C6">
              <w:rPr>
                <w:rFonts w:ascii="Arial" w:hAnsi="Arial" w:cs="Arial"/>
              </w:rPr>
              <w:t>rekultivaciju</w:t>
            </w:r>
            <w:proofErr w:type="spellEnd"/>
          </w:p>
        </w:tc>
        <w:tc>
          <w:tcPr>
            <w:tcW w:w="6496" w:type="dxa"/>
            <w:shd w:val="clear" w:color="auto" w:fill="auto"/>
          </w:tcPr>
          <w:p w14:paraId="4A0D04D3"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označava</w:t>
            </w:r>
            <w:proofErr w:type="spellEnd"/>
            <w:r w:rsidRPr="009006C6">
              <w:rPr>
                <w:rFonts w:ascii="Arial" w:hAnsi="Arial" w:cs="Arial"/>
              </w:rPr>
              <w:t xml:space="preserve"> </w:t>
            </w:r>
            <w:proofErr w:type="spellStart"/>
            <w:r w:rsidRPr="009006C6">
              <w:rPr>
                <w:rFonts w:ascii="Arial" w:hAnsi="Arial" w:cs="Arial"/>
              </w:rPr>
              <w:t>bezuslovnu</w:t>
            </w:r>
            <w:proofErr w:type="spellEnd"/>
            <w:r w:rsidRPr="009006C6">
              <w:rPr>
                <w:rFonts w:ascii="Arial" w:hAnsi="Arial" w:cs="Arial"/>
              </w:rPr>
              <w:t xml:space="preserve"> </w:t>
            </w:r>
            <w:proofErr w:type="spellStart"/>
            <w:r w:rsidRPr="009006C6">
              <w:rPr>
                <w:rFonts w:ascii="Arial" w:hAnsi="Arial" w:cs="Arial"/>
              </w:rPr>
              <w:t>obnovljivu</w:t>
            </w:r>
            <w:proofErr w:type="spellEnd"/>
            <w:r w:rsidRPr="009006C6">
              <w:rPr>
                <w:rFonts w:ascii="Arial" w:hAnsi="Arial" w:cs="Arial"/>
              </w:rPr>
              <w:t xml:space="preserve"> </w:t>
            </w:r>
            <w:proofErr w:type="spellStart"/>
            <w:r w:rsidRPr="009006C6">
              <w:rPr>
                <w:rFonts w:ascii="Arial" w:hAnsi="Arial" w:cs="Arial"/>
              </w:rPr>
              <w:t>bankarsku</w:t>
            </w:r>
            <w:proofErr w:type="spellEnd"/>
            <w:r w:rsidRPr="009006C6">
              <w:rPr>
                <w:rFonts w:ascii="Arial" w:hAnsi="Arial" w:cs="Arial"/>
              </w:rPr>
              <w:t xml:space="preserve"> </w:t>
            </w:r>
            <w:proofErr w:type="spellStart"/>
            <w:r w:rsidRPr="009006C6">
              <w:rPr>
                <w:rFonts w:ascii="Arial" w:hAnsi="Arial" w:cs="Arial"/>
              </w:rPr>
              <w:t>garanciju</w:t>
            </w:r>
            <w:proofErr w:type="spellEnd"/>
            <w:r w:rsidRPr="009006C6">
              <w:rPr>
                <w:rFonts w:ascii="Arial" w:hAnsi="Arial" w:cs="Arial"/>
              </w:rPr>
              <w:t xml:space="preserve"> </w:t>
            </w:r>
            <w:proofErr w:type="spellStart"/>
            <w:r w:rsidRPr="009006C6">
              <w:rPr>
                <w:rFonts w:ascii="Arial" w:hAnsi="Arial" w:cs="Arial"/>
              </w:rPr>
              <w:t>plativu</w:t>
            </w:r>
            <w:proofErr w:type="spellEnd"/>
            <w:r w:rsidRPr="009006C6">
              <w:rPr>
                <w:rFonts w:ascii="Arial" w:hAnsi="Arial" w:cs="Arial"/>
              </w:rPr>
              <w:t xml:space="preserve"> </w:t>
            </w:r>
            <w:proofErr w:type="spellStart"/>
            <w:r w:rsidRPr="009006C6">
              <w:rPr>
                <w:rFonts w:ascii="Arial" w:hAnsi="Arial" w:cs="Arial"/>
              </w:rPr>
              <w:t>na</w:t>
            </w:r>
            <w:proofErr w:type="spellEnd"/>
            <w:r w:rsidRPr="009006C6">
              <w:rPr>
                <w:rFonts w:ascii="Arial" w:hAnsi="Arial" w:cs="Arial"/>
              </w:rPr>
              <w:t xml:space="preserve"> </w:t>
            </w:r>
            <w:proofErr w:type="spellStart"/>
            <w:r w:rsidRPr="009006C6">
              <w:rPr>
                <w:rFonts w:ascii="Arial" w:hAnsi="Arial" w:cs="Arial"/>
              </w:rPr>
              <w:t>prvi</w:t>
            </w:r>
            <w:proofErr w:type="spellEnd"/>
            <w:r w:rsidRPr="009006C6">
              <w:rPr>
                <w:rFonts w:ascii="Arial" w:hAnsi="Arial" w:cs="Arial"/>
              </w:rPr>
              <w:t xml:space="preserve"> </w:t>
            </w:r>
            <w:proofErr w:type="spellStart"/>
            <w:r w:rsidRPr="009006C6">
              <w:rPr>
                <w:rFonts w:ascii="Arial" w:hAnsi="Arial" w:cs="Arial"/>
              </w:rPr>
              <w:t>poziv</w:t>
            </w:r>
            <w:proofErr w:type="spellEnd"/>
            <w:r w:rsidRPr="009006C6">
              <w:rPr>
                <w:rFonts w:ascii="Arial" w:hAnsi="Arial" w:cs="Arial"/>
              </w:rPr>
              <w:t xml:space="preserve">, bez </w:t>
            </w:r>
            <w:proofErr w:type="spellStart"/>
            <w:r w:rsidRPr="009006C6">
              <w:rPr>
                <w:rFonts w:ascii="Arial" w:hAnsi="Arial" w:cs="Arial"/>
              </w:rPr>
              <w:t>prava</w:t>
            </w:r>
            <w:proofErr w:type="spellEnd"/>
            <w:r w:rsidRPr="009006C6">
              <w:rPr>
                <w:rFonts w:ascii="Arial" w:hAnsi="Arial" w:cs="Arial"/>
              </w:rPr>
              <w:t xml:space="preserve"> </w:t>
            </w:r>
            <w:proofErr w:type="spellStart"/>
            <w:r w:rsidRPr="009006C6">
              <w:rPr>
                <w:rFonts w:ascii="Arial" w:hAnsi="Arial" w:cs="Arial"/>
              </w:rPr>
              <w:t>prigovo</w:t>
            </w:r>
            <w:r w:rsidR="00E2021C" w:rsidRPr="009006C6">
              <w:rPr>
                <w:rFonts w:ascii="Arial" w:hAnsi="Arial" w:cs="Arial"/>
              </w:rPr>
              <w:t>ra</w:t>
            </w:r>
            <w:proofErr w:type="spellEnd"/>
            <w:r w:rsidR="00E2021C" w:rsidRPr="009006C6">
              <w:rPr>
                <w:rFonts w:ascii="Arial" w:hAnsi="Arial" w:cs="Arial"/>
              </w:rPr>
              <w:t xml:space="preserve">, </w:t>
            </w:r>
            <w:proofErr w:type="spellStart"/>
            <w:r w:rsidR="00E2021C" w:rsidRPr="009006C6">
              <w:rPr>
                <w:rFonts w:ascii="Arial" w:hAnsi="Arial" w:cs="Arial"/>
              </w:rPr>
              <w:t>izdatu</w:t>
            </w:r>
            <w:proofErr w:type="spellEnd"/>
            <w:r w:rsidR="00E2021C" w:rsidRPr="009006C6">
              <w:rPr>
                <w:rFonts w:ascii="Arial" w:hAnsi="Arial" w:cs="Arial"/>
              </w:rPr>
              <w:t xml:space="preserve"> u </w:t>
            </w:r>
            <w:proofErr w:type="spellStart"/>
            <w:r w:rsidR="00E2021C" w:rsidRPr="009006C6">
              <w:rPr>
                <w:rFonts w:ascii="Arial" w:hAnsi="Arial" w:cs="Arial"/>
              </w:rPr>
              <w:t>skladu</w:t>
            </w:r>
            <w:proofErr w:type="spellEnd"/>
            <w:r w:rsidR="00E2021C" w:rsidRPr="009006C6">
              <w:rPr>
                <w:rFonts w:ascii="Arial" w:hAnsi="Arial" w:cs="Arial"/>
              </w:rPr>
              <w:t xml:space="preserve"> </w:t>
            </w:r>
            <w:proofErr w:type="spellStart"/>
            <w:r w:rsidR="00E2021C" w:rsidRPr="009006C6">
              <w:rPr>
                <w:rFonts w:ascii="Arial" w:hAnsi="Arial" w:cs="Arial"/>
              </w:rPr>
              <w:t>sa</w:t>
            </w:r>
            <w:proofErr w:type="spellEnd"/>
            <w:r w:rsidR="00E2021C" w:rsidRPr="009006C6">
              <w:rPr>
                <w:rFonts w:ascii="Arial" w:hAnsi="Arial" w:cs="Arial"/>
              </w:rPr>
              <w:t xml:space="preserve"> </w:t>
            </w:r>
            <w:proofErr w:type="spellStart"/>
            <w:r w:rsidR="00E2021C" w:rsidRPr="009006C6">
              <w:rPr>
                <w:rFonts w:ascii="Arial" w:hAnsi="Arial" w:cs="Arial"/>
              </w:rPr>
              <w:t>članom</w:t>
            </w:r>
            <w:proofErr w:type="spellEnd"/>
            <w:r w:rsidR="00E2021C" w:rsidRPr="009006C6">
              <w:rPr>
                <w:rFonts w:ascii="Arial" w:hAnsi="Arial" w:cs="Arial"/>
              </w:rPr>
              <w:t xml:space="preserve"> 13</w:t>
            </w:r>
            <w:r w:rsidRPr="009006C6">
              <w:rPr>
                <w:rFonts w:ascii="Arial" w:hAnsi="Arial" w:cs="Arial"/>
              </w:rPr>
              <w:t xml:space="preserve"> </w:t>
            </w:r>
            <w:proofErr w:type="spellStart"/>
            <w:r w:rsidRPr="009006C6">
              <w:rPr>
                <w:rFonts w:ascii="Arial" w:hAnsi="Arial" w:cs="Arial"/>
              </w:rPr>
              <w:t>Ugovora</w:t>
            </w:r>
            <w:proofErr w:type="spellEnd"/>
            <w:r w:rsidRPr="009006C6">
              <w:rPr>
                <w:rFonts w:ascii="Arial" w:hAnsi="Arial" w:cs="Arial"/>
              </w:rPr>
              <w:t xml:space="preserve">, </w:t>
            </w:r>
            <w:proofErr w:type="spellStart"/>
            <w:r w:rsidRPr="009006C6">
              <w:rPr>
                <w:rFonts w:ascii="Arial" w:hAnsi="Arial" w:cs="Arial"/>
              </w:rPr>
              <w:t>na</w:t>
            </w:r>
            <w:proofErr w:type="spellEnd"/>
            <w:r w:rsidRPr="009006C6">
              <w:rPr>
                <w:rFonts w:ascii="Arial" w:hAnsi="Arial" w:cs="Arial"/>
              </w:rPr>
              <w:t xml:space="preserve"> </w:t>
            </w:r>
            <w:proofErr w:type="spellStart"/>
            <w:r w:rsidRPr="009006C6">
              <w:rPr>
                <w:rFonts w:ascii="Arial" w:hAnsi="Arial" w:cs="Arial"/>
              </w:rPr>
              <w:t>iznos</w:t>
            </w:r>
            <w:proofErr w:type="spellEnd"/>
            <w:r w:rsidRPr="009006C6">
              <w:rPr>
                <w:rFonts w:ascii="Arial" w:hAnsi="Arial" w:cs="Arial"/>
              </w:rPr>
              <w:t xml:space="preserve"> </w:t>
            </w:r>
            <w:proofErr w:type="spellStart"/>
            <w:r w:rsidRPr="009006C6">
              <w:rPr>
                <w:rFonts w:ascii="Arial" w:hAnsi="Arial" w:cs="Arial"/>
              </w:rPr>
              <w:t>utvrđen</w:t>
            </w:r>
            <w:proofErr w:type="spellEnd"/>
            <w:r w:rsidRPr="009006C6">
              <w:rPr>
                <w:rFonts w:ascii="Arial" w:hAnsi="Arial" w:cs="Arial"/>
              </w:rPr>
              <w:t xml:space="preserve"> </w:t>
            </w:r>
            <w:proofErr w:type="spellStart"/>
            <w:r w:rsidRPr="009006C6">
              <w:rPr>
                <w:rFonts w:ascii="Arial" w:hAnsi="Arial" w:cs="Arial"/>
              </w:rPr>
              <w:t>od</w:t>
            </w:r>
            <w:proofErr w:type="spellEnd"/>
            <w:r w:rsidRPr="009006C6">
              <w:rPr>
                <w:rFonts w:ascii="Arial" w:hAnsi="Arial" w:cs="Arial"/>
              </w:rPr>
              <w:t xml:space="preserve"> </w:t>
            </w:r>
            <w:proofErr w:type="spellStart"/>
            <w:r w:rsidRPr="009006C6">
              <w:rPr>
                <w:rFonts w:ascii="Arial" w:hAnsi="Arial" w:cs="Arial"/>
              </w:rPr>
              <w:t>strane</w:t>
            </w:r>
            <w:proofErr w:type="spellEnd"/>
            <w:r w:rsidRPr="009006C6">
              <w:rPr>
                <w:rFonts w:ascii="Arial" w:hAnsi="Arial" w:cs="Arial"/>
              </w:rPr>
              <w:t xml:space="preserve"> </w:t>
            </w:r>
            <w:proofErr w:type="spellStart"/>
            <w:r w:rsidRPr="009006C6">
              <w:rPr>
                <w:rFonts w:ascii="Arial" w:hAnsi="Arial" w:cs="Arial"/>
              </w:rPr>
              <w:t>Koncedenta</w:t>
            </w:r>
            <w:proofErr w:type="spellEnd"/>
            <w:r w:rsidRPr="009006C6">
              <w:rPr>
                <w:rFonts w:ascii="Arial" w:hAnsi="Arial" w:cs="Arial"/>
              </w:rPr>
              <w:t xml:space="preserve"> u </w:t>
            </w:r>
            <w:proofErr w:type="spellStart"/>
            <w:r w:rsidRPr="009006C6">
              <w:rPr>
                <w:rFonts w:ascii="Arial" w:hAnsi="Arial" w:cs="Arial"/>
              </w:rPr>
              <w:t>skladu</w:t>
            </w:r>
            <w:proofErr w:type="spellEnd"/>
            <w:r w:rsidRPr="009006C6">
              <w:rPr>
                <w:rFonts w:ascii="Arial" w:hAnsi="Arial" w:cs="Arial"/>
              </w:rPr>
              <w:t xml:space="preserve"> </w:t>
            </w:r>
            <w:proofErr w:type="spellStart"/>
            <w:r w:rsidRPr="009006C6">
              <w:rPr>
                <w:rFonts w:ascii="Arial" w:hAnsi="Arial" w:cs="Arial"/>
              </w:rPr>
              <w:t>sa</w:t>
            </w:r>
            <w:proofErr w:type="spellEnd"/>
            <w:r w:rsidRPr="009006C6">
              <w:rPr>
                <w:rFonts w:ascii="Arial" w:hAnsi="Arial" w:cs="Arial"/>
              </w:rPr>
              <w:t xml:space="preserve"> </w:t>
            </w:r>
            <w:proofErr w:type="spellStart"/>
            <w:r w:rsidRPr="009006C6">
              <w:rPr>
                <w:rFonts w:ascii="Arial" w:hAnsi="Arial" w:cs="Arial"/>
              </w:rPr>
              <w:t>zakonom</w:t>
            </w:r>
            <w:proofErr w:type="spellEnd"/>
            <w:r w:rsidRPr="009006C6">
              <w:rPr>
                <w:rFonts w:ascii="Arial" w:hAnsi="Arial" w:cs="Arial"/>
              </w:rPr>
              <w:t xml:space="preserve">, u </w:t>
            </w:r>
            <w:proofErr w:type="spellStart"/>
            <w:r w:rsidRPr="009006C6">
              <w:rPr>
                <w:rFonts w:ascii="Arial" w:hAnsi="Arial" w:cs="Arial"/>
              </w:rPr>
              <w:t>form</w:t>
            </w:r>
            <w:r w:rsidR="00B4341E" w:rsidRPr="009006C6">
              <w:rPr>
                <w:rFonts w:ascii="Arial" w:hAnsi="Arial" w:cs="Arial"/>
              </w:rPr>
              <w:t>i</w:t>
            </w:r>
            <w:proofErr w:type="spellEnd"/>
            <w:r w:rsidR="00B4341E" w:rsidRPr="009006C6">
              <w:rPr>
                <w:rFonts w:ascii="Arial" w:hAnsi="Arial" w:cs="Arial"/>
              </w:rPr>
              <w:t xml:space="preserve"> </w:t>
            </w:r>
            <w:proofErr w:type="spellStart"/>
            <w:r w:rsidR="00B4341E" w:rsidRPr="009006C6">
              <w:rPr>
                <w:rFonts w:ascii="Arial" w:hAnsi="Arial" w:cs="Arial"/>
              </w:rPr>
              <w:t>i</w:t>
            </w:r>
            <w:proofErr w:type="spellEnd"/>
            <w:r w:rsidR="00B4341E" w:rsidRPr="009006C6">
              <w:rPr>
                <w:rFonts w:ascii="Arial" w:hAnsi="Arial" w:cs="Arial"/>
              </w:rPr>
              <w:t xml:space="preserve"> </w:t>
            </w:r>
            <w:proofErr w:type="spellStart"/>
            <w:r w:rsidR="00B4341E" w:rsidRPr="009006C6">
              <w:rPr>
                <w:rFonts w:ascii="Arial" w:hAnsi="Arial" w:cs="Arial"/>
              </w:rPr>
              <w:t>sa</w:t>
            </w:r>
            <w:proofErr w:type="spellEnd"/>
            <w:r w:rsidR="00B4341E" w:rsidRPr="009006C6">
              <w:rPr>
                <w:rFonts w:ascii="Arial" w:hAnsi="Arial" w:cs="Arial"/>
              </w:rPr>
              <w:t xml:space="preserve"> </w:t>
            </w:r>
            <w:proofErr w:type="spellStart"/>
            <w:r w:rsidR="00B4341E" w:rsidRPr="009006C6">
              <w:rPr>
                <w:rFonts w:ascii="Arial" w:hAnsi="Arial" w:cs="Arial"/>
              </w:rPr>
              <w:t>sadržinom</w:t>
            </w:r>
            <w:proofErr w:type="spellEnd"/>
            <w:r w:rsidR="00B4341E" w:rsidRPr="009006C6">
              <w:rPr>
                <w:rFonts w:ascii="Arial" w:hAnsi="Arial" w:cs="Arial"/>
              </w:rPr>
              <w:t xml:space="preserve"> </w:t>
            </w:r>
            <w:proofErr w:type="spellStart"/>
            <w:r w:rsidR="00B4341E" w:rsidRPr="009006C6">
              <w:rPr>
                <w:rFonts w:ascii="Arial" w:hAnsi="Arial" w:cs="Arial"/>
              </w:rPr>
              <w:t>kao</w:t>
            </w:r>
            <w:proofErr w:type="spellEnd"/>
            <w:r w:rsidR="00B4341E" w:rsidRPr="009006C6">
              <w:rPr>
                <w:rFonts w:ascii="Arial" w:hAnsi="Arial" w:cs="Arial"/>
              </w:rPr>
              <w:t xml:space="preserve"> u </w:t>
            </w:r>
            <w:proofErr w:type="spellStart"/>
            <w:r w:rsidR="00B4341E" w:rsidRPr="009006C6">
              <w:rPr>
                <w:rFonts w:ascii="Arial" w:hAnsi="Arial" w:cs="Arial"/>
              </w:rPr>
              <w:t>Prilogu</w:t>
            </w:r>
            <w:proofErr w:type="spellEnd"/>
            <w:r w:rsidR="00B4341E" w:rsidRPr="009006C6">
              <w:rPr>
                <w:rFonts w:ascii="Arial" w:hAnsi="Arial" w:cs="Arial"/>
              </w:rPr>
              <w:t xml:space="preserve"> 3</w:t>
            </w:r>
            <w:r w:rsidRPr="009006C6">
              <w:rPr>
                <w:rFonts w:ascii="Arial" w:hAnsi="Arial" w:cs="Arial"/>
              </w:rPr>
              <w:t xml:space="preserve"> </w:t>
            </w:r>
            <w:proofErr w:type="spellStart"/>
            <w:r w:rsidRPr="009006C6">
              <w:rPr>
                <w:rFonts w:ascii="Arial" w:hAnsi="Arial" w:cs="Arial"/>
              </w:rPr>
              <w:t>Ugovora</w:t>
            </w:r>
            <w:proofErr w:type="spellEnd"/>
            <w:r w:rsidRPr="009006C6">
              <w:rPr>
                <w:rFonts w:ascii="Arial" w:hAnsi="Arial" w:cs="Arial"/>
              </w:rPr>
              <w:t xml:space="preserve">, </w:t>
            </w:r>
            <w:proofErr w:type="spellStart"/>
            <w:r w:rsidRPr="009006C6">
              <w:rPr>
                <w:rFonts w:ascii="Arial" w:hAnsi="Arial" w:cs="Arial"/>
              </w:rPr>
              <w:t>koja</w:t>
            </w:r>
            <w:proofErr w:type="spellEnd"/>
            <w:r w:rsidRPr="009006C6">
              <w:rPr>
                <w:rFonts w:ascii="Arial" w:hAnsi="Arial" w:cs="Arial"/>
              </w:rPr>
              <w:t xml:space="preserve"> se </w:t>
            </w:r>
            <w:proofErr w:type="spellStart"/>
            <w:r w:rsidRPr="009006C6">
              <w:rPr>
                <w:rFonts w:ascii="Arial" w:hAnsi="Arial" w:cs="Arial"/>
              </w:rPr>
              <w:t>izdaje</w:t>
            </w:r>
            <w:proofErr w:type="spellEnd"/>
            <w:r w:rsidRPr="009006C6">
              <w:rPr>
                <w:rFonts w:ascii="Arial" w:hAnsi="Arial" w:cs="Arial"/>
              </w:rPr>
              <w:t xml:space="preserve"> </w:t>
            </w:r>
            <w:proofErr w:type="spellStart"/>
            <w:r w:rsidRPr="009006C6">
              <w:rPr>
                <w:rFonts w:ascii="Arial" w:hAnsi="Arial" w:cs="Arial"/>
              </w:rPr>
              <w:t>kao</w:t>
            </w:r>
            <w:proofErr w:type="spellEnd"/>
            <w:r w:rsidRPr="009006C6">
              <w:rPr>
                <w:rFonts w:ascii="Arial" w:hAnsi="Arial" w:cs="Arial"/>
              </w:rPr>
              <w:t xml:space="preserve"> </w:t>
            </w:r>
            <w:proofErr w:type="spellStart"/>
            <w:r w:rsidRPr="009006C6">
              <w:rPr>
                <w:rFonts w:ascii="Arial" w:hAnsi="Arial" w:cs="Arial"/>
              </w:rPr>
              <w:t>sredstvo</w:t>
            </w:r>
            <w:proofErr w:type="spellEnd"/>
            <w:r w:rsidRPr="009006C6">
              <w:rPr>
                <w:rFonts w:ascii="Arial" w:hAnsi="Arial" w:cs="Arial"/>
              </w:rPr>
              <w:t xml:space="preserve"> </w:t>
            </w:r>
            <w:proofErr w:type="spellStart"/>
            <w:r w:rsidRPr="009006C6">
              <w:rPr>
                <w:rFonts w:ascii="Arial" w:hAnsi="Arial" w:cs="Arial"/>
              </w:rPr>
              <w:t>obezbjeđenja</w:t>
            </w:r>
            <w:proofErr w:type="spellEnd"/>
            <w:r w:rsidRPr="009006C6">
              <w:rPr>
                <w:rFonts w:ascii="Arial" w:hAnsi="Arial" w:cs="Arial"/>
              </w:rPr>
              <w:t xml:space="preserve"> </w:t>
            </w:r>
            <w:proofErr w:type="spellStart"/>
            <w:r w:rsidRPr="009006C6">
              <w:rPr>
                <w:rFonts w:ascii="Arial" w:hAnsi="Arial" w:cs="Arial"/>
              </w:rPr>
              <w:t>izvršavanja</w:t>
            </w:r>
            <w:proofErr w:type="spellEnd"/>
            <w:r w:rsidRPr="009006C6">
              <w:rPr>
                <w:rFonts w:ascii="Arial" w:hAnsi="Arial" w:cs="Arial"/>
              </w:rPr>
              <w:t xml:space="preserve"> </w:t>
            </w:r>
            <w:proofErr w:type="spellStart"/>
            <w:r w:rsidRPr="009006C6">
              <w:rPr>
                <w:rFonts w:ascii="Arial" w:hAnsi="Arial" w:cs="Arial"/>
              </w:rPr>
              <w:t>ugovornih</w:t>
            </w:r>
            <w:proofErr w:type="spellEnd"/>
            <w:r w:rsidRPr="009006C6">
              <w:rPr>
                <w:rFonts w:ascii="Arial" w:hAnsi="Arial" w:cs="Arial"/>
              </w:rPr>
              <w:t xml:space="preserve"> </w:t>
            </w:r>
            <w:proofErr w:type="spellStart"/>
            <w:r w:rsidRPr="009006C6">
              <w:rPr>
                <w:rFonts w:ascii="Arial" w:hAnsi="Arial" w:cs="Arial"/>
              </w:rPr>
              <w:t>obaveza</w:t>
            </w:r>
            <w:proofErr w:type="spellEnd"/>
            <w:r w:rsidRPr="009006C6">
              <w:rPr>
                <w:rFonts w:ascii="Arial" w:hAnsi="Arial" w:cs="Arial"/>
              </w:rPr>
              <w:t xml:space="preserve"> </w:t>
            </w:r>
            <w:proofErr w:type="spellStart"/>
            <w:r w:rsidRPr="009006C6">
              <w:rPr>
                <w:rFonts w:ascii="Arial" w:hAnsi="Arial" w:cs="Arial"/>
              </w:rPr>
              <w:t>sanacije</w:t>
            </w:r>
            <w:proofErr w:type="spellEnd"/>
            <w:r w:rsidRPr="009006C6">
              <w:rPr>
                <w:rFonts w:ascii="Arial" w:hAnsi="Arial" w:cs="Arial"/>
              </w:rPr>
              <w:t xml:space="preserve"> </w:t>
            </w:r>
            <w:proofErr w:type="spellStart"/>
            <w:r w:rsidRPr="009006C6">
              <w:rPr>
                <w:rFonts w:ascii="Arial" w:hAnsi="Arial" w:cs="Arial"/>
              </w:rPr>
              <w:t>i</w:t>
            </w:r>
            <w:proofErr w:type="spellEnd"/>
            <w:r w:rsidRPr="009006C6">
              <w:rPr>
                <w:rFonts w:ascii="Arial" w:hAnsi="Arial" w:cs="Arial"/>
              </w:rPr>
              <w:t xml:space="preserve"> </w:t>
            </w:r>
            <w:proofErr w:type="spellStart"/>
            <w:r w:rsidRPr="009006C6">
              <w:rPr>
                <w:rFonts w:ascii="Arial" w:hAnsi="Arial" w:cs="Arial"/>
              </w:rPr>
              <w:t>rekultivacije</w:t>
            </w:r>
            <w:proofErr w:type="spellEnd"/>
            <w:r w:rsidRPr="009006C6">
              <w:rPr>
                <w:rFonts w:ascii="Arial" w:hAnsi="Arial" w:cs="Arial"/>
              </w:rPr>
              <w:t xml:space="preserve"> </w:t>
            </w:r>
            <w:proofErr w:type="spellStart"/>
            <w:r w:rsidRPr="009006C6">
              <w:rPr>
                <w:rFonts w:ascii="Arial" w:hAnsi="Arial" w:cs="Arial"/>
              </w:rPr>
              <w:t>površina</w:t>
            </w:r>
            <w:proofErr w:type="spellEnd"/>
            <w:r w:rsidRPr="009006C6">
              <w:rPr>
                <w:rFonts w:ascii="Arial" w:hAnsi="Arial" w:cs="Arial"/>
              </w:rPr>
              <w:t xml:space="preserve"> </w:t>
            </w:r>
            <w:proofErr w:type="spellStart"/>
            <w:r w:rsidRPr="009006C6">
              <w:rPr>
                <w:rFonts w:ascii="Arial" w:hAnsi="Arial" w:cs="Arial"/>
              </w:rPr>
              <w:t>na</w:t>
            </w:r>
            <w:proofErr w:type="spellEnd"/>
            <w:r w:rsidRPr="009006C6">
              <w:rPr>
                <w:rFonts w:ascii="Arial" w:hAnsi="Arial" w:cs="Arial"/>
              </w:rPr>
              <w:t xml:space="preserve"> </w:t>
            </w:r>
            <w:proofErr w:type="spellStart"/>
            <w:r w:rsidRPr="009006C6">
              <w:rPr>
                <w:rFonts w:ascii="Arial" w:hAnsi="Arial" w:cs="Arial"/>
              </w:rPr>
              <w:t>kojima</w:t>
            </w:r>
            <w:proofErr w:type="spellEnd"/>
            <w:r w:rsidRPr="009006C6">
              <w:rPr>
                <w:rFonts w:ascii="Arial" w:hAnsi="Arial" w:cs="Arial"/>
              </w:rPr>
              <w:t xml:space="preserve"> </w:t>
            </w:r>
            <w:proofErr w:type="spellStart"/>
            <w:r w:rsidRPr="009006C6">
              <w:rPr>
                <w:rFonts w:ascii="Arial" w:hAnsi="Arial" w:cs="Arial"/>
              </w:rPr>
              <w:t>su</w:t>
            </w:r>
            <w:proofErr w:type="spellEnd"/>
            <w:r w:rsidRPr="009006C6">
              <w:rPr>
                <w:rFonts w:ascii="Arial" w:hAnsi="Arial" w:cs="Arial"/>
              </w:rPr>
              <w:t xml:space="preserve"> </w:t>
            </w:r>
            <w:proofErr w:type="spellStart"/>
            <w:r w:rsidRPr="009006C6">
              <w:rPr>
                <w:rFonts w:ascii="Arial" w:hAnsi="Arial" w:cs="Arial"/>
              </w:rPr>
              <w:t>izvođeni</w:t>
            </w:r>
            <w:proofErr w:type="spellEnd"/>
            <w:r w:rsidRPr="009006C6">
              <w:rPr>
                <w:rFonts w:ascii="Arial" w:hAnsi="Arial" w:cs="Arial"/>
              </w:rPr>
              <w:t xml:space="preserve"> </w:t>
            </w:r>
            <w:proofErr w:type="spellStart"/>
            <w:r w:rsidRPr="009006C6">
              <w:rPr>
                <w:rFonts w:ascii="Arial" w:hAnsi="Arial" w:cs="Arial"/>
              </w:rPr>
              <w:t>rudarski</w:t>
            </w:r>
            <w:proofErr w:type="spellEnd"/>
            <w:r w:rsidRPr="009006C6">
              <w:rPr>
                <w:rFonts w:ascii="Arial" w:hAnsi="Arial" w:cs="Arial"/>
              </w:rPr>
              <w:t xml:space="preserve"> </w:t>
            </w:r>
            <w:proofErr w:type="spellStart"/>
            <w:r w:rsidRPr="009006C6">
              <w:rPr>
                <w:rFonts w:ascii="Arial" w:hAnsi="Arial" w:cs="Arial"/>
              </w:rPr>
              <w:t>radovi</w:t>
            </w:r>
            <w:proofErr w:type="spellEnd"/>
            <w:r w:rsidRPr="009006C6">
              <w:rPr>
                <w:rFonts w:ascii="Arial" w:hAnsi="Arial" w:cs="Arial"/>
              </w:rPr>
              <w:t>;</w:t>
            </w:r>
          </w:p>
          <w:p w14:paraId="707EE9F1"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
        </w:tc>
      </w:tr>
      <w:tr w:rsidR="009006C6" w:rsidRPr="009006C6" w14:paraId="3512FB4D" w14:textId="77777777" w:rsidTr="00087DB8">
        <w:tc>
          <w:tcPr>
            <w:tcW w:w="2808" w:type="dxa"/>
            <w:shd w:val="clear" w:color="auto" w:fill="auto"/>
          </w:tcPr>
          <w:p w14:paraId="20BD3186"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Istražno-eksploatacioni</w:t>
            </w:r>
            <w:proofErr w:type="spellEnd"/>
            <w:r w:rsidRPr="009006C6">
              <w:rPr>
                <w:rFonts w:ascii="Arial" w:hAnsi="Arial" w:cs="Arial"/>
              </w:rPr>
              <w:t xml:space="preserve"> </w:t>
            </w:r>
            <w:proofErr w:type="spellStart"/>
            <w:r w:rsidRPr="009006C6">
              <w:rPr>
                <w:rFonts w:ascii="Arial" w:hAnsi="Arial" w:cs="Arial"/>
              </w:rPr>
              <w:t>prostor</w:t>
            </w:r>
            <w:proofErr w:type="spellEnd"/>
          </w:p>
        </w:tc>
        <w:tc>
          <w:tcPr>
            <w:tcW w:w="6496" w:type="dxa"/>
            <w:shd w:val="clear" w:color="auto" w:fill="auto"/>
          </w:tcPr>
          <w:p w14:paraId="1521A32C"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označava</w:t>
            </w:r>
            <w:proofErr w:type="spellEnd"/>
            <w:r w:rsidRPr="009006C6">
              <w:rPr>
                <w:rFonts w:ascii="Arial" w:hAnsi="Arial" w:cs="Arial"/>
              </w:rPr>
              <w:t xml:space="preserve"> </w:t>
            </w:r>
            <w:proofErr w:type="spellStart"/>
            <w:r w:rsidRPr="009006C6">
              <w:rPr>
                <w:rFonts w:ascii="Arial" w:hAnsi="Arial" w:cs="Arial"/>
              </w:rPr>
              <w:t>prostor</w:t>
            </w:r>
            <w:proofErr w:type="spellEnd"/>
            <w:r w:rsidRPr="009006C6">
              <w:rPr>
                <w:rFonts w:ascii="Arial" w:hAnsi="Arial" w:cs="Arial"/>
              </w:rPr>
              <w:t xml:space="preserve"> </w:t>
            </w:r>
            <w:proofErr w:type="spellStart"/>
            <w:r w:rsidRPr="009006C6">
              <w:rPr>
                <w:rFonts w:ascii="Arial" w:hAnsi="Arial" w:cs="Arial"/>
              </w:rPr>
              <w:t>na</w:t>
            </w:r>
            <w:proofErr w:type="spellEnd"/>
            <w:r w:rsidRPr="009006C6">
              <w:rPr>
                <w:rFonts w:ascii="Arial" w:hAnsi="Arial" w:cs="Arial"/>
              </w:rPr>
              <w:t xml:space="preserve"> </w:t>
            </w:r>
            <w:proofErr w:type="spellStart"/>
            <w:r w:rsidRPr="009006C6">
              <w:rPr>
                <w:rFonts w:ascii="Arial" w:hAnsi="Arial" w:cs="Arial"/>
              </w:rPr>
              <w:t>kojem</w:t>
            </w:r>
            <w:proofErr w:type="spellEnd"/>
            <w:r w:rsidRPr="009006C6">
              <w:rPr>
                <w:rFonts w:ascii="Arial" w:hAnsi="Arial" w:cs="Arial"/>
              </w:rPr>
              <w:t xml:space="preserve"> </w:t>
            </w:r>
            <w:proofErr w:type="spellStart"/>
            <w:r w:rsidRPr="009006C6">
              <w:rPr>
                <w:rFonts w:ascii="Arial" w:hAnsi="Arial" w:cs="Arial"/>
              </w:rPr>
              <w:t>će</w:t>
            </w:r>
            <w:proofErr w:type="spellEnd"/>
            <w:r w:rsidRPr="009006C6">
              <w:rPr>
                <w:rFonts w:ascii="Arial" w:hAnsi="Arial" w:cs="Arial"/>
              </w:rPr>
              <w:t xml:space="preserve"> se </w:t>
            </w:r>
            <w:proofErr w:type="spellStart"/>
            <w:r w:rsidRPr="009006C6">
              <w:rPr>
                <w:rFonts w:ascii="Arial" w:hAnsi="Arial" w:cs="Arial"/>
              </w:rPr>
              <w:t>vršiti</w:t>
            </w:r>
            <w:proofErr w:type="spellEnd"/>
            <w:r w:rsidRPr="009006C6">
              <w:rPr>
                <w:rFonts w:ascii="Arial" w:hAnsi="Arial" w:cs="Arial"/>
              </w:rPr>
              <w:t xml:space="preserve"> </w:t>
            </w:r>
            <w:proofErr w:type="spellStart"/>
            <w:r w:rsidRPr="009006C6">
              <w:rPr>
                <w:rFonts w:ascii="Arial" w:hAnsi="Arial" w:cs="Arial"/>
              </w:rPr>
              <w:t>detalna</w:t>
            </w:r>
            <w:proofErr w:type="spellEnd"/>
            <w:r w:rsidRPr="009006C6">
              <w:rPr>
                <w:rFonts w:ascii="Arial" w:hAnsi="Arial" w:cs="Arial"/>
              </w:rPr>
              <w:t xml:space="preserve"> </w:t>
            </w:r>
            <w:proofErr w:type="spellStart"/>
            <w:r w:rsidRPr="009006C6">
              <w:rPr>
                <w:rFonts w:ascii="Arial" w:hAnsi="Arial" w:cs="Arial"/>
              </w:rPr>
              <w:t>geološka</w:t>
            </w:r>
            <w:proofErr w:type="spellEnd"/>
            <w:r w:rsidRPr="009006C6">
              <w:rPr>
                <w:rFonts w:ascii="Arial" w:hAnsi="Arial" w:cs="Arial"/>
              </w:rPr>
              <w:t xml:space="preserve"> </w:t>
            </w:r>
            <w:proofErr w:type="spellStart"/>
            <w:r w:rsidRPr="009006C6">
              <w:rPr>
                <w:rFonts w:ascii="Arial" w:hAnsi="Arial" w:cs="Arial"/>
              </w:rPr>
              <w:t>istraž</w:t>
            </w:r>
            <w:r w:rsidR="00B4341E" w:rsidRPr="009006C6">
              <w:rPr>
                <w:rFonts w:ascii="Arial" w:hAnsi="Arial" w:cs="Arial"/>
              </w:rPr>
              <w:t>ivanja</w:t>
            </w:r>
            <w:proofErr w:type="spellEnd"/>
            <w:r w:rsidR="00B4341E" w:rsidRPr="009006C6">
              <w:rPr>
                <w:rFonts w:ascii="Arial" w:hAnsi="Arial" w:cs="Arial"/>
              </w:rPr>
              <w:t xml:space="preserve"> </w:t>
            </w:r>
            <w:proofErr w:type="spellStart"/>
            <w:r w:rsidR="00B4341E" w:rsidRPr="009006C6">
              <w:rPr>
                <w:rFonts w:ascii="Arial" w:hAnsi="Arial" w:cs="Arial"/>
              </w:rPr>
              <w:t>i</w:t>
            </w:r>
            <w:proofErr w:type="spellEnd"/>
            <w:r w:rsidR="00B4341E" w:rsidRPr="009006C6">
              <w:rPr>
                <w:rFonts w:ascii="Arial" w:hAnsi="Arial" w:cs="Arial"/>
              </w:rPr>
              <w:t xml:space="preserve"> </w:t>
            </w:r>
            <w:proofErr w:type="spellStart"/>
            <w:r w:rsidR="00B4341E" w:rsidRPr="009006C6">
              <w:rPr>
                <w:rFonts w:ascii="Arial" w:hAnsi="Arial" w:cs="Arial"/>
              </w:rPr>
              <w:t>eksploatacija</w:t>
            </w:r>
            <w:proofErr w:type="spellEnd"/>
            <w:r w:rsidR="00B4341E" w:rsidRPr="009006C6">
              <w:rPr>
                <w:rFonts w:ascii="Arial" w:hAnsi="Arial" w:cs="Arial"/>
              </w:rPr>
              <w:t xml:space="preserve"> </w:t>
            </w:r>
            <w:proofErr w:type="spellStart"/>
            <w:r w:rsidR="00B4341E" w:rsidRPr="009006C6">
              <w:rPr>
                <w:rFonts w:ascii="Arial" w:hAnsi="Arial" w:cs="Arial"/>
              </w:rPr>
              <w:t>Mineralne</w:t>
            </w:r>
            <w:proofErr w:type="spellEnd"/>
            <w:r w:rsidR="00B4341E" w:rsidRPr="009006C6">
              <w:rPr>
                <w:rFonts w:ascii="Arial" w:hAnsi="Arial" w:cs="Arial"/>
              </w:rPr>
              <w:t xml:space="preserve"> </w:t>
            </w:r>
            <w:proofErr w:type="spellStart"/>
            <w:r w:rsidR="00B4341E" w:rsidRPr="009006C6">
              <w:rPr>
                <w:rFonts w:ascii="Arial" w:hAnsi="Arial" w:cs="Arial"/>
              </w:rPr>
              <w:t>sirovine</w:t>
            </w:r>
            <w:proofErr w:type="spellEnd"/>
            <w:r w:rsidRPr="009006C6">
              <w:rPr>
                <w:rFonts w:ascii="Arial" w:hAnsi="Arial" w:cs="Arial"/>
              </w:rPr>
              <w:t xml:space="preserve"> </w:t>
            </w:r>
            <w:proofErr w:type="spellStart"/>
            <w:r w:rsidRPr="009006C6">
              <w:rPr>
                <w:rFonts w:ascii="Arial" w:hAnsi="Arial" w:cs="Arial"/>
              </w:rPr>
              <w:t>koja</w:t>
            </w:r>
            <w:proofErr w:type="spellEnd"/>
            <w:r w:rsidRPr="009006C6">
              <w:rPr>
                <w:rFonts w:ascii="Arial" w:hAnsi="Arial" w:cs="Arial"/>
              </w:rPr>
              <w:t xml:space="preserve"> je </w:t>
            </w:r>
            <w:proofErr w:type="spellStart"/>
            <w:r w:rsidRPr="009006C6">
              <w:rPr>
                <w:rFonts w:ascii="Arial" w:hAnsi="Arial" w:cs="Arial"/>
              </w:rPr>
              <w:t>predmet</w:t>
            </w:r>
            <w:proofErr w:type="spellEnd"/>
            <w:r w:rsidRPr="009006C6">
              <w:rPr>
                <w:rFonts w:ascii="Arial" w:hAnsi="Arial" w:cs="Arial"/>
              </w:rPr>
              <w:t xml:space="preserve"> </w:t>
            </w:r>
            <w:proofErr w:type="spellStart"/>
            <w:r w:rsidRPr="009006C6">
              <w:rPr>
                <w:rFonts w:ascii="Arial" w:hAnsi="Arial" w:cs="Arial"/>
              </w:rPr>
              <w:t>ovog</w:t>
            </w:r>
            <w:proofErr w:type="spellEnd"/>
            <w:r w:rsidRPr="009006C6">
              <w:rPr>
                <w:rFonts w:ascii="Arial" w:hAnsi="Arial" w:cs="Arial"/>
              </w:rPr>
              <w:t xml:space="preserve"> </w:t>
            </w:r>
            <w:proofErr w:type="spellStart"/>
            <w:r w:rsidRPr="009006C6">
              <w:rPr>
                <w:rFonts w:ascii="Arial" w:hAnsi="Arial" w:cs="Arial"/>
              </w:rPr>
              <w:t>Ugovora</w:t>
            </w:r>
            <w:proofErr w:type="spellEnd"/>
            <w:r w:rsidRPr="009006C6">
              <w:rPr>
                <w:rFonts w:ascii="Arial" w:hAnsi="Arial" w:cs="Arial"/>
              </w:rPr>
              <w:t xml:space="preserve">, a koji je </w:t>
            </w:r>
            <w:proofErr w:type="spellStart"/>
            <w:r w:rsidRPr="009006C6">
              <w:rPr>
                <w:rFonts w:ascii="Arial" w:hAnsi="Arial" w:cs="Arial"/>
              </w:rPr>
              <w:t>određen</w:t>
            </w:r>
            <w:proofErr w:type="spellEnd"/>
            <w:r w:rsidRPr="009006C6">
              <w:rPr>
                <w:rFonts w:ascii="Arial" w:hAnsi="Arial" w:cs="Arial"/>
              </w:rPr>
              <w:t xml:space="preserve"> </w:t>
            </w:r>
            <w:proofErr w:type="spellStart"/>
            <w:r w:rsidRPr="009006C6">
              <w:rPr>
                <w:rFonts w:ascii="Arial" w:hAnsi="Arial" w:cs="Arial"/>
              </w:rPr>
              <w:t>Koncesionim</w:t>
            </w:r>
            <w:proofErr w:type="spellEnd"/>
            <w:r w:rsidRPr="009006C6">
              <w:rPr>
                <w:rFonts w:ascii="Arial" w:hAnsi="Arial" w:cs="Arial"/>
              </w:rPr>
              <w:t xml:space="preserve"> </w:t>
            </w:r>
            <w:proofErr w:type="spellStart"/>
            <w:r w:rsidRPr="009006C6">
              <w:rPr>
                <w:rFonts w:ascii="Arial" w:hAnsi="Arial" w:cs="Arial"/>
              </w:rPr>
              <w:t>aktom</w:t>
            </w:r>
            <w:proofErr w:type="spellEnd"/>
            <w:r w:rsidRPr="009006C6">
              <w:rPr>
                <w:rFonts w:ascii="Arial" w:hAnsi="Arial" w:cs="Arial"/>
              </w:rPr>
              <w:t xml:space="preserve"> </w:t>
            </w:r>
            <w:proofErr w:type="spellStart"/>
            <w:r w:rsidRPr="009006C6">
              <w:rPr>
                <w:rFonts w:ascii="Arial" w:hAnsi="Arial" w:cs="Arial"/>
              </w:rPr>
              <w:t>i</w:t>
            </w:r>
            <w:proofErr w:type="spellEnd"/>
            <w:r w:rsidRPr="009006C6">
              <w:rPr>
                <w:rFonts w:ascii="Arial" w:hAnsi="Arial" w:cs="Arial"/>
              </w:rPr>
              <w:t xml:space="preserve"> </w:t>
            </w:r>
            <w:proofErr w:type="spellStart"/>
            <w:r w:rsidRPr="009006C6">
              <w:rPr>
                <w:rFonts w:ascii="Arial" w:hAnsi="Arial" w:cs="Arial"/>
              </w:rPr>
              <w:t>članom</w:t>
            </w:r>
            <w:proofErr w:type="spellEnd"/>
            <w:r w:rsidRPr="009006C6">
              <w:rPr>
                <w:rFonts w:ascii="Arial" w:hAnsi="Arial" w:cs="Arial"/>
              </w:rPr>
              <w:t xml:space="preserve"> 3 </w:t>
            </w:r>
            <w:proofErr w:type="spellStart"/>
            <w:r w:rsidRPr="009006C6">
              <w:rPr>
                <w:rFonts w:ascii="Arial" w:hAnsi="Arial" w:cs="Arial"/>
              </w:rPr>
              <w:t>Ugovora</w:t>
            </w:r>
            <w:proofErr w:type="spellEnd"/>
            <w:r w:rsidRPr="009006C6">
              <w:rPr>
                <w:rFonts w:ascii="Arial" w:hAnsi="Arial" w:cs="Arial"/>
              </w:rPr>
              <w:t>;</w:t>
            </w:r>
          </w:p>
          <w:p w14:paraId="467D7905" w14:textId="77777777" w:rsidR="00EB2C13" w:rsidRPr="009006C6" w:rsidRDefault="00EB2C13" w:rsidP="009006C6">
            <w:pPr>
              <w:tabs>
                <w:tab w:val="left" w:pos="1620"/>
              </w:tabs>
              <w:snapToGrid w:val="0"/>
              <w:spacing w:after="0" w:line="240" w:lineRule="auto"/>
              <w:ind w:left="144" w:right="144"/>
              <w:jc w:val="both"/>
              <w:rPr>
                <w:rFonts w:ascii="Arial" w:hAnsi="Arial" w:cs="Arial"/>
              </w:rPr>
            </w:pPr>
          </w:p>
          <w:p w14:paraId="56988AD5"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
        </w:tc>
      </w:tr>
      <w:tr w:rsidR="009006C6" w:rsidRPr="009006C6" w14:paraId="432C124F" w14:textId="77777777" w:rsidTr="00087DB8">
        <w:tc>
          <w:tcPr>
            <w:tcW w:w="2808" w:type="dxa"/>
            <w:shd w:val="clear" w:color="auto" w:fill="auto"/>
          </w:tcPr>
          <w:p w14:paraId="6B77E14B" w14:textId="77777777" w:rsidR="005710EC" w:rsidRPr="009006C6" w:rsidRDefault="00B4341E"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Elaborat</w:t>
            </w:r>
            <w:proofErr w:type="spellEnd"/>
            <w:r w:rsidRPr="009006C6">
              <w:rPr>
                <w:rFonts w:ascii="Arial" w:hAnsi="Arial" w:cs="Arial"/>
              </w:rPr>
              <w:t xml:space="preserve"> o </w:t>
            </w:r>
            <w:proofErr w:type="spellStart"/>
            <w:r w:rsidR="000761D3" w:rsidRPr="009006C6">
              <w:rPr>
                <w:rFonts w:ascii="Arial" w:hAnsi="Arial" w:cs="Arial"/>
              </w:rPr>
              <w:t>klasifikaciji</w:t>
            </w:r>
            <w:proofErr w:type="spellEnd"/>
            <w:r w:rsidR="000761D3" w:rsidRPr="009006C6">
              <w:rPr>
                <w:rFonts w:ascii="Arial" w:hAnsi="Arial" w:cs="Arial"/>
              </w:rPr>
              <w:t xml:space="preserve">, </w:t>
            </w:r>
            <w:proofErr w:type="spellStart"/>
            <w:r w:rsidR="000761D3" w:rsidRPr="009006C6">
              <w:rPr>
                <w:rFonts w:ascii="Arial" w:hAnsi="Arial" w:cs="Arial"/>
              </w:rPr>
              <w:t>kategorizaciji</w:t>
            </w:r>
            <w:proofErr w:type="spellEnd"/>
            <w:r w:rsidR="000761D3" w:rsidRPr="009006C6">
              <w:rPr>
                <w:rFonts w:ascii="Arial" w:hAnsi="Arial" w:cs="Arial"/>
              </w:rPr>
              <w:t xml:space="preserve"> </w:t>
            </w:r>
            <w:proofErr w:type="spellStart"/>
            <w:r w:rsidR="000761D3" w:rsidRPr="009006C6">
              <w:rPr>
                <w:rFonts w:ascii="Arial" w:hAnsi="Arial" w:cs="Arial"/>
              </w:rPr>
              <w:t>i</w:t>
            </w:r>
            <w:proofErr w:type="spellEnd"/>
            <w:r w:rsidR="000761D3" w:rsidRPr="009006C6">
              <w:rPr>
                <w:rFonts w:ascii="Arial" w:hAnsi="Arial" w:cs="Arial"/>
              </w:rPr>
              <w:t xml:space="preserve"> </w:t>
            </w:r>
            <w:proofErr w:type="spellStart"/>
            <w:r w:rsidR="000761D3" w:rsidRPr="009006C6">
              <w:rPr>
                <w:rFonts w:ascii="Arial" w:hAnsi="Arial" w:cs="Arial"/>
              </w:rPr>
              <w:t>proračunu</w:t>
            </w:r>
            <w:proofErr w:type="spellEnd"/>
            <w:r w:rsidR="000761D3" w:rsidRPr="009006C6">
              <w:rPr>
                <w:rFonts w:ascii="Arial" w:hAnsi="Arial" w:cs="Arial"/>
              </w:rPr>
              <w:t xml:space="preserve"> </w:t>
            </w:r>
            <w:proofErr w:type="spellStart"/>
            <w:r w:rsidR="000761D3" w:rsidRPr="009006C6">
              <w:rPr>
                <w:rFonts w:ascii="Arial" w:hAnsi="Arial" w:cs="Arial"/>
              </w:rPr>
              <w:t>rezervi</w:t>
            </w:r>
            <w:proofErr w:type="spellEnd"/>
            <w:r w:rsidR="000761D3" w:rsidRPr="009006C6">
              <w:rPr>
                <w:rFonts w:ascii="Arial" w:hAnsi="Arial" w:cs="Arial"/>
              </w:rPr>
              <w:t xml:space="preserve"> </w:t>
            </w:r>
            <w:proofErr w:type="spellStart"/>
            <w:r w:rsidR="000761D3" w:rsidRPr="009006C6">
              <w:rPr>
                <w:rFonts w:ascii="Arial" w:hAnsi="Arial" w:cs="Arial"/>
              </w:rPr>
              <w:t>Mineralne</w:t>
            </w:r>
            <w:proofErr w:type="spellEnd"/>
            <w:r w:rsidR="000761D3" w:rsidRPr="009006C6">
              <w:rPr>
                <w:rFonts w:ascii="Arial" w:hAnsi="Arial" w:cs="Arial"/>
              </w:rPr>
              <w:t xml:space="preserve"> </w:t>
            </w:r>
            <w:proofErr w:type="spellStart"/>
            <w:r w:rsidR="000761D3" w:rsidRPr="009006C6">
              <w:rPr>
                <w:rFonts w:ascii="Arial" w:hAnsi="Arial" w:cs="Arial"/>
              </w:rPr>
              <w:t>sirovine</w:t>
            </w:r>
            <w:proofErr w:type="spellEnd"/>
            <w:r w:rsidR="005710EC" w:rsidRPr="009006C6">
              <w:rPr>
                <w:rFonts w:ascii="Arial" w:hAnsi="Arial" w:cs="Arial"/>
              </w:rPr>
              <w:t xml:space="preserve"> </w:t>
            </w:r>
          </w:p>
          <w:p w14:paraId="4C56A99C" w14:textId="77777777" w:rsidR="005710EC" w:rsidRPr="009006C6" w:rsidRDefault="005710EC" w:rsidP="009006C6">
            <w:pPr>
              <w:tabs>
                <w:tab w:val="left" w:pos="1620"/>
              </w:tabs>
              <w:snapToGrid w:val="0"/>
              <w:spacing w:after="0" w:line="240" w:lineRule="auto"/>
              <w:ind w:left="144" w:right="144"/>
              <w:jc w:val="both"/>
              <w:rPr>
                <w:rFonts w:ascii="Arial" w:hAnsi="Arial" w:cs="Arial"/>
              </w:rPr>
            </w:pPr>
          </w:p>
          <w:p w14:paraId="5CDFD1CA" w14:textId="77777777" w:rsidR="005710EC" w:rsidRPr="009006C6" w:rsidRDefault="005710EC" w:rsidP="009006C6">
            <w:pPr>
              <w:tabs>
                <w:tab w:val="left" w:pos="1620"/>
              </w:tabs>
              <w:snapToGrid w:val="0"/>
              <w:spacing w:after="0" w:line="240" w:lineRule="auto"/>
              <w:ind w:left="144" w:right="144"/>
              <w:jc w:val="both"/>
              <w:rPr>
                <w:rFonts w:ascii="Arial" w:hAnsi="Arial" w:cs="Arial"/>
              </w:rPr>
            </w:pPr>
          </w:p>
          <w:p w14:paraId="61322817" w14:textId="33B5B4A4" w:rsidR="005710EC" w:rsidRPr="009006C6" w:rsidRDefault="005710EC"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Javni</w:t>
            </w:r>
            <w:proofErr w:type="spellEnd"/>
            <w:r w:rsidRPr="009006C6">
              <w:rPr>
                <w:rFonts w:ascii="Arial" w:hAnsi="Arial" w:cs="Arial"/>
              </w:rPr>
              <w:t xml:space="preserve"> </w:t>
            </w:r>
            <w:proofErr w:type="spellStart"/>
            <w:r w:rsidRPr="009006C6">
              <w:rPr>
                <w:rFonts w:ascii="Arial" w:hAnsi="Arial" w:cs="Arial"/>
              </w:rPr>
              <w:t>oglas</w:t>
            </w:r>
            <w:proofErr w:type="spellEnd"/>
          </w:p>
          <w:p w14:paraId="343F7E5B" w14:textId="5C38F7EF" w:rsidR="000761D3" w:rsidRPr="009006C6" w:rsidRDefault="000761D3" w:rsidP="009006C6">
            <w:pPr>
              <w:tabs>
                <w:tab w:val="left" w:pos="1620"/>
              </w:tabs>
              <w:snapToGrid w:val="0"/>
              <w:spacing w:after="0" w:line="240" w:lineRule="auto"/>
              <w:ind w:left="144" w:right="144"/>
              <w:jc w:val="both"/>
              <w:rPr>
                <w:rFonts w:ascii="Arial" w:hAnsi="Arial" w:cs="Arial"/>
              </w:rPr>
            </w:pPr>
          </w:p>
        </w:tc>
        <w:tc>
          <w:tcPr>
            <w:tcW w:w="6496" w:type="dxa"/>
            <w:shd w:val="clear" w:color="auto" w:fill="auto"/>
          </w:tcPr>
          <w:p w14:paraId="61E60022" w14:textId="5C13E99B" w:rsidR="005710EC"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označava</w:t>
            </w:r>
            <w:proofErr w:type="spellEnd"/>
            <w:r w:rsidRPr="009006C6">
              <w:rPr>
                <w:rFonts w:ascii="Arial" w:hAnsi="Arial" w:cs="Arial"/>
              </w:rPr>
              <w:t xml:space="preserve"> </w:t>
            </w:r>
            <w:proofErr w:type="spellStart"/>
            <w:r w:rsidRPr="009006C6">
              <w:rPr>
                <w:rFonts w:ascii="Arial" w:hAnsi="Arial" w:cs="Arial"/>
              </w:rPr>
              <w:t>Elaborat</w:t>
            </w:r>
            <w:proofErr w:type="spellEnd"/>
            <w:r w:rsidRPr="009006C6">
              <w:rPr>
                <w:rFonts w:ascii="Arial" w:hAnsi="Arial" w:cs="Arial"/>
              </w:rPr>
              <w:t xml:space="preserve"> koji </w:t>
            </w:r>
            <w:proofErr w:type="spellStart"/>
            <w:r w:rsidRPr="009006C6">
              <w:rPr>
                <w:rFonts w:ascii="Arial" w:hAnsi="Arial" w:cs="Arial"/>
              </w:rPr>
              <w:t>izrađuje</w:t>
            </w:r>
            <w:proofErr w:type="spellEnd"/>
            <w:r w:rsidRPr="009006C6">
              <w:rPr>
                <w:rFonts w:ascii="Arial" w:hAnsi="Arial" w:cs="Arial"/>
              </w:rPr>
              <w:t xml:space="preserve"> </w:t>
            </w:r>
            <w:proofErr w:type="spellStart"/>
            <w:r w:rsidRPr="009006C6">
              <w:rPr>
                <w:rFonts w:ascii="Arial" w:hAnsi="Arial" w:cs="Arial"/>
              </w:rPr>
              <w:t>Koncesionar</w:t>
            </w:r>
            <w:proofErr w:type="spellEnd"/>
            <w:r w:rsidRPr="009006C6">
              <w:rPr>
                <w:rFonts w:ascii="Arial" w:hAnsi="Arial" w:cs="Arial"/>
              </w:rPr>
              <w:t xml:space="preserve"> u </w:t>
            </w:r>
            <w:proofErr w:type="spellStart"/>
            <w:r w:rsidRPr="009006C6">
              <w:rPr>
                <w:rFonts w:ascii="Arial" w:hAnsi="Arial" w:cs="Arial"/>
              </w:rPr>
              <w:t>skladu</w:t>
            </w:r>
            <w:proofErr w:type="spellEnd"/>
            <w:r w:rsidRPr="009006C6">
              <w:rPr>
                <w:rFonts w:ascii="Arial" w:hAnsi="Arial" w:cs="Arial"/>
              </w:rPr>
              <w:t xml:space="preserve"> </w:t>
            </w:r>
            <w:proofErr w:type="spellStart"/>
            <w:r w:rsidRPr="009006C6">
              <w:rPr>
                <w:rFonts w:ascii="Arial" w:hAnsi="Arial" w:cs="Arial"/>
              </w:rPr>
              <w:t>sa</w:t>
            </w:r>
            <w:proofErr w:type="spellEnd"/>
            <w:r w:rsidRPr="009006C6">
              <w:rPr>
                <w:rFonts w:ascii="Arial" w:hAnsi="Arial" w:cs="Arial"/>
              </w:rPr>
              <w:t xml:space="preserve"> </w:t>
            </w:r>
            <w:proofErr w:type="spellStart"/>
            <w:r w:rsidRPr="009006C6">
              <w:rPr>
                <w:rFonts w:ascii="Arial" w:hAnsi="Arial" w:cs="Arial"/>
              </w:rPr>
              <w:t>zakonom</w:t>
            </w:r>
            <w:proofErr w:type="spellEnd"/>
            <w:r w:rsidRPr="009006C6">
              <w:rPr>
                <w:rFonts w:ascii="Arial" w:hAnsi="Arial" w:cs="Arial"/>
              </w:rPr>
              <w:t xml:space="preserve">, a koji </w:t>
            </w:r>
            <w:proofErr w:type="spellStart"/>
            <w:r w:rsidRPr="009006C6">
              <w:rPr>
                <w:rFonts w:ascii="Arial" w:hAnsi="Arial" w:cs="Arial"/>
              </w:rPr>
              <w:t>sadrži</w:t>
            </w:r>
            <w:proofErr w:type="spellEnd"/>
            <w:r w:rsidRPr="009006C6">
              <w:rPr>
                <w:rFonts w:ascii="Arial" w:hAnsi="Arial" w:cs="Arial"/>
              </w:rPr>
              <w:t xml:space="preserve"> </w:t>
            </w:r>
            <w:proofErr w:type="spellStart"/>
            <w:r w:rsidRPr="009006C6">
              <w:rPr>
                <w:rFonts w:ascii="Arial" w:hAnsi="Arial" w:cs="Arial"/>
              </w:rPr>
              <w:t>podatke</w:t>
            </w:r>
            <w:proofErr w:type="spellEnd"/>
            <w:r w:rsidRPr="009006C6">
              <w:rPr>
                <w:rFonts w:ascii="Arial" w:hAnsi="Arial" w:cs="Arial"/>
              </w:rPr>
              <w:t xml:space="preserve"> o </w:t>
            </w:r>
            <w:proofErr w:type="spellStart"/>
            <w:r w:rsidRPr="009006C6">
              <w:rPr>
                <w:rFonts w:ascii="Arial" w:hAnsi="Arial" w:cs="Arial"/>
              </w:rPr>
              <w:t>klasifikaciji</w:t>
            </w:r>
            <w:proofErr w:type="spellEnd"/>
            <w:r w:rsidRPr="009006C6">
              <w:rPr>
                <w:rFonts w:ascii="Arial" w:hAnsi="Arial" w:cs="Arial"/>
              </w:rPr>
              <w:t xml:space="preserve">, </w:t>
            </w:r>
            <w:proofErr w:type="spellStart"/>
            <w:r w:rsidRPr="009006C6">
              <w:rPr>
                <w:rFonts w:ascii="Arial" w:hAnsi="Arial" w:cs="Arial"/>
              </w:rPr>
              <w:t>kategorizaciji</w:t>
            </w:r>
            <w:proofErr w:type="spellEnd"/>
            <w:r w:rsidRPr="009006C6">
              <w:rPr>
                <w:rFonts w:ascii="Arial" w:hAnsi="Arial" w:cs="Arial"/>
              </w:rPr>
              <w:t xml:space="preserve"> </w:t>
            </w:r>
            <w:proofErr w:type="spellStart"/>
            <w:r w:rsidRPr="009006C6">
              <w:rPr>
                <w:rFonts w:ascii="Arial" w:hAnsi="Arial" w:cs="Arial"/>
              </w:rPr>
              <w:t>i</w:t>
            </w:r>
            <w:proofErr w:type="spellEnd"/>
            <w:r w:rsidRPr="009006C6">
              <w:rPr>
                <w:rFonts w:ascii="Arial" w:hAnsi="Arial" w:cs="Arial"/>
              </w:rPr>
              <w:t xml:space="preserve"> </w:t>
            </w:r>
            <w:proofErr w:type="spellStart"/>
            <w:r w:rsidRPr="009006C6">
              <w:rPr>
                <w:rFonts w:ascii="Arial" w:hAnsi="Arial" w:cs="Arial"/>
              </w:rPr>
              <w:t>proračunu</w:t>
            </w:r>
            <w:proofErr w:type="spellEnd"/>
            <w:r w:rsidRPr="009006C6">
              <w:rPr>
                <w:rFonts w:ascii="Arial" w:hAnsi="Arial" w:cs="Arial"/>
              </w:rPr>
              <w:t xml:space="preserve"> </w:t>
            </w:r>
            <w:proofErr w:type="spellStart"/>
            <w:r w:rsidRPr="009006C6">
              <w:rPr>
                <w:rFonts w:ascii="Arial" w:hAnsi="Arial" w:cs="Arial"/>
              </w:rPr>
              <w:t>rezervi</w:t>
            </w:r>
            <w:proofErr w:type="spellEnd"/>
            <w:r w:rsidRPr="009006C6">
              <w:rPr>
                <w:rFonts w:ascii="Arial" w:hAnsi="Arial" w:cs="Arial"/>
              </w:rPr>
              <w:t xml:space="preserve"> </w:t>
            </w:r>
            <w:proofErr w:type="spellStart"/>
            <w:r w:rsidRPr="009006C6">
              <w:rPr>
                <w:rFonts w:ascii="Arial" w:hAnsi="Arial" w:cs="Arial"/>
              </w:rPr>
              <w:t>mineralne</w:t>
            </w:r>
            <w:proofErr w:type="spellEnd"/>
            <w:r w:rsidRPr="009006C6">
              <w:rPr>
                <w:rFonts w:ascii="Arial" w:hAnsi="Arial" w:cs="Arial"/>
              </w:rPr>
              <w:t xml:space="preserve"> </w:t>
            </w:r>
            <w:proofErr w:type="spellStart"/>
            <w:r w:rsidRPr="009006C6">
              <w:rPr>
                <w:rFonts w:ascii="Arial" w:hAnsi="Arial" w:cs="Arial"/>
              </w:rPr>
              <w:t>sirovine</w:t>
            </w:r>
            <w:proofErr w:type="spellEnd"/>
            <w:r w:rsidRPr="009006C6">
              <w:rPr>
                <w:rFonts w:ascii="Arial" w:hAnsi="Arial" w:cs="Arial"/>
              </w:rPr>
              <w:t xml:space="preserve"> </w:t>
            </w:r>
            <w:proofErr w:type="spellStart"/>
            <w:r w:rsidRPr="009006C6">
              <w:rPr>
                <w:rFonts w:ascii="Arial" w:hAnsi="Arial" w:cs="Arial"/>
              </w:rPr>
              <w:t>tehničko</w:t>
            </w:r>
            <w:r w:rsidR="00B4341E" w:rsidRPr="009006C6">
              <w:rPr>
                <w:rFonts w:ascii="Arial" w:hAnsi="Arial" w:cs="Arial"/>
              </w:rPr>
              <w:t>-gra</w:t>
            </w:r>
            <w:r w:rsidR="008E7ADD" w:rsidRPr="009006C6">
              <w:rPr>
                <w:rFonts w:ascii="Arial" w:hAnsi="Arial" w:cs="Arial"/>
              </w:rPr>
              <w:t>đevinskog</w:t>
            </w:r>
            <w:proofErr w:type="spellEnd"/>
            <w:r w:rsidR="008E7ADD" w:rsidRPr="009006C6">
              <w:rPr>
                <w:rFonts w:ascii="Arial" w:hAnsi="Arial" w:cs="Arial"/>
              </w:rPr>
              <w:t xml:space="preserve"> </w:t>
            </w:r>
            <w:proofErr w:type="spellStart"/>
            <w:r w:rsidR="008E7ADD" w:rsidRPr="009006C6">
              <w:rPr>
                <w:rFonts w:ascii="Arial" w:hAnsi="Arial" w:cs="Arial"/>
              </w:rPr>
              <w:t>kamena</w:t>
            </w:r>
            <w:proofErr w:type="spellEnd"/>
            <w:r w:rsidR="008E7ADD" w:rsidRPr="009006C6">
              <w:rPr>
                <w:rFonts w:ascii="Arial" w:hAnsi="Arial" w:cs="Arial"/>
              </w:rPr>
              <w:t xml:space="preserve"> </w:t>
            </w:r>
            <w:proofErr w:type="spellStart"/>
            <w:r w:rsidR="008E7ADD" w:rsidRPr="009006C6">
              <w:rPr>
                <w:rFonts w:ascii="Arial" w:hAnsi="Arial" w:cs="Arial"/>
              </w:rPr>
              <w:t>sa</w:t>
            </w:r>
            <w:proofErr w:type="spellEnd"/>
            <w:r w:rsidR="008E7ADD" w:rsidRPr="009006C6">
              <w:rPr>
                <w:rFonts w:ascii="Arial" w:hAnsi="Arial" w:cs="Arial"/>
              </w:rPr>
              <w:t xml:space="preserve"> </w:t>
            </w:r>
            <w:proofErr w:type="gramStart"/>
            <w:r w:rsidR="00B20C08" w:rsidRPr="009006C6">
              <w:rPr>
                <w:rFonts w:ascii="Arial" w:hAnsi="Arial" w:cs="Arial"/>
                <w:lang w:val="sr-Latn-CS"/>
              </w:rPr>
              <w:t>ležišta ”Ristova</w:t>
            </w:r>
            <w:proofErr w:type="gramEnd"/>
            <w:r w:rsidR="00B20C08" w:rsidRPr="009006C6">
              <w:rPr>
                <w:rFonts w:ascii="Arial" w:hAnsi="Arial" w:cs="Arial"/>
                <w:lang w:val="sr-Latn-CS"/>
              </w:rPr>
              <w:t xml:space="preserve"> Ponta”, Opština Ulcinj</w:t>
            </w:r>
            <w:r w:rsidRPr="009006C6">
              <w:rPr>
                <w:rFonts w:ascii="Arial" w:hAnsi="Arial" w:cs="Arial"/>
              </w:rPr>
              <w:t xml:space="preserve">, </w:t>
            </w:r>
            <w:proofErr w:type="spellStart"/>
            <w:r w:rsidRPr="009006C6">
              <w:rPr>
                <w:rFonts w:ascii="Arial" w:hAnsi="Arial" w:cs="Arial"/>
              </w:rPr>
              <w:t>čiju</w:t>
            </w:r>
            <w:proofErr w:type="spellEnd"/>
            <w:r w:rsidRPr="009006C6">
              <w:rPr>
                <w:rFonts w:ascii="Arial" w:hAnsi="Arial" w:cs="Arial"/>
              </w:rPr>
              <w:t xml:space="preserve"> </w:t>
            </w:r>
            <w:proofErr w:type="spellStart"/>
            <w:r w:rsidRPr="009006C6">
              <w:rPr>
                <w:rFonts w:ascii="Arial" w:hAnsi="Arial" w:cs="Arial"/>
              </w:rPr>
              <w:t>ovjeru</w:t>
            </w:r>
            <w:proofErr w:type="spellEnd"/>
            <w:r w:rsidRPr="009006C6">
              <w:rPr>
                <w:rFonts w:ascii="Arial" w:hAnsi="Arial" w:cs="Arial"/>
              </w:rPr>
              <w:t xml:space="preserve"> </w:t>
            </w:r>
            <w:proofErr w:type="spellStart"/>
            <w:r w:rsidRPr="009006C6">
              <w:rPr>
                <w:rFonts w:ascii="Arial" w:hAnsi="Arial" w:cs="Arial"/>
              </w:rPr>
              <w:t>vrši</w:t>
            </w:r>
            <w:proofErr w:type="spellEnd"/>
            <w:r w:rsidRPr="009006C6">
              <w:rPr>
                <w:rFonts w:ascii="Arial" w:hAnsi="Arial" w:cs="Arial"/>
              </w:rPr>
              <w:t xml:space="preserve"> Organ </w:t>
            </w:r>
            <w:proofErr w:type="spellStart"/>
            <w:r w:rsidRPr="009006C6">
              <w:rPr>
                <w:rFonts w:ascii="Arial" w:hAnsi="Arial" w:cs="Arial"/>
              </w:rPr>
              <w:t>uprave</w:t>
            </w:r>
            <w:proofErr w:type="spellEnd"/>
            <w:r w:rsidRPr="009006C6">
              <w:rPr>
                <w:rFonts w:ascii="Arial" w:hAnsi="Arial" w:cs="Arial"/>
              </w:rPr>
              <w:t xml:space="preserve"> u </w:t>
            </w:r>
            <w:proofErr w:type="spellStart"/>
            <w:r w:rsidRPr="009006C6">
              <w:rPr>
                <w:rFonts w:ascii="Arial" w:hAnsi="Arial" w:cs="Arial"/>
              </w:rPr>
              <w:t>skladu</w:t>
            </w:r>
            <w:proofErr w:type="spellEnd"/>
            <w:r w:rsidRPr="009006C6">
              <w:rPr>
                <w:rFonts w:ascii="Arial" w:hAnsi="Arial" w:cs="Arial"/>
              </w:rPr>
              <w:t xml:space="preserve"> </w:t>
            </w:r>
            <w:proofErr w:type="spellStart"/>
            <w:r w:rsidRPr="009006C6">
              <w:rPr>
                <w:rFonts w:ascii="Arial" w:hAnsi="Arial" w:cs="Arial"/>
              </w:rPr>
              <w:t>sa</w:t>
            </w:r>
            <w:proofErr w:type="spellEnd"/>
            <w:r w:rsidRPr="009006C6">
              <w:rPr>
                <w:rFonts w:ascii="Arial" w:hAnsi="Arial" w:cs="Arial"/>
              </w:rPr>
              <w:t xml:space="preserve"> </w:t>
            </w:r>
            <w:proofErr w:type="spellStart"/>
            <w:r w:rsidRPr="009006C6">
              <w:rPr>
                <w:rFonts w:ascii="Arial" w:hAnsi="Arial" w:cs="Arial"/>
              </w:rPr>
              <w:t>zakonom</w:t>
            </w:r>
            <w:proofErr w:type="spellEnd"/>
            <w:r w:rsidRPr="009006C6">
              <w:rPr>
                <w:rFonts w:ascii="Arial" w:hAnsi="Arial" w:cs="Arial"/>
              </w:rPr>
              <w:t xml:space="preserve">; </w:t>
            </w:r>
          </w:p>
          <w:p w14:paraId="7C610A56" w14:textId="77777777" w:rsidR="005710EC" w:rsidRPr="009006C6" w:rsidRDefault="005710EC" w:rsidP="009006C6">
            <w:pPr>
              <w:tabs>
                <w:tab w:val="left" w:pos="1620"/>
              </w:tabs>
              <w:snapToGrid w:val="0"/>
              <w:spacing w:after="0" w:line="240" w:lineRule="auto"/>
              <w:ind w:left="144" w:right="144"/>
              <w:jc w:val="both"/>
              <w:rPr>
                <w:rFonts w:ascii="Arial" w:hAnsi="Arial" w:cs="Arial"/>
              </w:rPr>
            </w:pPr>
          </w:p>
          <w:p w14:paraId="4B3B7609" w14:textId="2C8CA1C6" w:rsidR="000761D3" w:rsidRPr="009006C6" w:rsidRDefault="005710EC"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označava</w:t>
            </w:r>
            <w:proofErr w:type="spellEnd"/>
            <w:r w:rsidRPr="009006C6">
              <w:rPr>
                <w:rFonts w:ascii="Arial" w:hAnsi="Arial" w:cs="Arial"/>
              </w:rPr>
              <w:t xml:space="preserve"> </w:t>
            </w:r>
            <w:proofErr w:type="spellStart"/>
            <w:r w:rsidRPr="009006C6">
              <w:rPr>
                <w:rFonts w:ascii="Arial" w:hAnsi="Arial" w:cs="Arial"/>
              </w:rPr>
              <w:t>Javni</w:t>
            </w:r>
            <w:proofErr w:type="spellEnd"/>
            <w:r w:rsidRPr="009006C6">
              <w:rPr>
                <w:rFonts w:ascii="Arial" w:hAnsi="Arial" w:cs="Arial"/>
              </w:rPr>
              <w:t xml:space="preserve"> </w:t>
            </w:r>
            <w:proofErr w:type="spellStart"/>
            <w:r w:rsidRPr="009006C6">
              <w:rPr>
                <w:rFonts w:ascii="Arial" w:hAnsi="Arial" w:cs="Arial"/>
              </w:rPr>
              <w:t>oglas</w:t>
            </w:r>
            <w:proofErr w:type="spellEnd"/>
            <w:r w:rsidRPr="009006C6">
              <w:rPr>
                <w:rFonts w:ascii="Arial" w:hAnsi="Arial" w:cs="Arial"/>
              </w:rPr>
              <w:t xml:space="preserve"> za </w:t>
            </w:r>
            <w:proofErr w:type="spellStart"/>
            <w:r w:rsidRPr="009006C6">
              <w:rPr>
                <w:rFonts w:ascii="Arial" w:hAnsi="Arial" w:cs="Arial"/>
              </w:rPr>
              <w:t>dodjelu</w:t>
            </w:r>
            <w:proofErr w:type="spellEnd"/>
            <w:r w:rsidRPr="009006C6">
              <w:rPr>
                <w:rFonts w:ascii="Arial" w:hAnsi="Arial" w:cs="Arial"/>
              </w:rPr>
              <w:t xml:space="preserve"> </w:t>
            </w:r>
            <w:proofErr w:type="spellStart"/>
            <w:r w:rsidRPr="009006C6">
              <w:rPr>
                <w:rFonts w:ascii="Arial" w:hAnsi="Arial" w:cs="Arial"/>
              </w:rPr>
              <w:t>koncesije</w:t>
            </w:r>
            <w:proofErr w:type="spellEnd"/>
            <w:r w:rsidRPr="009006C6">
              <w:rPr>
                <w:rFonts w:ascii="Arial" w:hAnsi="Arial" w:cs="Arial"/>
              </w:rPr>
              <w:t xml:space="preserve"> za </w:t>
            </w:r>
            <w:proofErr w:type="spellStart"/>
            <w:r w:rsidRPr="009006C6">
              <w:rPr>
                <w:rFonts w:ascii="Arial" w:hAnsi="Arial" w:cs="Arial"/>
              </w:rPr>
              <w:t>detaljna</w:t>
            </w:r>
            <w:proofErr w:type="spellEnd"/>
            <w:r w:rsidRPr="009006C6">
              <w:rPr>
                <w:rFonts w:ascii="Arial" w:hAnsi="Arial" w:cs="Arial"/>
              </w:rPr>
              <w:t xml:space="preserve"> </w:t>
            </w:r>
            <w:proofErr w:type="spellStart"/>
            <w:r w:rsidRPr="009006C6">
              <w:rPr>
                <w:rFonts w:ascii="Arial" w:hAnsi="Arial" w:cs="Arial"/>
              </w:rPr>
              <w:t>geološka</w:t>
            </w:r>
            <w:proofErr w:type="spellEnd"/>
            <w:r w:rsidRPr="009006C6">
              <w:rPr>
                <w:rFonts w:ascii="Arial" w:hAnsi="Arial" w:cs="Arial"/>
              </w:rPr>
              <w:t xml:space="preserve"> </w:t>
            </w:r>
            <w:proofErr w:type="spellStart"/>
            <w:r w:rsidRPr="009006C6">
              <w:rPr>
                <w:rFonts w:ascii="Arial" w:hAnsi="Arial" w:cs="Arial"/>
              </w:rPr>
              <w:t>istraživanja</w:t>
            </w:r>
            <w:proofErr w:type="spellEnd"/>
            <w:r w:rsidRPr="009006C6">
              <w:rPr>
                <w:rFonts w:ascii="Arial" w:hAnsi="Arial" w:cs="Arial"/>
              </w:rPr>
              <w:t xml:space="preserve"> </w:t>
            </w:r>
            <w:proofErr w:type="spellStart"/>
            <w:r w:rsidRPr="009006C6">
              <w:rPr>
                <w:rFonts w:ascii="Arial" w:hAnsi="Arial" w:cs="Arial"/>
              </w:rPr>
              <w:t>i</w:t>
            </w:r>
            <w:proofErr w:type="spellEnd"/>
            <w:r w:rsidRPr="009006C6">
              <w:rPr>
                <w:rFonts w:ascii="Arial" w:hAnsi="Arial" w:cs="Arial"/>
              </w:rPr>
              <w:t xml:space="preserve"> </w:t>
            </w:r>
            <w:proofErr w:type="spellStart"/>
            <w:r w:rsidRPr="009006C6">
              <w:rPr>
                <w:rFonts w:ascii="Arial" w:hAnsi="Arial" w:cs="Arial"/>
              </w:rPr>
              <w:t>eksploataciju</w:t>
            </w:r>
            <w:proofErr w:type="spellEnd"/>
            <w:r w:rsidRPr="009006C6">
              <w:rPr>
                <w:rFonts w:ascii="Arial" w:hAnsi="Arial" w:cs="Arial"/>
              </w:rPr>
              <w:t xml:space="preserve"> </w:t>
            </w:r>
            <w:proofErr w:type="spellStart"/>
            <w:r w:rsidR="00F11EA2" w:rsidRPr="009006C6">
              <w:rPr>
                <w:rFonts w:ascii="Arial" w:hAnsi="Arial" w:cs="Arial"/>
              </w:rPr>
              <w:t>nemetalične</w:t>
            </w:r>
            <w:proofErr w:type="spellEnd"/>
            <w:r w:rsidR="00F11EA2" w:rsidRPr="009006C6">
              <w:rPr>
                <w:rFonts w:ascii="Arial" w:hAnsi="Arial" w:cs="Arial"/>
              </w:rPr>
              <w:t xml:space="preserve"> </w:t>
            </w:r>
            <w:proofErr w:type="spellStart"/>
            <w:r w:rsidR="00F11EA2" w:rsidRPr="009006C6">
              <w:rPr>
                <w:rFonts w:ascii="Arial" w:hAnsi="Arial" w:cs="Arial"/>
              </w:rPr>
              <w:t>mineralne</w:t>
            </w:r>
            <w:proofErr w:type="spellEnd"/>
            <w:r w:rsidR="00F11EA2" w:rsidRPr="009006C6">
              <w:rPr>
                <w:rFonts w:ascii="Arial" w:hAnsi="Arial" w:cs="Arial"/>
              </w:rPr>
              <w:t xml:space="preserve"> </w:t>
            </w:r>
            <w:proofErr w:type="spellStart"/>
            <w:r w:rsidR="00F11EA2" w:rsidRPr="009006C6">
              <w:rPr>
                <w:rFonts w:ascii="Arial" w:hAnsi="Arial" w:cs="Arial"/>
              </w:rPr>
              <w:t>sirovine</w:t>
            </w:r>
            <w:proofErr w:type="spellEnd"/>
            <w:r w:rsidR="00F11EA2" w:rsidRPr="009006C6">
              <w:rPr>
                <w:rFonts w:ascii="Arial" w:hAnsi="Arial" w:cs="Arial"/>
              </w:rPr>
              <w:t xml:space="preserve"> </w:t>
            </w:r>
            <w:proofErr w:type="spellStart"/>
            <w:r w:rsidR="00F11EA2" w:rsidRPr="009006C6">
              <w:rPr>
                <w:rFonts w:ascii="Arial" w:hAnsi="Arial" w:cs="Arial"/>
              </w:rPr>
              <w:t>tehničko-građevinskog</w:t>
            </w:r>
            <w:proofErr w:type="spellEnd"/>
            <w:r w:rsidR="00F11EA2" w:rsidRPr="009006C6">
              <w:rPr>
                <w:rFonts w:ascii="Arial" w:hAnsi="Arial" w:cs="Arial"/>
              </w:rPr>
              <w:t xml:space="preserve"> </w:t>
            </w:r>
            <w:proofErr w:type="spellStart"/>
            <w:r w:rsidR="00F11EA2" w:rsidRPr="009006C6">
              <w:rPr>
                <w:rFonts w:ascii="Arial" w:hAnsi="Arial" w:cs="Arial"/>
              </w:rPr>
              <w:t>kamena</w:t>
            </w:r>
            <w:proofErr w:type="spellEnd"/>
            <w:r w:rsidR="00F11EA2" w:rsidRPr="009006C6">
              <w:rPr>
                <w:rFonts w:ascii="Arial" w:hAnsi="Arial" w:cs="Arial"/>
              </w:rPr>
              <w:t xml:space="preserve"> </w:t>
            </w:r>
            <w:proofErr w:type="gramStart"/>
            <w:r w:rsidR="00B20C08" w:rsidRPr="009006C6">
              <w:rPr>
                <w:rFonts w:ascii="Arial" w:hAnsi="Arial" w:cs="Arial"/>
                <w:lang w:val="sr-Latn-CS"/>
              </w:rPr>
              <w:t>ležišta ”Ristova</w:t>
            </w:r>
            <w:proofErr w:type="gramEnd"/>
            <w:r w:rsidR="00B20C08" w:rsidRPr="009006C6">
              <w:rPr>
                <w:rFonts w:ascii="Arial" w:hAnsi="Arial" w:cs="Arial"/>
                <w:lang w:val="sr-Latn-CS"/>
              </w:rPr>
              <w:t xml:space="preserve"> Ponta”, Opština Ulcinj</w:t>
            </w:r>
            <w:r w:rsidR="00CA1063" w:rsidRPr="009006C6">
              <w:rPr>
                <w:rFonts w:ascii="Arial" w:hAnsi="Arial" w:cs="Arial"/>
              </w:rPr>
              <w:t xml:space="preserve"> </w:t>
            </w:r>
            <w:r w:rsidRPr="009006C6">
              <w:rPr>
                <w:rFonts w:ascii="Arial" w:hAnsi="Arial" w:cs="Arial"/>
              </w:rPr>
              <w:t>(„</w:t>
            </w:r>
            <w:proofErr w:type="spellStart"/>
            <w:r w:rsidRPr="009006C6">
              <w:rPr>
                <w:rFonts w:ascii="Arial" w:hAnsi="Arial" w:cs="Arial"/>
              </w:rPr>
              <w:t>Službeni</w:t>
            </w:r>
            <w:proofErr w:type="spellEnd"/>
            <w:r w:rsidRPr="009006C6">
              <w:rPr>
                <w:rFonts w:ascii="Arial" w:hAnsi="Arial" w:cs="Arial"/>
              </w:rPr>
              <w:t xml:space="preserve"> list </w:t>
            </w:r>
            <w:proofErr w:type="spellStart"/>
            <w:r w:rsidRPr="009006C6">
              <w:rPr>
                <w:rFonts w:ascii="Arial" w:hAnsi="Arial" w:cs="Arial"/>
              </w:rPr>
              <w:t>Crne</w:t>
            </w:r>
            <w:proofErr w:type="spellEnd"/>
            <w:r w:rsidRPr="009006C6">
              <w:rPr>
                <w:rFonts w:ascii="Arial" w:hAnsi="Arial" w:cs="Arial"/>
              </w:rPr>
              <w:t xml:space="preserve"> Gore“, </w:t>
            </w:r>
            <w:proofErr w:type="spellStart"/>
            <w:r w:rsidRPr="009006C6">
              <w:rPr>
                <w:rFonts w:ascii="Arial" w:hAnsi="Arial" w:cs="Arial"/>
              </w:rPr>
              <w:t>broj</w:t>
            </w:r>
            <w:proofErr w:type="spellEnd"/>
            <w:r w:rsidRPr="009006C6">
              <w:rPr>
                <w:rFonts w:ascii="Arial" w:hAnsi="Arial" w:cs="Arial"/>
              </w:rPr>
              <w:t xml:space="preserve"> </w:t>
            </w:r>
            <w:r w:rsidR="00F11EA2" w:rsidRPr="009006C6">
              <w:rPr>
                <w:rFonts w:ascii="Arial" w:hAnsi="Arial" w:cs="Arial"/>
              </w:rPr>
              <w:t>_____</w:t>
            </w:r>
            <w:r w:rsidRPr="009006C6">
              <w:rPr>
                <w:rFonts w:ascii="Arial" w:hAnsi="Arial" w:cs="Arial"/>
              </w:rPr>
              <w:t>),</w:t>
            </w:r>
          </w:p>
        </w:tc>
      </w:tr>
      <w:tr w:rsidR="009006C6" w:rsidRPr="009006C6" w14:paraId="62422EB5" w14:textId="77777777" w:rsidTr="00087DB8">
        <w:tc>
          <w:tcPr>
            <w:tcW w:w="2808" w:type="dxa"/>
            <w:shd w:val="clear" w:color="auto" w:fill="auto"/>
          </w:tcPr>
          <w:p w14:paraId="0C5488FA" w14:textId="77777777" w:rsidR="005710EC" w:rsidRPr="009006C6" w:rsidRDefault="005710EC" w:rsidP="009006C6">
            <w:pPr>
              <w:tabs>
                <w:tab w:val="left" w:pos="1620"/>
              </w:tabs>
              <w:spacing w:after="0" w:line="240" w:lineRule="auto"/>
              <w:ind w:left="144" w:right="144"/>
              <w:jc w:val="both"/>
              <w:rPr>
                <w:rFonts w:ascii="Arial" w:hAnsi="Arial" w:cs="Arial"/>
              </w:rPr>
            </w:pPr>
          </w:p>
          <w:p w14:paraId="0CC745C8" w14:textId="31D67BB4" w:rsidR="000761D3" w:rsidRPr="009006C6" w:rsidRDefault="000761D3" w:rsidP="009006C6">
            <w:pPr>
              <w:tabs>
                <w:tab w:val="left" w:pos="1620"/>
              </w:tabs>
              <w:spacing w:after="0" w:line="240" w:lineRule="auto"/>
              <w:ind w:left="144" w:right="144"/>
              <w:jc w:val="both"/>
              <w:rPr>
                <w:rFonts w:ascii="Arial" w:hAnsi="Arial" w:cs="Arial"/>
              </w:rPr>
            </w:pPr>
            <w:proofErr w:type="spellStart"/>
            <w:r w:rsidRPr="009006C6">
              <w:rPr>
                <w:rFonts w:ascii="Arial" w:hAnsi="Arial" w:cs="Arial"/>
              </w:rPr>
              <w:t>Ležište</w:t>
            </w:r>
            <w:proofErr w:type="spellEnd"/>
          </w:p>
        </w:tc>
        <w:tc>
          <w:tcPr>
            <w:tcW w:w="6496" w:type="dxa"/>
            <w:shd w:val="clear" w:color="auto" w:fill="auto"/>
          </w:tcPr>
          <w:p w14:paraId="4B2D2BE2" w14:textId="77777777" w:rsidR="005710EC" w:rsidRPr="009006C6" w:rsidRDefault="005710EC" w:rsidP="009006C6">
            <w:pPr>
              <w:tabs>
                <w:tab w:val="left" w:pos="1620"/>
              </w:tabs>
              <w:spacing w:after="0" w:line="240" w:lineRule="auto"/>
              <w:ind w:left="144" w:right="144"/>
              <w:jc w:val="both"/>
              <w:rPr>
                <w:rFonts w:ascii="Arial" w:hAnsi="Arial" w:cs="Arial"/>
              </w:rPr>
            </w:pPr>
          </w:p>
          <w:p w14:paraId="53CCBE68" w14:textId="28DAE593" w:rsidR="000761D3" w:rsidRPr="009006C6" w:rsidRDefault="000761D3" w:rsidP="009006C6">
            <w:pPr>
              <w:tabs>
                <w:tab w:val="left" w:pos="1620"/>
              </w:tabs>
              <w:spacing w:after="0" w:line="240" w:lineRule="auto"/>
              <w:ind w:left="144" w:right="144"/>
              <w:jc w:val="both"/>
              <w:rPr>
                <w:rFonts w:ascii="Arial" w:hAnsi="Arial" w:cs="Arial"/>
              </w:rPr>
            </w:pPr>
            <w:proofErr w:type="spellStart"/>
            <w:r w:rsidRPr="009006C6">
              <w:rPr>
                <w:rFonts w:ascii="Arial" w:hAnsi="Arial" w:cs="Arial"/>
              </w:rPr>
              <w:t>označava</w:t>
            </w:r>
            <w:proofErr w:type="spellEnd"/>
            <w:r w:rsidRPr="009006C6">
              <w:rPr>
                <w:rFonts w:ascii="Arial" w:hAnsi="Arial" w:cs="Arial"/>
              </w:rPr>
              <w:t xml:space="preserve"> </w:t>
            </w:r>
            <w:proofErr w:type="spellStart"/>
            <w:r w:rsidRPr="009006C6">
              <w:rPr>
                <w:rFonts w:ascii="Arial" w:hAnsi="Arial" w:cs="Arial"/>
              </w:rPr>
              <w:t>ležište</w:t>
            </w:r>
            <w:proofErr w:type="spellEnd"/>
            <w:r w:rsidRPr="009006C6">
              <w:rPr>
                <w:rFonts w:ascii="Arial" w:hAnsi="Arial" w:cs="Arial"/>
              </w:rPr>
              <w:t xml:space="preserve"> </w:t>
            </w:r>
            <w:proofErr w:type="spellStart"/>
            <w:r w:rsidRPr="009006C6">
              <w:rPr>
                <w:rFonts w:ascii="Arial" w:hAnsi="Arial" w:cs="Arial"/>
              </w:rPr>
              <w:t>tehničko-g</w:t>
            </w:r>
            <w:r w:rsidR="00B4341E" w:rsidRPr="009006C6">
              <w:rPr>
                <w:rFonts w:ascii="Arial" w:hAnsi="Arial" w:cs="Arial"/>
              </w:rPr>
              <w:t>rađevinskog</w:t>
            </w:r>
            <w:proofErr w:type="spellEnd"/>
            <w:r w:rsidR="00B4341E" w:rsidRPr="009006C6">
              <w:rPr>
                <w:rFonts w:ascii="Arial" w:hAnsi="Arial" w:cs="Arial"/>
              </w:rPr>
              <w:t xml:space="preserve"> </w:t>
            </w:r>
            <w:proofErr w:type="spellStart"/>
            <w:proofErr w:type="gramStart"/>
            <w:r w:rsidR="00B4341E" w:rsidRPr="009006C6">
              <w:rPr>
                <w:rFonts w:ascii="Arial" w:hAnsi="Arial" w:cs="Arial"/>
              </w:rPr>
              <w:t>kame</w:t>
            </w:r>
            <w:r w:rsidR="008E7ADD" w:rsidRPr="009006C6">
              <w:rPr>
                <w:rFonts w:ascii="Arial" w:hAnsi="Arial" w:cs="Arial"/>
              </w:rPr>
              <w:t>na</w:t>
            </w:r>
            <w:proofErr w:type="spellEnd"/>
            <w:r w:rsidR="00B20C08" w:rsidRPr="009006C6">
              <w:rPr>
                <w:rFonts w:ascii="Arial" w:hAnsi="Arial" w:cs="Arial"/>
              </w:rPr>
              <w:t xml:space="preserve"> </w:t>
            </w:r>
            <w:r w:rsidR="00B20C08" w:rsidRPr="009006C6">
              <w:rPr>
                <w:rFonts w:ascii="Arial" w:hAnsi="Arial" w:cs="Arial"/>
                <w:lang w:val="sr-Latn-CS"/>
              </w:rPr>
              <w:t>”Ristova</w:t>
            </w:r>
            <w:proofErr w:type="gramEnd"/>
            <w:r w:rsidR="00B20C08" w:rsidRPr="009006C6">
              <w:rPr>
                <w:rFonts w:ascii="Arial" w:hAnsi="Arial" w:cs="Arial"/>
                <w:lang w:val="sr-Latn-CS"/>
              </w:rPr>
              <w:t xml:space="preserve"> Ponta”, Opština Ulcinj</w:t>
            </w:r>
            <w:r w:rsidRPr="009006C6">
              <w:rPr>
                <w:rFonts w:ascii="Arial" w:hAnsi="Arial" w:cs="Arial"/>
              </w:rPr>
              <w:t xml:space="preserve">; </w:t>
            </w:r>
          </w:p>
          <w:p w14:paraId="70B170D2" w14:textId="77777777" w:rsidR="000761D3" w:rsidRPr="009006C6" w:rsidRDefault="000761D3" w:rsidP="009006C6">
            <w:pPr>
              <w:tabs>
                <w:tab w:val="left" w:pos="1620"/>
              </w:tabs>
              <w:spacing w:after="0" w:line="240" w:lineRule="auto"/>
              <w:ind w:left="144" w:right="144"/>
              <w:jc w:val="both"/>
              <w:rPr>
                <w:rFonts w:ascii="Arial" w:hAnsi="Arial" w:cs="Arial"/>
              </w:rPr>
            </w:pPr>
          </w:p>
        </w:tc>
      </w:tr>
      <w:tr w:rsidR="009006C6" w:rsidRPr="009006C6" w14:paraId="42208399" w14:textId="77777777" w:rsidTr="00087DB8">
        <w:tc>
          <w:tcPr>
            <w:tcW w:w="2808" w:type="dxa"/>
            <w:shd w:val="clear" w:color="auto" w:fill="auto"/>
          </w:tcPr>
          <w:p w14:paraId="2006D0DD"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lastRenderedPageBreak/>
              <w:t>Mineralna</w:t>
            </w:r>
            <w:proofErr w:type="spellEnd"/>
            <w:r w:rsidRPr="009006C6">
              <w:rPr>
                <w:rFonts w:ascii="Arial" w:hAnsi="Arial" w:cs="Arial"/>
              </w:rPr>
              <w:t xml:space="preserve"> </w:t>
            </w:r>
            <w:proofErr w:type="spellStart"/>
            <w:r w:rsidRPr="009006C6">
              <w:rPr>
                <w:rFonts w:ascii="Arial" w:hAnsi="Arial" w:cs="Arial"/>
              </w:rPr>
              <w:t>sirovina</w:t>
            </w:r>
            <w:proofErr w:type="spellEnd"/>
          </w:p>
        </w:tc>
        <w:tc>
          <w:tcPr>
            <w:tcW w:w="6496" w:type="dxa"/>
            <w:shd w:val="clear" w:color="auto" w:fill="auto"/>
          </w:tcPr>
          <w:p w14:paraId="40877278" w14:textId="2E308508" w:rsidR="000761D3"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označava</w:t>
            </w:r>
            <w:proofErr w:type="spellEnd"/>
            <w:r w:rsidRPr="009006C6">
              <w:rPr>
                <w:rFonts w:ascii="Arial" w:hAnsi="Arial" w:cs="Arial"/>
              </w:rPr>
              <w:t xml:space="preserve"> </w:t>
            </w:r>
            <w:proofErr w:type="spellStart"/>
            <w:r w:rsidRPr="009006C6">
              <w:rPr>
                <w:rFonts w:ascii="Arial" w:hAnsi="Arial" w:cs="Arial"/>
              </w:rPr>
              <w:t>mineralnu</w:t>
            </w:r>
            <w:proofErr w:type="spellEnd"/>
            <w:r w:rsidRPr="009006C6">
              <w:rPr>
                <w:rFonts w:ascii="Arial" w:hAnsi="Arial" w:cs="Arial"/>
              </w:rPr>
              <w:t xml:space="preserve"> </w:t>
            </w:r>
            <w:proofErr w:type="spellStart"/>
            <w:r w:rsidRPr="009006C6">
              <w:rPr>
                <w:rFonts w:ascii="Arial" w:hAnsi="Arial" w:cs="Arial"/>
              </w:rPr>
              <w:t>sirovinu</w:t>
            </w:r>
            <w:proofErr w:type="spellEnd"/>
            <w:r w:rsidRPr="009006C6">
              <w:rPr>
                <w:rFonts w:ascii="Arial" w:hAnsi="Arial" w:cs="Arial"/>
              </w:rPr>
              <w:t xml:space="preserve"> </w:t>
            </w:r>
            <w:proofErr w:type="spellStart"/>
            <w:r w:rsidRPr="009006C6">
              <w:rPr>
                <w:rFonts w:ascii="Arial" w:hAnsi="Arial" w:cs="Arial"/>
              </w:rPr>
              <w:t>tehničko-g</w:t>
            </w:r>
            <w:r w:rsidR="00B4341E" w:rsidRPr="009006C6">
              <w:rPr>
                <w:rFonts w:ascii="Arial" w:hAnsi="Arial" w:cs="Arial"/>
              </w:rPr>
              <w:t>ra</w:t>
            </w:r>
            <w:r w:rsidR="008E7ADD" w:rsidRPr="009006C6">
              <w:rPr>
                <w:rFonts w:ascii="Arial" w:hAnsi="Arial" w:cs="Arial"/>
              </w:rPr>
              <w:t>đevinskog</w:t>
            </w:r>
            <w:proofErr w:type="spellEnd"/>
            <w:r w:rsidR="008E7ADD" w:rsidRPr="009006C6">
              <w:rPr>
                <w:rFonts w:ascii="Arial" w:hAnsi="Arial" w:cs="Arial"/>
              </w:rPr>
              <w:t xml:space="preserve"> </w:t>
            </w:r>
            <w:proofErr w:type="spellStart"/>
            <w:r w:rsidR="008E7ADD" w:rsidRPr="009006C6">
              <w:rPr>
                <w:rFonts w:ascii="Arial" w:hAnsi="Arial" w:cs="Arial"/>
              </w:rPr>
              <w:t>kamena</w:t>
            </w:r>
            <w:proofErr w:type="spellEnd"/>
            <w:r w:rsidR="008E7ADD" w:rsidRPr="009006C6">
              <w:rPr>
                <w:rFonts w:ascii="Arial" w:hAnsi="Arial" w:cs="Arial"/>
              </w:rPr>
              <w:t xml:space="preserve"> </w:t>
            </w:r>
            <w:proofErr w:type="spellStart"/>
            <w:r w:rsidR="008E7ADD" w:rsidRPr="009006C6">
              <w:rPr>
                <w:rFonts w:ascii="Arial" w:hAnsi="Arial" w:cs="Arial"/>
              </w:rPr>
              <w:t>sa</w:t>
            </w:r>
            <w:proofErr w:type="spellEnd"/>
            <w:r w:rsidR="008E7ADD" w:rsidRPr="009006C6">
              <w:rPr>
                <w:rFonts w:ascii="Arial" w:hAnsi="Arial" w:cs="Arial"/>
              </w:rPr>
              <w:t xml:space="preserve"> </w:t>
            </w:r>
            <w:proofErr w:type="gramStart"/>
            <w:r w:rsidR="00B20C08" w:rsidRPr="009006C6">
              <w:rPr>
                <w:rFonts w:ascii="Arial" w:hAnsi="Arial" w:cs="Arial"/>
                <w:lang w:val="sr-Latn-CS"/>
              </w:rPr>
              <w:t>ležišta ”Ristova</w:t>
            </w:r>
            <w:proofErr w:type="gramEnd"/>
            <w:r w:rsidR="00B20C08" w:rsidRPr="009006C6">
              <w:rPr>
                <w:rFonts w:ascii="Arial" w:hAnsi="Arial" w:cs="Arial"/>
                <w:lang w:val="sr-Latn-CS"/>
              </w:rPr>
              <w:t xml:space="preserve"> Ponta”, Opština Ulcinj</w:t>
            </w:r>
            <w:r w:rsidRPr="009006C6">
              <w:rPr>
                <w:rFonts w:ascii="Arial" w:hAnsi="Arial" w:cs="Arial"/>
              </w:rPr>
              <w:t>;</w:t>
            </w:r>
          </w:p>
          <w:p w14:paraId="273F4AAD"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
        </w:tc>
      </w:tr>
      <w:tr w:rsidR="009006C6" w:rsidRPr="009006C6" w14:paraId="47EDB4E8" w14:textId="77777777" w:rsidTr="00087DB8">
        <w:tc>
          <w:tcPr>
            <w:tcW w:w="2808" w:type="dxa"/>
            <w:shd w:val="clear" w:color="auto" w:fill="auto"/>
          </w:tcPr>
          <w:p w14:paraId="7465599F"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Koncesiona</w:t>
            </w:r>
            <w:proofErr w:type="spellEnd"/>
            <w:r w:rsidRPr="009006C6">
              <w:rPr>
                <w:rFonts w:ascii="Arial" w:hAnsi="Arial" w:cs="Arial"/>
              </w:rPr>
              <w:t xml:space="preserve"> </w:t>
            </w:r>
            <w:proofErr w:type="spellStart"/>
            <w:r w:rsidRPr="009006C6">
              <w:rPr>
                <w:rFonts w:ascii="Arial" w:hAnsi="Arial" w:cs="Arial"/>
              </w:rPr>
              <w:t>djelatnost</w:t>
            </w:r>
            <w:proofErr w:type="spellEnd"/>
          </w:p>
          <w:p w14:paraId="6F2C2F2E"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
        </w:tc>
        <w:tc>
          <w:tcPr>
            <w:tcW w:w="6496" w:type="dxa"/>
            <w:shd w:val="clear" w:color="auto" w:fill="auto"/>
          </w:tcPr>
          <w:p w14:paraId="0D1AF2D2" w14:textId="5677B881" w:rsidR="000761D3"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označava</w:t>
            </w:r>
            <w:proofErr w:type="spellEnd"/>
            <w:r w:rsidRPr="009006C6">
              <w:rPr>
                <w:rFonts w:ascii="Arial" w:hAnsi="Arial" w:cs="Arial"/>
              </w:rPr>
              <w:t xml:space="preserve"> </w:t>
            </w:r>
            <w:proofErr w:type="spellStart"/>
            <w:r w:rsidRPr="009006C6">
              <w:rPr>
                <w:rFonts w:ascii="Arial" w:hAnsi="Arial" w:cs="Arial"/>
              </w:rPr>
              <w:t>sve</w:t>
            </w:r>
            <w:proofErr w:type="spellEnd"/>
            <w:r w:rsidRPr="009006C6">
              <w:rPr>
                <w:rFonts w:ascii="Arial" w:hAnsi="Arial" w:cs="Arial"/>
              </w:rPr>
              <w:t xml:space="preserve"> </w:t>
            </w:r>
            <w:proofErr w:type="spellStart"/>
            <w:r w:rsidRPr="009006C6">
              <w:rPr>
                <w:rFonts w:ascii="Arial" w:hAnsi="Arial" w:cs="Arial"/>
              </w:rPr>
              <w:t>aktivnosti</w:t>
            </w:r>
            <w:proofErr w:type="spellEnd"/>
            <w:r w:rsidRPr="009006C6">
              <w:rPr>
                <w:rFonts w:ascii="Arial" w:hAnsi="Arial" w:cs="Arial"/>
              </w:rPr>
              <w:t xml:space="preserve"> </w:t>
            </w:r>
            <w:proofErr w:type="spellStart"/>
            <w:r w:rsidRPr="009006C6">
              <w:rPr>
                <w:rFonts w:ascii="Arial" w:hAnsi="Arial" w:cs="Arial"/>
              </w:rPr>
              <w:t>Koncesionara</w:t>
            </w:r>
            <w:proofErr w:type="spellEnd"/>
            <w:r w:rsidRPr="009006C6">
              <w:rPr>
                <w:rFonts w:ascii="Arial" w:hAnsi="Arial" w:cs="Arial"/>
              </w:rPr>
              <w:t xml:space="preserve"> </w:t>
            </w:r>
            <w:proofErr w:type="spellStart"/>
            <w:r w:rsidRPr="009006C6">
              <w:rPr>
                <w:rFonts w:ascii="Arial" w:hAnsi="Arial" w:cs="Arial"/>
              </w:rPr>
              <w:t>na</w:t>
            </w:r>
            <w:proofErr w:type="spellEnd"/>
            <w:r w:rsidRPr="009006C6">
              <w:rPr>
                <w:rFonts w:ascii="Arial" w:hAnsi="Arial" w:cs="Arial"/>
              </w:rPr>
              <w:t xml:space="preserve"> </w:t>
            </w:r>
            <w:proofErr w:type="spellStart"/>
            <w:r w:rsidRPr="009006C6">
              <w:rPr>
                <w:rFonts w:ascii="Arial" w:hAnsi="Arial" w:cs="Arial"/>
              </w:rPr>
              <w:t>geološkim</w:t>
            </w:r>
            <w:proofErr w:type="spellEnd"/>
            <w:r w:rsidRPr="009006C6">
              <w:rPr>
                <w:rFonts w:ascii="Arial" w:hAnsi="Arial" w:cs="Arial"/>
              </w:rPr>
              <w:t xml:space="preserve"> </w:t>
            </w:r>
            <w:proofErr w:type="spellStart"/>
            <w:r w:rsidRPr="009006C6">
              <w:rPr>
                <w:rFonts w:ascii="Arial" w:hAnsi="Arial" w:cs="Arial"/>
              </w:rPr>
              <w:t>istraživanjima</w:t>
            </w:r>
            <w:proofErr w:type="spellEnd"/>
            <w:r w:rsidRPr="009006C6">
              <w:rPr>
                <w:rFonts w:ascii="Arial" w:hAnsi="Arial" w:cs="Arial"/>
              </w:rPr>
              <w:t xml:space="preserve"> </w:t>
            </w:r>
            <w:proofErr w:type="spellStart"/>
            <w:r w:rsidRPr="009006C6">
              <w:rPr>
                <w:rFonts w:ascii="Arial" w:hAnsi="Arial" w:cs="Arial"/>
              </w:rPr>
              <w:t>i</w:t>
            </w:r>
            <w:proofErr w:type="spellEnd"/>
            <w:r w:rsidRPr="009006C6">
              <w:rPr>
                <w:rFonts w:ascii="Arial" w:hAnsi="Arial" w:cs="Arial"/>
              </w:rPr>
              <w:t xml:space="preserve"> </w:t>
            </w:r>
            <w:proofErr w:type="spellStart"/>
            <w:r w:rsidRPr="009006C6">
              <w:rPr>
                <w:rFonts w:ascii="Arial" w:hAnsi="Arial" w:cs="Arial"/>
              </w:rPr>
              <w:t>eksploataciji</w:t>
            </w:r>
            <w:proofErr w:type="spellEnd"/>
            <w:r w:rsidRPr="009006C6">
              <w:rPr>
                <w:rFonts w:ascii="Arial" w:hAnsi="Arial" w:cs="Arial"/>
              </w:rPr>
              <w:t xml:space="preserve"> </w:t>
            </w:r>
            <w:proofErr w:type="spellStart"/>
            <w:r w:rsidRPr="009006C6">
              <w:rPr>
                <w:rFonts w:ascii="Arial" w:hAnsi="Arial" w:cs="Arial"/>
              </w:rPr>
              <w:t>mineralne</w:t>
            </w:r>
            <w:proofErr w:type="spellEnd"/>
            <w:r w:rsidRPr="009006C6">
              <w:rPr>
                <w:rFonts w:ascii="Arial" w:hAnsi="Arial" w:cs="Arial"/>
              </w:rPr>
              <w:t xml:space="preserve"> </w:t>
            </w:r>
            <w:proofErr w:type="spellStart"/>
            <w:r w:rsidRPr="009006C6">
              <w:rPr>
                <w:rFonts w:ascii="Arial" w:hAnsi="Arial" w:cs="Arial"/>
              </w:rPr>
              <w:t>sirovine</w:t>
            </w:r>
            <w:proofErr w:type="spellEnd"/>
            <w:r w:rsidRPr="009006C6">
              <w:rPr>
                <w:rFonts w:ascii="Arial" w:hAnsi="Arial" w:cs="Arial"/>
              </w:rPr>
              <w:t xml:space="preserve"> </w:t>
            </w:r>
            <w:proofErr w:type="spellStart"/>
            <w:r w:rsidRPr="009006C6">
              <w:rPr>
                <w:rFonts w:ascii="Arial" w:hAnsi="Arial" w:cs="Arial"/>
              </w:rPr>
              <w:t>tehničko-gr</w:t>
            </w:r>
            <w:r w:rsidR="00B4341E" w:rsidRPr="009006C6">
              <w:rPr>
                <w:rFonts w:ascii="Arial" w:hAnsi="Arial" w:cs="Arial"/>
              </w:rPr>
              <w:t>a</w:t>
            </w:r>
            <w:r w:rsidR="008E7ADD" w:rsidRPr="009006C6">
              <w:rPr>
                <w:rFonts w:ascii="Arial" w:hAnsi="Arial" w:cs="Arial"/>
              </w:rPr>
              <w:t>đevinskog</w:t>
            </w:r>
            <w:proofErr w:type="spellEnd"/>
            <w:r w:rsidR="008E7ADD" w:rsidRPr="009006C6">
              <w:rPr>
                <w:rFonts w:ascii="Arial" w:hAnsi="Arial" w:cs="Arial"/>
              </w:rPr>
              <w:t xml:space="preserve"> </w:t>
            </w:r>
            <w:proofErr w:type="spellStart"/>
            <w:r w:rsidR="008E7ADD" w:rsidRPr="009006C6">
              <w:rPr>
                <w:rFonts w:ascii="Arial" w:hAnsi="Arial" w:cs="Arial"/>
              </w:rPr>
              <w:t>kamena</w:t>
            </w:r>
            <w:proofErr w:type="spellEnd"/>
            <w:r w:rsidR="008E7ADD" w:rsidRPr="009006C6">
              <w:rPr>
                <w:rFonts w:ascii="Arial" w:hAnsi="Arial" w:cs="Arial"/>
              </w:rPr>
              <w:t xml:space="preserve"> </w:t>
            </w:r>
            <w:proofErr w:type="spellStart"/>
            <w:r w:rsidR="008E7ADD" w:rsidRPr="009006C6">
              <w:rPr>
                <w:rFonts w:ascii="Arial" w:hAnsi="Arial" w:cs="Arial"/>
              </w:rPr>
              <w:t>sa</w:t>
            </w:r>
            <w:proofErr w:type="spellEnd"/>
            <w:r w:rsidR="008E7ADD" w:rsidRPr="009006C6">
              <w:rPr>
                <w:rFonts w:ascii="Arial" w:hAnsi="Arial" w:cs="Arial"/>
              </w:rPr>
              <w:t xml:space="preserve"> </w:t>
            </w:r>
            <w:proofErr w:type="gramStart"/>
            <w:r w:rsidR="00B20C08" w:rsidRPr="009006C6">
              <w:rPr>
                <w:rFonts w:ascii="Arial" w:hAnsi="Arial" w:cs="Arial"/>
                <w:lang w:val="sr-Latn-CS"/>
              </w:rPr>
              <w:t>ležišta ”Ristova</w:t>
            </w:r>
            <w:proofErr w:type="gramEnd"/>
            <w:r w:rsidR="00B20C08" w:rsidRPr="009006C6">
              <w:rPr>
                <w:rFonts w:ascii="Arial" w:hAnsi="Arial" w:cs="Arial"/>
                <w:lang w:val="sr-Latn-CS"/>
              </w:rPr>
              <w:t xml:space="preserve"> Ponta”, Opština Ulcinj</w:t>
            </w:r>
            <w:r w:rsidRPr="009006C6">
              <w:rPr>
                <w:rFonts w:ascii="Arial" w:hAnsi="Arial" w:cs="Arial"/>
              </w:rPr>
              <w:t>;</w:t>
            </w:r>
          </w:p>
          <w:p w14:paraId="5DE2268C"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
        </w:tc>
      </w:tr>
      <w:tr w:rsidR="009006C6" w:rsidRPr="009006C6" w14:paraId="38589680" w14:textId="77777777" w:rsidTr="00087DB8">
        <w:tc>
          <w:tcPr>
            <w:tcW w:w="2808" w:type="dxa"/>
            <w:shd w:val="clear" w:color="auto" w:fill="auto"/>
          </w:tcPr>
          <w:p w14:paraId="0541FF47"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Koncesiona</w:t>
            </w:r>
            <w:proofErr w:type="spellEnd"/>
            <w:r w:rsidRPr="009006C6">
              <w:rPr>
                <w:rFonts w:ascii="Arial" w:hAnsi="Arial" w:cs="Arial"/>
              </w:rPr>
              <w:t xml:space="preserve"> </w:t>
            </w:r>
            <w:proofErr w:type="spellStart"/>
            <w:r w:rsidRPr="009006C6">
              <w:rPr>
                <w:rFonts w:ascii="Arial" w:hAnsi="Arial" w:cs="Arial"/>
              </w:rPr>
              <w:t>naknada</w:t>
            </w:r>
            <w:proofErr w:type="spellEnd"/>
          </w:p>
        </w:tc>
        <w:tc>
          <w:tcPr>
            <w:tcW w:w="6496" w:type="dxa"/>
            <w:shd w:val="clear" w:color="auto" w:fill="auto"/>
          </w:tcPr>
          <w:p w14:paraId="4FEAF5D9"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ozn</w:t>
            </w:r>
            <w:r w:rsidR="008A1FF8" w:rsidRPr="009006C6">
              <w:rPr>
                <w:rFonts w:ascii="Arial" w:hAnsi="Arial" w:cs="Arial"/>
              </w:rPr>
              <w:t>ačava</w:t>
            </w:r>
            <w:proofErr w:type="spellEnd"/>
            <w:r w:rsidR="008A1FF8" w:rsidRPr="009006C6">
              <w:rPr>
                <w:rFonts w:ascii="Arial" w:hAnsi="Arial" w:cs="Arial"/>
              </w:rPr>
              <w:t xml:space="preserve"> </w:t>
            </w:r>
            <w:proofErr w:type="spellStart"/>
            <w:r w:rsidR="008A1FF8" w:rsidRPr="009006C6">
              <w:rPr>
                <w:rFonts w:ascii="Arial" w:hAnsi="Arial" w:cs="Arial"/>
              </w:rPr>
              <w:t>naknadu</w:t>
            </w:r>
            <w:proofErr w:type="spellEnd"/>
            <w:r w:rsidR="008A1FF8" w:rsidRPr="009006C6">
              <w:rPr>
                <w:rFonts w:ascii="Arial" w:hAnsi="Arial" w:cs="Arial"/>
              </w:rPr>
              <w:t xml:space="preserve"> </w:t>
            </w:r>
            <w:proofErr w:type="spellStart"/>
            <w:r w:rsidR="008A1FF8" w:rsidRPr="009006C6">
              <w:rPr>
                <w:rFonts w:ascii="Arial" w:hAnsi="Arial" w:cs="Arial"/>
              </w:rPr>
              <w:t>utvrđenu</w:t>
            </w:r>
            <w:proofErr w:type="spellEnd"/>
            <w:r w:rsidR="008A1FF8" w:rsidRPr="009006C6">
              <w:rPr>
                <w:rFonts w:ascii="Arial" w:hAnsi="Arial" w:cs="Arial"/>
              </w:rPr>
              <w:t xml:space="preserve"> </w:t>
            </w:r>
            <w:proofErr w:type="spellStart"/>
            <w:r w:rsidR="008A1FF8" w:rsidRPr="009006C6">
              <w:rPr>
                <w:rFonts w:ascii="Arial" w:hAnsi="Arial" w:cs="Arial"/>
              </w:rPr>
              <w:t>članom</w:t>
            </w:r>
            <w:proofErr w:type="spellEnd"/>
            <w:r w:rsidR="008A1FF8" w:rsidRPr="009006C6">
              <w:rPr>
                <w:rFonts w:ascii="Arial" w:hAnsi="Arial" w:cs="Arial"/>
              </w:rPr>
              <w:t xml:space="preserve"> 10</w:t>
            </w:r>
            <w:r w:rsidRPr="009006C6">
              <w:rPr>
                <w:rFonts w:ascii="Arial" w:hAnsi="Arial" w:cs="Arial"/>
              </w:rPr>
              <w:t xml:space="preserve"> </w:t>
            </w:r>
            <w:proofErr w:type="spellStart"/>
            <w:r w:rsidRPr="009006C6">
              <w:rPr>
                <w:rFonts w:ascii="Arial" w:hAnsi="Arial" w:cs="Arial"/>
              </w:rPr>
              <w:t>Ugovora</w:t>
            </w:r>
            <w:proofErr w:type="spellEnd"/>
            <w:r w:rsidRPr="009006C6">
              <w:rPr>
                <w:rFonts w:ascii="Arial" w:hAnsi="Arial" w:cs="Arial"/>
              </w:rPr>
              <w:t xml:space="preserve"> </w:t>
            </w:r>
            <w:proofErr w:type="spellStart"/>
            <w:r w:rsidRPr="009006C6">
              <w:rPr>
                <w:rFonts w:ascii="Arial" w:hAnsi="Arial" w:cs="Arial"/>
              </w:rPr>
              <w:t>koju</w:t>
            </w:r>
            <w:proofErr w:type="spellEnd"/>
            <w:r w:rsidRPr="009006C6">
              <w:rPr>
                <w:rFonts w:ascii="Arial" w:hAnsi="Arial" w:cs="Arial"/>
              </w:rPr>
              <w:t xml:space="preserve"> </w:t>
            </w:r>
            <w:proofErr w:type="spellStart"/>
            <w:r w:rsidRPr="009006C6">
              <w:rPr>
                <w:rFonts w:ascii="Arial" w:hAnsi="Arial" w:cs="Arial"/>
              </w:rPr>
              <w:t>Koncesionar</w:t>
            </w:r>
            <w:proofErr w:type="spellEnd"/>
            <w:r w:rsidRPr="009006C6">
              <w:rPr>
                <w:rFonts w:ascii="Arial" w:hAnsi="Arial" w:cs="Arial"/>
              </w:rPr>
              <w:t xml:space="preserve"> </w:t>
            </w:r>
            <w:proofErr w:type="spellStart"/>
            <w:r w:rsidRPr="009006C6">
              <w:rPr>
                <w:rFonts w:ascii="Arial" w:hAnsi="Arial" w:cs="Arial"/>
              </w:rPr>
              <w:t>plaća</w:t>
            </w:r>
            <w:proofErr w:type="spellEnd"/>
            <w:r w:rsidRPr="009006C6">
              <w:rPr>
                <w:rFonts w:ascii="Arial" w:hAnsi="Arial" w:cs="Arial"/>
              </w:rPr>
              <w:t xml:space="preserve"> </w:t>
            </w:r>
            <w:proofErr w:type="spellStart"/>
            <w:r w:rsidRPr="009006C6">
              <w:rPr>
                <w:rFonts w:ascii="Arial" w:hAnsi="Arial" w:cs="Arial"/>
              </w:rPr>
              <w:t>Koncedentu</w:t>
            </w:r>
            <w:proofErr w:type="spellEnd"/>
            <w:r w:rsidRPr="009006C6">
              <w:rPr>
                <w:rFonts w:ascii="Arial" w:hAnsi="Arial" w:cs="Arial"/>
              </w:rPr>
              <w:t xml:space="preserve"> u </w:t>
            </w:r>
            <w:proofErr w:type="spellStart"/>
            <w:r w:rsidRPr="009006C6">
              <w:rPr>
                <w:rFonts w:ascii="Arial" w:hAnsi="Arial" w:cs="Arial"/>
              </w:rPr>
              <w:t>skladu</w:t>
            </w:r>
            <w:proofErr w:type="spellEnd"/>
            <w:r w:rsidRPr="009006C6">
              <w:rPr>
                <w:rFonts w:ascii="Arial" w:hAnsi="Arial" w:cs="Arial"/>
              </w:rPr>
              <w:t xml:space="preserve"> </w:t>
            </w:r>
            <w:proofErr w:type="spellStart"/>
            <w:r w:rsidRPr="009006C6">
              <w:rPr>
                <w:rFonts w:ascii="Arial" w:hAnsi="Arial" w:cs="Arial"/>
              </w:rPr>
              <w:t>sa</w:t>
            </w:r>
            <w:proofErr w:type="spellEnd"/>
            <w:r w:rsidRPr="009006C6">
              <w:rPr>
                <w:rFonts w:ascii="Arial" w:hAnsi="Arial" w:cs="Arial"/>
              </w:rPr>
              <w:t xml:space="preserve"> </w:t>
            </w:r>
            <w:proofErr w:type="spellStart"/>
            <w:r w:rsidRPr="009006C6">
              <w:rPr>
                <w:rFonts w:ascii="Arial" w:hAnsi="Arial" w:cs="Arial"/>
              </w:rPr>
              <w:t>zakonom</w:t>
            </w:r>
            <w:proofErr w:type="spellEnd"/>
            <w:r w:rsidRPr="009006C6">
              <w:rPr>
                <w:rFonts w:ascii="Arial" w:hAnsi="Arial" w:cs="Arial"/>
              </w:rPr>
              <w:t xml:space="preserve"> i </w:t>
            </w:r>
            <w:proofErr w:type="spellStart"/>
            <w:r w:rsidRPr="009006C6">
              <w:rPr>
                <w:rFonts w:ascii="Arial" w:hAnsi="Arial" w:cs="Arial"/>
              </w:rPr>
              <w:t>Ugovorom</w:t>
            </w:r>
            <w:proofErr w:type="spellEnd"/>
            <w:r w:rsidRPr="009006C6">
              <w:rPr>
                <w:rFonts w:ascii="Arial" w:hAnsi="Arial" w:cs="Arial"/>
              </w:rPr>
              <w:t>;</w:t>
            </w:r>
          </w:p>
          <w:p w14:paraId="03E6625F"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
        </w:tc>
      </w:tr>
      <w:tr w:rsidR="009006C6" w:rsidRPr="009006C6" w14:paraId="092E3FE0" w14:textId="77777777" w:rsidTr="00087DB8">
        <w:tc>
          <w:tcPr>
            <w:tcW w:w="2808" w:type="dxa"/>
            <w:shd w:val="clear" w:color="auto" w:fill="auto"/>
          </w:tcPr>
          <w:p w14:paraId="39928AFC"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Koncesioni</w:t>
            </w:r>
            <w:proofErr w:type="spellEnd"/>
            <w:r w:rsidRPr="009006C6">
              <w:rPr>
                <w:rFonts w:ascii="Arial" w:hAnsi="Arial" w:cs="Arial"/>
              </w:rPr>
              <w:t xml:space="preserve"> </w:t>
            </w:r>
            <w:proofErr w:type="spellStart"/>
            <w:r w:rsidRPr="009006C6">
              <w:rPr>
                <w:rFonts w:ascii="Arial" w:hAnsi="Arial" w:cs="Arial"/>
              </w:rPr>
              <w:t>akt</w:t>
            </w:r>
            <w:proofErr w:type="spellEnd"/>
          </w:p>
        </w:tc>
        <w:tc>
          <w:tcPr>
            <w:tcW w:w="6496" w:type="dxa"/>
            <w:shd w:val="clear" w:color="auto" w:fill="auto"/>
          </w:tcPr>
          <w:p w14:paraId="45EAC142" w14:textId="5B1C07E1" w:rsidR="000761D3"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o</w:t>
            </w:r>
            <w:r w:rsidR="00B4341E" w:rsidRPr="009006C6">
              <w:rPr>
                <w:rFonts w:ascii="Arial" w:hAnsi="Arial" w:cs="Arial"/>
              </w:rPr>
              <w:t>značava</w:t>
            </w:r>
            <w:proofErr w:type="spellEnd"/>
            <w:r w:rsidR="00B4341E" w:rsidRPr="009006C6">
              <w:rPr>
                <w:rFonts w:ascii="Arial" w:hAnsi="Arial" w:cs="Arial"/>
              </w:rPr>
              <w:t xml:space="preserve"> </w:t>
            </w:r>
            <w:proofErr w:type="spellStart"/>
            <w:r w:rsidR="00B4341E" w:rsidRPr="009006C6">
              <w:rPr>
                <w:rFonts w:ascii="Arial" w:hAnsi="Arial" w:cs="Arial"/>
              </w:rPr>
              <w:t>Koncesioni</w:t>
            </w:r>
            <w:proofErr w:type="spellEnd"/>
            <w:r w:rsidR="00B4341E" w:rsidRPr="009006C6">
              <w:rPr>
                <w:rFonts w:ascii="Arial" w:hAnsi="Arial" w:cs="Arial"/>
              </w:rPr>
              <w:t xml:space="preserve"> </w:t>
            </w:r>
            <w:proofErr w:type="spellStart"/>
            <w:r w:rsidR="00B4341E" w:rsidRPr="009006C6">
              <w:rPr>
                <w:rFonts w:ascii="Arial" w:hAnsi="Arial" w:cs="Arial"/>
              </w:rPr>
              <w:t>akt</w:t>
            </w:r>
            <w:proofErr w:type="spellEnd"/>
            <w:r w:rsidR="00B4341E" w:rsidRPr="009006C6">
              <w:rPr>
                <w:rFonts w:ascii="Arial" w:hAnsi="Arial" w:cs="Arial"/>
              </w:rPr>
              <w:t xml:space="preserve"> o </w:t>
            </w:r>
            <w:proofErr w:type="spellStart"/>
            <w:r w:rsidR="00B4341E" w:rsidRPr="009006C6">
              <w:rPr>
                <w:rFonts w:ascii="Arial" w:hAnsi="Arial" w:cs="Arial"/>
              </w:rPr>
              <w:t>mineralnoj</w:t>
            </w:r>
            <w:proofErr w:type="spellEnd"/>
            <w:r w:rsidR="00B4341E" w:rsidRPr="009006C6">
              <w:rPr>
                <w:rFonts w:ascii="Arial" w:hAnsi="Arial" w:cs="Arial"/>
              </w:rPr>
              <w:t xml:space="preserve"> </w:t>
            </w:r>
            <w:proofErr w:type="spellStart"/>
            <w:r w:rsidR="00B4341E" w:rsidRPr="009006C6">
              <w:rPr>
                <w:rFonts w:ascii="Arial" w:hAnsi="Arial" w:cs="Arial"/>
              </w:rPr>
              <w:t>sirovini</w:t>
            </w:r>
            <w:proofErr w:type="spellEnd"/>
            <w:r w:rsidRPr="009006C6">
              <w:rPr>
                <w:rFonts w:ascii="Arial" w:hAnsi="Arial" w:cs="Arial"/>
              </w:rPr>
              <w:t xml:space="preserve"> </w:t>
            </w:r>
            <w:proofErr w:type="spellStart"/>
            <w:r w:rsidRPr="009006C6">
              <w:rPr>
                <w:rFonts w:ascii="Arial" w:hAnsi="Arial" w:cs="Arial"/>
              </w:rPr>
              <w:t>tehničko</w:t>
            </w:r>
            <w:r w:rsidR="00CA1063" w:rsidRPr="009006C6">
              <w:rPr>
                <w:rFonts w:ascii="Arial" w:hAnsi="Arial" w:cs="Arial"/>
              </w:rPr>
              <w:t>-</w:t>
            </w:r>
            <w:r w:rsidRPr="009006C6">
              <w:rPr>
                <w:rFonts w:ascii="Arial" w:hAnsi="Arial" w:cs="Arial"/>
              </w:rPr>
              <w:t>g</w:t>
            </w:r>
            <w:r w:rsidR="008E7ADD" w:rsidRPr="009006C6">
              <w:rPr>
                <w:rFonts w:ascii="Arial" w:hAnsi="Arial" w:cs="Arial"/>
              </w:rPr>
              <w:t>rađevinsko</w:t>
            </w:r>
            <w:r w:rsidR="00A32F1C" w:rsidRPr="009006C6">
              <w:rPr>
                <w:rFonts w:ascii="Arial" w:hAnsi="Arial" w:cs="Arial"/>
              </w:rPr>
              <w:t>g</w:t>
            </w:r>
            <w:proofErr w:type="spellEnd"/>
            <w:r w:rsidR="008E7ADD" w:rsidRPr="009006C6">
              <w:rPr>
                <w:rFonts w:ascii="Arial" w:hAnsi="Arial" w:cs="Arial"/>
              </w:rPr>
              <w:t xml:space="preserve"> </w:t>
            </w:r>
            <w:proofErr w:type="spellStart"/>
            <w:r w:rsidR="008E7ADD" w:rsidRPr="009006C6">
              <w:rPr>
                <w:rFonts w:ascii="Arial" w:hAnsi="Arial" w:cs="Arial"/>
              </w:rPr>
              <w:t>kamen</w:t>
            </w:r>
            <w:r w:rsidR="00A32F1C" w:rsidRPr="009006C6">
              <w:rPr>
                <w:rFonts w:ascii="Arial" w:hAnsi="Arial" w:cs="Arial"/>
              </w:rPr>
              <w:t>a</w:t>
            </w:r>
            <w:proofErr w:type="spellEnd"/>
            <w:r w:rsidR="008E7ADD" w:rsidRPr="009006C6">
              <w:rPr>
                <w:rFonts w:ascii="Arial" w:hAnsi="Arial" w:cs="Arial"/>
              </w:rPr>
              <w:t xml:space="preserve"> </w:t>
            </w:r>
            <w:proofErr w:type="gramStart"/>
            <w:r w:rsidR="00B20C08" w:rsidRPr="009006C6">
              <w:rPr>
                <w:rFonts w:ascii="Arial" w:hAnsi="Arial" w:cs="Arial"/>
                <w:lang w:val="sr-Latn-CS"/>
              </w:rPr>
              <w:t>ležišta ”Ristova</w:t>
            </w:r>
            <w:proofErr w:type="gramEnd"/>
            <w:r w:rsidR="00B20C08" w:rsidRPr="009006C6">
              <w:rPr>
                <w:rFonts w:ascii="Arial" w:hAnsi="Arial" w:cs="Arial"/>
                <w:lang w:val="sr-Latn-CS"/>
              </w:rPr>
              <w:t xml:space="preserve"> Ponta”, Opština Ulcinj</w:t>
            </w:r>
            <w:r w:rsidRPr="009006C6">
              <w:rPr>
                <w:rFonts w:ascii="Arial" w:hAnsi="Arial" w:cs="Arial"/>
              </w:rPr>
              <w:t xml:space="preserve">, </w:t>
            </w:r>
            <w:proofErr w:type="spellStart"/>
            <w:r w:rsidRPr="009006C6">
              <w:rPr>
                <w:rFonts w:ascii="Arial" w:hAnsi="Arial" w:cs="Arial"/>
              </w:rPr>
              <w:t>usvojen</w:t>
            </w:r>
            <w:proofErr w:type="spellEnd"/>
            <w:r w:rsidRPr="009006C6">
              <w:rPr>
                <w:rFonts w:ascii="Arial" w:hAnsi="Arial" w:cs="Arial"/>
              </w:rPr>
              <w:t xml:space="preserve"> od </w:t>
            </w:r>
            <w:proofErr w:type="spellStart"/>
            <w:r w:rsidRPr="009006C6">
              <w:rPr>
                <w:rFonts w:ascii="Arial" w:hAnsi="Arial" w:cs="Arial"/>
              </w:rPr>
              <w:t>stane</w:t>
            </w:r>
            <w:proofErr w:type="spellEnd"/>
            <w:r w:rsidRPr="009006C6">
              <w:rPr>
                <w:rFonts w:ascii="Arial" w:hAnsi="Arial" w:cs="Arial"/>
              </w:rPr>
              <w:t xml:space="preserve"> </w:t>
            </w:r>
            <w:proofErr w:type="spellStart"/>
            <w:r w:rsidRPr="009006C6">
              <w:rPr>
                <w:rFonts w:ascii="Arial" w:hAnsi="Arial" w:cs="Arial"/>
              </w:rPr>
              <w:t>Konce</w:t>
            </w:r>
            <w:r w:rsidR="00366A30" w:rsidRPr="009006C6">
              <w:rPr>
                <w:rFonts w:ascii="Arial" w:hAnsi="Arial" w:cs="Arial"/>
              </w:rPr>
              <w:t>d</w:t>
            </w:r>
            <w:r w:rsidR="008E7ADD" w:rsidRPr="009006C6">
              <w:rPr>
                <w:rFonts w:ascii="Arial" w:hAnsi="Arial" w:cs="Arial"/>
              </w:rPr>
              <w:t>enta</w:t>
            </w:r>
            <w:proofErr w:type="spellEnd"/>
            <w:r w:rsidR="008E7ADD" w:rsidRPr="009006C6">
              <w:rPr>
                <w:rFonts w:ascii="Arial" w:hAnsi="Arial" w:cs="Arial"/>
              </w:rPr>
              <w:t xml:space="preserve"> </w:t>
            </w:r>
            <w:proofErr w:type="spellStart"/>
            <w:r w:rsidR="008E7ADD" w:rsidRPr="009006C6">
              <w:rPr>
                <w:rFonts w:ascii="Arial" w:hAnsi="Arial" w:cs="Arial"/>
              </w:rPr>
              <w:t>na</w:t>
            </w:r>
            <w:proofErr w:type="spellEnd"/>
            <w:r w:rsidR="008E7ADD" w:rsidRPr="009006C6">
              <w:rPr>
                <w:rFonts w:ascii="Arial" w:hAnsi="Arial" w:cs="Arial"/>
              </w:rPr>
              <w:t xml:space="preserve"> </w:t>
            </w:r>
            <w:proofErr w:type="spellStart"/>
            <w:r w:rsidR="008E7ADD" w:rsidRPr="009006C6">
              <w:rPr>
                <w:rFonts w:ascii="Arial" w:hAnsi="Arial" w:cs="Arial"/>
              </w:rPr>
              <w:t>sjednici</w:t>
            </w:r>
            <w:proofErr w:type="spellEnd"/>
            <w:r w:rsidR="008E7ADD" w:rsidRPr="009006C6">
              <w:rPr>
                <w:rFonts w:ascii="Arial" w:hAnsi="Arial" w:cs="Arial"/>
              </w:rPr>
              <w:t xml:space="preserve"> od _____ 20</w:t>
            </w:r>
            <w:r w:rsidR="000D00E8" w:rsidRPr="009006C6">
              <w:rPr>
                <w:rFonts w:ascii="Arial" w:hAnsi="Arial" w:cs="Arial"/>
              </w:rPr>
              <w:t>2</w:t>
            </w:r>
            <w:r w:rsidR="008E7ADD" w:rsidRPr="009006C6">
              <w:rPr>
                <w:rFonts w:ascii="Arial" w:hAnsi="Arial" w:cs="Arial"/>
              </w:rPr>
              <w:t>_</w:t>
            </w:r>
            <w:r w:rsidR="00B4341E" w:rsidRPr="009006C6">
              <w:rPr>
                <w:rFonts w:ascii="Arial" w:hAnsi="Arial" w:cs="Arial"/>
              </w:rPr>
              <w:t>.</w:t>
            </w:r>
            <w:r w:rsidRPr="009006C6">
              <w:rPr>
                <w:rFonts w:ascii="Arial" w:hAnsi="Arial" w:cs="Arial"/>
              </w:rPr>
              <w:t xml:space="preserve"> </w:t>
            </w:r>
            <w:proofErr w:type="spellStart"/>
            <w:r w:rsidRPr="009006C6">
              <w:rPr>
                <w:rFonts w:ascii="Arial" w:hAnsi="Arial" w:cs="Arial"/>
              </w:rPr>
              <w:t>godine</w:t>
            </w:r>
            <w:proofErr w:type="spellEnd"/>
            <w:r w:rsidRPr="009006C6">
              <w:rPr>
                <w:rFonts w:ascii="Arial" w:hAnsi="Arial" w:cs="Arial"/>
              </w:rPr>
              <w:t>;</w:t>
            </w:r>
          </w:p>
          <w:p w14:paraId="5A04E767"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
        </w:tc>
      </w:tr>
      <w:tr w:rsidR="009006C6" w:rsidRPr="009006C6" w14:paraId="5FA61AA1" w14:textId="77777777" w:rsidTr="00087DB8">
        <w:tc>
          <w:tcPr>
            <w:tcW w:w="2808" w:type="dxa"/>
            <w:shd w:val="clear" w:color="auto" w:fill="auto"/>
          </w:tcPr>
          <w:p w14:paraId="4E55259A" w14:textId="0CFED4C8" w:rsidR="000761D3" w:rsidRPr="009006C6" w:rsidRDefault="000761D3" w:rsidP="009006C6">
            <w:pPr>
              <w:tabs>
                <w:tab w:val="left" w:pos="1620"/>
              </w:tabs>
              <w:snapToGrid w:val="0"/>
              <w:spacing w:after="0" w:line="240" w:lineRule="auto"/>
              <w:ind w:left="144" w:right="144"/>
              <w:jc w:val="both"/>
              <w:rPr>
                <w:rFonts w:ascii="Arial" w:hAnsi="Arial" w:cs="Arial"/>
                <w:i/>
              </w:rPr>
            </w:pPr>
            <w:proofErr w:type="spellStart"/>
            <w:r w:rsidRPr="009006C6">
              <w:rPr>
                <w:rFonts w:ascii="Arial" w:hAnsi="Arial" w:cs="Arial"/>
              </w:rPr>
              <w:t>Koncesiono</w:t>
            </w:r>
            <w:proofErr w:type="spellEnd"/>
            <w:r w:rsidRPr="009006C6">
              <w:rPr>
                <w:rFonts w:ascii="Arial" w:hAnsi="Arial" w:cs="Arial"/>
              </w:rPr>
              <w:t xml:space="preserve"> </w:t>
            </w:r>
            <w:proofErr w:type="spellStart"/>
            <w:r w:rsidRPr="009006C6">
              <w:rPr>
                <w:rFonts w:ascii="Arial" w:hAnsi="Arial" w:cs="Arial"/>
              </w:rPr>
              <w:t>društvo</w:t>
            </w:r>
            <w:proofErr w:type="spellEnd"/>
            <w:r w:rsidRPr="009006C6">
              <w:rPr>
                <w:rFonts w:ascii="Arial" w:hAnsi="Arial" w:cs="Arial"/>
              </w:rPr>
              <w:t xml:space="preserve"> [u </w:t>
            </w:r>
            <w:proofErr w:type="spellStart"/>
            <w:r w:rsidRPr="009006C6">
              <w:rPr>
                <w:rFonts w:ascii="Arial" w:hAnsi="Arial" w:cs="Arial"/>
              </w:rPr>
              <w:t>slučaju</w:t>
            </w:r>
            <w:proofErr w:type="spellEnd"/>
            <w:r w:rsidRPr="009006C6">
              <w:rPr>
                <w:rFonts w:ascii="Arial" w:hAnsi="Arial" w:cs="Arial"/>
              </w:rPr>
              <w:t xml:space="preserve"> </w:t>
            </w:r>
            <w:proofErr w:type="spellStart"/>
            <w:r w:rsidRPr="009006C6">
              <w:rPr>
                <w:rFonts w:ascii="Arial" w:hAnsi="Arial" w:cs="Arial"/>
              </w:rPr>
              <w:t>dodjele</w:t>
            </w:r>
            <w:proofErr w:type="spellEnd"/>
            <w:r w:rsidRPr="009006C6">
              <w:rPr>
                <w:rFonts w:ascii="Arial" w:hAnsi="Arial" w:cs="Arial"/>
                <w:i/>
              </w:rPr>
              <w:t xml:space="preserve"> </w:t>
            </w:r>
            <w:proofErr w:type="spellStart"/>
            <w:r w:rsidRPr="009006C6">
              <w:rPr>
                <w:rFonts w:ascii="Arial" w:hAnsi="Arial" w:cs="Arial"/>
                <w:i/>
              </w:rPr>
              <w:t>ugovora</w:t>
            </w:r>
            <w:proofErr w:type="spellEnd"/>
            <w:r w:rsidRPr="009006C6">
              <w:rPr>
                <w:rFonts w:ascii="Arial" w:hAnsi="Arial" w:cs="Arial"/>
                <w:i/>
              </w:rPr>
              <w:t xml:space="preserve"> </w:t>
            </w:r>
            <w:proofErr w:type="spellStart"/>
            <w:r w:rsidRPr="009006C6">
              <w:rPr>
                <w:rFonts w:ascii="Arial" w:hAnsi="Arial" w:cs="Arial"/>
                <w:i/>
              </w:rPr>
              <w:t>inostranom</w:t>
            </w:r>
            <w:proofErr w:type="spellEnd"/>
            <w:r w:rsidRPr="009006C6">
              <w:rPr>
                <w:rFonts w:ascii="Arial" w:hAnsi="Arial" w:cs="Arial"/>
                <w:i/>
              </w:rPr>
              <w:t xml:space="preserve"> </w:t>
            </w:r>
            <w:proofErr w:type="spellStart"/>
            <w:r w:rsidRPr="009006C6">
              <w:rPr>
                <w:rFonts w:ascii="Arial" w:hAnsi="Arial" w:cs="Arial"/>
                <w:i/>
              </w:rPr>
              <w:t>drušvu</w:t>
            </w:r>
            <w:proofErr w:type="spellEnd"/>
            <w:r w:rsidR="00ED0313" w:rsidRPr="009006C6">
              <w:rPr>
                <w:rFonts w:ascii="Arial" w:hAnsi="Arial" w:cs="Arial"/>
                <w:i/>
              </w:rPr>
              <w:t xml:space="preserve">, </w:t>
            </w:r>
            <w:proofErr w:type="spellStart"/>
            <w:r w:rsidR="00ED0313" w:rsidRPr="009006C6">
              <w:rPr>
                <w:rFonts w:ascii="Arial" w:hAnsi="Arial" w:cs="Arial"/>
                <w:i/>
              </w:rPr>
              <w:t>konyorcijumu</w:t>
            </w:r>
            <w:proofErr w:type="spellEnd"/>
            <w:r w:rsidR="00ED0313" w:rsidRPr="009006C6">
              <w:rPr>
                <w:rFonts w:ascii="Arial" w:hAnsi="Arial" w:cs="Arial"/>
                <w:i/>
              </w:rPr>
              <w:t xml:space="preserve"> </w:t>
            </w:r>
            <w:proofErr w:type="spellStart"/>
            <w:r w:rsidR="00ED0313" w:rsidRPr="009006C6">
              <w:rPr>
                <w:rFonts w:ascii="Arial" w:hAnsi="Arial" w:cs="Arial"/>
                <w:i/>
              </w:rPr>
              <w:t>ili</w:t>
            </w:r>
            <w:proofErr w:type="spellEnd"/>
            <w:r w:rsidR="00ED0313" w:rsidRPr="009006C6">
              <w:rPr>
                <w:rFonts w:ascii="Arial" w:hAnsi="Arial" w:cs="Arial"/>
                <w:i/>
              </w:rPr>
              <w:t xml:space="preserve"> </w:t>
            </w:r>
            <w:proofErr w:type="spellStart"/>
            <w:r w:rsidR="00ED0313" w:rsidRPr="009006C6">
              <w:rPr>
                <w:rFonts w:ascii="Arial" w:hAnsi="Arial" w:cs="Arial"/>
                <w:i/>
              </w:rPr>
              <w:t>fizičkom</w:t>
            </w:r>
            <w:proofErr w:type="spellEnd"/>
            <w:r w:rsidR="00ED0313" w:rsidRPr="009006C6">
              <w:rPr>
                <w:rFonts w:ascii="Arial" w:hAnsi="Arial" w:cs="Arial"/>
                <w:i/>
              </w:rPr>
              <w:t xml:space="preserve"> </w:t>
            </w:r>
            <w:proofErr w:type="spellStart"/>
            <w:r w:rsidR="00ED0313" w:rsidRPr="009006C6">
              <w:rPr>
                <w:rFonts w:ascii="Arial" w:hAnsi="Arial" w:cs="Arial"/>
                <w:i/>
              </w:rPr>
              <w:t>licu</w:t>
            </w:r>
            <w:proofErr w:type="spellEnd"/>
            <w:r w:rsidRPr="009006C6">
              <w:rPr>
                <w:rFonts w:ascii="Arial" w:hAnsi="Arial" w:cs="Arial"/>
                <w:i/>
              </w:rPr>
              <w:t>]</w:t>
            </w:r>
          </w:p>
          <w:p w14:paraId="33906BBF" w14:textId="77777777" w:rsidR="000761D3" w:rsidRPr="009006C6" w:rsidRDefault="000761D3" w:rsidP="009006C6">
            <w:pPr>
              <w:tabs>
                <w:tab w:val="left" w:pos="1620"/>
              </w:tabs>
              <w:snapToGrid w:val="0"/>
              <w:spacing w:after="0" w:line="240" w:lineRule="auto"/>
              <w:ind w:left="144" w:right="144"/>
              <w:jc w:val="both"/>
              <w:rPr>
                <w:rFonts w:ascii="Arial" w:hAnsi="Arial" w:cs="Arial"/>
                <w:i/>
              </w:rPr>
            </w:pPr>
          </w:p>
        </w:tc>
        <w:tc>
          <w:tcPr>
            <w:tcW w:w="6496" w:type="dxa"/>
            <w:shd w:val="clear" w:color="auto" w:fill="auto"/>
          </w:tcPr>
          <w:p w14:paraId="46826051"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označava</w:t>
            </w:r>
            <w:proofErr w:type="spellEnd"/>
            <w:r w:rsidRPr="009006C6">
              <w:rPr>
                <w:rFonts w:ascii="Arial" w:hAnsi="Arial" w:cs="Arial"/>
              </w:rPr>
              <w:t xml:space="preserve"> </w:t>
            </w:r>
            <w:proofErr w:type="spellStart"/>
            <w:r w:rsidRPr="009006C6">
              <w:rPr>
                <w:rFonts w:ascii="Arial" w:hAnsi="Arial" w:cs="Arial"/>
              </w:rPr>
              <w:t>privredno</w:t>
            </w:r>
            <w:proofErr w:type="spellEnd"/>
            <w:r w:rsidRPr="009006C6">
              <w:rPr>
                <w:rFonts w:ascii="Arial" w:hAnsi="Arial" w:cs="Arial"/>
              </w:rPr>
              <w:t xml:space="preserve"> </w:t>
            </w:r>
            <w:proofErr w:type="spellStart"/>
            <w:r w:rsidRPr="009006C6">
              <w:rPr>
                <w:rFonts w:ascii="Arial" w:hAnsi="Arial" w:cs="Arial"/>
              </w:rPr>
              <w:t>društvo</w:t>
            </w:r>
            <w:proofErr w:type="spellEnd"/>
            <w:r w:rsidRPr="009006C6">
              <w:rPr>
                <w:rFonts w:ascii="Arial" w:hAnsi="Arial" w:cs="Arial"/>
              </w:rPr>
              <w:t xml:space="preserve"> </w:t>
            </w:r>
            <w:proofErr w:type="spellStart"/>
            <w:r w:rsidRPr="009006C6">
              <w:rPr>
                <w:rFonts w:ascii="Arial" w:hAnsi="Arial" w:cs="Arial"/>
              </w:rPr>
              <w:t>sa</w:t>
            </w:r>
            <w:proofErr w:type="spellEnd"/>
            <w:r w:rsidRPr="009006C6">
              <w:rPr>
                <w:rFonts w:ascii="Arial" w:hAnsi="Arial" w:cs="Arial"/>
              </w:rPr>
              <w:t xml:space="preserve"> </w:t>
            </w:r>
            <w:proofErr w:type="spellStart"/>
            <w:r w:rsidRPr="009006C6">
              <w:rPr>
                <w:rFonts w:ascii="Arial" w:hAnsi="Arial" w:cs="Arial"/>
              </w:rPr>
              <w:t>sjedištem</w:t>
            </w:r>
            <w:proofErr w:type="spellEnd"/>
            <w:r w:rsidRPr="009006C6">
              <w:rPr>
                <w:rFonts w:ascii="Arial" w:hAnsi="Arial" w:cs="Arial"/>
              </w:rPr>
              <w:t xml:space="preserve"> u </w:t>
            </w:r>
            <w:proofErr w:type="spellStart"/>
            <w:r w:rsidRPr="009006C6">
              <w:rPr>
                <w:rFonts w:ascii="Arial" w:hAnsi="Arial" w:cs="Arial"/>
              </w:rPr>
              <w:t>Crnoj</w:t>
            </w:r>
            <w:proofErr w:type="spellEnd"/>
            <w:r w:rsidRPr="009006C6">
              <w:rPr>
                <w:rFonts w:ascii="Arial" w:hAnsi="Arial" w:cs="Arial"/>
              </w:rPr>
              <w:t xml:space="preserve"> Gori, </w:t>
            </w:r>
            <w:proofErr w:type="spellStart"/>
            <w:r w:rsidRPr="009006C6">
              <w:rPr>
                <w:rFonts w:ascii="Arial" w:hAnsi="Arial" w:cs="Arial"/>
              </w:rPr>
              <w:t>osnovano</w:t>
            </w:r>
            <w:proofErr w:type="spellEnd"/>
            <w:r w:rsidRPr="009006C6">
              <w:rPr>
                <w:rFonts w:ascii="Arial" w:hAnsi="Arial" w:cs="Arial"/>
              </w:rPr>
              <w:t xml:space="preserve"> </w:t>
            </w:r>
            <w:proofErr w:type="spellStart"/>
            <w:r w:rsidRPr="009006C6">
              <w:rPr>
                <w:rFonts w:ascii="Arial" w:hAnsi="Arial" w:cs="Arial"/>
              </w:rPr>
              <w:t>i</w:t>
            </w:r>
            <w:proofErr w:type="spellEnd"/>
            <w:r w:rsidRPr="009006C6">
              <w:rPr>
                <w:rFonts w:ascii="Arial" w:hAnsi="Arial" w:cs="Arial"/>
              </w:rPr>
              <w:t xml:space="preserve"> </w:t>
            </w:r>
            <w:proofErr w:type="spellStart"/>
            <w:r w:rsidRPr="009006C6">
              <w:rPr>
                <w:rFonts w:ascii="Arial" w:hAnsi="Arial" w:cs="Arial"/>
              </w:rPr>
              <w:t>registrovano</w:t>
            </w:r>
            <w:proofErr w:type="spellEnd"/>
            <w:r w:rsidRPr="009006C6">
              <w:rPr>
                <w:rFonts w:ascii="Arial" w:hAnsi="Arial" w:cs="Arial"/>
              </w:rPr>
              <w:t xml:space="preserve"> u </w:t>
            </w:r>
            <w:proofErr w:type="spellStart"/>
            <w:r w:rsidRPr="009006C6">
              <w:rPr>
                <w:rFonts w:ascii="Arial" w:hAnsi="Arial" w:cs="Arial"/>
              </w:rPr>
              <w:t>skladu</w:t>
            </w:r>
            <w:proofErr w:type="spellEnd"/>
            <w:r w:rsidRPr="009006C6">
              <w:rPr>
                <w:rFonts w:ascii="Arial" w:hAnsi="Arial" w:cs="Arial"/>
              </w:rPr>
              <w:t xml:space="preserve"> </w:t>
            </w:r>
            <w:proofErr w:type="spellStart"/>
            <w:r w:rsidRPr="009006C6">
              <w:rPr>
                <w:rFonts w:ascii="Arial" w:hAnsi="Arial" w:cs="Arial"/>
              </w:rPr>
              <w:t>sa</w:t>
            </w:r>
            <w:proofErr w:type="spellEnd"/>
            <w:r w:rsidRPr="009006C6">
              <w:rPr>
                <w:rFonts w:ascii="Arial" w:hAnsi="Arial" w:cs="Arial"/>
              </w:rPr>
              <w:t xml:space="preserve"> </w:t>
            </w:r>
            <w:proofErr w:type="spellStart"/>
            <w:r w:rsidRPr="009006C6">
              <w:rPr>
                <w:rFonts w:ascii="Arial" w:hAnsi="Arial" w:cs="Arial"/>
              </w:rPr>
              <w:t>zakonom</w:t>
            </w:r>
            <w:proofErr w:type="spellEnd"/>
            <w:r w:rsidRPr="009006C6">
              <w:rPr>
                <w:rFonts w:ascii="Arial" w:hAnsi="Arial" w:cs="Arial"/>
              </w:rPr>
              <w:t xml:space="preserve"> </w:t>
            </w:r>
            <w:proofErr w:type="spellStart"/>
            <w:r w:rsidRPr="009006C6">
              <w:rPr>
                <w:rFonts w:ascii="Arial" w:hAnsi="Arial" w:cs="Arial"/>
              </w:rPr>
              <w:t>od</w:t>
            </w:r>
            <w:proofErr w:type="spellEnd"/>
            <w:r w:rsidRPr="009006C6">
              <w:rPr>
                <w:rFonts w:ascii="Arial" w:hAnsi="Arial" w:cs="Arial"/>
              </w:rPr>
              <w:t xml:space="preserve"> </w:t>
            </w:r>
            <w:proofErr w:type="spellStart"/>
            <w:r w:rsidRPr="009006C6">
              <w:rPr>
                <w:rFonts w:ascii="Arial" w:hAnsi="Arial" w:cs="Arial"/>
              </w:rPr>
              <w:t>strane</w:t>
            </w:r>
            <w:proofErr w:type="spellEnd"/>
            <w:r w:rsidRPr="009006C6">
              <w:rPr>
                <w:rFonts w:ascii="Arial" w:hAnsi="Arial" w:cs="Arial"/>
              </w:rPr>
              <w:t xml:space="preserve"> </w:t>
            </w:r>
            <w:proofErr w:type="spellStart"/>
            <w:r w:rsidRPr="009006C6">
              <w:rPr>
                <w:rFonts w:ascii="Arial" w:hAnsi="Arial" w:cs="Arial"/>
              </w:rPr>
              <w:t>Koncesionara</w:t>
            </w:r>
            <w:proofErr w:type="spellEnd"/>
            <w:r w:rsidRPr="009006C6">
              <w:rPr>
                <w:rFonts w:ascii="Arial" w:hAnsi="Arial" w:cs="Arial"/>
              </w:rPr>
              <w:t xml:space="preserve"> za </w:t>
            </w:r>
            <w:proofErr w:type="spellStart"/>
            <w:r w:rsidRPr="009006C6">
              <w:rPr>
                <w:rFonts w:ascii="Arial" w:hAnsi="Arial" w:cs="Arial"/>
              </w:rPr>
              <w:t>potrebe</w:t>
            </w:r>
            <w:proofErr w:type="spellEnd"/>
            <w:r w:rsidRPr="009006C6">
              <w:rPr>
                <w:rFonts w:ascii="Arial" w:hAnsi="Arial" w:cs="Arial"/>
              </w:rPr>
              <w:t xml:space="preserve"> </w:t>
            </w:r>
            <w:proofErr w:type="spellStart"/>
            <w:r w:rsidRPr="009006C6">
              <w:rPr>
                <w:rFonts w:ascii="Arial" w:hAnsi="Arial" w:cs="Arial"/>
              </w:rPr>
              <w:t>vršenja</w:t>
            </w:r>
            <w:proofErr w:type="spellEnd"/>
            <w:r w:rsidRPr="009006C6">
              <w:rPr>
                <w:rFonts w:ascii="Arial" w:hAnsi="Arial" w:cs="Arial"/>
              </w:rPr>
              <w:t xml:space="preserve"> </w:t>
            </w:r>
            <w:proofErr w:type="spellStart"/>
            <w:r w:rsidRPr="009006C6">
              <w:rPr>
                <w:rFonts w:ascii="Arial" w:hAnsi="Arial" w:cs="Arial"/>
              </w:rPr>
              <w:t>Koncesione</w:t>
            </w:r>
            <w:proofErr w:type="spellEnd"/>
            <w:r w:rsidRPr="009006C6">
              <w:rPr>
                <w:rFonts w:ascii="Arial" w:hAnsi="Arial" w:cs="Arial"/>
              </w:rPr>
              <w:t xml:space="preserve"> </w:t>
            </w:r>
            <w:proofErr w:type="spellStart"/>
            <w:r w:rsidRPr="009006C6">
              <w:rPr>
                <w:rFonts w:ascii="Arial" w:hAnsi="Arial" w:cs="Arial"/>
              </w:rPr>
              <w:t>djelatnosti</w:t>
            </w:r>
            <w:proofErr w:type="spellEnd"/>
            <w:r w:rsidRPr="009006C6">
              <w:rPr>
                <w:rFonts w:ascii="Arial" w:hAnsi="Arial" w:cs="Arial"/>
              </w:rPr>
              <w:t xml:space="preserve"> </w:t>
            </w:r>
            <w:proofErr w:type="spellStart"/>
            <w:r w:rsidRPr="009006C6">
              <w:rPr>
                <w:rFonts w:ascii="Arial" w:hAnsi="Arial" w:cs="Arial"/>
              </w:rPr>
              <w:t>i</w:t>
            </w:r>
            <w:proofErr w:type="spellEnd"/>
            <w:r w:rsidRPr="009006C6">
              <w:rPr>
                <w:rFonts w:ascii="Arial" w:hAnsi="Arial" w:cs="Arial"/>
              </w:rPr>
              <w:t xml:space="preserve"> </w:t>
            </w:r>
            <w:proofErr w:type="spellStart"/>
            <w:r w:rsidRPr="009006C6">
              <w:rPr>
                <w:rFonts w:ascii="Arial" w:hAnsi="Arial" w:cs="Arial"/>
              </w:rPr>
              <w:t>koje</w:t>
            </w:r>
            <w:proofErr w:type="spellEnd"/>
            <w:r w:rsidRPr="009006C6">
              <w:rPr>
                <w:rFonts w:ascii="Arial" w:hAnsi="Arial" w:cs="Arial"/>
              </w:rPr>
              <w:t xml:space="preserve"> je u 100% </w:t>
            </w:r>
            <w:proofErr w:type="spellStart"/>
            <w:r w:rsidRPr="009006C6">
              <w:rPr>
                <w:rFonts w:ascii="Arial" w:hAnsi="Arial" w:cs="Arial"/>
              </w:rPr>
              <w:t>vlasništvu</w:t>
            </w:r>
            <w:proofErr w:type="spellEnd"/>
            <w:r w:rsidRPr="009006C6">
              <w:rPr>
                <w:rFonts w:ascii="Arial" w:hAnsi="Arial" w:cs="Arial"/>
              </w:rPr>
              <w:t xml:space="preserve"> </w:t>
            </w:r>
            <w:proofErr w:type="spellStart"/>
            <w:r w:rsidRPr="009006C6">
              <w:rPr>
                <w:rFonts w:ascii="Arial" w:hAnsi="Arial" w:cs="Arial"/>
              </w:rPr>
              <w:t>Koncesionara</w:t>
            </w:r>
            <w:proofErr w:type="spellEnd"/>
            <w:r w:rsidRPr="009006C6">
              <w:rPr>
                <w:rFonts w:ascii="Arial" w:hAnsi="Arial" w:cs="Arial"/>
              </w:rPr>
              <w:t>;</w:t>
            </w:r>
          </w:p>
          <w:p w14:paraId="12B5ECC7"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
          <w:p w14:paraId="6849509A"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
        </w:tc>
      </w:tr>
      <w:tr w:rsidR="009006C6" w:rsidRPr="009006C6" w14:paraId="6D785ADC" w14:textId="77777777" w:rsidTr="00087DB8">
        <w:tc>
          <w:tcPr>
            <w:tcW w:w="2808" w:type="dxa"/>
            <w:shd w:val="clear" w:color="auto" w:fill="auto"/>
          </w:tcPr>
          <w:p w14:paraId="025887E8"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r w:rsidRPr="009006C6">
              <w:rPr>
                <w:rFonts w:ascii="Arial" w:hAnsi="Arial" w:cs="Arial"/>
              </w:rPr>
              <w:t xml:space="preserve">Organ </w:t>
            </w:r>
            <w:proofErr w:type="spellStart"/>
            <w:r w:rsidRPr="009006C6">
              <w:rPr>
                <w:rFonts w:ascii="Arial" w:hAnsi="Arial" w:cs="Arial"/>
              </w:rPr>
              <w:t>uprave</w:t>
            </w:r>
            <w:proofErr w:type="spellEnd"/>
          </w:p>
        </w:tc>
        <w:tc>
          <w:tcPr>
            <w:tcW w:w="6496" w:type="dxa"/>
            <w:shd w:val="clear" w:color="auto" w:fill="auto"/>
          </w:tcPr>
          <w:p w14:paraId="19627499" w14:textId="30D79082" w:rsidR="000761D3" w:rsidRPr="009006C6" w:rsidRDefault="009C2D2D" w:rsidP="009006C6">
            <w:pPr>
              <w:tabs>
                <w:tab w:val="left" w:pos="1620"/>
              </w:tabs>
              <w:snapToGrid w:val="0"/>
              <w:spacing w:after="0" w:line="240" w:lineRule="auto"/>
              <w:ind w:left="144" w:right="144"/>
              <w:jc w:val="both"/>
              <w:rPr>
                <w:rFonts w:ascii="Arial" w:hAnsi="Arial" w:cs="Arial"/>
                <w:noProof/>
              </w:rPr>
            </w:pPr>
            <w:r w:rsidRPr="009006C6">
              <w:rPr>
                <w:rFonts w:ascii="Arial" w:hAnsi="Arial" w:cs="Arial"/>
                <w:noProof/>
              </w:rPr>
              <w:t xml:space="preserve">označava Ministarstvo kapitalnih investicija, </w:t>
            </w:r>
            <w:r w:rsidR="005710EC" w:rsidRPr="009006C6">
              <w:rPr>
                <w:rFonts w:ascii="Arial" w:hAnsi="Arial" w:cs="Arial"/>
                <w:noProof/>
              </w:rPr>
              <w:t>ili</w:t>
            </w:r>
            <w:r w:rsidR="0018262D" w:rsidRPr="009006C6">
              <w:rPr>
                <w:rFonts w:ascii="Arial" w:hAnsi="Arial" w:cs="Arial"/>
                <w:noProof/>
              </w:rPr>
              <w:t xml:space="preserve"> </w:t>
            </w:r>
            <w:r w:rsidRPr="009006C6">
              <w:rPr>
                <w:rFonts w:ascii="Arial" w:hAnsi="Arial" w:cs="Arial"/>
                <w:noProof/>
              </w:rPr>
              <w:t>drugo pravno lice kome su u skladu sa zakonom povjereni poslovi iz nadležnosti Ministarstva kapitalnih investicija u oblasti detaljnih geoloških istraživanja i/ili rudarstva;</w:t>
            </w:r>
          </w:p>
          <w:p w14:paraId="711FD697" w14:textId="77777777" w:rsidR="009C2D2D" w:rsidRPr="009006C6" w:rsidRDefault="009C2D2D" w:rsidP="009006C6">
            <w:pPr>
              <w:tabs>
                <w:tab w:val="left" w:pos="1620"/>
              </w:tabs>
              <w:snapToGrid w:val="0"/>
              <w:spacing w:after="0" w:line="240" w:lineRule="auto"/>
              <w:ind w:left="144" w:right="144"/>
              <w:jc w:val="both"/>
              <w:rPr>
                <w:rFonts w:ascii="Arial" w:hAnsi="Arial" w:cs="Arial"/>
              </w:rPr>
            </w:pPr>
          </w:p>
        </w:tc>
      </w:tr>
      <w:tr w:rsidR="009006C6" w:rsidRPr="009006C6" w:rsidDel="00985C20" w14:paraId="3D9C9060" w14:textId="77777777" w:rsidTr="00087DB8">
        <w:tc>
          <w:tcPr>
            <w:tcW w:w="2808" w:type="dxa"/>
            <w:shd w:val="clear" w:color="auto" w:fill="auto"/>
          </w:tcPr>
          <w:p w14:paraId="3D429B70" w14:textId="77777777" w:rsidR="000761D3" w:rsidRPr="009006C6" w:rsidDel="00985C20" w:rsidRDefault="000761D3" w:rsidP="009006C6">
            <w:pPr>
              <w:tabs>
                <w:tab w:val="left" w:pos="1620"/>
              </w:tabs>
              <w:snapToGrid w:val="0"/>
              <w:spacing w:after="0" w:line="240" w:lineRule="auto"/>
              <w:ind w:left="144" w:right="144"/>
              <w:jc w:val="both"/>
              <w:rPr>
                <w:rFonts w:ascii="Arial" w:hAnsi="Arial" w:cs="Arial"/>
              </w:rPr>
            </w:pPr>
            <w:r w:rsidRPr="009006C6">
              <w:rPr>
                <w:rFonts w:ascii="Arial" w:hAnsi="Arial" w:cs="Arial"/>
              </w:rPr>
              <w:t xml:space="preserve">Period </w:t>
            </w:r>
            <w:proofErr w:type="spellStart"/>
            <w:r w:rsidRPr="009006C6">
              <w:rPr>
                <w:rFonts w:ascii="Arial" w:hAnsi="Arial" w:cs="Arial"/>
              </w:rPr>
              <w:t>trajanja</w:t>
            </w:r>
            <w:proofErr w:type="spellEnd"/>
            <w:r w:rsidRPr="009006C6">
              <w:rPr>
                <w:rFonts w:ascii="Arial" w:hAnsi="Arial" w:cs="Arial"/>
              </w:rPr>
              <w:t xml:space="preserve"> </w:t>
            </w:r>
            <w:proofErr w:type="spellStart"/>
            <w:r w:rsidRPr="009006C6">
              <w:rPr>
                <w:rFonts w:ascii="Arial" w:hAnsi="Arial" w:cs="Arial"/>
              </w:rPr>
              <w:t>koncesije</w:t>
            </w:r>
            <w:proofErr w:type="spellEnd"/>
          </w:p>
        </w:tc>
        <w:tc>
          <w:tcPr>
            <w:tcW w:w="6496" w:type="dxa"/>
            <w:shd w:val="clear" w:color="auto" w:fill="auto"/>
          </w:tcPr>
          <w:p w14:paraId="3F51F8B8" w14:textId="77777777" w:rsidR="000761D3" w:rsidRPr="009006C6" w:rsidRDefault="000761D3" w:rsidP="009006C6">
            <w:pPr>
              <w:tabs>
                <w:tab w:val="left" w:pos="1620"/>
                <w:tab w:val="left" w:pos="2880"/>
              </w:tabs>
              <w:spacing w:after="0" w:line="240" w:lineRule="auto"/>
              <w:ind w:left="144" w:right="144"/>
              <w:jc w:val="both"/>
              <w:rPr>
                <w:rFonts w:ascii="Arial" w:hAnsi="Arial" w:cs="Arial"/>
              </w:rPr>
            </w:pPr>
            <w:proofErr w:type="spellStart"/>
            <w:r w:rsidRPr="009006C6">
              <w:rPr>
                <w:rFonts w:ascii="Arial" w:hAnsi="Arial" w:cs="Arial"/>
              </w:rPr>
              <w:t>označava</w:t>
            </w:r>
            <w:proofErr w:type="spellEnd"/>
            <w:r w:rsidRPr="009006C6">
              <w:rPr>
                <w:rFonts w:ascii="Arial" w:hAnsi="Arial" w:cs="Arial"/>
              </w:rPr>
              <w:t xml:space="preserve"> period </w:t>
            </w:r>
            <w:proofErr w:type="spellStart"/>
            <w:r w:rsidRPr="009006C6">
              <w:rPr>
                <w:rFonts w:ascii="Arial" w:hAnsi="Arial" w:cs="Arial"/>
              </w:rPr>
              <w:t>određen</w:t>
            </w:r>
            <w:proofErr w:type="spellEnd"/>
            <w:r w:rsidRPr="009006C6">
              <w:rPr>
                <w:rFonts w:ascii="Arial" w:hAnsi="Arial" w:cs="Arial"/>
              </w:rPr>
              <w:t xml:space="preserve"> </w:t>
            </w:r>
            <w:proofErr w:type="spellStart"/>
            <w:r w:rsidRPr="009006C6">
              <w:rPr>
                <w:rFonts w:ascii="Arial" w:hAnsi="Arial" w:cs="Arial"/>
              </w:rPr>
              <w:t>članom</w:t>
            </w:r>
            <w:proofErr w:type="spellEnd"/>
            <w:r w:rsidRPr="009006C6">
              <w:rPr>
                <w:rFonts w:ascii="Arial" w:hAnsi="Arial" w:cs="Arial"/>
              </w:rPr>
              <w:t xml:space="preserve"> 4 </w:t>
            </w:r>
            <w:proofErr w:type="spellStart"/>
            <w:r w:rsidRPr="009006C6">
              <w:rPr>
                <w:rFonts w:ascii="Arial" w:hAnsi="Arial" w:cs="Arial"/>
              </w:rPr>
              <w:t>ovog</w:t>
            </w:r>
            <w:proofErr w:type="spellEnd"/>
            <w:r w:rsidRPr="009006C6">
              <w:rPr>
                <w:rFonts w:ascii="Arial" w:hAnsi="Arial" w:cs="Arial"/>
              </w:rPr>
              <w:t xml:space="preserve"> </w:t>
            </w:r>
            <w:proofErr w:type="spellStart"/>
            <w:r w:rsidRPr="009006C6">
              <w:rPr>
                <w:rFonts w:ascii="Arial" w:hAnsi="Arial" w:cs="Arial"/>
              </w:rPr>
              <w:t>Ugovora</w:t>
            </w:r>
            <w:proofErr w:type="spellEnd"/>
            <w:r w:rsidRPr="009006C6">
              <w:rPr>
                <w:rFonts w:ascii="Arial" w:hAnsi="Arial" w:cs="Arial"/>
              </w:rPr>
              <w:t xml:space="preserve"> </w:t>
            </w:r>
            <w:proofErr w:type="spellStart"/>
            <w:r w:rsidRPr="009006C6">
              <w:rPr>
                <w:rFonts w:ascii="Arial" w:hAnsi="Arial" w:cs="Arial"/>
              </w:rPr>
              <w:t>na</w:t>
            </w:r>
            <w:proofErr w:type="spellEnd"/>
            <w:r w:rsidRPr="009006C6">
              <w:rPr>
                <w:rFonts w:ascii="Arial" w:hAnsi="Arial" w:cs="Arial"/>
              </w:rPr>
              <w:t xml:space="preserve"> koji se </w:t>
            </w:r>
            <w:proofErr w:type="spellStart"/>
            <w:r w:rsidRPr="009006C6">
              <w:rPr>
                <w:rFonts w:ascii="Arial" w:hAnsi="Arial" w:cs="Arial"/>
              </w:rPr>
              <w:t>Koncesionaru</w:t>
            </w:r>
            <w:proofErr w:type="spellEnd"/>
            <w:r w:rsidRPr="009006C6">
              <w:rPr>
                <w:rFonts w:ascii="Arial" w:hAnsi="Arial" w:cs="Arial"/>
              </w:rPr>
              <w:t xml:space="preserve"> </w:t>
            </w:r>
            <w:proofErr w:type="spellStart"/>
            <w:r w:rsidRPr="009006C6">
              <w:rPr>
                <w:rFonts w:ascii="Arial" w:hAnsi="Arial" w:cs="Arial"/>
              </w:rPr>
              <w:t>daje</w:t>
            </w:r>
            <w:proofErr w:type="spellEnd"/>
            <w:r w:rsidRPr="009006C6">
              <w:rPr>
                <w:rFonts w:ascii="Arial" w:hAnsi="Arial" w:cs="Arial"/>
              </w:rPr>
              <w:t xml:space="preserve"> </w:t>
            </w:r>
            <w:proofErr w:type="spellStart"/>
            <w:r w:rsidRPr="009006C6">
              <w:rPr>
                <w:rFonts w:ascii="Arial" w:hAnsi="Arial" w:cs="Arial"/>
              </w:rPr>
              <w:t>koncesija</w:t>
            </w:r>
            <w:proofErr w:type="spellEnd"/>
            <w:r w:rsidRPr="009006C6">
              <w:rPr>
                <w:rFonts w:ascii="Arial" w:hAnsi="Arial" w:cs="Arial"/>
              </w:rPr>
              <w:t xml:space="preserve"> za </w:t>
            </w:r>
            <w:proofErr w:type="spellStart"/>
            <w:r w:rsidRPr="009006C6">
              <w:rPr>
                <w:rFonts w:ascii="Arial" w:hAnsi="Arial" w:cs="Arial"/>
              </w:rPr>
              <w:t>vršenje</w:t>
            </w:r>
            <w:proofErr w:type="spellEnd"/>
            <w:r w:rsidRPr="009006C6">
              <w:rPr>
                <w:rFonts w:ascii="Arial" w:hAnsi="Arial" w:cs="Arial"/>
              </w:rPr>
              <w:t xml:space="preserve"> </w:t>
            </w:r>
            <w:proofErr w:type="spellStart"/>
            <w:r w:rsidRPr="009006C6">
              <w:rPr>
                <w:rFonts w:ascii="Arial" w:hAnsi="Arial" w:cs="Arial"/>
              </w:rPr>
              <w:t>Koncesione</w:t>
            </w:r>
            <w:proofErr w:type="spellEnd"/>
            <w:r w:rsidRPr="009006C6">
              <w:rPr>
                <w:rFonts w:ascii="Arial" w:hAnsi="Arial" w:cs="Arial"/>
              </w:rPr>
              <w:t xml:space="preserve"> </w:t>
            </w:r>
            <w:proofErr w:type="spellStart"/>
            <w:r w:rsidRPr="009006C6">
              <w:rPr>
                <w:rFonts w:ascii="Arial" w:hAnsi="Arial" w:cs="Arial"/>
              </w:rPr>
              <w:t>djelatnosti</w:t>
            </w:r>
            <w:proofErr w:type="spellEnd"/>
            <w:r w:rsidRPr="009006C6">
              <w:rPr>
                <w:rFonts w:ascii="Arial" w:hAnsi="Arial" w:cs="Arial"/>
              </w:rPr>
              <w:t>;</w:t>
            </w:r>
          </w:p>
          <w:p w14:paraId="46BF8D4D" w14:textId="77777777" w:rsidR="000761D3" w:rsidRPr="009006C6" w:rsidDel="00985C20" w:rsidRDefault="000761D3" w:rsidP="009006C6">
            <w:pPr>
              <w:tabs>
                <w:tab w:val="left" w:pos="1620"/>
                <w:tab w:val="left" w:pos="2880"/>
              </w:tabs>
              <w:spacing w:after="0" w:line="240" w:lineRule="auto"/>
              <w:ind w:left="144" w:right="144"/>
              <w:jc w:val="both"/>
              <w:rPr>
                <w:rFonts w:ascii="Arial" w:hAnsi="Arial" w:cs="Arial"/>
              </w:rPr>
            </w:pPr>
          </w:p>
        </w:tc>
      </w:tr>
      <w:tr w:rsidR="009006C6" w:rsidRPr="009006C6" w:rsidDel="00985C20" w14:paraId="25FC5D42" w14:textId="77777777" w:rsidTr="00087DB8">
        <w:tc>
          <w:tcPr>
            <w:tcW w:w="2808" w:type="dxa"/>
            <w:shd w:val="clear" w:color="auto" w:fill="auto"/>
          </w:tcPr>
          <w:p w14:paraId="3A5B7EB4" w14:textId="77777777" w:rsidR="000761D3" w:rsidRPr="009006C6" w:rsidDel="00985C20"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Ponuda</w:t>
            </w:r>
            <w:proofErr w:type="spellEnd"/>
          </w:p>
        </w:tc>
        <w:tc>
          <w:tcPr>
            <w:tcW w:w="6496" w:type="dxa"/>
            <w:shd w:val="clear" w:color="auto" w:fill="auto"/>
          </w:tcPr>
          <w:p w14:paraId="63189256" w14:textId="0CC68C74" w:rsidR="000761D3" w:rsidRPr="009006C6" w:rsidRDefault="000761D3" w:rsidP="009006C6">
            <w:pPr>
              <w:tabs>
                <w:tab w:val="left" w:pos="1620"/>
                <w:tab w:val="left" w:pos="2880"/>
              </w:tabs>
              <w:spacing w:after="0" w:line="240" w:lineRule="auto"/>
              <w:ind w:left="144" w:right="144"/>
              <w:jc w:val="both"/>
              <w:rPr>
                <w:rFonts w:ascii="Arial" w:hAnsi="Arial" w:cs="Arial"/>
              </w:rPr>
            </w:pPr>
            <w:proofErr w:type="spellStart"/>
            <w:r w:rsidRPr="009006C6">
              <w:rPr>
                <w:rFonts w:ascii="Arial" w:hAnsi="Arial" w:cs="Arial"/>
              </w:rPr>
              <w:t>označava</w:t>
            </w:r>
            <w:proofErr w:type="spellEnd"/>
            <w:r w:rsidRPr="009006C6">
              <w:rPr>
                <w:rFonts w:ascii="Arial" w:hAnsi="Arial" w:cs="Arial"/>
              </w:rPr>
              <w:t xml:space="preserve"> </w:t>
            </w:r>
            <w:proofErr w:type="spellStart"/>
            <w:r w:rsidRPr="009006C6">
              <w:rPr>
                <w:rFonts w:ascii="Arial" w:hAnsi="Arial" w:cs="Arial"/>
              </w:rPr>
              <w:t>ponudu</w:t>
            </w:r>
            <w:proofErr w:type="spellEnd"/>
            <w:r w:rsidRPr="009006C6">
              <w:rPr>
                <w:rFonts w:ascii="Arial" w:hAnsi="Arial" w:cs="Arial"/>
              </w:rPr>
              <w:t xml:space="preserve"> </w:t>
            </w:r>
            <w:proofErr w:type="spellStart"/>
            <w:r w:rsidRPr="009006C6">
              <w:rPr>
                <w:rFonts w:ascii="Arial" w:hAnsi="Arial" w:cs="Arial"/>
              </w:rPr>
              <w:t>Koncesionara</w:t>
            </w:r>
            <w:proofErr w:type="spellEnd"/>
            <w:r w:rsidRPr="009006C6">
              <w:rPr>
                <w:rFonts w:ascii="Arial" w:hAnsi="Arial" w:cs="Arial"/>
              </w:rPr>
              <w:t xml:space="preserve"> </w:t>
            </w:r>
            <w:proofErr w:type="spellStart"/>
            <w:r w:rsidRPr="009006C6">
              <w:rPr>
                <w:rFonts w:ascii="Arial" w:hAnsi="Arial" w:cs="Arial"/>
              </w:rPr>
              <w:t>dostavljenu</w:t>
            </w:r>
            <w:proofErr w:type="spellEnd"/>
            <w:r w:rsidRPr="009006C6">
              <w:rPr>
                <w:rFonts w:ascii="Arial" w:hAnsi="Arial" w:cs="Arial"/>
              </w:rPr>
              <w:t xml:space="preserve"> u </w:t>
            </w:r>
            <w:proofErr w:type="spellStart"/>
            <w:r w:rsidRPr="009006C6">
              <w:rPr>
                <w:rFonts w:ascii="Arial" w:hAnsi="Arial" w:cs="Arial"/>
              </w:rPr>
              <w:t>skladu</w:t>
            </w:r>
            <w:proofErr w:type="spellEnd"/>
            <w:r w:rsidRPr="009006C6">
              <w:rPr>
                <w:rFonts w:ascii="Arial" w:hAnsi="Arial" w:cs="Arial"/>
              </w:rPr>
              <w:t xml:space="preserve"> </w:t>
            </w:r>
            <w:proofErr w:type="spellStart"/>
            <w:r w:rsidRPr="009006C6">
              <w:rPr>
                <w:rFonts w:ascii="Arial" w:hAnsi="Arial" w:cs="Arial"/>
              </w:rPr>
              <w:t>sa</w:t>
            </w:r>
            <w:proofErr w:type="spellEnd"/>
            <w:r w:rsidRPr="009006C6">
              <w:rPr>
                <w:rFonts w:ascii="Arial" w:hAnsi="Arial" w:cs="Arial"/>
              </w:rPr>
              <w:t xml:space="preserve"> </w:t>
            </w:r>
            <w:proofErr w:type="spellStart"/>
            <w:r w:rsidRPr="009006C6">
              <w:rPr>
                <w:rFonts w:ascii="Arial" w:hAnsi="Arial" w:cs="Arial"/>
              </w:rPr>
              <w:t>Javnim</w:t>
            </w:r>
            <w:proofErr w:type="spellEnd"/>
            <w:r w:rsidRPr="009006C6">
              <w:rPr>
                <w:rFonts w:ascii="Arial" w:hAnsi="Arial" w:cs="Arial"/>
              </w:rPr>
              <w:t xml:space="preserve"> </w:t>
            </w:r>
            <w:proofErr w:type="spellStart"/>
            <w:r w:rsidRPr="009006C6">
              <w:rPr>
                <w:rFonts w:ascii="Arial" w:hAnsi="Arial" w:cs="Arial"/>
              </w:rPr>
              <w:t>oglasom</w:t>
            </w:r>
            <w:proofErr w:type="spellEnd"/>
            <w:r w:rsidRPr="009006C6">
              <w:rPr>
                <w:rFonts w:ascii="Arial" w:hAnsi="Arial" w:cs="Arial"/>
              </w:rPr>
              <w:t xml:space="preserve"> </w:t>
            </w:r>
            <w:proofErr w:type="spellStart"/>
            <w:proofErr w:type="gramStart"/>
            <w:r w:rsidR="00ED0313" w:rsidRPr="009006C6">
              <w:rPr>
                <w:rFonts w:ascii="Arial" w:hAnsi="Arial" w:cs="Arial"/>
              </w:rPr>
              <w:t>broj</w:t>
            </w:r>
            <w:proofErr w:type="spellEnd"/>
            <w:r w:rsidR="00ED0313" w:rsidRPr="009006C6">
              <w:rPr>
                <w:rFonts w:ascii="Arial" w:hAnsi="Arial" w:cs="Arial"/>
              </w:rPr>
              <w:t>:</w:t>
            </w:r>
            <w:r w:rsidRPr="009006C6">
              <w:rPr>
                <w:rFonts w:ascii="Arial" w:hAnsi="Arial" w:cs="Arial"/>
              </w:rPr>
              <w:t>_</w:t>
            </w:r>
            <w:proofErr w:type="gramEnd"/>
            <w:r w:rsidRPr="009006C6">
              <w:rPr>
                <w:rFonts w:ascii="Arial" w:hAnsi="Arial" w:cs="Arial"/>
              </w:rPr>
              <w:t>____________</w:t>
            </w:r>
            <w:r w:rsidRPr="009006C6">
              <w:rPr>
                <w:rFonts w:ascii="Arial" w:hAnsi="Arial" w:cs="Arial"/>
                <w:b/>
              </w:rPr>
              <w:t xml:space="preserve">, </w:t>
            </w:r>
            <w:proofErr w:type="spellStart"/>
            <w:r w:rsidRPr="009006C6">
              <w:rPr>
                <w:rFonts w:ascii="Arial" w:hAnsi="Arial" w:cs="Arial"/>
              </w:rPr>
              <w:t>na</w:t>
            </w:r>
            <w:proofErr w:type="spellEnd"/>
            <w:r w:rsidRPr="009006C6">
              <w:rPr>
                <w:rFonts w:ascii="Arial" w:hAnsi="Arial" w:cs="Arial"/>
              </w:rPr>
              <w:t xml:space="preserve"> </w:t>
            </w:r>
            <w:proofErr w:type="spellStart"/>
            <w:r w:rsidRPr="009006C6">
              <w:rPr>
                <w:rFonts w:ascii="Arial" w:hAnsi="Arial" w:cs="Arial"/>
              </w:rPr>
              <w:t>osnovu</w:t>
            </w:r>
            <w:proofErr w:type="spellEnd"/>
            <w:r w:rsidRPr="009006C6">
              <w:rPr>
                <w:rFonts w:ascii="Arial" w:hAnsi="Arial" w:cs="Arial"/>
              </w:rPr>
              <w:t xml:space="preserve"> </w:t>
            </w:r>
            <w:proofErr w:type="spellStart"/>
            <w:r w:rsidRPr="009006C6">
              <w:rPr>
                <w:rFonts w:ascii="Arial" w:hAnsi="Arial" w:cs="Arial"/>
              </w:rPr>
              <w:t>kojeg</w:t>
            </w:r>
            <w:proofErr w:type="spellEnd"/>
            <w:r w:rsidRPr="009006C6">
              <w:rPr>
                <w:rFonts w:ascii="Arial" w:hAnsi="Arial" w:cs="Arial"/>
              </w:rPr>
              <w:t xml:space="preserve"> je </w:t>
            </w:r>
            <w:proofErr w:type="spellStart"/>
            <w:r w:rsidRPr="009006C6">
              <w:rPr>
                <w:rFonts w:ascii="Arial" w:hAnsi="Arial" w:cs="Arial"/>
              </w:rPr>
              <w:t>Koncesionar</w:t>
            </w:r>
            <w:proofErr w:type="spellEnd"/>
            <w:r w:rsidRPr="009006C6">
              <w:rPr>
                <w:rFonts w:ascii="Arial" w:hAnsi="Arial" w:cs="Arial"/>
              </w:rPr>
              <w:t xml:space="preserve"> </w:t>
            </w:r>
            <w:proofErr w:type="spellStart"/>
            <w:r w:rsidRPr="009006C6">
              <w:rPr>
                <w:rFonts w:ascii="Arial" w:hAnsi="Arial" w:cs="Arial"/>
              </w:rPr>
              <w:t>izabran</w:t>
            </w:r>
            <w:proofErr w:type="spellEnd"/>
            <w:r w:rsidRPr="009006C6">
              <w:rPr>
                <w:rFonts w:ascii="Arial" w:hAnsi="Arial" w:cs="Arial"/>
              </w:rPr>
              <w:t xml:space="preserve"> za </w:t>
            </w:r>
            <w:proofErr w:type="spellStart"/>
            <w:r w:rsidRPr="009006C6">
              <w:rPr>
                <w:rFonts w:ascii="Arial" w:hAnsi="Arial" w:cs="Arial"/>
              </w:rPr>
              <w:t>najpovoljnijeg</w:t>
            </w:r>
            <w:proofErr w:type="spellEnd"/>
            <w:r w:rsidRPr="009006C6">
              <w:rPr>
                <w:rFonts w:ascii="Arial" w:hAnsi="Arial" w:cs="Arial"/>
              </w:rPr>
              <w:t xml:space="preserve"> </w:t>
            </w:r>
            <w:proofErr w:type="spellStart"/>
            <w:r w:rsidRPr="009006C6">
              <w:rPr>
                <w:rFonts w:ascii="Arial" w:hAnsi="Arial" w:cs="Arial"/>
              </w:rPr>
              <w:t>ponuđača</w:t>
            </w:r>
            <w:proofErr w:type="spellEnd"/>
            <w:r w:rsidRPr="009006C6">
              <w:rPr>
                <w:rFonts w:ascii="Arial" w:hAnsi="Arial" w:cs="Arial"/>
              </w:rPr>
              <w:t xml:space="preserve"> </w:t>
            </w:r>
            <w:proofErr w:type="spellStart"/>
            <w:r w:rsidRPr="009006C6">
              <w:rPr>
                <w:rFonts w:ascii="Arial" w:hAnsi="Arial" w:cs="Arial"/>
              </w:rPr>
              <w:t>i</w:t>
            </w:r>
            <w:proofErr w:type="spellEnd"/>
            <w:r w:rsidRPr="009006C6">
              <w:rPr>
                <w:rFonts w:ascii="Arial" w:hAnsi="Arial" w:cs="Arial"/>
              </w:rPr>
              <w:t xml:space="preserve"> </w:t>
            </w:r>
            <w:proofErr w:type="spellStart"/>
            <w:r w:rsidRPr="009006C6">
              <w:rPr>
                <w:rFonts w:ascii="Arial" w:hAnsi="Arial" w:cs="Arial"/>
              </w:rPr>
              <w:t>koja</w:t>
            </w:r>
            <w:proofErr w:type="spellEnd"/>
            <w:r w:rsidRPr="009006C6">
              <w:rPr>
                <w:rFonts w:ascii="Arial" w:hAnsi="Arial" w:cs="Arial"/>
              </w:rPr>
              <w:t xml:space="preserve"> </w:t>
            </w:r>
            <w:proofErr w:type="spellStart"/>
            <w:r w:rsidRPr="009006C6">
              <w:rPr>
                <w:rFonts w:ascii="Arial" w:hAnsi="Arial" w:cs="Arial"/>
              </w:rPr>
              <w:t>čini</w:t>
            </w:r>
            <w:proofErr w:type="spellEnd"/>
            <w:r w:rsidRPr="009006C6">
              <w:rPr>
                <w:rFonts w:ascii="Arial" w:hAnsi="Arial" w:cs="Arial"/>
              </w:rPr>
              <w:t xml:space="preserve"> </w:t>
            </w:r>
            <w:proofErr w:type="spellStart"/>
            <w:r w:rsidRPr="009006C6">
              <w:rPr>
                <w:rFonts w:ascii="Arial" w:hAnsi="Arial" w:cs="Arial"/>
              </w:rPr>
              <w:t>sastavni</w:t>
            </w:r>
            <w:proofErr w:type="spellEnd"/>
            <w:r w:rsidRPr="009006C6">
              <w:rPr>
                <w:rFonts w:ascii="Arial" w:hAnsi="Arial" w:cs="Arial"/>
              </w:rPr>
              <w:t xml:space="preserve"> </w:t>
            </w:r>
            <w:proofErr w:type="spellStart"/>
            <w:r w:rsidRPr="009006C6">
              <w:rPr>
                <w:rFonts w:ascii="Arial" w:hAnsi="Arial" w:cs="Arial"/>
              </w:rPr>
              <w:t>dio</w:t>
            </w:r>
            <w:proofErr w:type="spellEnd"/>
            <w:r w:rsidRPr="009006C6">
              <w:rPr>
                <w:rFonts w:ascii="Arial" w:hAnsi="Arial" w:cs="Arial"/>
              </w:rPr>
              <w:t xml:space="preserve"> </w:t>
            </w:r>
            <w:proofErr w:type="spellStart"/>
            <w:r w:rsidRPr="009006C6">
              <w:rPr>
                <w:rFonts w:ascii="Arial" w:hAnsi="Arial" w:cs="Arial"/>
              </w:rPr>
              <w:t>ovog</w:t>
            </w:r>
            <w:proofErr w:type="spellEnd"/>
            <w:r w:rsidRPr="009006C6">
              <w:rPr>
                <w:rFonts w:ascii="Arial" w:hAnsi="Arial" w:cs="Arial"/>
              </w:rPr>
              <w:t xml:space="preserve"> </w:t>
            </w:r>
            <w:proofErr w:type="spellStart"/>
            <w:r w:rsidRPr="009006C6">
              <w:rPr>
                <w:rFonts w:ascii="Arial" w:hAnsi="Arial" w:cs="Arial"/>
              </w:rPr>
              <w:t>Ugovora</w:t>
            </w:r>
            <w:proofErr w:type="spellEnd"/>
            <w:r w:rsidRPr="009006C6">
              <w:rPr>
                <w:rFonts w:ascii="Arial" w:hAnsi="Arial" w:cs="Arial"/>
              </w:rPr>
              <w:t>;</w:t>
            </w:r>
          </w:p>
          <w:p w14:paraId="40B2CA01" w14:textId="77777777" w:rsidR="000761D3" w:rsidRPr="009006C6" w:rsidDel="00985C20" w:rsidRDefault="000761D3" w:rsidP="009006C6">
            <w:pPr>
              <w:tabs>
                <w:tab w:val="left" w:pos="1620"/>
                <w:tab w:val="left" w:pos="2880"/>
              </w:tabs>
              <w:spacing w:after="0" w:line="240" w:lineRule="auto"/>
              <w:ind w:left="144" w:right="144"/>
              <w:jc w:val="both"/>
              <w:rPr>
                <w:rFonts w:ascii="Arial" w:hAnsi="Arial" w:cs="Arial"/>
                <w:b/>
              </w:rPr>
            </w:pPr>
          </w:p>
        </w:tc>
      </w:tr>
      <w:tr w:rsidR="009006C6" w:rsidRPr="009006C6" w:rsidDel="00985C20" w14:paraId="39EBE0CC" w14:textId="77777777" w:rsidTr="00087DB8">
        <w:tc>
          <w:tcPr>
            <w:tcW w:w="2808" w:type="dxa"/>
            <w:shd w:val="clear" w:color="auto" w:fill="auto"/>
          </w:tcPr>
          <w:p w14:paraId="5D927F19" w14:textId="77777777" w:rsidR="000761D3" w:rsidRPr="009006C6" w:rsidDel="00985C20"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Ugovor</w:t>
            </w:r>
            <w:proofErr w:type="spellEnd"/>
          </w:p>
        </w:tc>
        <w:tc>
          <w:tcPr>
            <w:tcW w:w="6496" w:type="dxa"/>
            <w:shd w:val="clear" w:color="auto" w:fill="auto"/>
          </w:tcPr>
          <w:p w14:paraId="5822BEEB" w14:textId="65985ED7" w:rsidR="000761D3" w:rsidRPr="009006C6" w:rsidRDefault="000761D3" w:rsidP="009006C6">
            <w:pPr>
              <w:tabs>
                <w:tab w:val="left" w:pos="1620"/>
                <w:tab w:val="left" w:pos="2880"/>
              </w:tabs>
              <w:spacing w:after="0" w:line="240" w:lineRule="auto"/>
              <w:ind w:left="144" w:right="144"/>
              <w:jc w:val="both"/>
              <w:rPr>
                <w:rFonts w:ascii="Arial" w:hAnsi="Arial" w:cs="Arial"/>
              </w:rPr>
            </w:pPr>
            <w:proofErr w:type="spellStart"/>
            <w:r w:rsidRPr="009006C6">
              <w:rPr>
                <w:rFonts w:ascii="Arial" w:hAnsi="Arial" w:cs="Arial"/>
              </w:rPr>
              <w:t>označava</w:t>
            </w:r>
            <w:proofErr w:type="spellEnd"/>
            <w:r w:rsidRPr="009006C6">
              <w:rPr>
                <w:rFonts w:ascii="Arial" w:hAnsi="Arial" w:cs="Arial"/>
              </w:rPr>
              <w:t xml:space="preserve"> </w:t>
            </w:r>
            <w:proofErr w:type="spellStart"/>
            <w:r w:rsidRPr="009006C6">
              <w:rPr>
                <w:rFonts w:ascii="Arial" w:hAnsi="Arial" w:cs="Arial"/>
              </w:rPr>
              <w:t>ovaj</w:t>
            </w:r>
            <w:proofErr w:type="spellEnd"/>
            <w:r w:rsidRPr="009006C6">
              <w:rPr>
                <w:rFonts w:ascii="Arial" w:hAnsi="Arial" w:cs="Arial"/>
              </w:rPr>
              <w:t xml:space="preserve"> </w:t>
            </w:r>
            <w:proofErr w:type="spellStart"/>
            <w:r w:rsidRPr="009006C6">
              <w:rPr>
                <w:rFonts w:ascii="Arial" w:hAnsi="Arial" w:cs="Arial"/>
              </w:rPr>
              <w:t>Ugovor</w:t>
            </w:r>
            <w:proofErr w:type="spellEnd"/>
            <w:r w:rsidRPr="009006C6">
              <w:rPr>
                <w:rFonts w:ascii="Arial" w:hAnsi="Arial" w:cs="Arial"/>
              </w:rPr>
              <w:t xml:space="preserve"> o </w:t>
            </w:r>
            <w:proofErr w:type="spellStart"/>
            <w:r w:rsidRPr="009006C6">
              <w:rPr>
                <w:rFonts w:ascii="Arial" w:hAnsi="Arial" w:cs="Arial"/>
              </w:rPr>
              <w:t>koncesiji</w:t>
            </w:r>
            <w:proofErr w:type="spellEnd"/>
            <w:r w:rsidRPr="009006C6">
              <w:rPr>
                <w:rFonts w:ascii="Arial" w:hAnsi="Arial" w:cs="Arial"/>
              </w:rPr>
              <w:t xml:space="preserve"> za </w:t>
            </w:r>
            <w:proofErr w:type="spellStart"/>
            <w:r w:rsidRPr="009006C6">
              <w:rPr>
                <w:rFonts w:ascii="Arial" w:hAnsi="Arial" w:cs="Arial"/>
              </w:rPr>
              <w:t>detaljna</w:t>
            </w:r>
            <w:proofErr w:type="spellEnd"/>
            <w:r w:rsidRPr="009006C6">
              <w:rPr>
                <w:rFonts w:ascii="Arial" w:hAnsi="Arial" w:cs="Arial"/>
              </w:rPr>
              <w:t xml:space="preserve"> </w:t>
            </w:r>
            <w:proofErr w:type="spellStart"/>
            <w:r w:rsidRPr="009006C6">
              <w:rPr>
                <w:rFonts w:ascii="Arial" w:hAnsi="Arial" w:cs="Arial"/>
              </w:rPr>
              <w:t>geološka</w:t>
            </w:r>
            <w:proofErr w:type="spellEnd"/>
            <w:r w:rsidRPr="009006C6">
              <w:rPr>
                <w:rFonts w:ascii="Arial" w:hAnsi="Arial" w:cs="Arial"/>
              </w:rPr>
              <w:t xml:space="preserve"> </w:t>
            </w:r>
            <w:proofErr w:type="spellStart"/>
            <w:r w:rsidRPr="009006C6">
              <w:rPr>
                <w:rFonts w:ascii="Arial" w:hAnsi="Arial" w:cs="Arial"/>
              </w:rPr>
              <w:t>istr</w:t>
            </w:r>
            <w:r w:rsidR="00B4341E" w:rsidRPr="009006C6">
              <w:rPr>
                <w:rFonts w:ascii="Arial" w:hAnsi="Arial" w:cs="Arial"/>
              </w:rPr>
              <w:t>aživanja</w:t>
            </w:r>
            <w:proofErr w:type="spellEnd"/>
            <w:r w:rsidR="00B4341E" w:rsidRPr="009006C6">
              <w:rPr>
                <w:rFonts w:ascii="Arial" w:hAnsi="Arial" w:cs="Arial"/>
              </w:rPr>
              <w:t xml:space="preserve"> </w:t>
            </w:r>
            <w:proofErr w:type="spellStart"/>
            <w:r w:rsidR="00B4341E" w:rsidRPr="009006C6">
              <w:rPr>
                <w:rFonts w:ascii="Arial" w:hAnsi="Arial" w:cs="Arial"/>
              </w:rPr>
              <w:t>i</w:t>
            </w:r>
            <w:proofErr w:type="spellEnd"/>
            <w:r w:rsidR="00B4341E" w:rsidRPr="009006C6">
              <w:rPr>
                <w:rFonts w:ascii="Arial" w:hAnsi="Arial" w:cs="Arial"/>
              </w:rPr>
              <w:t xml:space="preserve"> </w:t>
            </w:r>
            <w:proofErr w:type="spellStart"/>
            <w:r w:rsidR="00B4341E" w:rsidRPr="009006C6">
              <w:rPr>
                <w:rFonts w:ascii="Arial" w:hAnsi="Arial" w:cs="Arial"/>
              </w:rPr>
              <w:t>eksploataciju</w:t>
            </w:r>
            <w:proofErr w:type="spellEnd"/>
            <w:r w:rsidR="00B4341E" w:rsidRPr="009006C6">
              <w:rPr>
                <w:rFonts w:ascii="Arial" w:hAnsi="Arial" w:cs="Arial"/>
              </w:rPr>
              <w:t xml:space="preserve"> </w:t>
            </w:r>
            <w:proofErr w:type="spellStart"/>
            <w:r w:rsidRPr="009006C6">
              <w:rPr>
                <w:rFonts w:ascii="Arial" w:hAnsi="Arial" w:cs="Arial"/>
              </w:rPr>
              <w:t>mineralne</w:t>
            </w:r>
            <w:proofErr w:type="spellEnd"/>
            <w:r w:rsidRPr="009006C6">
              <w:rPr>
                <w:rFonts w:ascii="Arial" w:hAnsi="Arial" w:cs="Arial"/>
              </w:rPr>
              <w:t xml:space="preserve"> </w:t>
            </w:r>
            <w:proofErr w:type="spellStart"/>
            <w:r w:rsidRPr="009006C6">
              <w:rPr>
                <w:rFonts w:ascii="Arial" w:hAnsi="Arial" w:cs="Arial"/>
              </w:rPr>
              <w:t>sirovi</w:t>
            </w:r>
            <w:r w:rsidR="00B4341E" w:rsidRPr="009006C6">
              <w:rPr>
                <w:rFonts w:ascii="Arial" w:hAnsi="Arial" w:cs="Arial"/>
              </w:rPr>
              <w:t>ne</w:t>
            </w:r>
            <w:proofErr w:type="spellEnd"/>
            <w:r w:rsidR="00B4341E" w:rsidRPr="009006C6">
              <w:rPr>
                <w:rFonts w:ascii="Arial" w:hAnsi="Arial" w:cs="Arial"/>
              </w:rPr>
              <w:t xml:space="preserve"> </w:t>
            </w:r>
            <w:proofErr w:type="spellStart"/>
            <w:r w:rsidR="00B4341E" w:rsidRPr="009006C6">
              <w:rPr>
                <w:rFonts w:ascii="Arial" w:hAnsi="Arial" w:cs="Arial"/>
              </w:rPr>
              <w:t>tehničko</w:t>
            </w:r>
            <w:r w:rsidR="008E7ADD" w:rsidRPr="009006C6">
              <w:rPr>
                <w:rFonts w:ascii="Arial" w:hAnsi="Arial" w:cs="Arial"/>
              </w:rPr>
              <w:t>-građevinskog</w:t>
            </w:r>
            <w:proofErr w:type="spellEnd"/>
            <w:r w:rsidR="008E7ADD" w:rsidRPr="009006C6">
              <w:rPr>
                <w:rFonts w:ascii="Arial" w:hAnsi="Arial" w:cs="Arial"/>
              </w:rPr>
              <w:t xml:space="preserve"> </w:t>
            </w:r>
            <w:proofErr w:type="spellStart"/>
            <w:r w:rsidR="008E7ADD" w:rsidRPr="009006C6">
              <w:rPr>
                <w:rFonts w:ascii="Arial" w:hAnsi="Arial" w:cs="Arial"/>
              </w:rPr>
              <w:t>kamena</w:t>
            </w:r>
            <w:proofErr w:type="spellEnd"/>
            <w:r w:rsidR="008E7ADD" w:rsidRPr="009006C6">
              <w:rPr>
                <w:rFonts w:ascii="Arial" w:hAnsi="Arial" w:cs="Arial"/>
              </w:rPr>
              <w:t xml:space="preserve"> </w:t>
            </w:r>
            <w:proofErr w:type="spellStart"/>
            <w:r w:rsidR="00B20C08" w:rsidRPr="009006C6">
              <w:rPr>
                <w:rFonts w:ascii="Arial" w:hAnsi="Arial" w:cs="Arial"/>
              </w:rPr>
              <w:t>sa</w:t>
            </w:r>
            <w:proofErr w:type="spellEnd"/>
            <w:r w:rsidR="00B20C08" w:rsidRPr="009006C6">
              <w:rPr>
                <w:rFonts w:ascii="Arial" w:hAnsi="Arial" w:cs="Arial"/>
              </w:rPr>
              <w:t xml:space="preserve"> </w:t>
            </w:r>
            <w:proofErr w:type="gramStart"/>
            <w:r w:rsidR="00B20C08" w:rsidRPr="009006C6">
              <w:rPr>
                <w:rFonts w:ascii="Arial" w:hAnsi="Arial" w:cs="Arial"/>
                <w:lang w:val="sr-Latn-CS"/>
              </w:rPr>
              <w:t>ležišta ”Ristova</w:t>
            </w:r>
            <w:proofErr w:type="gramEnd"/>
            <w:r w:rsidR="00B20C08" w:rsidRPr="009006C6">
              <w:rPr>
                <w:rFonts w:ascii="Arial" w:hAnsi="Arial" w:cs="Arial"/>
                <w:lang w:val="sr-Latn-CS"/>
              </w:rPr>
              <w:t xml:space="preserve"> Ponta”, Opština Ulcinj </w:t>
            </w:r>
            <w:r w:rsidR="00145ABB" w:rsidRPr="009006C6">
              <w:rPr>
                <w:rFonts w:ascii="Arial" w:hAnsi="Arial" w:cs="Arial"/>
                <w:lang w:val="sr-Latn-CS"/>
              </w:rPr>
              <w:t>i</w:t>
            </w:r>
            <w:r w:rsidRPr="009006C6">
              <w:rPr>
                <w:rFonts w:ascii="Arial" w:hAnsi="Arial" w:cs="Arial"/>
              </w:rPr>
              <w:t xml:space="preserve">, </w:t>
            </w:r>
            <w:proofErr w:type="spellStart"/>
            <w:r w:rsidRPr="009006C6">
              <w:rPr>
                <w:rFonts w:ascii="Arial" w:hAnsi="Arial" w:cs="Arial"/>
              </w:rPr>
              <w:t>sa</w:t>
            </w:r>
            <w:proofErr w:type="spellEnd"/>
            <w:r w:rsidRPr="009006C6">
              <w:rPr>
                <w:rFonts w:ascii="Arial" w:hAnsi="Arial" w:cs="Arial"/>
              </w:rPr>
              <w:t xml:space="preserve"> </w:t>
            </w:r>
            <w:proofErr w:type="spellStart"/>
            <w:r w:rsidRPr="009006C6">
              <w:rPr>
                <w:rFonts w:ascii="Arial" w:hAnsi="Arial" w:cs="Arial"/>
              </w:rPr>
              <w:t>svim</w:t>
            </w:r>
            <w:proofErr w:type="spellEnd"/>
            <w:r w:rsidRPr="009006C6">
              <w:rPr>
                <w:rFonts w:ascii="Arial" w:hAnsi="Arial" w:cs="Arial"/>
              </w:rPr>
              <w:t xml:space="preserve"> </w:t>
            </w:r>
            <w:proofErr w:type="spellStart"/>
            <w:r w:rsidRPr="009006C6">
              <w:rPr>
                <w:rFonts w:ascii="Arial" w:hAnsi="Arial" w:cs="Arial"/>
              </w:rPr>
              <w:t>prilozima</w:t>
            </w:r>
            <w:proofErr w:type="spellEnd"/>
            <w:r w:rsidRPr="009006C6">
              <w:rPr>
                <w:rFonts w:ascii="Arial" w:hAnsi="Arial" w:cs="Arial"/>
              </w:rPr>
              <w:t xml:space="preserve">, koji </w:t>
            </w:r>
            <w:proofErr w:type="spellStart"/>
            <w:r w:rsidRPr="009006C6">
              <w:rPr>
                <w:rFonts w:ascii="Arial" w:hAnsi="Arial" w:cs="Arial"/>
              </w:rPr>
              <w:t>čine</w:t>
            </w:r>
            <w:proofErr w:type="spellEnd"/>
            <w:r w:rsidRPr="009006C6">
              <w:rPr>
                <w:rFonts w:ascii="Arial" w:hAnsi="Arial" w:cs="Arial"/>
              </w:rPr>
              <w:t xml:space="preserve"> </w:t>
            </w:r>
            <w:proofErr w:type="spellStart"/>
            <w:r w:rsidRPr="009006C6">
              <w:rPr>
                <w:rFonts w:ascii="Arial" w:hAnsi="Arial" w:cs="Arial"/>
              </w:rPr>
              <w:t>sastavni</w:t>
            </w:r>
            <w:proofErr w:type="spellEnd"/>
            <w:r w:rsidRPr="009006C6">
              <w:rPr>
                <w:rFonts w:ascii="Arial" w:hAnsi="Arial" w:cs="Arial"/>
              </w:rPr>
              <w:t xml:space="preserve"> </w:t>
            </w:r>
            <w:proofErr w:type="spellStart"/>
            <w:r w:rsidRPr="009006C6">
              <w:rPr>
                <w:rFonts w:ascii="Arial" w:hAnsi="Arial" w:cs="Arial"/>
              </w:rPr>
              <w:t>dio</w:t>
            </w:r>
            <w:proofErr w:type="spellEnd"/>
            <w:r w:rsidRPr="009006C6">
              <w:rPr>
                <w:rFonts w:ascii="Arial" w:hAnsi="Arial" w:cs="Arial"/>
              </w:rPr>
              <w:t xml:space="preserve"> </w:t>
            </w:r>
            <w:proofErr w:type="spellStart"/>
            <w:r w:rsidRPr="009006C6">
              <w:rPr>
                <w:rFonts w:ascii="Arial" w:hAnsi="Arial" w:cs="Arial"/>
              </w:rPr>
              <w:t>Ugovora</w:t>
            </w:r>
            <w:proofErr w:type="spellEnd"/>
            <w:r w:rsidRPr="009006C6">
              <w:rPr>
                <w:rFonts w:ascii="Arial" w:hAnsi="Arial" w:cs="Arial"/>
              </w:rPr>
              <w:t>;</w:t>
            </w:r>
          </w:p>
          <w:p w14:paraId="4803193C" w14:textId="77777777" w:rsidR="000761D3" w:rsidRPr="009006C6" w:rsidDel="00985C20" w:rsidRDefault="000761D3" w:rsidP="009006C6">
            <w:pPr>
              <w:tabs>
                <w:tab w:val="left" w:pos="1620"/>
                <w:tab w:val="left" w:pos="2880"/>
              </w:tabs>
              <w:spacing w:after="0" w:line="240" w:lineRule="auto"/>
              <w:ind w:left="144" w:right="144"/>
              <w:jc w:val="both"/>
              <w:rPr>
                <w:rFonts w:ascii="Arial" w:hAnsi="Arial" w:cs="Arial"/>
              </w:rPr>
            </w:pPr>
          </w:p>
        </w:tc>
      </w:tr>
      <w:tr w:rsidR="009006C6" w:rsidRPr="009006C6" w14:paraId="6CC12878" w14:textId="77777777" w:rsidTr="00087DB8">
        <w:tc>
          <w:tcPr>
            <w:tcW w:w="2808" w:type="dxa"/>
            <w:shd w:val="clear" w:color="auto" w:fill="auto"/>
          </w:tcPr>
          <w:p w14:paraId="291BCF52"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Viša</w:t>
            </w:r>
            <w:proofErr w:type="spellEnd"/>
            <w:r w:rsidRPr="009006C6">
              <w:rPr>
                <w:rFonts w:ascii="Arial" w:hAnsi="Arial" w:cs="Arial"/>
              </w:rPr>
              <w:t xml:space="preserve"> </w:t>
            </w:r>
            <w:proofErr w:type="spellStart"/>
            <w:r w:rsidRPr="009006C6">
              <w:rPr>
                <w:rFonts w:ascii="Arial" w:hAnsi="Arial" w:cs="Arial"/>
              </w:rPr>
              <w:t>sila</w:t>
            </w:r>
            <w:proofErr w:type="spellEnd"/>
          </w:p>
        </w:tc>
        <w:tc>
          <w:tcPr>
            <w:tcW w:w="6496" w:type="dxa"/>
            <w:shd w:val="clear" w:color="auto" w:fill="auto"/>
          </w:tcPr>
          <w:p w14:paraId="2AED5522" w14:textId="72F588B3" w:rsidR="000761D3"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označava</w:t>
            </w:r>
            <w:proofErr w:type="spellEnd"/>
            <w:r w:rsidRPr="009006C6">
              <w:rPr>
                <w:rFonts w:ascii="Arial" w:hAnsi="Arial" w:cs="Arial"/>
              </w:rPr>
              <w:t xml:space="preserve"> </w:t>
            </w:r>
            <w:proofErr w:type="spellStart"/>
            <w:r w:rsidRPr="009006C6">
              <w:rPr>
                <w:rFonts w:ascii="Arial" w:hAnsi="Arial" w:cs="Arial"/>
              </w:rPr>
              <w:t>dog</w:t>
            </w:r>
            <w:r w:rsidR="008A1FF8" w:rsidRPr="009006C6">
              <w:rPr>
                <w:rFonts w:ascii="Arial" w:hAnsi="Arial" w:cs="Arial"/>
              </w:rPr>
              <w:t>ađaje</w:t>
            </w:r>
            <w:proofErr w:type="spellEnd"/>
            <w:r w:rsidR="008A1FF8" w:rsidRPr="009006C6">
              <w:rPr>
                <w:rFonts w:ascii="Arial" w:hAnsi="Arial" w:cs="Arial"/>
              </w:rPr>
              <w:t xml:space="preserve"> </w:t>
            </w:r>
            <w:proofErr w:type="spellStart"/>
            <w:r w:rsidR="008A1FF8" w:rsidRPr="009006C6">
              <w:rPr>
                <w:rFonts w:ascii="Arial" w:hAnsi="Arial" w:cs="Arial"/>
              </w:rPr>
              <w:t>bliže</w:t>
            </w:r>
            <w:proofErr w:type="spellEnd"/>
            <w:r w:rsidR="008A1FF8" w:rsidRPr="009006C6">
              <w:rPr>
                <w:rFonts w:ascii="Arial" w:hAnsi="Arial" w:cs="Arial"/>
              </w:rPr>
              <w:t xml:space="preserve"> </w:t>
            </w:r>
            <w:proofErr w:type="spellStart"/>
            <w:r w:rsidR="008A1FF8" w:rsidRPr="009006C6">
              <w:rPr>
                <w:rFonts w:ascii="Arial" w:hAnsi="Arial" w:cs="Arial"/>
              </w:rPr>
              <w:t>definisane</w:t>
            </w:r>
            <w:proofErr w:type="spellEnd"/>
            <w:r w:rsidR="008A1FF8" w:rsidRPr="009006C6">
              <w:rPr>
                <w:rFonts w:ascii="Arial" w:hAnsi="Arial" w:cs="Arial"/>
              </w:rPr>
              <w:t xml:space="preserve"> </w:t>
            </w:r>
            <w:proofErr w:type="spellStart"/>
            <w:r w:rsidR="008A1FF8" w:rsidRPr="009006C6">
              <w:rPr>
                <w:rFonts w:ascii="Arial" w:hAnsi="Arial" w:cs="Arial"/>
              </w:rPr>
              <w:t>članom</w:t>
            </w:r>
            <w:proofErr w:type="spellEnd"/>
            <w:r w:rsidR="008A1FF8" w:rsidRPr="009006C6">
              <w:rPr>
                <w:rFonts w:ascii="Arial" w:hAnsi="Arial" w:cs="Arial"/>
              </w:rPr>
              <w:t xml:space="preserve"> 1</w:t>
            </w:r>
            <w:r w:rsidR="00257AC4" w:rsidRPr="009006C6">
              <w:rPr>
                <w:rFonts w:ascii="Arial" w:hAnsi="Arial" w:cs="Arial"/>
              </w:rPr>
              <w:t>8</w:t>
            </w:r>
            <w:r w:rsidRPr="009006C6">
              <w:rPr>
                <w:rFonts w:ascii="Arial" w:hAnsi="Arial" w:cs="Arial"/>
              </w:rPr>
              <w:t xml:space="preserve"> </w:t>
            </w:r>
            <w:proofErr w:type="spellStart"/>
            <w:r w:rsidRPr="009006C6">
              <w:rPr>
                <w:rFonts w:ascii="Arial" w:hAnsi="Arial" w:cs="Arial"/>
              </w:rPr>
              <w:t>Ugovora</w:t>
            </w:r>
            <w:proofErr w:type="spellEnd"/>
            <w:r w:rsidRPr="009006C6">
              <w:rPr>
                <w:rFonts w:ascii="Arial" w:hAnsi="Arial" w:cs="Arial"/>
              </w:rPr>
              <w:t>;</w:t>
            </w:r>
          </w:p>
          <w:p w14:paraId="6DE7B2BF" w14:textId="77777777" w:rsidR="000761D3" w:rsidRPr="009006C6" w:rsidRDefault="000761D3" w:rsidP="009006C6">
            <w:pPr>
              <w:tabs>
                <w:tab w:val="left" w:pos="1620"/>
              </w:tabs>
              <w:snapToGrid w:val="0"/>
              <w:spacing w:after="0" w:line="240" w:lineRule="auto"/>
              <w:ind w:left="144" w:right="144"/>
              <w:jc w:val="both"/>
              <w:rPr>
                <w:rFonts w:ascii="Arial" w:eastAsia="Times New Roman" w:hAnsi="Arial" w:cs="Arial"/>
                <w:lang w:eastAsia="nb-NO"/>
              </w:rPr>
            </w:pPr>
          </w:p>
        </w:tc>
      </w:tr>
      <w:tr w:rsidR="009006C6" w:rsidRPr="009006C6" w14:paraId="6F6D73AF" w14:textId="77777777" w:rsidTr="00087DB8">
        <w:tc>
          <w:tcPr>
            <w:tcW w:w="2808" w:type="dxa"/>
            <w:shd w:val="clear" w:color="auto" w:fill="auto"/>
          </w:tcPr>
          <w:p w14:paraId="123D2CA3"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Zakon</w:t>
            </w:r>
            <w:proofErr w:type="spellEnd"/>
            <w:r w:rsidRPr="009006C6">
              <w:rPr>
                <w:rFonts w:ascii="Arial" w:hAnsi="Arial" w:cs="Arial"/>
              </w:rPr>
              <w:t xml:space="preserve"> </w:t>
            </w:r>
            <w:proofErr w:type="spellStart"/>
            <w:r w:rsidRPr="009006C6">
              <w:rPr>
                <w:rFonts w:ascii="Arial" w:hAnsi="Arial" w:cs="Arial"/>
              </w:rPr>
              <w:t>ili</w:t>
            </w:r>
            <w:proofErr w:type="spellEnd"/>
            <w:r w:rsidRPr="009006C6">
              <w:rPr>
                <w:rFonts w:ascii="Arial" w:hAnsi="Arial" w:cs="Arial"/>
              </w:rPr>
              <w:t xml:space="preserve"> </w:t>
            </w:r>
            <w:proofErr w:type="spellStart"/>
            <w:r w:rsidRPr="009006C6">
              <w:rPr>
                <w:rFonts w:ascii="Arial" w:hAnsi="Arial" w:cs="Arial"/>
              </w:rPr>
              <w:t>propis</w:t>
            </w:r>
            <w:proofErr w:type="spellEnd"/>
          </w:p>
          <w:p w14:paraId="4A9F7BB2" w14:textId="77777777" w:rsidR="00B20C08" w:rsidRPr="009006C6" w:rsidRDefault="00B20C08" w:rsidP="009006C6">
            <w:pPr>
              <w:tabs>
                <w:tab w:val="left" w:pos="1620"/>
              </w:tabs>
              <w:snapToGrid w:val="0"/>
              <w:spacing w:after="0" w:line="240" w:lineRule="auto"/>
              <w:ind w:left="144" w:right="144"/>
              <w:jc w:val="both"/>
              <w:rPr>
                <w:rFonts w:ascii="Arial" w:hAnsi="Arial" w:cs="Arial"/>
              </w:rPr>
            </w:pPr>
          </w:p>
          <w:p w14:paraId="710D2008" w14:textId="77777777" w:rsidR="00B20C08" w:rsidRPr="009006C6" w:rsidRDefault="00B20C08" w:rsidP="009006C6">
            <w:pPr>
              <w:tabs>
                <w:tab w:val="left" w:pos="1620"/>
              </w:tabs>
              <w:snapToGrid w:val="0"/>
              <w:spacing w:after="0" w:line="240" w:lineRule="auto"/>
              <w:ind w:left="144" w:right="144"/>
              <w:jc w:val="both"/>
              <w:rPr>
                <w:rFonts w:ascii="Arial" w:hAnsi="Arial" w:cs="Arial"/>
              </w:rPr>
            </w:pPr>
          </w:p>
          <w:p w14:paraId="5D553AF4" w14:textId="77777777" w:rsidR="00B20C08" w:rsidRPr="009006C6" w:rsidRDefault="00B20C08" w:rsidP="009006C6">
            <w:pPr>
              <w:tabs>
                <w:tab w:val="left" w:pos="1620"/>
              </w:tabs>
              <w:snapToGrid w:val="0"/>
              <w:spacing w:after="0" w:line="240" w:lineRule="auto"/>
              <w:ind w:left="144" w:right="144"/>
              <w:jc w:val="both"/>
              <w:rPr>
                <w:rFonts w:ascii="Arial" w:hAnsi="Arial" w:cs="Arial"/>
              </w:rPr>
            </w:pPr>
          </w:p>
          <w:p w14:paraId="4E5CCBE5" w14:textId="77777777" w:rsidR="00B20C08" w:rsidRPr="009006C6" w:rsidRDefault="00B20C08" w:rsidP="009006C6">
            <w:pPr>
              <w:tabs>
                <w:tab w:val="left" w:pos="1620"/>
              </w:tabs>
              <w:snapToGrid w:val="0"/>
              <w:spacing w:after="0" w:line="240" w:lineRule="auto"/>
              <w:ind w:left="144" w:right="144"/>
              <w:jc w:val="both"/>
              <w:rPr>
                <w:rFonts w:ascii="Arial" w:hAnsi="Arial" w:cs="Arial"/>
              </w:rPr>
            </w:pPr>
          </w:p>
          <w:p w14:paraId="797264E5" w14:textId="77777777" w:rsidR="00B20C08" w:rsidRPr="009006C6" w:rsidRDefault="00B20C08" w:rsidP="009006C6">
            <w:pPr>
              <w:tabs>
                <w:tab w:val="left" w:pos="1620"/>
              </w:tabs>
              <w:snapToGrid w:val="0"/>
              <w:spacing w:after="0" w:line="240" w:lineRule="auto"/>
              <w:ind w:left="144" w:right="144"/>
              <w:jc w:val="both"/>
              <w:rPr>
                <w:rFonts w:ascii="Arial" w:hAnsi="Arial" w:cs="Arial"/>
              </w:rPr>
            </w:pPr>
          </w:p>
          <w:p w14:paraId="699E208A" w14:textId="77777777" w:rsidR="00B20C08" w:rsidRPr="009006C6" w:rsidRDefault="00B20C08" w:rsidP="009006C6">
            <w:pPr>
              <w:tabs>
                <w:tab w:val="left" w:pos="1620"/>
              </w:tabs>
              <w:snapToGrid w:val="0"/>
              <w:spacing w:after="0" w:line="240" w:lineRule="auto"/>
              <w:ind w:left="144" w:right="144"/>
              <w:jc w:val="both"/>
              <w:rPr>
                <w:rFonts w:ascii="Arial" w:hAnsi="Arial" w:cs="Arial"/>
              </w:rPr>
            </w:pPr>
          </w:p>
          <w:p w14:paraId="7FCEB7F9" w14:textId="77777777" w:rsidR="00B20C08" w:rsidRPr="009006C6" w:rsidRDefault="00B20C08" w:rsidP="009006C6">
            <w:pPr>
              <w:tabs>
                <w:tab w:val="left" w:pos="1620"/>
              </w:tabs>
              <w:snapToGrid w:val="0"/>
              <w:spacing w:after="0" w:line="240" w:lineRule="auto"/>
              <w:ind w:left="144" w:right="144"/>
              <w:jc w:val="both"/>
              <w:rPr>
                <w:rFonts w:ascii="Arial" w:hAnsi="Arial" w:cs="Arial"/>
              </w:rPr>
            </w:pPr>
          </w:p>
          <w:p w14:paraId="72CA2EBE" w14:textId="77777777" w:rsidR="00B20C08" w:rsidRPr="009006C6" w:rsidRDefault="00B20C08" w:rsidP="009006C6">
            <w:pPr>
              <w:tabs>
                <w:tab w:val="left" w:pos="1620"/>
              </w:tabs>
              <w:snapToGrid w:val="0"/>
              <w:spacing w:after="0" w:line="240" w:lineRule="auto"/>
              <w:ind w:left="144" w:right="144"/>
              <w:jc w:val="both"/>
              <w:rPr>
                <w:rFonts w:ascii="Arial" w:hAnsi="Arial" w:cs="Arial"/>
              </w:rPr>
            </w:pPr>
          </w:p>
          <w:p w14:paraId="493A70C4" w14:textId="3874C584" w:rsidR="00B20C08" w:rsidRPr="009006C6" w:rsidRDefault="00B20C08" w:rsidP="009006C6">
            <w:pPr>
              <w:tabs>
                <w:tab w:val="left" w:pos="1620"/>
              </w:tabs>
              <w:snapToGrid w:val="0"/>
              <w:spacing w:after="0" w:line="240" w:lineRule="auto"/>
              <w:ind w:left="144" w:right="144"/>
              <w:jc w:val="both"/>
              <w:rPr>
                <w:rFonts w:ascii="Arial" w:hAnsi="Arial" w:cs="Arial"/>
              </w:rPr>
            </w:pPr>
          </w:p>
        </w:tc>
        <w:tc>
          <w:tcPr>
            <w:tcW w:w="6496" w:type="dxa"/>
            <w:shd w:val="clear" w:color="auto" w:fill="auto"/>
          </w:tcPr>
          <w:p w14:paraId="687B44AB" w14:textId="77777777" w:rsidR="000761D3" w:rsidRPr="009006C6" w:rsidRDefault="000761D3" w:rsidP="009006C6">
            <w:pPr>
              <w:tabs>
                <w:tab w:val="left" w:pos="1620"/>
              </w:tabs>
              <w:snapToGrid w:val="0"/>
              <w:spacing w:after="0" w:line="240" w:lineRule="auto"/>
              <w:ind w:left="144" w:right="144"/>
              <w:jc w:val="both"/>
              <w:rPr>
                <w:rFonts w:ascii="Arial" w:hAnsi="Arial" w:cs="Arial"/>
              </w:rPr>
            </w:pPr>
            <w:proofErr w:type="spellStart"/>
            <w:r w:rsidRPr="009006C6">
              <w:rPr>
                <w:rFonts w:ascii="Arial" w:hAnsi="Arial" w:cs="Arial"/>
              </w:rPr>
              <w:t>označava</w:t>
            </w:r>
            <w:proofErr w:type="spellEnd"/>
            <w:r w:rsidRPr="009006C6">
              <w:rPr>
                <w:rFonts w:ascii="Arial" w:hAnsi="Arial" w:cs="Arial"/>
              </w:rPr>
              <w:t xml:space="preserve"> </w:t>
            </w:r>
            <w:proofErr w:type="spellStart"/>
            <w:r w:rsidRPr="009006C6">
              <w:rPr>
                <w:rFonts w:ascii="Arial" w:hAnsi="Arial" w:cs="Arial"/>
              </w:rPr>
              <w:t>sva</w:t>
            </w:r>
            <w:proofErr w:type="spellEnd"/>
            <w:r w:rsidRPr="009006C6">
              <w:rPr>
                <w:rFonts w:ascii="Arial" w:hAnsi="Arial" w:cs="Arial"/>
              </w:rPr>
              <w:t xml:space="preserve"> </w:t>
            </w:r>
            <w:proofErr w:type="spellStart"/>
            <w:r w:rsidRPr="009006C6">
              <w:rPr>
                <w:rFonts w:ascii="Arial" w:hAnsi="Arial" w:cs="Arial"/>
              </w:rPr>
              <w:t>pravna</w:t>
            </w:r>
            <w:proofErr w:type="spellEnd"/>
            <w:r w:rsidRPr="009006C6">
              <w:rPr>
                <w:rFonts w:ascii="Arial" w:hAnsi="Arial" w:cs="Arial"/>
              </w:rPr>
              <w:t xml:space="preserve"> </w:t>
            </w:r>
            <w:proofErr w:type="spellStart"/>
            <w:r w:rsidRPr="009006C6">
              <w:rPr>
                <w:rFonts w:ascii="Arial" w:hAnsi="Arial" w:cs="Arial"/>
              </w:rPr>
              <w:t>akta</w:t>
            </w:r>
            <w:proofErr w:type="spellEnd"/>
            <w:r w:rsidRPr="009006C6">
              <w:rPr>
                <w:rFonts w:ascii="Arial" w:hAnsi="Arial" w:cs="Arial"/>
              </w:rPr>
              <w:t xml:space="preserve"> (</w:t>
            </w:r>
            <w:proofErr w:type="spellStart"/>
            <w:r w:rsidRPr="009006C6">
              <w:rPr>
                <w:rFonts w:ascii="Arial" w:hAnsi="Arial" w:cs="Arial"/>
              </w:rPr>
              <w:t>Ustav</w:t>
            </w:r>
            <w:proofErr w:type="spellEnd"/>
            <w:r w:rsidRPr="009006C6">
              <w:rPr>
                <w:rFonts w:ascii="Arial" w:hAnsi="Arial" w:cs="Arial"/>
              </w:rPr>
              <w:t xml:space="preserve">, </w:t>
            </w:r>
            <w:proofErr w:type="spellStart"/>
            <w:r w:rsidRPr="009006C6">
              <w:rPr>
                <w:rFonts w:ascii="Arial" w:hAnsi="Arial" w:cs="Arial"/>
              </w:rPr>
              <w:t>zakone</w:t>
            </w:r>
            <w:proofErr w:type="spellEnd"/>
            <w:r w:rsidRPr="009006C6">
              <w:rPr>
                <w:rFonts w:ascii="Arial" w:hAnsi="Arial" w:cs="Arial"/>
              </w:rPr>
              <w:t xml:space="preserve"> </w:t>
            </w:r>
            <w:proofErr w:type="spellStart"/>
            <w:r w:rsidRPr="009006C6">
              <w:rPr>
                <w:rFonts w:ascii="Arial" w:hAnsi="Arial" w:cs="Arial"/>
              </w:rPr>
              <w:t>i</w:t>
            </w:r>
            <w:proofErr w:type="spellEnd"/>
            <w:r w:rsidRPr="009006C6">
              <w:rPr>
                <w:rFonts w:ascii="Arial" w:hAnsi="Arial" w:cs="Arial"/>
              </w:rPr>
              <w:t xml:space="preserve"> </w:t>
            </w:r>
            <w:proofErr w:type="spellStart"/>
            <w:r w:rsidRPr="009006C6">
              <w:rPr>
                <w:rFonts w:ascii="Arial" w:hAnsi="Arial" w:cs="Arial"/>
              </w:rPr>
              <w:t>druge</w:t>
            </w:r>
            <w:proofErr w:type="spellEnd"/>
            <w:r w:rsidRPr="009006C6">
              <w:rPr>
                <w:rFonts w:ascii="Arial" w:hAnsi="Arial" w:cs="Arial"/>
              </w:rPr>
              <w:t xml:space="preserve"> </w:t>
            </w:r>
            <w:proofErr w:type="spellStart"/>
            <w:r w:rsidRPr="009006C6">
              <w:rPr>
                <w:rFonts w:ascii="Arial" w:hAnsi="Arial" w:cs="Arial"/>
              </w:rPr>
              <w:t>propise</w:t>
            </w:r>
            <w:proofErr w:type="spellEnd"/>
            <w:r w:rsidRPr="009006C6">
              <w:rPr>
                <w:rFonts w:ascii="Arial" w:hAnsi="Arial" w:cs="Arial"/>
              </w:rPr>
              <w:t xml:space="preserve"> </w:t>
            </w:r>
            <w:proofErr w:type="spellStart"/>
            <w:r w:rsidRPr="009006C6">
              <w:rPr>
                <w:rFonts w:ascii="Arial" w:hAnsi="Arial" w:cs="Arial"/>
              </w:rPr>
              <w:t>donijete</w:t>
            </w:r>
            <w:proofErr w:type="spellEnd"/>
            <w:r w:rsidRPr="009006C6">
              <w:rPr>
                <w:rFonts w:ascii="Arial" w:hAnsi="Arial" w:cs="Arial"/>
              </w:rPr>
              <w:t xml:space="preserve"> </w:t>
            </w:r>
            <w:proofErr w:type="spellStart"/>
            <w:r w:rsidRPr="009006C6">
              <w:rPr>
                <w:rFonts w:ascii="Arial" w:hAnsi="Arial" w:cs="Arial"/>
              </w:rPr>
              <w:t>na</w:t>
            </w:r>
            <w:proofErr w:type="spellEnd"/>
            <w:r w:rsidRPr="009006C6">
              <w:rPr>
                <w:rFonts w:ascii="Arial" w:hAnsi="Arial" w:cs="Arial"/>
              </w:rPr>
              <w:t xml:space="preserve"> </w:t>
            </w:r>
            <w:proofErr w:type="spellStart"/>
            <w:r w:rsidRPr="009006C6">
              <w:rPr>
                <w:rFonts w:ascii="Arial" w:hAnsi="Arial" w:cs="Arial"/>
              </w:rPr>
              <w:t>osnovu</w:t>
            </w:r>
            <w:proofErr w:type="spellEnd"/>
            <w:r w:rsidRPr="009006C6">
              <w:rPr>
                <w:rFonts w:ascii="Arial" w:hAnsi="Arial" w:cs="Arial"/>
              </w:rPr>
              <w:t xml:space="preserve"> </w:t>
            </w:r>
            <w:proofErr w:type="spellStart"/>
            <w:r w:rsidRPr="009006C6">
              <w:rPr>
                <w:rFonts w:ascii="Arial" w:hAnsi="Arial" w:cs="Arial"/>
              </w:rPr>
              <w:t>zakona</w:t>
            </w:r>
            <w:proofErr w:type="spellEnd"/>
            <w:r w:rsidRPr="009006C6">
              <w:rPr>
                <w:rFonts w:ascii="Arial" w:hAnsi="Arial" w:cs="Arial"/>
              </w:rPr>
              <w:t xml:space="preserve">) koji </w:t>
            </w:r>
            <w:proofErr w:type="spellStart"/>
            <w:r w:rsidRPr="009006C6">
              <w:rPr>
                <w:rFonts w:ascii="Arial" w:hAnsi="Arial" w:cs="Arial"/>
              </w:rPr>
              <w:t>su</w:t>
            </w:r>
            <w:proofErr w:type="spellEnd"/>
            <w:r w:rsidRPr="009006C6">
              <w:rPr>
                <w:rFonts w:ascii="Arial" w:hAnsi="Arial" w:cs="Arial"/>
              </w:rPr>
              <w:t xml:space="preserve"> </w:t>
            </w:r>
            <w:proofErr w:type="spellStart"/>
            <w:r w:rsidRPr="009006C6">
              <w:rPr>
                <w:rFonts w:ascii="Arial" w:hAnsi="Arial" w:cs="Arial"/>
              </w:rPr>
              <w:t>važeći</w:t>
            </w:r>
            <w:proofErr w:type="spellEnd"/>
            <w:r w:rsidRPr="009006C6">
              <w:rPr>
                <w:rFonts w:ascii="Arial" w:hAnsi="Arial" w:cs="Arial"/>
              </w:rPr>
              <w:t xml:space="preserve"> </w:t>
            </w:r>
            <w:proofErr w:type="spellStart"/>
            <w:r w:rsidRPr="009006C6">
              <w:rPr>
                <w:rFonts w:ascii="Arial" w:hAnsi="Arial" w:cs="Arial"/>
              </w:rPr>
              <w:t>na</w:t>
            </w:r>
            <w:proofErr w:type="spellEnd"/>
            <w:r w:rsidRPr="009006C6">
              <w:rPr>
                <w:rFonts w:ascii="Arial" w:hAnsi="Arial" w:cs="Arial"/>
              </w:rPr>
              <w:t xml:space="preserve"> </w:t>
            </w:r>
            <w:proofErr w:type="spellStart"/>
            <w:r w:rsidRPr="009006C6">
              <w:rPr>
                <w:rFonts w:ascii="Arial" w:hAnsi="Arial" w:cs="Arial"/>
              </w:rPr>
              <w:t>teritoriji</w:t>
            </w:r>
            <w:proofErr w:type="spellEnd"/>
            <w:r w:rsidRPr="009006C6">
              <w:rPr>
                <w:rFonts w:ascii="Arial" w:hAnsi="Arial" w:cs="Arial"/>
              </w:rPr>
              <w:t xml:space="preserve"> </w:t>
            </w:r>
            <w:proofErr w:type="spellStart"/>
            <w:r w:rsidRPr="009006C6">
              <w:rPr>
                <w:rFonts w:ascii="Arial" w:hAnsi="Arial" w:cs="Arial"/>
              </w:rPr>
              <w:t>Crne</w:t>
            </w:r>
            <w:proofErr w:type="spellEnd"/>
            <w:r w:rsidRPr="009006C6">
              <w:rPr>
                <w:rFonts w:ascii="Arial" w:hAnsi="Arial" w:cs="Arial"/>
              </w:rPr>
              <w:t xml:space="preserve"> Gore.</w:t>
            </w:r>
          </w:p>
          <w:p w14:paraId="6204DBB4" w14:textId="14003EF0" w:rsidR="006D26E7" w:rsidRPr="009006C6" w:rsidRDefault="006D26E7" w:rsidP="009006C6">
            <w:pPr>
              <w:tabs>
                <w:tab w:val="left" w:pos="1620"/>
              </w:tabs>
              <w:snapToGrid w:val="0"/>
              <w:spacing w:after="0" w:line="240" w:lineRule="auto"/>
              <w:ind w:left="144" w:right="144"/>
              <w:jc w:val="both"/>
              <w:rPr>
                <w:rFonts w:ascii="Arial" w:hAnsi="Arial" w:cs="Arial"/>
              </w:rPr>
            </w:pPr>
          </w:p>
        </w:tc>
      </w:tr>
    </w:tbl>
    <w:p w14:paraId="54FC04F9" w14:textId="5C0638E6" w:rsidR="000761D3" w:rsidRPr="009006C6" w:rsidRDefault="000761D3" w:rsidP="009006C6">
      <w:pPr>
        <w:pStyle w:val="BodyText"/>
        <w:numPr>
          <w:ilvl w:val="0"/>
          <w:numId w:val="4"/>
        </w:numPr>
        <w:spacing w:after="0"/>
        <w:ind w:left="144" w:right="144" w:firstLine="0"/>
        <w:jc w:val="both"/>
        <w:rPr>
          <w:rFonts w:ascii="Arial" w:hAnsi="Arial" w:cs="Arial"/>
          <w:b/>
          <w:bCs/>
          <w:sz w:val="22"/>
          <w:szCs w:val="22"/>
        </w:rPr>
      </w:pPr>
      <w:r w:rsidRPr="009006C6">
        <w:rPr>
          <w:rFonts w:ascii="Arial" w:hAnsi="Arial" w:cs="Arial"/>
          <w:b/>
          <w:bCs/>
          <w:sz w:val="22"/>
          <w:szCs w:val="22"/>
        </w:rPr>
        <w:lastRenderedPageBreak/>
        <w:t>Predmet koncesije</w:t>
      </w:r>
    </w:p>
    <w:p w14:paraId="75C1B528" w14:textId="77777777" w:rsidR="006D26E7" w:rsidRPr="009006C6" w:rsidRDefault="006D26E7" w:rsidP="009006C6">
      <w:pPr>
        <w:pStyle w:val="BodyText"/>
        <w:spacing w:after="0"/>
        <w:ind w:left="144" w:right="144"/>
        <w:jc w:val="both"/>
        <w:rPr>
          <w:rFonts w:ascii="Arial" w:hAnsi="Arial" w:cs="Arial"/>
          <w:b/>
          <w:bCs/>
          <w:sz w:val="22"/>
          <w:szCs w:val="22"/>
        </w:rPr>
      </w:pPr>
    </w:p>
    <w:p w14:paraId="63579CCC" w14:textId="77777777" w:rsidR="000761D3" w:rsidRPr="009006C6" w:rsidRDefault="000761D3" w:rsidP="009006C6">
      <w:pPr>
        <w:pStyle w:val="BodyText"/>
        <w:numPr>
          <w:ilvl w:val="0"/>
          <w:numId w:val="5"/>
        </w:numPr>
        <w:spacing w:after="0"/>
        <w:ind w:left="144" w:right="144" w:firstLine="0"/>
        <w:jc w:val="both"/>
        <w:rPr>
          <w:rFonts w:ascii="Arial" w:hAnsi="Arial" w:cs="Arial"/>
          <w:b/>
          <w:bCs/>
          <w:sz w:val="22"/>
          <w:szCs w:val="22"/>
        </w:rPr>
      </w:pPr>
      <w:r w:rsidRPr="009006C6">
        <w:rPr>
          <w:rFonts w:ascii="Arial" w:hAnsi="Arial" w:cs="Arial"/>
          <w:sz w:val="22"/>
          <w:szCs w:val="22"/>
        </w:rPr>
        <w:t>Ugovorne strane su saglasne da je predmet ovog Ugovora pravo na detaljna geološka ist</w:t>
      </w:r>
      <w:r w:rsidR="00B4341E" w:rsidRPr="009006C6">
        <w:rPr>
          <w:rFonts w:ascii="Arial" w:hAnsi="Arial" w:cs="Arial"/>
          <w:sz w:val="22"/>
          <w:szCs w:val="22"/>
        </w:rPr>
        <w:t>raživanja i eksploataciju Mineralne sirovine, koju</w:t>
      </w:r>
      <w:r w:rsidRPr="009006C6">
        <w:rPr>
          <w:rFonts w:ascii="Arial" w:hAnsi="Arial" w:cs="Arial"/>
          <w:sz w:val="22"/>
          <w:szCs w:val="22"/>
        </w:rPr>
        <w:t xml:space="preserve"> će Koncesionar vršiti u skladu sa zakonom, uslovima i rokovima navedenim u ovom Ugovoru, tehničkom dokumentacijom, izdatim saglasnostima i odobrenjima.</w:t>
      </w:r>
    </w:p>
    <w:p w14:paraId="33271DDE" w14:textId="77777777" w:rsidR="000761D3" w:rsidRPr="009006C6" w:rsidRDefault="000761D3" w:rsidP="009006C6">
      <w:pPr>
        <w:pStyle w:val="BodyText"/>
        <w:spacing w:after="0"/>
        <w:ind w:left="144" w:right="144"/>
        <w:jc w:val="both"/>
        <w:rPr>
          <w:rFonts w:ascii="Arial" w:hAnsi="Arial" w:cs="Arial"/>
          <w:b/>
          <w:bCs/>
          <w:sz w:val="22"/>
          <w:szCs w:val="22"/>
        </w:rPr>
      </w:pPr>
    </w:p>
    <w:p w14:paraId="7EB1ACBB" w14:textId="569ADABE" w:rsidR="000761D3" w:rsidRPr="009006C6" w:rsidRDefault="000761D3" w:rsidP="009006C6">
      <w:pPr>
        <w:pStyle w:val="BodyText"/>
        <w:numPr>
          <w:ilvl w:val="0"/>
          <w:numId w:val="5"/>
        </w:numPr>
        <w:spacing w:after="0"/>
        <w:ind w:left="144" w:right="144" w:firstLine="0"/>
        <w:jc w:val="both"/>
        <w:rPr>
          <w:rFonts w:ascii="Arial" w:hAnsi="Arial" w:cs="Arial"/>
          <w:b/>
          <w:bCs/>
          <w:sz w:val="22"/>
          <w:szCs w:val="22"/>
        </w:rPr>
      </w:pPr>
      <w:r w:rsidRPr="009006C6">
        <w:rPr>
          <w:rFonts w:ascii="Arial" w:hAnsi="Arial" w:cs="Arial"/>
          <w:bCs/>
          <w:sz w:val="22"/>
          <w:szCs w:val="22"/>
        </w:rPr>
        <w:t>Ugovorne strane su saglasne da Koncesionar po osnovu ovog Ugovora, nema pravo da u okviru Istražno – eksploatacionog prostora vrši detaljna geološka istraživanja i eksploataciju drugih mineralnih sirovina.</w:t>
      </w:r>
    </w:p>
    <w:p w14:paraId="44C08261" w14:textId="77777777" w:rsidR="00CA1063" w:rsidRPr="009006C6" w:rsidRDefault="00CA1063" w:rsidP="009006C6">
      <w:pPr>
        <w:pStyle w:val="ListParagraph"/>
        <w:spacing w:after="0" w:line="240" w:lineRule="auto"/>
        <w:rPr>
          <w:rFonts w:ascii="Arial" w:hAnsi="Arial" w:cs="Arial"/>
          <w:b/>
          <w:bCs/>
          <w:sz w:val="22"/>
        </w:rPr>
      </w:pPr>
    </w:p>
    <w:p w14:paraId="067C4B5E" w14:textId="51702E67" w:rsidR="000761D3" w:rsidRPr="009006C6" w:rsidRDefault="000761D3" w:rsidP="009006C6">
      <w:pPr>
        <w:pStyle w:val="ListParagraph"/>
        <w:numPr>
          <w:ilvl w:val="0"/>
          <w:numId w:val="4"/>
        </w:numPr>
        <w:spacing w:after="0" w:line="240" w:lineRule="auto"/>
        <w:ind w:left="144" w:right="144" w:firstLine="0"/>
        <w:rPr>
          <w:rFonts w:ascii="Arial" w:hAnsi="Arial" w:cs="Arial"/>
          <w:b/>
          <w:sz w:val="22"/>
        </w:rPr>
      </w:pPr>
      <w:r w:rsidRPr="009006C6">
        <w:rPr>
          <w:rFonts w:ascii="Arial" w:hAnsi="Arial" w:cs="Arial"/>
          <w:b/>
          <w:sz w:val="22"/>
        </w:rPr>
        <w:t>Istražno-eksploatacioni prostor</w:t>
      </w:r>
    </w:p>
    <w:p w14:paraId="57B0F72A" w14:textId="77777777" w:rsidR="00B20C08" w:rsidRPr="009006C6" w:rsidRDefault="00B20C08" w:rsidP="009006C6">
      <w:pPr>
        <w:pStyle w:val="ListParagraph"/>
        <w:spacing w:after="0" w:line="240" w:lineRule="auto"/>
        <w:ind w:left="144" w:right="144"/>
        <w:rPr>
          <w:rFonts w:ascii="Arial" w:hAnsi="Arial" w:cs="Arial"/>
          <w:b/>
          <w:sz w:val="22"/>
        </w:rPr>
      </w:pPr>
    </w:p>
    <w:p w14:paraId="6964173C" w14:textId="43A8068B" w:rsidR="000761D3" w:rsidRPr="009006C6" w:rsidRDefault="000761D3" w:rsidP="009006C6">
      <w:pPr>
        <w:pStyle w:val="ListParagraph"/>
        <w:numPr>
          <w:ilvl w:val="0"/>
          <w:numId w:val="8"/>
        </w:numPr>
        <w:spacing w:after="0" w:line="240" w:lineRule="auto"/>
        <w:ind w:right="144"/>
        <w:rPr>
          <w:rFonts w:ascii="Arial" w:hAnsi="Arial" w:cs="Arial"/>
          <w:b/>
          <w:sz w:val="22"/>
        </w:rPr>
      </w:pPr>
      <w:r w:rsidRPr="009006C6">
        <w:rPr>
          <w:rFonts w:ascii="Arial" w:hAnsi="Arial" w:cs="Arial"/>
          <w:sz w:val="22"/>
        </w:rPr>
        <w:t>Istražno-</w:t>
      </w:r>
      <w:r w:rsidR="0027616D" w:rsidRPr="009006C6">
        <w:rPr>
          <w:rFonts w:ascii="Arial" w:hAnsi="Arial" w:cs="Arial"/>
          <w:sz w:val="22"/>
        </w:rPr>
        <w:t xml:space="preserve">eksploatacioni prostor </w:t>
      </w:r>
      <w:r w:rsidR="00CA1063" w:rsidRPr="009006C6">
        <w:rPr>
          <w:rFonts w:ascii="Arial" w:hAnsi="Arial" w:cs="Arial"/>
          <w:sz w:val="22"/>
        </w:rPr>
        <w:t>„</w:t>
      </w:r>
      <w:r w:rsidR="00B20C08" w:rsidRPr="009006C6">
        <w:rPr>
          <w:rFonts w:ascii="Arial" w:hAnsi="Arial" w:cs="Arial"/>
          <w:sz w:val="22"/>
          <w:lang w:val="sr-Latn-CS"/>
        </w:rPr>
        <w:t>Ristova ponta</w:t>
      </w:r>
      <w:r w:rsidR="00CA1063" w:rsidRPr="009006C6">
        <w:rPr>
          <w:rFonts w:ascii="Arial" w:hAnsi="Arial" w:cs="Arial"/>
          <w:sz w:val="22"/>
          <w:lang w:val="sr-Latn-CS"/>
        </w:rPr>
        <w:t xml:space="preserve">“ </w:t>
      </w:r>
      <w:r w:rsidRPr="009006C6">
        <w:rPr>
          <w:rFonts w:ascii="Arial" w:hAnsi="Arial" w:cs="Arial"/>
          <w:sz w:val="22"/>
        </w:rPr>
        <w:t>na kojem je utvrđena Mineralna sirovina,  koja je predmet Ug</w:t>
      </w:r>
      <w:r w:rsidR="00AA49F6" w:rsidRPr="009006C6">
        <w:rPr>
          <w:rFonts w:ascii="Arial" w:hAnsi="Arial" w:cs="Arial"/>
          <w:sz w:val="22"/>
        </w:rPr>
        <w:t>ovora, admini</w:t>
      </w:r>
      <w:r w:rsidR="0027616D" w:rsidRPr="009006C6">
        <w:rPr>
          <w:rFonts w:ascii="Arial" w:hAnsi="Arial" w:cs="Arial"/>
          <w:sz w:val="22"/>
        </w:rPr>
        <w:t xml:space="preserve">strativno pripada Opštini </w:t>
      </w:r>
      <w:r w:rsidR="003E561E" w:rsidRPr="009006C6">
        <w:rPr>
          <w:rFonts w:ascii="Arial" w:hAnsi="Arial" w:cs="Arial"/>
          <w:sz w:val="22"/>
        </w:rPr>
        <w:t>Ulcinj</w:t>
      </w:r>
      <w:r w:rsidRPr="009006C6">
        <w:rPr>
          <w:rFonts w:ascii="Arial" w:hAnsi="Arial" w:cs="Arial"/>
          <w:sz w:val="22"/>
        </w:rPr>
        <w:t>, a bliže je određen u Koncesionom aktu.</w:t>
      </w:r>
    </w:p>
    <w:p w14:paraId="3FDC4613" w14:textId="77777777" w:rsidR="009410FF" w:rsidRPr="009006C6" w:rsidRDefault="009410FF" w:rsidP="009006C6">
      <w:pPr>
        <w:pStyle w:val="ListParagraph"/>
        <w:spacing w:after="0" w:line="240" w:lineRule="auto"/>
        <w:ind w:left="870" w:right="144"/>
        <w:rPr>
          <w:rFonts w:ascii="Arial" w:hAnsi="Arial" w:cs="Arial"/>
          <w:b/>
          <w:sz w:val="22"/>
        </w:rPr>
      </w:pPr>
    </w:p>
    <w:p w14:paraId="6FD25382" w14:textId="4907CCE0" w:rsidR="00ED0313" w:rsidRPr="009006C6" w:rsidRDefault="009410FF" w:rsidP="009006C6">
      <w:pPr>
        <w:pStyle w:val="ListParagraph"/>
        <w:numPr>
          <w:ilvl w:val="0"/>
          <w:numId w:val="8"/>
        </w:numPr>
        <w:spacing w:after="0" w:line="240" w:lineRule="auto"/>
        <w:ind w:left="900"/>
        <w:rPr>
          <w:rFonts w:ascii="Arial" w:hAnsi="Arial" w:cs="Arial"/>
          <w:noProof/>
          <w:sz w:val="22"/>
        </w:rPr>
      </w:pPr>
      <w:r w:rsidRPr="009006C6">
        <w:rPr>
          <w:rFonts w:ascii="Arial" w:hAnsi="Arial" w:cs="Arial"/>
          <w:sz w:val="22"/>
        </w:rPr>
        <w:t xml:space="preserve">Za potrebe izrade koncesionog akta za lokalitet tehničko-građevinskog kamena </w:t>
      </w:r>
      <w:r w:rsidR="003E561E" w:rsidRPr="009006C6">
        <w:rPr>
          <w:rFonts w:ascii="Arial" w:hAnsi="Arial" w:cs="Arial"/>
          <w:sz w:val="22"/>
        </w:rPr>
        <w:t>„</w:t>
      </w:r>
      <w:r w:rsidR="003E561E" w:rsidRPr="009006C6">
        <w:rPr>
          <w:rFonts w:ascii="Arial" w:hAnsi="Arial" w:cs="Arial"/>
          <w:sz w:val="22"/>
          <w:lang w:val="sr-Latn-CS"/>
        </w:rPr>
        <w:t>Ristova ponta“</w:t>
      </w:r>
      <w:r w:rsidR="00CA1063" w:rsidRPr="009006C6">
        <w:rPr>
          <w:rFonts w:ascii="Arial" w:hAnsi="Arial" w:cs="Arial"/>
          <w:sz w:val="22"/>
          <w:lang w:val="sr-Latn-CS"/>
        </w:rPr>
        <w:t xml:space="preserve">, Opština </w:t>
      </w:r>
      <w:r w:rsidR="003E561E" w:rsidRPr="009006C6">
        <w:rPr>
          <w:rFonts w:ascii="Arial" w:hAnsi="Arial" w:cs="Arial"/>
          <w:sz w:val="22"/>
          <w:lang w:val="sr-Latn-CS"/>
        </w:rPr>
        <w:t>Ulcinj</w:t>
      </w:r>
      <w:r w:rsidRPr="009006C6">
        <w:rPr>
          <w:rFonts w:ascii="Arial" w:hAnsi="Arial" w:cs="Arial"/>
          <w:sz w:val="22"/>
        </w:rPr>
        <w:t xml:space="preserve">, preduzeće za izvođenje geodetskih radova Etalon Geo Office doo Podgorica, koje je registrovano i licencirano za tu vrstu posla, je uradilo </w:t>
      </w:r>
      <w:r w:rsidR="009C2D2D" w:rsidRPr="009006C6">
        <w:rPr>
          <w:rFonts w:ascii="Arial" w:hAnsi="Arial" w:cs="Arial"/>
          <w:sz w:val="22"/>
          <w:lang w:val="pl-PL"/>
        </w:rPr>
        <w:t>Tehnički izvještaj sa</w:t>
      </w:r>
      <w:r w:rsidR="009C2D2D" w:rsidRPr="009006C6">
        <w:rPr>
          <w:rFonts w:ascii="Arial" w:hAnsi="Arial" w:cs="Arial"/>
          <w:sz w:val="22"/>
          <w:lang w:val="sr-Latn-CS"/>
        </w:rPr>
        <w:t xml:space="preserve"> </w:t>
      </w:r>
      <w:r w:rsidR="009C2D2D" w:rsidRPr="009006C6">
        <w:rPr>
          <w:rFonts w:ascii="Arial" w:hAnsi="Arial" w:cs="Arial"/>
          <w:sz w:val="22"/>
          <w:lang w:val="pl-PL"/>
        </w:rPr>
        <w:t>koordinatama graničnih tačaka istražno- eksploatacionog prostora</w:t>
      </w:r>
      <w:r w:rsidRPr="009006C6">
        <w:rPr>
          <w:rFonts w:ascii="Arial" w:hAnsi="Arial" w:cs="Arial"/>
          <w:sz w:val="22"/>
        </w:rPr>
        <w:t xml:space="preserve"> </w:t>
      </w:r>
      <w:r w:rsidR="003E561E" w:rsidRPr="009006C6">
        <w:rPr>
          <w:rFonts w:ascii="Arial" w:hAnsi="Arial" w:cs="Arial"/>
          <w:sz w:val="22"/>
        </w:rPr>
        <w:t>„</w:t>
      </w:r>
      <w:r w:rsidR="003E561E" w:rsidRPr="009006C6">
        <w:rPr>
          <w:rFonts w:ascii="Arial" w:hAnsi="Arial" w:cs="Arial"/>
          <w:sz w:val="22"/>
          <w:lang w:val="sr-Latn-CS"/>
        </w:rPr>
        <w:t>Ristova ponta“ (</w:t>
      </w:r>
      <w:r w:rsidR="00ED0313" w:rsidRPr="009006C6">
        <w:rPr>
          <w:rFonts w:ascii="Arial" w:hAnsi="Arial" w:cs="Arial"/>
          <w:noProof/>
          <w:sz w:val="22"/>
        </w:rPr>
        <w:t>u daljem tekstu: Tehnički izvještaj).</w:t>
      </w:r>
    </w:p>
    <w:p w14:paraId="0079295D" w14:textId="72DAA234" w:rsidR="009410FF" w:rsidRPr="009006C6" w:rsidRDefault="009410FF" w:rsidP="009006C6">
      <w:pPr>
        <w:pStyle w:val="ListParagraph"/>
        <w:spacing w:after="0" w:line="240" w:lineRule="auto"/>
        <w:ind w:left="900" w:right="144"/>
        <w:rPr>
          <w:rFonts w:ascii="Arial" w:hAnsi="Arial" w:cs="Arial"/>
          <w:sz w:val="22"/>
        </w:rPr>
      </w:pPr>
    </w:p>
    <w:p w14:paraId="7CD3C987" w14:textId="761691CC" w:rsidR="006A4CCB" w:rsidRPr="009006C6" w:rsidRDefault="00761E32" w:rsidP="009006C6">
      <w:pPr>
        <w:spacing w:after="0" w:line="240" w:lineRule="auto"/>
        <w:ind w:left="900"/>
        <w:jc w:val="both"/>
        <w:rPr>
          <w:rFonts w:ascii="Arial" w:hAnsi="Arial" w:cs="Arial"/>
          <w:lang w:val="sr-Latn-CS"/>
        </w:rPr>
      </w:pPr>
      <w:r w:rsidRPr="009006C6">
        <w:rPr>
          <w:rFonts w:ascii="Arial" w:hAnsi="Arial" w:cs="Arial"/>
          <w:lang w:val="sr-Latn-CS"/>
        </w:rPr>
        <w:t>Na planu</w:t>
      </w:r>
      <w:r w:rsidRPr="009006C6">
        <w:rPr>
          <w:rFonts w:ascii="Arial" w:hAnsi="Arial" w:cs="Arial"/>
          <w:lang w:val="pl-PL"/>
        </w:rPr>
        <w:t xml:space="preserve"> KO Briska Gora i KO Zoganje</w:t>
      </w:r>
      <w:r w:rsidRPr="009006C6">
        <w:rPr>
          <w:rFonts w:ascii="Arial" w:hAnsi="Arial" w:cs="Arial"/>
          <w:lang w:val="sr-Latn-CS"/>
        </w:rPr>
        <w:t>, razmjere 1:1500, na zemljištu na kojem se nalazi ležište tehničko-građevinskog kamena “Ristova Ponta“, definisan je koncesioni prostor sa 14 graničnih tačaka sa utvrđenim koordinatama državnog koordinatnog sistema (DKS) i površinom od 3 ha 14 a 30 m² (31 430 m²). koju zahvata predmetno područje</w:t>
      </w:r>
    </w:p>
    <w:p w14:paraId="5AE43259" w14:textId="77777777" w:rsidR="00761E32" w:rsidRPr="009006C6" w:rsidRDefault="00761E32" w:rsidP="009006C6">
      <w:pPr>
        <w:spacing w:after="0" w:line="240" w:lineRule="auto"/>
        <w:ind w:left="900"/>
        <w:jc w:val="both"/>
        <w:rPr>
          <w:rFonts w:ascii="Arial" w:eastAsia="Times New Roman" w:hAnsi="Arial" w:cs="Arial"/>
          <w:noProof/>
          <w:lang w:val="hr-HR" w:eastAsia="sl-SI"/>
        </w:rPr>
      </w:pPr>
    </w:p>
    <w:p w14:paraId="6350D523" w14:textId="154B9272" w:rsidR="003E561E" w:rsidRPr="009006C6" w:rsidRDefault="003E561E" w:rsidP="009006C6">
      <w:pPr>
        <w:spacing w:after="0" w:line="240" w:lineRule="auto"/>
        <w:ind w:firstLine="720"/>
        <w:jc w:val="both"/>
        <w:rPr>
          <w:rFonts w:ascii="Arial" w:hAnsi="Arial" w:cs="Arial"/>
          <w:lang w:val="sr-Latn-CS"/>
        </w:rPr>
      </w:pPr>
      <w:r w:rsidRPr="009006C6">
        <w:rPr>
          <w:rFonts w:ascii="Arial" w:eastAsia="Calibri" w:hAnsi="Arial" w:cs="Arial"/>
        </w:rPr>
        <w:t xml:space="preserve">   </w:t>
      </w:r>
      <w:proofErr w:type="spellStart"/>
      <w:r w:rsidRPr="009006C6">
        <w:rPr>
          <w:rFonts w:ascii="Arial" w:eastAsia="Calibri" w:hAnsi="Arial" w:cs="Arial"/>
        </w:rPr>
        <w:t>Područje</w:t>
      </w:r>
      <w:proofErr w:type="spellEnd"/>
      <w:r w:rsidRPr="009006C6">
        <w:rPr>
          <w:rFonts w:ascii="Arial" w:eastAsia="Calibri" w:hAnsi="Arial" w:cs="Arial"/>
        </w:rPr>
        <w:t xml:space="preserve"> se </w:t>
      </w:r>
      <w:proofErr w:type="spellStart"/>
      <w:r w:rsidRPr="009006C6">
        <w:rPr>
          <w:rFonts w:ascii="Arial" w:eastAsia="Calibri" w:hAnsi="Arial" w:cs="Arial"/>
        </w:rPr>
        <w:t>nalazi</w:t>
      </w:r>
      <w:proofErr w:type="spellEnd"/>
      <w:r w:rsidRPr="009006C6">
        <w:rPr>
          <w:rFonts w:ascii="Arial" w:eastAsia="Calibri" w:hAnsi="Arial" w:cs="Arial"/>
        </w:rPr>
        <w:t xml:space="preserve"> </w:t>
      </w:r>
      <w:proofErr w:type="spellStart"/>
      <w:r w:rsidRPr="009006C6">
        <w:rPr>
          <w:rFonts w:ascii="Arial" w:eastAsia="Calibri" w:hAnsi="Arial" w:cs="Arial"/>
        </w:rPr>
        <w:t>na</w:t>
      </w:r>
      <w:proofErr w:type="spellEnd"/>
      <w:r w:rsidRPr="009006C6">
        <w:rPr>
          <w:rFonts w:ascii="Arial" w:eastAsia="Calibri" w:hAnsi="Arial" w:cs="Arial"/>
        </w:rPr>
        <w:t xml:space="preserve"> </w:t>
      </w:r>
      <w:proofErr w:type="spellStart"/>
      <w:r w:rsidRPr="009006C6">
        <w:rPr>
          <w:rFonts w:ascii="Arial" w:eastAsia="Calibri" w:hAnsi="Arial" w:cs="Arial"/>
        </w:rPr>
        <w:t>području</w:t>
      </w:r>
      <w:proofErr w:type="spellEnd"/>
      <w:r w:rsidRPr="009006C6">
        <w:rPr>
          <w:rFonts w:ascii="Arial" w:eastAsia="Calibri" w:hAnsi="Arial" w:cs="Arial"/>
        </w:rPr>
        <w:t xml:space="preserve"> </w:t>
      </w:r>
      <w:proofErr w:type="spellStart"/>
      <w:r w:rsidRPr="009006C6">
        <w:rPr>
          <w:rFonts w:ascii="Arial" w:eastAsia="Calibri" w:hAnsi="Arial" w:cs="Arial"/>
        </w:rPr>
        <w:t>katastarske</w:t>
      </w:r>
      <w:proofErr w:type="spellEnd"/>
      <w:r w:rsidRPr="009006C6">
        <w:rPr>
          <w:rFonts w:ascii="Arial" w:eastAsia="Calibri" w:hAnsi="Arial" w:cs="Arial"/>
        </w:rPr>
        <w:t xml:space="preserve"> </w:t>
      </w:r>
      <w:proofErr w:type="spellStart"/>
      <w:r w:rsidRPr="009006C6">
        <w:rPr>
          <w:rFonts w:ascii="Arial" w:eastAsia="Calibri" w:hAnsi="Arial" w:cs="Arial"/>
        </w:rPr>
        <w:t>opština</w:t>
      </w:r>
      <w:proofErr w:type="spellEnd"/>
      <w:r w:rsidRPr="009006C6">
        <w:rPr>
          <w:rFonts w:ascii="Arial" w:hAnsi="Arial" w:cs="Arial"/>
          <w:lang w:val="pl-PL"/>
        </w:rPr>
        <w:t xml:space="preserve"> KO Briska Gora i KO Zoganje</w:t>
      </w:r>
      <w:r w:rsidRPr="009006C6">
        <w:rPr>
          <w:rFonts w:ascii="Arial" w:eastAsia="Calibri" w:hAnsi="Arial" w:cs="Arial"/>
        </w:rPr>
        <w:t>.</w:t>
      </w:r>
    </w:p>
    <w:p w14:paraId="10D78DC6" w14:textId="77777777" w:rsidR="00C44048" w:rsidRPr="009006C6" w:rsidRDefault="00C44048" w:rsidP="009006C6">
      <w:pPr>
        <w:pStyle w:val="ListParagraph"/>
        <w:spacing w:after="0" w:line="240" w:lineRule="auto"/>
        <w:ind w:left="900" w:right="144"/>
        <w:rPr>
          <w:rFonts w:ascii="Arial" w:hAnsi="Arial" w:cs="Arial"/>
          <w:sz w:val="22"/>
        </w:rPr>
      </w:pPr>
    </w:p>
    <w:p w14:paraId="7F039903" w14:textId="10D9EFB4" w:rsidR="00761E32" w:rsidRPr="009006C6" w:rsidRDefault="00761E32" w:rsidP="009006C6">
      <w:pPr>
        <w:pStyle w:val="BodyText"/>
        <w:spacing w:after="0"/>
        <w:ind w:left="864"/>
        <w:jc w:val="both"/>
        <w:rPr>
          <w:rFonts w:ascii="Arial" w:hAnsi="Arial" w:cs="Arial"/>
          <w:sz w:val="22"/>
          <w:szCs w:val="22"/>
          <w:lang w:val="sr-Latn-CS"/>
        </w:rPr>
      </w:pPr>
      <w:r w:rsidRPr="009006C6">
        <w:rPr>
          <w:rFonts w:ascii="Arial" w:hAnsi="Arial" w:cs="Arial"/>
          <w:sz w:val="22"/>
          <w:szCs w:val="22"/>
          <w:lang w:val="pl-PL"/>
        </w:rPr>
        <w:t xml:space="preserve">Koordinate graničnih tačaka i površina </w:t>
      </w:r>
      <w:r w:rsidRPr="009006C6">
        <w:rPr>
          <w:rFonts w:ascii="Arial" w:hAnsi="Arial" w:cs="Arial"/>
          <w:sz w:val="22"/>
          <w:szCs w:val="22"/>
        </w:rPr>
        <w:t xml:space="preserve">ležišta </w:t>
      </w:r>
      <w:r w:rsidRPr="009006C6">
        <w:rPr>
          <w:rFonts w:ascii="Arial" w:hAnsi="Arial" w:cs="Arial"/>
          <w:sz w:val="22"/>
          <w:szCs w:val="22"/>
          <w:lang w:val="sr-Latn-CS"/>
        </w:rPr>
        <w:t>“Ristova Ponta“, Opština Ulcinj</w:t>
      </w:r>
      <w:r w:rsidRPr="009006C6">
        <w:rPr>
          <w:rFonts w:ascii="Arial" w:hAnsi="Arial" w:cs="Arial"/>
          <w:sz w:val="22"/>
          <w:szCs w:val="22"/>
          <w:lang w:val="pl-PL"/>
        </w:rPr>
        <w:t>, dati   su u Tehničkom izvještaju, koji je sastavni dio predmetnog Koncesionog akta</w:t>
      </w:r>
      <w:r w:rsidRPr="009006C6">
        <w:rPr>
          <w:rFonts w:ascii="Arial" w:hAnsi="Arial" w:cs="Arial"/>
          <w:sz w:val="22"/>
          <w:szCs w:val="22"/>
          <w:lang w:val="sr-Latn-CS"/>
        </w:rPr>
        <w:t>.</w:t>
      </w:r>
    </w:p>
    <w:p w14:paraId="2EB4246B" w14:textId="5AE792E3" w:rsidR="009410FF" w:rsidRPr="009006C6" w:rsidRDefault="009410FF" w:rsidP="009006C6">
      <w:pPr>
        <w:pStyle w:val="ListParagraph"/>
        <w:spacing w:after="0" w:line="240" w:lineRule="auto"/>
        <w:ind w:left="870" w:right="144"/>
        <w:rPr>
          <w:rFonts w:ascii="Arial" w:hAnsi="Arial" w:cs="Arial"/>
          <w:sz w:val="22"/>
        </w:rPr>
      </w:pPr>
    </w:p>
    <w:p w14:paraId="00FAFA71" w14:textId="77777777" w:rsidR="00382C1F" w:rsidRPr="009006C6" w:rsidRDefault="00382C1F" w:rsidP="009006C6">
      <w:pPr>
        <w:pStyle w:val="ListParagraph"/>
        <w:spacing w:after="0" w:line="240" w:lineRule="auto"/>
        <w:ind w:left="870" w:right="144"/>
        <w:rPr>
          <w:rFonts w:ascii="Arial" w:hAnsi="Arial" w:cs="Arial"/>
          <w:sz w:val="22"/>
        </w:rPr>
      </w:pPr>
    </w:p>
    <w:p w14:paraId="4FE5DB96" w14:textId="77777777" w:rsidR="000761D3" w:rsidRPr="009006C6" w:rsidRDefault="000761D3" w:rsidP="009006C6">
      <w:pPr>
        <w:pStyle w:val="ListParagraph"/>
        <w:numPr>
          <w:ilvl w:val="0"/>
          <w:numId w:val="4"/>
        </w:numPr>
        <w:spacing w:after="0" w:line="240" w:lineRule="auto"/>
        <w:ind w:left="144" w:right="144" w:firstLine="0"/>
        <w:rPr>
          <w:rFonts w:ascii="Arial" w:hAnsi="Arial" w:cs="Arial"/>
          <w:b/>
          <w:sz w:val="22"/>
        </w:rPr>
      </w:pPr>
      <w:r w:rsidRPr="009006C6">
        <w:rPr>
          <w:rFonts w:ascii="Arial" w:hAnsi="Arial" w:cs="Arial"/>
          <w:b/>
          <w:sz w:val="22"/>
        </w:rPr>
        <w:t>Period trajanja koncesije</w:t>
      </w:r>
    </w:p>
    <w:p w14:paraId="4025FB9C" w14:textId="77777777" w:rsidR="000761D3" w:rsidRPr="009006C6" w:rsidRDefault="000761D3" w:rsidP="009006C6">
      <w:pPr>
        <w:spacing w:after="0" w:line="240" w:lineRule="auto"/>
        <w:ind w:left="144" w:right="144"/>
        <w:jc w:val="both"/>
        <w:rPr>
          <w:rFonts w:ascii="Arial" w:hAnsi="Arial" w:cs="Arial"/>
          <w:b/>
        </w:rPr>
      </w:pPr>
    </w:p>
    <w:p w14:paraId="0C325BA7" w14:textId="77777777" w:rsidR="000761D3" w:rsidRPr="009006C6" w:rsidRDefault="000761D3" w:rsidP="009006C6">
      <w:pPr>
        <w:pStyle w:val="ListParagraph"/>
        <w:numPr>
          <w:ilvl w:val="0"/>
          <w:numId w:val="9"/>
        </w:numPr>
        <w:spacing w:after="0" w:line="240" w:lineRule="auto"/>
        <w:ind w:right="144"/>
        <w:rPr>
          <w:rFonts w:ascii="Arial" w:hAnsi="Arial" w:cs="Arial"/>
          <w:sz w:val="22"/>
        </w:rPr>
      </w:pPr>
      <w:r w:rsidRPr="009006C6">
        <w:rPr>
          <w:rFonts w:ascii="Arial" w:hAnsi="Arial" w:cs="Arial"/>
          <w:sz w:val="22"/>
        </w:rPr>
        <w:t>Period trajanja koncesije iznosi _________ godina [unijeti u skladu sa ponudom] i počinje teći od dana zaključivanja Ugovora.</w:t>
      </w:r>
    </w:p>
    <w:p w14:paraId="02F2D031" w14:textId="77777777" w:rsidR="000761D3" w:rsidRPr="009006C6" w:rsidRDefault="000761D3" w:rsidP="009006C6">
      <w:pPr>
        <w:pStyle w:val="ListParagraph"/>
        <w:spacing w:after="0" w:line="240" w:lineRule="auto"/>
        <w:ind w:left="144" w:right="144"/>
        <w:rPr>
          <w:rFonts w:ascii="Arial" w:hAnsi="Arial" w:cs="Arial"/>
          <w:sz w:val="22"/>
        </w:rPr>
      </w:pPr>
    </w:p>
    <w:p w14:paraId="2E6AADA7" w14:textId="2466A65F" w:rsidR="000761D3" w:rsidRPr="009006C6" w:rsidRDefault="000761D3" w:rsidP="009006C6">
      <w:pPr>
        <w:pStyle w:val="ListParagraph"/>
        <w:numPr>
          <w:ilvl w:val="0"/>
          <w:numId w:val="9"/>
        </w:numPr>
        <w:spacing w:after="0" w:line="240" w:lineRule="auto"/>
        <w:ind w:left="144" w:right="144" w:firstLine="306"/>
        <w:rPr>
          <w:rFonts w:ascii="Arial" w:hAnsi="Arial" w:cs="Arial"/>
          <w:sz w:val="22"/>
        </w:rPr>
      </w:pPr>
      <w:r w:rsidRPr="009006C6">
        <w:rPr>
          <w:rFonts w:ascii="Arial" w:hAnsi="Arial" w:cs="Arial"/>
          <w:sz w:val="22"/>
        </w:rPr>
        <w:t>Istekom roka iz stava 1 ovog člana Ugovor prestaje da važi</w:t>
      </w:r>
      <w:r w:rsidR="004B6694" w:rsidRPr="009006C6">
        <w:rPr>
          <w:rFonts w:ascii="Arial" w:hAnsi="Arial" w:cs="Arial"/>
          <w:sz w:val="22"/>
        </w:rPr>
        <w:t>.</w:t>
      </w:r>
      <w:r w:rsidRPr="009006C6">
        <w:rPr>
          <w:rFonts w:ascii="Arial" w:hAnsi="Arial" w:cs="Arial"/>
          <w:sz w:val="22"/>
        </w:rPr>
        <w:t xml:space="preserve"> </w:t>
      </w:r>
    </w:p>
    <w:p w14:paraId="1109604F" w14:textId="77777777" w:rsidR="004B6694" w:rsidRPr="009006C6" w:rsidRDefault="004B6694" w:rsidP="009006C6">
      <w:pPr>
        <w:spacing w:after="0" w:line="240" w:lineRule="auto"/>
        <w:ind w:right="144"/>
        <w:rPr>
          <w:rFonts w:ascii="Arial" w:hAnsi="Arial" w:cs="Arial"/>
        </w:rPr>
      </w:pPr>
    </w:p>
    <w:p w14:paraId="4D949B63" w14:textId="41CB102C" w:rsidR="000761D3" w:rsidRPr="009006C6" w:rsidRDefault="000761D3" w:rsidP="009006C6">
      <w:pPr>
        <w:pStyle w:val="ListParagraph"/>
        <w:numPr>
          <w:ilvl w:val="0"/>
          <w:numId w:val="9"/>
        </w:numPr>
        <w:spacing w:after="0" w:line="240" w:lineRule="auto"/>
        <w:ind w:right="144"/>
        <w:rPr>
          <w:rFonts w:ascii="Arial" w:hAnsi="Arial" w:cs="Arial"/>
          <w:sz w:val="22"/>
        </w:rPr>
      </w:pPr>
      <w:r w:rsidRPr="009006C6">
        <w:rPr>
          <w:rFonts w:ascii="Arial" w:hAnsi="Arial" w:cs="Arial"/>
          <w:sz w:val="22"/>
        </w:rPr>
        <w:t>Bez obzira na odredbe stava 2 ovog člana ugovorne strane su saglasne da iako Period trajanja koncesije istekne, ili dođe do potpunog iskorištenja eksploatacionih rezervi Mineralne sirovine sa ležišta, ili Ugovor bude raskinut u skladu sa odredbama Ugovora i zakona, svaka finansijska obaveza, obaveza rekultivacije i sanacije ležišta, kao i druge obaveze Koncesionara koj</w:t>
      </w:r>
      <w:r w:rsidR="00A8798B" w:rsidRPr="009006C6">
        <w:rPr>
          <w:rFonts w:ascii="Arial" w:hAnsi="Arial" w:cs="Arial"/>
          <w:sz w:val="22"/>
        </w:rPr>
        <w:t>e</w:t>
      </w:r>
      <w:r w:rsidRPr="009006C6">
        <w:rPr>
          <w:rFonts w:ascii="Arial" w:hAnsi="Arial" w:cs="Arial"/>
          <w:sz w:val="22"/>
        </w:rPr>
        <w:t xml:space="preserve"> su nastale prije isteka Perioda trajanja koncesije, ili potpunog iskorištenja eksploatacionih rezervi Mineralne sirovine sa ležišta, ili raskida Ugovora, će i dalje imati obavezujući karakter za Koncesionara do njihovog konačnog ispunjenja u skladu sa zakonom i Ugovorom, i u tu svrhu odredbe Ugovora koje odnose na obavještenja, mjerodavno pravo i rješavanje sporova će se i dalje primjenjivati.</w:t>
      </w:r>
    </w:p>
    <w:p w14:paraId="5919F5E3" w14:textId="37666AB6" w:rsidR="000761D3" w:rsidRPr="009006C6" w:rsidRDefault="000761D3" w:rsidP="009006C6">
      <w:pPr>
        <w:pStyle w:val="ListParagraph"/>
        <w:spacing w:after="0" w:line="240" w:lineRule="auto"/>
        <w:ind w:left="144" w:right="144"/>
        <w:rPr>
          <w:rFonts w:ascii="Arial" w:hAnsi="Arial" w:cs="Arial"/>
          <w:sz w:val="22"/>
        </w:rPr>
      </w:pPr>
    </w:p>
    <w:p w14:paraId="6F18A1A8" w14:textId="4DCC9445" w:rsidR="00382C1F" w:rsidRDefault="00382C1F" w:rsidP="009006C6">
      <w:pPr>
        <w:pStyle w:val="ListParagraph"/>
        <w:spacing w:after="0" w:line="240" w:lineRule="auto"/>
        <w:ind w:left="144" w:right="144"/>
        <w:rPr>
          <w:rFonts w:ascii="Arial" w:hAnsi="Arial" w:cs="Arial"/>
          <w:sz w:val="22"/>
        </w:rPr>
      </w:pPr>
    </w:p>
    <w:p w14:paraId="3C60F26F" w14:textId="77777777" w:rsidR="006B0A8F" w:rsidRPr="009006C6" w:rsidRDefault="006B0A8F" w:rsidP="009006C6">
      <w:pPr>
        <w:pStyle w:val="ListParagraph"/>
        <w:spacing w:after="0" w:line="240" w:lineRule="auto"/>
        <w:ind w:left="144" w:right="144"/>
        <w:rPr>
          <w:rFonts w:ascii="Arial" w:hAnsi="Arial" w:cs="Arial"/>
          <w:sz w:val="22"/>
        </w:rPr>
      </w:pPr>
    </w:p>
    <w:p w14:paraId="53FAE5E6" w14:textId="77777777" w:rsidR="000761D3" w:rsidRPr="009006C6" w:rsidRDefault="000761D3" w:rsidP="009006C6">
      <w:pPr>
        <w:pStyle w:val="ListParagraph"/>
        <w:numPr>
          <w:ilvl w:val="0"/>
          <w:numId w:val="4"/>
        </w:numPr>
        <w:spacing w:after="0" w:line="240" w:lineRule="auto"/>
        <w:ind w:left="144" w:right="144" w:firstLine="0"/>
        <w:rPr>
          <w:rFonts w:ascii="Arial" w:hAnsi="Arial" w:cs="Arial"/>
          <w:b/>
          <w:sz w:val="22"/>
        </w:rPr>
      </w:pPr>
      <w:r w:rsidRPr="009006C6">
        <w:rPr>
          <w:rFonts w:ascii="Arial" w:hAnsi="Arial" w:cs="Arial"/>
          <w:b/>
          <w:sz w:val="22"/>
        </w:rPr>
        <w:lastRenderedPageBreak/>
        <w:t>Uslovi obavljanja Koncesione djelatnosti</w:t>
      </w:r>
    </w:p>
    <w:p w14:paraId="5B5279A0" w14:textId="77777777" w:rsidR="000761D3" w:rsidRPr="009006C6" w:rsidRDefault="000761D3" w:rsidP="009006C6">
      <w:pPr>
        <w:spacing w:after="0" w:line="240" w:lineRule="auto"/>
        <w:ind w:left="144" w:right="144"/>
        <w:jc w:val="both"/>
        <w:rPr>
          <w:rFonts w:ascii="Arial" w:hAnsi="Arial" w:cs="Arial"/>
        </w:rPr>
      </w:pPr>
    </w:p>
    <w:p w14:paraId="0610DD80" w14:textId="77777777" w:rsidR="000761D3" w:rsidRPr="009006C6" w:rsidRDefault="000761D3" w:rsidP="009006C6">
      <w:pPr>
        <w:pStyle w:val="ListParagraph"/>
        <w:numPr>
          <w:ilvl w:val="0"/>
          <w:numId w:val="10"/>
        </w:numPr>
        <w:spacing w:after="0" w:line="240" w:lineRule="auto"/>
        <w:ind w:right="144"/>
        <w:rPr>
          <w:rFonts w:ascii="Arial" w:hAnsi="Arial" w:cs="Arial"/>
          <w:sz w:val="22"/>
        </w:rPr>
      </w:pPr>
      <w:r w:rsidRPr="009006C6">
        <w:rPr>
          <w:rFonts w:ascii="Arial" w:hAnsi="Arial" w:cs="Arial"/>
          <w:sz w:val="22"/>
        </w:rPr>
        <w:t>Koncesionar je dužan da Koncesionu djelatnost vrši u skladu sa zakonom, uslovima i rokovima navedenim u ovom Ugovoru, tehničkom dokumentacijom, izdatim saglasnostima i odobrenjima.</w:t>
      </w:r>
    </w:p>
    <w:p w14:paraId="500E19F7" w14:textId="77777777" w:rsidR="000761D3" w:rsidRPr="009006C6" w:rsidRDefault="000761D3" w:rsidP="009006C6">
      <w:pPr>
        <w:pStyle w:val="ListParagraph"/>
        <w:spacing w:after="0" w:line="240" w:lineRule="auto"/>
        <w:ind w:left="144" w:right="144"/>
        <w:rPr>
          <w:rFonts w:ascii="Arial" w:hAnsi="Arial" w:cs="Arial"/>
          <w:sz w:val="22"/>
        </w:rPr>
      </w:pPr>
    </w:p>
    <w:p w14:paraId="480707D9" w14:textId="02DCB05B" w:rsidR="0027616D" w:rsidRPr="009006C6" w:rsidRDefault="000761D3" w:rsidP="009006C6">
      <w:pPr>
        <w:pStyle w:val="ListParagraph"/>
        <w:numPr>
          <w:ilvl w:val="0"/>
          <w:numId w:val="10"/>
        </w:numPr>
        <w:spacing w:after="0" w:line="240" w:lineRule="auto"/>
        <w:ind w:right="144"/>
        <w:rPr>
          <w:rFonts w:ascii="Arial" w:hAnsi="Arial" w:cs="Arial"/>
          <w:sz w:val="22"/>
        </w:rPr>
      </w:pPr>
      <w:r w:rsidRPr="009006C6">
        <w:rPr>
          <w:rFonts w:ascii="Arial" w:hAnsi="Arial" w:cs="Arial"/>
          <w:sz w:val="22"/>
        </w:rPr>
        <w:t>Koncesionar je dužan da u roku od 1 (jedne) godine od dana zaključ</w:t>
      </w:r>
      <w:r w:rsidR="00C934CA" w:rsidRPr="009006C6">
        <w:rPr>
          <w:rFonts w:ascii="Arial" w:hAnsi="Arial" w:cs="Arial"/>
          <w:sz w:val="22"/>
        </w:rPr>
        <w:t>e</w:t>
      </w:r>
      <w:r w:rsidRPr="009006C6">
        <w:rPr>
          <w:rFonts w:ascii="Arial" w:hAnsi="Arial" w:cs="Arial"/>
          <w:sz w:val="22"/>
        </w:rPr>
        <w:t>nja Ugovora izvede detaljna geološka istraživanja, izradi i u skladu sa zakonom ovjeri Elaborat o klasifikaciji, kategorizaciji i proračunu rezervi Mineralne sirovine</w:t>
      </w:r>
      <w:r w:rsidR="0027616D" w:rsidRPr="009006C6">
        <w:rPr>
          <w:rFonts w:ascii="Arial" w:hAnsi="Arial" w:cs="Arial"/>
          <w:sz w:val="22"/>
        </w:rPr>
        <w:t>.</w:t>
      </w:r>
    </w:p>
    <w:p w14:paraId="50C4F7FB" w14:textId="77777777" w:rsidR="0027616D" w:rsidRPr="009006C6" w:rsidRDefault="0027616D" w:rsidP="009006C6">
      <w:pPr>
        <w:pStyle w:val="ListParagraph"/>
        <w:spacing w:after="0" w:line="240" w:lineRule="auto"/>
        <w:ind w:left="864" w:right="144"/>
        <w:rPr>
          <w:rFonts w:ascii="Arial" w:hAnsi="Arial" w:cs="Arial"/>
          <w:sz w:val="22"/>
        </w:rPr>
      </w:pPr>
    </w:p>
    <w:p w14:paraId="2F6A4475" w14:textId="5D9C3E02" w:rsidR="000761D3" w:rsidRPr="009006C6" w:rsidRDefault="0027616D" w:rsidP="009006C6">
      <w:pPr>
        <w:pStyle w:val="ListParagraph"/>
        <w:numPr>
          <w:ilvl w:val="0"/>
          <w:numId w:val="10"/>
        </w:numPr>
        <w:spacing w:after="0" w:line="240" w:lineRule="auto"/>
        <w:ind w:right="144"/>
        <w:rPr>
          <w:rFonts w:ascii="Arial" w:hAnsi="Arial" w:cs="Arial"/>
          <w:sz w:val="22"/>
        </w:rPr>
      </w:pPr>
      <w:r w:rsidRPr="009006C6">
        <w:rPr>
          <w:rFonts w:ascii="Arial" w:hAnsi="Arial" w:cs="Arial"/>
          <w:sz w:val="22"/>
        </w:rPr>
        <w:t xml:space="preserve">Koncesionar je dužan da u roku od </w:t>
      </w:r>
      <w:r w:rsidR="007A24AB" w:rsidRPr="009006C6">
        <w:rPr>
          <w:rFonts w:ascii="Arial" w:hAnsi="Arial" w:cs="Arial"/>
          <w:sz w:val="22"/>
        </w:rPr>
        <w:t>2</w:t>
      </w:r>
      <w:r w:rsidRPr="009006C6">
        <w:rPr>
          <w:rFonts w:ascii="Arial" w:hAnsi="Arial" w:cs="Arial"/>
          <w:sz w:val="22"/>
        </w:rPr>
        <w:t xml:space="preserve"> (</w:t>
      </w:r>
      <w:r w:rsidR="007A24AB" w:rsidRPr="009006C6">
        <w:rPr>
          <w:rFonts w:ascii="Arial" w:hAnsi="Arial" w:cs="Arial"/>
          <w:sz w:val="22"/>
        </w:rPr>
        <w:t>dvije</w:t>
      </w:r>
      <w:r w:rsidRPr="009006C6">
        <w:rPr>
          <w:rFonts w:ascii="Arial" w:hAnsi="Arial" w:cs="Arial"/>
          <w:sz w:val="22"/>
        </w:rPr>
        <w:t>) godine od dana zakl</w:t>
      </w:r>
      <w:r w:rsidR="007A24AB" w:rsidRPr="009006C6">
        <w:rPr>
          <w:rFonts w:ascii="Arial" w:hAnsi="Arial" w:cs="Arial"/>
          <w:sz w:val="22"/>
        </w:rPr>
        <w:t>j</w:t>
      </w:r>
      <w:r w:rsidRPr="009006C6">
        <w:rPr>
          <w:rFonts w:ascii="Arial" w:hAnsi="Arial" w:cs="Arial"/>
          <w:sz w:val="22"/>
        </w:rPr>
        <w:t>uč</w:t>
      </w:r>
      <w:r w:rsidR="00C934CA" w:rsidRPr="009006C6">
        <w:rPr>
          <w:rFonts w:ascii="Arial" w:hAnsi="Arial" w:cs="Arial"/>
          <w:sz w:val="22"/>
        </w:rPr>
        <w:t>e</w:t>
      </w:r>
      <w:r w:rsidRPr="009006C6">
        <w:rPr>
          <w:rFonts w:ascii="Arial" w:hAnsi="Arial" w:cs="Arial"/>
          <w:sz w:val="22"/>
        </w:rPr>
        <w:t xml:space="preserve">nja Ugovora </w:t>
      </w:r>
      <w:r w:rsidR="000761D3" w:rsidRPr="009006C6">
        <w:rPr>
          <w:rFonts w:ascii="Arial" w:hAnsi="Arial" w:cs="Arial"/>
          <w:sz w:val="22"/>
        </w:rPr>
        <w:t>izradi rudarsku tehničku dokumentaciju za eksploataciju Mineralne sirovine i pribavi odobrenja i saglasnosti za izvođenje radova po istim, u skladu sa zakonom.</w:t>
      </w:r>
    </w:p>
    <w:p w14:paraId="1AD1020A" w14:textId="77777777" w:rsidR="00AA49F6" w:rsidRPr="009006C6" w:rsidRDefault="00AA49F6" w:rsidP="009006C6">
      <w:pPr>
        <w:pStyle w:val="ListParagraph"/>
        <w:spacing w:after="0" w:line="240" w:lineRule="auto"/>
        <w:ind w:left="864" w:right="144"/>
        <w:rPr>
          <w:rFonts w:ascii="Arial" w:hAnsi="Arial" w:cs="Arial"/>
          <w:sz w:val="22"/>
        </w:rPr>
      </w:pPr>
    </w:p>
    <w:p w14:paraId="5F4802B0" w14:textId="4923DDE3" w:rsidR="000761D3" w:rsidRPr="009006C6" w:rsidRDefault="000761D3" w:rsidP="009006C6">
      <w:pPr>
        <w:pStyle w:val="ListParagraph"/>
        <w:numPr>
          <w:ilvl w:val="0"/>
          <w:numId w:val="10"/>
        </w:numPr>
        <w:spacing w:after="0" w:line="240" w:lineRule="auto"/>
        <w:ind w:left="810" w:right="144" w:hanging="414"/>
        <w:rPr>
          <w:rFonts w:ascii="Arial" w:hAnsi="Arial" w:cs="Arial"/>
          <w:sz w:val="22"/>
        </w:rPr>
      </w:pPr>
      <w:r w:rsidRPr="009006C6">
        <w:rPr>
          <w:rFonts w:ascii="Arial" w:hAnsi="Arial" w:cs="Arial"/>
          <w:sz w:val="22"/>
        </w:rPr>
        <w:t xml:space="preserve">Koncesionar je dužan da pri obavljanju Koncesione djelatnosti preduzima sve mjere u skladu sa zakonom radi obezbjeđenja </w:t>
      </w:r>
      <w:r w:rsidR="00A8798B" w:rsidRPr="009006C6">
        <w:rPr>
          <w:rFonts w:ascii="Arial" w:hAnsi="Arial" w:cs="Arial"/>
          <w:sz w:val="22"/>
        </w:rPr>
        <w:t>opšte sigurnosti i</w:t>
      </w:r>
      <w:r w:rsidRPr="009006C6">
        <w:rPr>
          <w:rFonts w:ascii="Arial" w:hAnsi="Arial" w:cs="Arial"/>
          <w:sz w:val="22"/>
        </w:rPr>
        <w:t xml:space="preserve"> zaštite ljudi i imovine, zaštite životne sredine i objekata od istorijske, kulturne i prirodne vrijednosti.</w:t>
      </w:r>
    </w:p>
    <w:p w14:paraId="00041999" w14:textId="77777777" w:rsidR="000D00E8" w:rsidRPr="009006C6" w:rsidRDefault="000D00E8" w:rsidP="009006C6">
      <w:pPr>
        <w:spacing w:after="0" w:line="240" w:lineRule="auto"/>
        <w:ind w:right="144"/>
        <w:rPr>
          <w:rFonts w:ascii="Arial" w:hAnsi="Arial" w:cs="Arial"/>
        </w:rPr>
      </w:pPr>
    </w:p>
    <w:p w14:paraId="51D763E6" w14:textId="77777777" w:rsidR="00A8798B" w:rsidRPr="009006C6" w:rsidRDefault="00A8798B" w:rsidP="009006C6">
      <w:pPr>
        <w:pStyle w:val="ListParagraph"/>
        <w:numPr>
          <w:ilvl w:val="0"/>
          <w:numId w:val="10"/>
        </w:numPr>
        <w:spacing w:after="0" w:line="240" w:lineRule="auto"/>
        <w:ind w:left="810" w:hanging="414"/>
        <w:rPr>
          <w:rFonts w:ascii="Arial" w:hAnsi="Arial" w:cs="Arial"/>
          <w:b/>
          <w:sz w:val="22"/>
        </w:rPr>
      </w:pPr>
      <w:r w:rsidRPr="009006C6">
        <w:rPr>
          <w:rFonts w:ascii="Arial" w:hAnsi="Arial" w:cs="Arial"/>
          <w:sz w:val="22"/>
        </w:rPr>
        <w:t xml:space="preserve">Koncesionar za izvođenje dijela rudarskih radova može angažovati podizvođače u skladu sa zakonom. </w:t>
      </w:r>
    </w:p>
    <w:p w14:paraId="78438332" w14:textId="77777777" w:rsidR="00A8798B" w:rsidRPr="009006C6" w:rsidRDefault="00A8798B" w:rsidP="009006C6">
      <w:pPr>
        <w:spacing w:after="0" w:line="240" w:lineRule="auto"/>
        <w:ind w:right="144"/>
        <w:rPr>
          <w:rFonts w:ascii="Arial" w:hAnsi="Arial" w:cs="Arial"/>
        </w:rPr>
      </w:pPr>
    </w:p>
    <w:p w14:paraId="689BF799" w14:textId="77777777" w:rsidR="000761D3" w:rsidRPr="009006C6" w:rsidRDefault="000761D3" w:rsidP="009006C6">
      <w:pPr>
        <w:spacing w:after="0" w:line="240" w:lineRule="auto"/>
        <w:ind w:left="144" w:right="144"/>
        <w:jc w:val="both"/>
        <w:rPr>
          <w:rFonts w:ascii="Arial" w:hAnsi="Arial" w:cs="Arial"/>
          <w:b/>
        </w:rPr>
      </w:pPr>
    </w:p>
    <w:p w14:paraId="4276845F" w14:textId="77777777" w:rsidR="000761D3" w:rsidRPr="009006C6" w:rsidRDefault="000761D3" w:rsidP="009006C6">
      <w:pPr>
        <w:pStyle w:val="ListParagraph"/>
        <w:numPr>
          <w:ilvl w:val="0"/>
          <w:numId w:val="4"/>
        </w:numPr>
        <w:spacing w:after="0" w:line="240" w:lineRule="auto"/>
        <w:ind w:left="144" w:right="144" w:firstLine="0"/>
        <w:rPr>
          <w:rFonts w:ascii="Arial" w:hAnsi="Arial" w:cs="Arial"/>
          <w:b/>
          <w:sz w:val="22"/>
        </w:rPr>
      </w:pPr>
      <w:r w:rsidRPr="009006C6">
        <w:rPr>
          <w:rFonts w:ascii="Arial" w:hAnsi="Arial" w:cs="Arial"/>
          <w:b/>
          <w:sz w:val="22"/>
        </w:rPr>
        <w:t>Ostale obaveze Koncesionara</w:t>
      </w:r>
    </w:p>
    <w:p w14:paraId="57C0F78B" w14:textId="77777777" w:rsidR="000761D3" w:rsidRPr="009006C6" w:rsidRDefault="000761D3" w:rsidP="009006C6">
      <w:pPr>
        <w:pStyle w:val="ListParagraph"/>
        <w:spacing w:after="0" w:line="240" w:lineRule="auto"/>
        <w:ind w:left="144" w:right="144"/>
        <w:rPr>
          <w:rFonts w:ascii="Arial" w:hAnsi="Arial" w:cs="Arial"/>
          <w:b/>
          <w:sz w:val="22"/>
        </w:rPr>
      </w:pPr>
    </w:p>
    <w:p w14:paraId="20E570D5" w14:textId="77777777" w:rsidR="000761D3" w:rsidRPr="009006C6" w:rsidRDefault="000761D3" w:rsidP="009006C6">
      <w:pPr>
        <w:pStyle w:val="ListParagraph"/>
        <w:spacing w:after="0" w:line="240" w:lineRule="auto"/>
        <w:ind w:left="144" w:right="144"/>
        <w:rPr>
          <w:rFonts w:ascii="Arial" w:hAnsi="Arial" w:cs="Arial"/>
          <w:sz w:val="22"/>
        </w:rPr>
      </w:pPr>
      <w:r w:rsidRPr="009006C6">
        <w:rPr>
          <w:rFonts w:ascii="Arial" w:hAnsi="Arial" w:cs="Arial"/>
          <w:sz w:val="22"/>
        </w:rPr>
        <w:t>Ugovorne strane su saglasne da je Koncesionar dužan da:</w:t>
      </w:r>
    </w:p>
    <w:p w14:paraId="1D264CFC" w14:textId="77777777" w:rsidR="000761D3" w:rsidRPr="009006C6" w:rsidRDefault="000761D3" w:rsidP="009006C6">
      <w:pPr>
        <w:spacing w:after="0" w:line="240" w:lineRule="auto"/>
        <w:ind w:left="144" w:right="144"/>
        <w:jc w:val="both"/>
        <w:rPr>
          <w:rFonts w:ascii="Arial" w:hAnsi="Arial" w:cs="Arial"/>
        </w:rPr>
      </w:pPr>
    </w:p>
    <w:p w14:paraId="61641C76" w14:textId="77777777" w:rsidR="000761D3" w:rsidRPr="009006C6" w:rsidRDefault="000761D3" w:rsidP="009006C6">
      <w:pPr>
        <w:pStyle w:val="ListParagraph"/>
        <w:numPr>
          <w:ilvl w:val="0"/>
          <w:numId w:val="11"/>
        </w:numPr>
        <w:spacing w:after="0" w:line="240" w:lineRule="auto"/>
        <w:ind w:right="144"/>
        <w:rPr>
          <w:rFonts w:ascii="Arial" w:hAnsi="Arial" w:cs="Arial"/>
          <w:sz w:val="22"/>
        </w:rPr>
      </w:pPr>
      <w:r w:rsidRPr="009006C6">
        <w:rPr>
          <w:rFonts w:ascii="Arial" w:hAnsi="Arial" w:cs="Arial"/>
          <w:sz w:val="22"/>
        </w:rPr>
        <w:t>racionalno eksploatiše Mineralnu sirovinu i vrši njenu obradu uz obezbjeđenje ljudi i imovine, u skadu sa zakonom;</w:t>
      </w:r>
    </w:p>
    <w:p w14:paraId="58A4CE8E" w14:textId="77777777" w:rsidR="000761D3" w:rsidRPr="009006C6" w:rsidRDefault="000761D3" w:rsidP="009006C6">
      <w:pPr>
        <w:pStyle w:val="ListParagraph"/>
        <w:numPr>
          <w:ilvl w:val="0"/>
          <w:numId w:val="11"/>
        </w:numPr>
        <w:spacing w:after="0" w:line="240" w:lineRule="auto"/>
        <w:ind w:right="144"/>
        <w:rPr>
          <w:rFonts w:ascii="Arial" w:hAnsi="Arial" w:cs="Arial"/>
          <w:sz w:val="22"/>
        </w:rPr>
      </w:pPr>
      <w:r w:rsidRPr="009006C6">
        <w:rPr>
          <w:rFonts w:ascii="Arial" w:hAnsi="Arial" w:cs="Arial"/>
          <w:sz w:val="22"/>
        </w:rPr>
        <w:t>poštuje projektovane i ugovorene kapacitete i dinamiku realizacije koncesije;</w:t>
      </w:r>
    </w:p>
    <w:p w14:paraId="459508CF" w14:textId="77777777" w:rsidR="000761D3" w:rsidRPr="009006C6" w:rsidRDefault="000761D3" w:rsidP="009006C6">
      <w:pPr>
        <w:pStyle w:val="ListParagraph"/>
        <w:numPr>
          <w:ilvl w:val="0"/>
          <w:numId w:val="11"/>
        </w:numPr>
        <w:spacing w:after="0" w:line="240" w:lineRule="auto"/>
        <w:ind w:right="144"/>
        <w:rPr>
          <w:rFonts w:ascii="Arial" w:hAnsi="Arial" w:cs="Arial"/>
          <w:sz w:val="22"/>
        </w:rPr>
      </w:pPr>
      <w:r w:rsidRPr="009006C6">
        <w:rPr>
          <w:rFonts w:ascii="Arial" w:hAnsi="Arial" w:cs="Arial"/>
          <w:sz w:val="22"/>
        </w:rPr>
        <w:t>tokom eksploatacije, u skladu sa zakonom, izvodi geološka istraživanja u cilju povećanja ukupnih rezervi Mineralne sirovine ;</w:t>
      </w:r>
    </w:p>
    <w:p w14:paraId="017FC445" w14:textId="77777777" w:rsidR="000761D3" w:rsidRPr="009006C6" w:rsidRDefault="000761D3" w:rsidP="009006C6">
      <w:pPr>
        <w:pStyle w:val="ListParagraph"/>
        <w:numPr>
          <w:ilvl w:val="0"/>
          <w:numId w:val="11"/>
        </w:numPr>
        <w:spacing w:after="0" w:line="240" w:lineRule="auto"/>
        <w:ind w:right="144"/>
        <w:rPr>
          <w:rFonts w:ascii="Arial" w:hAnsi="Arial" w:cs="Arial"/>
          <w:sz w:val="22"/>
        </w:rPr>
      </w:pPr>
      <w:r w:rsidRPr="009006C6">
        <w:rPr>
          <w:rFonts w:ascii="Arial" w:hAnsi="Arial" w:cs="Arial"/>
          <w:sz w:val="22"/>
        </w:rPr>
        <w:t>poštuje mjere zaštite životne sredine propisane i utvrđene odobrenom tehničkom dokumentacijom i zakonom;</w:t>
      </w:r>
    </w:p>
    <w:p w14:paraId="1D994118" w14:textId="77777777" w:rsidR="000761D3" w:rsidRPr="009006C6" w:rsidRDefault="000761D3" w:rsidP="009006C6">
      <w:pPr>
        <w:pStyle w:val="ListParagraph"/>
        <w:numPr>
          <w:ilvl w:val="0"/>
          <w:numId w:val="11"/>
        </w:numPr>
        <w:spacing w:after="0" w:line="240" w:lineRule="auto"/>
        <w:ind w:right="144"/>
        <w:rPr>
          <w:rFonts w:ascii="Arial" w:hAnsi="Arial" w:cs="Arial"/>
          <w:sz w:val="22"/>
        </w:rPr>
      </w:pPr>
      <w:r w:rsidRPr="009006C6">
        <w:rPr>
          <w:rFonts w:ascii="Arial" w:hAnsi="Arial" w:cs="Arial"/>
          <w:sz w:val="22"/>
        </w:rPr>
        <w:t>ulaže u istraživanje za poboljšanje sigurnosti radne sredine i za poboljšanje mjera zaštite životne sredine;</w:t>
      </w:r>
    </w:p>
    <w:p w14:paraId="1B62E7C6" w14:textId="77777777" w:rsidR="000761D3" w:rsidRPr="009006C6" w:rsidRDefault="000761D3" w:rsidP="009006C6">
      <w:pPr>
        <w:pStyle w:val="ListParagraph"/>
        <w:numPr>
          <w:ilvl w:val="0"/>
          <w:numId w:val="11"/>
        </w:numPr>
        <w:spacing w:after="0" w:line="240" w:lineRule="auto"/>
        <w:ind w:right="144"/>
        <w:rPr>
          <w:rFonts w:ascii="Arial" w:hAnsi="Arial" w:cs="Arial"/>
          <w:sz w:val="22"/>
        </w:rPr>
      </w:pPr>
      <w:r w:rsidRPr="009006C6">
        <w:rPr>
          <w:rFonts w:ascii="Arial" w:hAnsi="Arial" w:cs="Arial"/>
          <w:sz w:val="22"/>
        </w:rPr>
        <w:t>postupa isključivo po projektima i odobrenim tehnološkim postupcima;</w:t>
      </w:r>
    </w:p>
    <w:p w14:paraId="3C6262CC" w14:textId="77777777" w:rsidR="000761D3" w:rsidRPr="009006C6" w:rsidRDefault="000761D3" w:rsidP="009006C6">
      <w:pPr>
        <w:pStyle w:val="ListParagraph"/>
        <w:numPr>
          <w:ilvl w:val="0"/>
          <w:numId w:val="11"/>
        </w:numPr>
        <w:spacing w:after="0" w:line="240" w:lineRule="auto"/>
        <w:ind w:right="144"/>
        <w:rPr>
          <w:rFonts w:ascii="Arial" w:hAnsi="Arial" w:cs="Arial"/>
          <w:sz w:val="22"/>
        </w:rPr>
      </w:pPr>
      <w:r w:rsidRPr="009006C6">
        <w:rPr>
          <w:rFonts w:ascii="Arial" w:hAnsi="Arial" w:cs="Arial"/>
          <w:sz w:val="22"/>
        </w:rPr>
        <w:t xml:space="preserve">izvještava Koncedenta o eventualnoj pojavi drugih mineralnih sirovina u ležištima; </w:t>
      </w:r>
    </w:p>
    <w:p w14:paraId="2574EF5C" w14:textId="77777777" w:rsidR="000761D3" w:rsidRPr="009006C6" w:rsidRDefault="000761D3" w:rsidP="009006C6">
      <w:pPr>
        <w:pStyle w:val="ListParagraph"/>
        <w:numPr>
          <w:ilvl w:val="0"/>
          <w:numId w:val="11"/>
        </w:numPr>
        <w:spacing w:after="0" w:line="240" w:lineRule="auto"/>
        <w:ind w:right="144"/>
        <w:rPr>
          <w:rFonts w:ascii="Arial" w:hAnsi="Arial" w:cs="Arial"/>
          <w:sz w:val="22"/>
        </w:rPr>
      </w:pPr>
      <w:r w:rsidRPr="009006C6">
        <w:rPr>
          <w:rFonts w:ascii="Arial" w:hAnsi="Arial" w:cs="Arial"/>
          <w:sz w:val="22"/>
        </w:rPr>
        <w:t>obavlja rudarska mjerenja i izrađuje rudarske planove;</w:t>
      </w:r>
    </w:p>
    <w:p w14:paraId="120F63E8" w14:textId="77777777" w:rsidR="000761D3" w:rsidRPr="009006C6" w:rsidRDefault="000761D3" w:rsidP="009006C6">
      <w:pPr>
        <w:pStyle w:val="ListParagraph"/>
        <w:numPr>
          <w:ilvl w:val="0"/>
          <w:numId w:val="11"/>
        </w:numPr>
        <w:spacing w:after="0" w:line="240" w:lineRule="auto"/>
        <w:ind w:right="144"/>
        <w:rPr>
          <w:rFonts w:ascii="Arial" w:hAnsi="Arial" w:cs="Arial"/>
          <w:sz w:val="22"/>
        </w:rPr>
      </w:pPr>
      <w:r w:rsidRPr="009006C6">
        <w:rPr>
          <w:rFonts w:ascii="Arial" w:hAnsi="Arial" w:cs="Arial"/>
          <w:sz w:val="22"/>
        </w:rPr>
        <w:t>dostavlja redovno Koncedentu podatke o otkopanim količinama Mineralne sirovine u skladu sa zakonom, kvalitetu i stanju rezervi Mineralne sirovine, kao i sve druge podatke koje zahtijeva Koncedent a koji su neophodne za praćenje realizacije Ugovora;</w:t>
      </w:r>
    </w:p>
    <w:p w14:paraId="737879B2" w14:textId="77777777" w:rsidR="000761D3" w:rsidRPr="009006C6" w:rsidRDefault="000761D3" w:rsidP="009006C6">
      <w:pPr>
        <w:pStyle w:val="ListParagraph"/>
        <w:numPr>
          <w:ilvl w:val="0"/>
          <w:numId w:val="11"/>
        </w:numPr>
        <w:spacing w:after="0" w:line="240" w:lineRule="auto"/>
        <w:ind w:right="144"/>
        <w:rPr>
          <w:rFonts w:ascii="Arial" w:hAnsi="Arial" w:cs="Arial"/>
          <w:sz w:val="22"/>
        </w:rPr>
      </w:pPr>
      <w:r w:rsidRPr="009006C6">
        <w:rPr>
          <w:rFonts w:ascii="Arial" w:hAnsi="Arial" w:cs="Arial"/>
          <w:sz w:val="22"/>
        </w:rPr>
        <w:t>vrši doistraživanje Eksploatacionog prostora u skladu za zakonom;</w:t>
      </w:r>
    </w:p>
    <w:p w14:paraId="6FE18744" w14:textId="77777777" w:rsidR="000761D3" w:rsidRPr="009006C6" w:rsidRDefault="00AA49F6" w:rsidP="009006C6">
      <w:pPr>
        <w:pStyle w:val="ListParagraph"/>
        <w:numPr>
          <w:ilvl w:val="0"/>
          <w:numId w:val="11"/>
        </w:numPr>
        <w:spacing w:after="0" w:line="240" w:lineRule="auto"/>
        <w:ind w:right="144"/>
        <w:rPr>
          <w:rFonts w:ascii="Arial" w:hAnsi="Arial" w:cs="Arial"/>
          <w:sz w:val="22"/>
        </w:rPr>
      </w:pPr>
      <w:r w:rsidRPr="009006C6">
        <w:rPr>
          <w:rFonts w:ascii="Arial" w:hAnsi="Arial" w:cs="Arial"/>
          <w:sz w:val="22"/>
        </w:rPr>
        <w:t>v</w:t>
      </w:r>
      <w:r w:rsidR="000761D3" w:rsidRPr="009006C6">
        <w:rPr>
          <w:rFonts w:ascii="Arial" w:hAnsi="Arial" w:cs="Arial"/>
          <w:sz w:val="22"/>
        </w:rPr>
        <w:t>rši redovnu izradu Elaborata o klasifikaciji, kategorizaciji i proračunu rezervi Mineralne sirovine u skladu sa zakonom;</w:t>
      </w:r>
    </w:p>
    <w:p w14:paraId="3A0F213B" w14:textId="790DF73D" w:rsidR="000761D3" w:rsidRPr="009006C6" w:rsidRDefault="000761D3" w:rsidP="009006C6">
      <w:pPr>
        <w:pStyle w:val="ListParagraph"/>
        <w:numPr>
          <w:ilvl w:val="0"/>
          <w:numId w:val="11"/>
        </w:numPr>
        <w:spacing w:after="0" w:line="240" w:lineRule="auto"/>
        <w:ind w:right="144"/>
        <w:rPr>
          <w:rFonts w:ascii="Arial" w:hAnsi="Arial" w:cs="Arial"/>
          <w:sz w:val="22"/>
        </w:rPr>
      </w:pPr>
      <w:r w:rsidRPr="009006C6">
        <w:rPr>
          <w:rFonts w:ascii="Arial" w:hAnsi="Arial" w:cs="Arial"/>
          <w:sz w:val="22"/>
        </w:rPr>
        <w:t>sprovodi mjere u cilju unapr</w:t>
      </w:r>
      <w:r w:rsidR="00A17E70" w:rsidRPr="009006C6">
        <w:rPr>
          <w:rFonts w:ascii="Arial" w:hAnsi="Arial" w:cs="Arial"/>
          <w:sz w:val="22"/>
        </w:rPr>
        <w:t>j</w:t>
      </w:r>
      <w:r w:rsidRPr="009006C6">
        <w:rPr>
          <w:rFonts w:ascii="Arial" w:hAnsi="Arial" w:cs="Arial"/>
          <w:sz w:val="22"/>
        </w:rPr>
        <w:t>eđenja energetske efikasnosti;</w:t>
      </w:r>
    </w:p>
    <w:p w14:paraId="27D2D77F" w14:textId="7165C66A" w:rsidR="002366E3" w:rsidRPr="009006C6" w:rsidRDefault="002366E3" w:rsidP="009006C6">
      <w:pPr>
        <w:pStyle w:val="ListParagraph"/>
        <w:numPr>
          <w:ilvl w:val="0"/>
          <w:numId w:val="11"/>
        </w:numPr>
        <w:spacing w:after="0" w:line="240" w:lineRule="auto"/>
        <w:ind w:right="144"/>
        <w:rPr>
          <w:rFonts w:ascii="Arial" w:hAnsi="Arial" w:cs="Arial"/>
          <w:sz w:val="22"/>
        </w:rPr>
      </w:pPr>
      <w:r w:rsidRPr="009006C6">
        <w:rPr>
          <w:rFonts w:ascii="Arial" w:hAnsi="Arial" w:cs="Arial"/>
          <w:sz w:val="22"/>
        </w:rPr>
        <w:t>obezbijedi novčana sredstva za realizaciju koncesije;</w:t>
      </w:r>
    </w:p>
    <w:p w14:paraId="6879CEFC" w14:textId="06D92608" w:rsidR="002366E3" w:rsidRPr="009006C6" w:rsidRDefault="002366E3" w:rsidP="009006C6">
      <w:pPr>
        <w:pStyle w:val="ListParagraph"/>
        <w:numPr>
          <w:ilvl w:val="0"/>
          <w:numId w:val="11"/>
        </w:numPr>
        <w:spacing w:after="0" w:line="240" w:lineRule="auto"/>
        <w:rPr>
          <w:rFonts w:ascii="Arial" w:hAnsi="Arial" w:cs="Arial"/>
          <w:sz w:val="22"/>
        </w:rPr>
      </w:pPr>
      <w:r w:rsidRPr="00E773DE">
        <w:rPr>
          <w:rFonts w:ascii="Arial" w:hAnsi="Arial" w:cs="Arial"/>
          <w:sz w:val="22"/>
        </w:rPr>
        <w:t>nadležnom organu dostavlja dokaz o osiguranju za period trajanja ugovora o koncesiji u skladu sa članom 1</w:t>
      </w:r>
      <w:r w:rsidR="00E773DE" w:rsidRPr="00E773DE">
        <w:rPr>
          <w:rFonts w:ascii="Arial" w:hAnsi="Arial" w:cs="Arial"/>
          <w:sz w:val="22"/>
        </w:rPr>
        <w:t>5</w:t>
      </w:r>
      <w:r w:rsidRPr="00E773DE">
        <w:rPr>
          <w:rFonts w:ascii="Arial" w:hAnsi="Arial" w:cs="Arial"/>
          <w:sz w:val="22"/>
        </w:rPr>
        <w:t xml:space="preserve"> Ugovora</w:t>
      </w:r>
      <w:r w:rsidRPr="009006C6">
        <w:rPr>
          <w:rFonts w:ascii="Arial" w:hAnsi="Arial" w:cs="Arial"/>
          <w:sz w:val="22"/>
        </w:rPr>
        <w:t>;</w:t>
      </w:r>
    </w:p>
    <w:p w14:paraId="717AB311" w14:textId="77777777" w:rsidR="006B39F9" w:rsidRPr="009006C6" w:rsidRDefault="006B39F9" w:rsidP="009006C6">
      <w:pPr>
        <w:pStyle w:val="ListParagraph"/>
        <w:numPr>
          <w:ilvl w:val="0"/>
          <w:numId w:val="11"/>
        </w:numPr>
        <w:spacing w:after="0" w:line="240" w:lineRule="auto"/>
        <w:rPr>
          <w:rFonts w:ascii="Arial" w:hAnsi="Arial" w:cs="Arial"/>
          <w:sz w:val="22"/>
        </w:rPr>
      </w:pPr>
      <w:r w:rsidRPr="009006C6">
        <w:rPr>
          <w:rFonts w:ascii="Arial" w:hAnsi="Arial" w:cs="Arial"/>
          <w:sz w:val="22"/>
        </w:rPr>
        <w:t>najkasnije u roku od 30 (trideset) dana od dana pisanog poziva Koncedenta istom obezbijedi neophodna finansijska sredstva za vršenje eksproprijacije;</w:t>
      </w:r>
    </w:p>
    <w:p w14:paraId="0B347CD4" w14:textId="07BBBD2C" w:rsidR="006B39F9" w:rsidRPr="009006C6" w:rsidRDefault="006B39F9" w:rsidP="009006C6">
      <w:pPr>
        <w:pStyle w:val="ListParagraph"/>
        <w:numPr>
          <w:ilvl w:val="0"/>
          <w:numId w:val="11"/>
        </w:numPr>
        <w:spacing w:after="0" w:line="240" w:lineRule="auto"/>
        <w:rPr>
          <w:rFonts w:ascii="Arial" w:hAnsi="Arial" w:cs="Arial"/>
          <w:sz w:val="22"/>
        </w:rPr>
      </w:pPr>
      <w:r w:rsidRPr="009006C6">
        <w:rPr>
          <w:rFonts w:ascii="Arial" w:hAnsi="Arial" w:cs="Arial"/>
          <w:sz w:val="22"/>
        </w:rPr>
        <w:t xml:space="preserve">ukoliko je vlasnik zemljišta u zahvatu istražno-eksploatacionog prostora, </w:t>
      </w:r>
      <w:r w:rsidR="002366E3" w:rsidRPr="009006C6">
        <w:rPr>
          <w:rFonts w:ascii="Arial" w:hAnsi="Arial" w:cs="Arial"/>
          <w:sz w:val="22"/>
        </w:rPr>
        <w:t>a nakon pokrenutog postupka eksproprijacije,</w:t>
      </w:r>
      <w:r w:rsidRPr="009006C6">
        <w:rPr>
          <w:rFonts w:ascii="Arial" w:hAnsi="Arial" w:cs="Arial"/>
          <w:sz w:val="22"/>
        </w:rPr>
        <w:t>do pravosnažnosti rješenja o eksproprijaciji, zaključi sporazum sa Koncedentom kojim će se izvršiti pre</w:t>
      </w:r>
      <w:r w:rsidR="00142F39" w:rsidRPr="009006C6">
        <w:rPr>
          <w:rFonts w:ascii="Arial" w:hAnsi="Arial" w:cs="Arial"/>
          <w:sz w:val="22"/>
        </w:rPr>
        <w:t>nos</w:t>
      </w:r>
      <w:r w:rsidRPr="009006C6">
        <w:rPr>
          <w:rFonts w:ascii="Arial" w:hAnsi="Arial" w:cs="Arial"/>
          <w:sz w:val="22"/>
        </w:rPr>
        <w:t xml:space="preserve"> nepokretnosti u vlasništvo Koncedenta u skladu sa članom 52 Zakona o eksproprijaciji;</w:t>
      </w:r>
    </w:p>
    <w:p w14:paraId="09F2060F" w14:textId="79E69F56" w:rsidR="00142F39" w:rsidRPr="009006C6" w:rsidRDefault="00142F39" w:rsidP="009006C6">
      <w:pPr>
        <w:pStyle w:val="ListParagraph"/>
        <w:numPr>
          <w:ilvl w:val="0"/>
          <w:numId w:val="41"/>
        </w:numPr>
        <w:tabs>
          <w:tab w:val="left" w:pos="900"/>
        </w:tabs>
        <w:spacing w:after="0" w:line="240" w:lineRule="auto"/>
        <w:ind w:left="900"/>
        <w:rPr>
          <w:rFonts w:ascii="Arial" w:hAnsi="Arial" w:cs="Arial"/>
          <w:sz w:val="22"/>
        </w:rPr>
      </w:pPr>
      <w:r w:rsidRPr="009006C6">
        <w:rPr>
          <w:rFonts w:ascii="Arial" w:hAnsi="Arial" w:cs="Arial"/>
          <w:sz w:val="22"/>
        </w:rPr>
        <w:lastRenderedPageBreak/>
        <w:t xml:space="preserve">plaća naknadu za korišćenje nepokretnosti u državnoj imovini u skladu sa </w:t>
      </w:r>
      <w:r w:rsidR="009670EA" w:rsidRPr="009006C6">
        <w:rPr>
          <w:rFonts w:ascii="Arial" w:hAnsi="Arial" w:cs="Arial"/>
          <w:sz w:val="22"/>
        </w:rPr>
        <w:t>z</w:t>
      </w:r>
      <w:r w:rsidRPr="009006C6">
        <w:rPr>
          <w:rFonts w:ascii="Arial" w:hAnsi="Arial" w:cs="Arial"/>
          <w:sz w:val="22"/>
        </w:rPr>
        <w:t>akonom, osim ukoliko je Koncesionar snosio troškove eksproprijacije u smislu člana 7 ovog Ugovora ili ukoliko je Koncesionar, kao raniji vlasnik, prenio nepokretnosti u svojinu Koncedentu bez naknade u smislu člana 6 tačka p) ovog Ugovora.</w:t>
      </w:r>
    </w:p>
    <w:p w14:paraId="24851FB0" w14:textId="77777777" w:rsidR="000761D3" w:rsidRPr="009006C6" w:rsidRDefault="000761D3" w:rsidP="009006C6">
      <w:pPr>
        <w:spacing w:after="0" w:line="240" w:lineRule="auto"/>
        <w:ind w:left="144" w:right="144"/>
        <w:jc w:val="both"/>
        <w:rPr>
          <w:rFonts w:ascii="Arial" w:hAnsi="Arial" w:cs="Arial"/>
          <w:b/>
        </w:rPr>
      </w:pPr>
    </w:p>
    <w:p w14:paraId="221D6B65" w14:textId="77777777" w:rsidR="000761D3" w:rsidRPr="009006C6" w:rsidRDefault="000761D3" w:rsidP="009006C6">
      <w:pPr>
        <w:pStyle w:val="ListParagraph"/>
        <w:numPr>
          <w:ilvl w:val="0"/>
          <w:numId w:val="4"/>
        </w:numPr>
        <w:spacing w:after="0" w:line="240" w:lineRule="auto"/>
        <w:ind w:left="144" w:right="144" w:firstLine="0"/>
        <w:rPr>
          <w:rFonts w:ascii="Arial" w:hAnsi="Arial" w:cs="Arial"/>
          <w:b/>
          <w:sz w:val="22"/>
        </w:rPr>
      </w:pPr>
      <w:r w:rsidRPr="009006C6">
        <w:rPr>
          <w:rFonts w:ascii="Arial" w:hAnsi="Arial" w:cs="Arial"/>
          <w:b/>
          <w:sz w:val="22"/>
        </w:rPr>
        <w:t>Imovinsko - pravni odnosi</w:t>
      </w:r>
    </w:p>
    <w:p w14:paraId="5DADCDF8" w14:textId="77777777" w:rsidR="000761D3" w:rsidRPr="009006C6" w:rsidRDefault="000761D3" w:rsidP="009006C6">
      <w:pPr>
        <w:spacing w:after="0" w:line="240" w:lineRule="auto"/>
        <w:ind w:left="144" w:right="144"/>
        <w:jc w:val="both"/>
        <w:rPr>
          <w:rFonts w:ascii="Arial" w:hAnsi="Arial" w:cs="Arial"/>
          <w:b/>
        </w:rPr>
      </w:pPr>
    </w:p>
    <w:p w14:paraId="78C6CBF8" w14:textId="4C0F5EF8" w:rsidR="004B10B6" w:rsidRDefault="00B05B55" w:rsidP="00256F1F">
      <w:pPr>
        <w:pStyle w:val="ListParagraph"/>
        <w:numPr>
          <w:ilvl w:val="0"/>
          <w:numId w:val="36"/>
        </w:numPr>
        <w:autoSpaceDE w:val="0"/>
        <w:autoSpaceDN w:val="0"/>
        <w:adjustRightInd w:val="0"/>
        <w:spacing w:after="0" w:line="240" w:lineRule="auto"/>
        <w:ind w:left="547"/>
        <w:rPr>
          <w:rFonts w:ascii="Arial" w:hAnsi="Arial" w:cs="Arial"/>
          <w:noProof/>
          <w:sz w:val="22"/>
        </w:rPr>
      </w:pPr>
      <w:r w:rsidRPr="009006C6">
        <w:rPr>
          <w:rFonts w:ascii="Arial" w:hAnsi="Arial" w:cs="Arial"/>
          <w:noProof/>
          <w:sz w:val="22"/>
        </w:rPr>
        <w:t>Ugovorne strane su saglasne da će se imovinsko-pravni odnosi</w:t>
      </w:r>
      <w:r w:rsidR="002C4BFA" w:rsidRPr="009006C6">
        <w:rPr>
          <w:rFonts w:ascii="Arial" w:hAnsi="Arial" w:cs="Arial"/>
          <w:noProof/>
          <w:sz w:val="22"/>
        </w:rPr>
        <w:t xml:space="preserve"> u pogledu zemljišta </w:t>
      </w:r>
      <w:r w:rsidRPr="009006C6">
        <w:rPr>
          <w:rFonts w:ascii="Arial" w:hAnsi="Arial" w:cs="Arial"/>
          <w:noProof/>
          <w:sz w:val="22"/>
        </w:rPr>
        <w:t xml:space="preserve"> </w:t>
      </w:r>
      <w:r w:rsidR="002C4BFA" w:rsidRPr="009006C6">
        <w:rPr>
          <w:rFonts w:ascii="Arial" w:hAnsi="Arial" w:cs="Arial"/>
          <w:sz w:val="22"/>
        </w:rPr>
        <w:t>u okviru istražno-eksploatacionog prostora koje je nije u državnoj svoji u vrijeme zaključenja ovog Ugovora</w:t>
      </w:r>
      <w:r w:rsidR="002C4BFA" w:rsidRPr="009006C6">
        <w:rPr>
          <w:rFonts w:ascii="Arial" w:hAnsi="Arial" w:cs="Arial"/>
          <w:noProof/>
          <w:sz w:val="22"/>
        </w:rPr>
        <w:t xml:space="preserve"> </w:t>
      </w:r>
      <w:r w:rsidRPr="009006C6">
        <w:rPr>
          <w:rFonts w:ascii="Arial" w:hAnsi="Arial" w:cs="Arial"/>
          <w:noProof/>
          <w:sz w:val="22"/>
        </w:rPr>
        <w:t xml:space="preserve">rješavati u skladu sa članom 44 Zakona o koncesijama, proglašenjem javnog interesa na osnovu Zakona o eksproprijaciji, a o trošku Koncesionara </w:t>
      </w:r>
      <w:r w:rsidR="002C4BFA" w:rsidRPr="009006C6">
        <w:rPr>
          <w:rFonts w:ascii="Arial" w:hAnsi="Arial" w:cs="Arial"/>
          <w:noProof/>
          <w:sz w:val="22"/>
        </w:rPr>
        <w:t xml:space="preserve"> prateći dinamiku eksploatacije u toku trajanja koncesionog ugovora.</w:t>
      </w:r>
    </w:p>
    <w:p w14:paraId="04BB24B1" w14:textId="77777777" w:rsidR="00256F1F" w:rsidRPr="00256F1F" w:rsidRDefault="00256F1F" w:rsidP="00256F1F">
      <w:pPr>
        <w:pStyle w:val="ListParagraph"/>
        <w:autoSpaceDE w:val="0"/>
        <w:autoSpaceDN w:val="0"/>
        <w:adjustRightInd w:val="0"/>
        <w:spacing w:after="0" w:line="240" w:lineRule="auto"/>
        <w:ind w:left="547"/>
        <w:rPr>
          <w:rFonts w:ascii="Arial" w:hAnsi="Arial" w:cs="Arial"/>
          <w:noProof/>
          <w:sz w:val="22"/>
        </w:rPr>
      </w:pPr>
    </w:p>
    <w:p w14:paraId="4E6B45B2" w14:textId="1A7B508D" w:rsidR="004B10B6" w:rsidRDefault="00B05B55" w:rsidP="009006C6">
      <w:pPr>
        <w:pStyle w:val="ListParagraph"/>
        <w:numPr>
          <w:ilvl w:val="0"/>
          <w:numId w:val="36"/>
        </w:numPr>
        <w:autoSpaceDE w:val="0"/>
        <w:autoSpaceDN w:val="0"/>
        <w:adjustRightInd w:val="0"/>
        <w:spacing w:after="0" w:line="240" w:lineRule="auto"/>
        <w:contextualSpacing/>
        <w:rPr>
          <w:rFonts w:ascii="Arial" w:hAnsi="Arial" w:cs="Arial"/>
          <w:noProof/>
          <w:sz w:val="22"/>
        </w:rPr>
      </w:pPr>
      <w:r w:rsidRPr="009006C6">
        <w:rPr>
          <w:rFonts w:ascii="Arial" w:hAnsi="Arial" w:cs="Arial"/>
          <w:noProof/>
          <w:sz w:val="22"/>
        </w:rPr>
        <w:t xml:space="preserve">Ugovorne strane saglasno konstatuju da će Koncedent </w:t>
      </w:r>
      <w:r w:rsidR="004B10B6" w:rsidRPr="009006C6">
        <w:rPr>
          <w:rFonts w:ascii="Arial" w:hAnsi="Arial" w:cs="Arial"/>
          <w:sz w:val="22"/>
        </w:rPr>
        <w:t xml:space="preserve">obezbijediti proglašenje javnog interesa </w:t>
      </w:r>
      <w:r w:rsidR="004B10B6" w:rsidRPr="009006C6">
        <w:rPr>
          <w:rFonts w:ascii="Arial" w:hAnsi="Arial" w:cs="Arial"/>
          <w:noProof/>
          <w:sz w:val="22"/>
        </w:rPr>
        <w:t>i nakon toga</w:t>
      </w:r>
      <w:r w:rsidRPr="009006C6">
        <w:rPr>
          <w:rFonts w:ascii="Arial" w:hAnsi="Arial" w:cs="Arial"/>
          <w:noProof/>
          <w:sz w:val="22"/>
        </w:rPr>
        <w:t xml:space="preserve"> sprov</w:t>
      </w:r>
      <w:r w:rsidR="004B10B6" w:rsidRPr="009006C6">
        <w:rPr>
          <w:rFonts w:ascii="Arial" w:hAnsi="Arial" w:cs="Arial"/>
          <w:noProof/>
          <w:sz w:val="22"/>
        </w:rPr>
        <w:t>esti postupak</w:t>
      </w:r>
      <w:r w:rsidRPr="009006C6">
        <w:rPr>
          <w:rFonts w:ascii="Arial" w:hAnsi="Arial" w:cs="Arial"/>
          <w:noProof/>
          <w:sz w:val="22"/>
        </w:rPr>
        <w:t xml:space="preserve"> eksproprijacije za specificirane katastarske parcele</w:t>
      </w:r>
      <w:r w:rsidR="004B10B6" w:rsidRPr="009006C6">
        <w:rPr>
          <w:rFonts w:ascii="Arial" w:hAnsi="Arial" w:cs="Arial"/>
          <w:noProof/>
          <w:sz w:val="22"/>
        </w:rPr>
        <w:t xml:space="preserve"> u skladu sa dinamikom eksploatacije</w:t>
      </w:r>
      <w:r w:rsidR="00AA6150" w:rsidRPr="009006C6">
        <w:rPr>
          <w:rFonts w:ascii="Arial" w:hAnsi="Arial" w:cs="Arial"/>
          <w:noProof/>
          <w:sz w:val="22"/>
        </w:rPr>
        <w:t xml:space="preserve"> z</w:t>
      </w:r>
      <w:r w:rsidR="004B10B6" w:rsidRPr="009006C6">
        <w:rPr>
          <w:rFonts w:ascii="Arial" w:hAnsi="Arial" w:cs="Arial"/>
          <w:noProof/>
          <w:sz w:val="22"/>
        </w:rPr>
        <w:t>a prve najmanje dvije godine eksploatacije</w:t>
      </w:r>
      <w:r w:rsidR="00AA6150" w:rsidRPr="009006C6">
        <w:rPr>
          <w:rFonts w:ascii="Arial" w:hAnsi="Arial" w:cs="Arial"/>
          <w:noProof/>
          <w:sz w:val="22"/>
        </w:rPr>
        <w:t>,</w:t>
      </w:r>
      <w:r w:rsidR="004B10B6" w:rsidRPr="009006C6">
        <w:rPr>
          <w:rFonts w:ascii="Arial" w:hAnsi="Arial" w:cs="Arial"/>
          <w:noProof/>
          <w:sz w:val="22"/>
        </w:rPr>
        <w:t xml:space="preserve"> što je neophodno za dobijanje odobrenja za izvođenje radova će se omogućiti stupanje u posjed u skladu sa zakonom.</w:t>
      </w:r>
    </w:p>
    <w:p w14:paraId="07CDF82F" w14:textId="77777777" w:rsidR="00256F1F" w:rsidRPr="00256F1F" w:rsidRDefault="00256F1F" w:rsidP="00256F1F">
      <w:pPr>
        <w:autoSpaceDE w:val="0"/>
        <w:autoSpaceDN w:val="0"/>
        <w:adjustRightInd w:val="0"/>
        <w:spacing w:after="0" w:line="240" w:lineRule="auto"/>
        <w:contextualSpacing/>
        <w:rPr>
          <w:rFonts w:ascii="Arial" w:hAnsi="Arial" w:cs="Arial"/>
          <w:noProof/>
        </w:rPr>
      </w:pPr>
    </w:p>
    <w:p w14:paraId="7A38108D" w14:textId="701149BB" w:rsidR="00B05B55" w:rsidRDefault="00B05B55" w:rsidP="009006C6">
      <w:pPr>
        <w:numPr>
          <w:ilvl w:val="0"/>
          <w:numId w:val="36"/>
        </w:numPr>
        <w:autoSpaceDE w:val="0"/>
        <w:autoSpaceDN w:val="0"/>
        <w:adjustRightInd w:val="0"/>
        <w:spacing w:after="0" w:line="240" w:lineRule="auto"/>
        <w:ind w:left="547"/>
        <w:jc w:val="both"/>
        <w:rPr>
          <w:rFonts w:ascii="Arial" w:eastAsia="Times New Roman" w:hAnsi="Arial" w:cs="Arial"/>
          <w:noProof/>
          <w:lang w:val="hr-HR" w:eastAsia="nb-NO"/>
        </w:rPr>
      </w:pPr>
      <w:r w:rsidRPr="009006C6">
        <w:rPr>
          <w:rFonts w:ascii="Arial" w:eastAsia="Times New Roman" w:hAnsi="Arial" w:cs="Arial"/>
          <w:noProof/>
          <w:lang w:val="hr-HR" w:eastAsia="nb-NO"/>
        </w:rPr>
        <w:t>Ugovorne strane saglasno konstatuju da troškovi vršenja eksproprijacije na zemljištu koje je precizirano pisanim zahtjevom Koncesionara, preuzima Koncesionar, nezavisno od činjenice da se eksproprijacija vrši u ime i za račun Koncedenta. Koncesionar se ovim obavezuje da će najkasnije u roku od 30 (trideset) dana od dana pisanog poziva Koncedenta istom obezbijediti neophodna finansijska sredstva za vršenje eksproprijacije.</w:t>
      </w:r>
    </w:p>
    <w:p w14:paraId="624671BC" w14:textId="77777777" w:rsidR="00256F1F" w:rsidRPr="009006C6" w:rsidRDefault="00256F1F" w:rsidP="00256F1F">
      <w:pPr>
        <w:autoSpaceDE w:val="0"/>
        <w:autoSpaceDN w:val="0"/>
        <w:adjustRightInd w:val="0"/>
        <w:spacing w:after="0" w:line="240" w:lineRule="auto"/>
        <w:jc w:val="both"/>
        <w:rPr>
          <w:rFonts w:ascii="Arial" w:eastAsia="Times New Roman" w:hAnsi="Arial" w:cs="Arial"/>
          <w:noProof/>
          <w:lang w:val="hr-HR" w:eastAsia="nb-NO"/>
        </w:rPr>
      </w:pPr>
    </w:p>
    <w:p w14:paraId="08F0C1BD" w14:textId="6089B3EB" w:rsidR="00D0273C" w:rsidRPr="009006C6" w:rsidRDefault="00B05B55" w:rsidP="009006C6">
      <w:pPr>
        <w:pStyle w:val="ListParagraph"/>
        <w:numPr>
          <w:ilvl w:val="0"/>
          <w:numId w:val="36"/>
        </w:numPr>
        <w:autoSpaceDE w:val="0"/>
        <w:autoSpaceDN w:val="0"/>
        <w:adjustRightInd w:val="0"/>
        <w:spacing w:after="0" w:line="240" w:lineRule="auto"/>
        <w:ind w:left="547"/>
        <w:rPr>
          <w:rFonts w:ascii="Arial" w:hAnsi="Arial" w:cs="Arial"/>
          <w:noProof/>
          <w:sz w:val="22"/>
        </w:rPr>
      </w:pPr>
      <w:r w:rsidRPr="009006C6">
        <w:rPr>
          <w:rFonts w:ascii="Arial" w:hAnsi="Arial" w:cs="Arial"/>
          <w:noProof/>
          <w:sz w:val="22"/>
        </w:rPr>
        <w:t>Ukoliko je Koncesionar vlasnik zemljišta,</w:t>
      </w:r>
      <w:r w:rsidR="00D0273C" w:rsidRPr="009006C6">
        <w:rPr>
          <w:rFonts w:ascii="Arial" w:hAnsi="Arial" w:cs="Arial"/>
          <w:sz w:val="22"/>
        </w:rPr>
        <w:t xml:space="preserve"> nakon pokrenutog postuka eksproprijacije</w:t>
      </w:r>
      <w:r w:rsidRPr="009006C6">
        <w:rPr>
          <w:rFonts w:ascii="Arial" w:hAnsi="Arial" w:cs="Arial"/>
          <w:noProof/>
          <w:sz w:val="22"/>
        </w:rPr>
        <w:t>,  Koncesionar i Koncedent će zaključiti sporazum kojim će se izvršiti pre</w:t>
      </w:r>
      <w:r w:rsidR="00D0273C" w:rsidRPr="009006C6">
        <w:rPr>
          <w:rFonts w:ascii="Arial" w:hAnsi="Arial" w:cs="Arial"/>
          <w:noProof/>
          <w:sz w:val="22"/>
        </w:rPr>
        <w:t>nos</w:t>
      </w:r>
      <w:r w:rsidRPr="009006C6">
        <w:rPr>
          <w:rFonts w:ascii="Arial" w:hAnsi="Arial" w:cs="Arial"/>
          <w:noProof/>
          <w:sz w:val="22"/>
        </w:rPr>
        <w:t xml:space="preserve"> nepokretnosti u vlasništvo Koncedenta u skladu sa članom 52 Zakona o eksproprijaciji</w:t>
      </w:r>
      <w:r w:rsidR="00D0273C" w:rsidRPr="009006C6">
        <w:rPr>
          <w:rFonts w:ascii="Arial" w:hAnsi="Arial" w:cs="Arial"/>
          <w:noProof/>
          <w:sz w:val="22"/>
        </w:rPr>
        <w:t xml:space="preserve">, pri čemu će se prenos nepokretnosti izvršiti bez naknade Koncesionaru. </w:t>
      </w:r>
    </w:p>
    <w:p w14:paraId="52AAC3FF" w14:textId="77777777" w:rsidR="000761D3" w:rsidRPr="009006C6" w:rsidRDefault="000761D3" w:rsidP="009006C6">
      <w:pPr>
        <w:pStyle w:val="ListParagraph"/>
        <w:autoSpaceDE w:val="0"/>
        <w:autoSpaceDN w:val="0"/>
        <w:adjustRightInd w:val="0"/>
        <w:spacing w:after="0" w:line="240" w:lineRule="auto"/>
        <w:ind w:left="144" w:right="144"/>
        <w:rPr>
          <w:rFonts w:ascii="Arial" w:hAnsi="Arial" w:cs="Arial"/>
          <w:sz w:val="22"/>
        </w:rPr>
      </w:pPr>
    </w:p>
    <w:p w14:paraId="7C2DDC4F" w14:textId="77777777" w:rsidR="000761D3" w:rsidRPr="009006C6" w:rsidRDefault="000761D3" w:rsidP="009006C6">
      <w:pPr>
        <w:pStyle w:val="ListParagraph"/>
        <w:numPr>
          <w:ilvl w:val="0"/>
          <w:numId w:val="4"/>
        </w:numPr>
        <w:spacing w:after="0" w:line="240" w:lineRule="auto"/>
        <w:ind w:left="144" w:right="144" w:firstLine="0"/>
        <w:rPr>
          <w:rFonts w:ascii="Arial" w:hAnsi="Arial" w:cs="Arial"/>
          <w:b/>
          <w:sz w:val="22"/>
        </w:rPr>
      </w:pPr>
      <w:r w:rsidRPr="009006C6">
        <w:rPr>
          <w:rFonts w:ascii="Arial" w:hAnsi="Arial" w:cs="Arial"/>
          <w:b/>
          <w:sz w:val="22"/>
        </w:rPr>
        <w:t xml:space="preserve">Pripadnost grupi ležišta </w:t>
      </w:r>
    </w:p>
    <w:p w14:paraId="0669B844" w14:textId="77777777" w:rsidR="000761D3" w:rsidRPr="009006C6" w:rsidRDefault="000761D3" w:rsidP="009006C6">
      <w:pPr>
        <w:pStyle w:val="ListParagraph"/>
        <w:spacing w:after="0" w:line="240" w:lineRule="auto"/>
        <w:ind w:left="144" w:right="144"/>
        <w:rPr>
          <w:rFonts w:ascii="Arial" w:hAnsi="Arial" w:cs="Arial"/>
          <w:b/>
          <w:sz w:val="22"/>
        </w:rPr>
      </w:pPr>
    </w:p>
    <w:p w14:paraId="20CEBC08" w14:textId="77777777" w:rsidR="00A17E70" w:rsidRPr="009006C6" w:rsidRDefault="000761D3" w:rsidP="009006C6">
      <w:pPr>
        <w:pStyle w:val="ListParagraph"/>
        <w:numPr>
          <w:ilvl w:val="0"/>
          <w:numId w:val="14"/>
        </w:numPr>
        <w:autoSpaceDE w:val="0"/>
        <w:autoSpaceDN w:val="0"/>
        <w:adjustRightInd w:val="0"/>
        <w:spacing w:after="0" w:line="240" w:lineRule="auto"/>
        <w:ind w:right="144"/>
        <w:rPr>
          <w:rFonts w:ascii="Arial" w:hAnsi="Arial" w:cs="Arial"/>
          <w:b/>
          <w:sz w:val="22"/>
        </w:rPr>
      </w:pPr>
      <w:r w:rsidRPr="009006C6">
        <w:rPr>
          <w:rFonts w:ascii="Arial" w:hAnsi="Arial" w:cs="Arial"/>
          <w:sz w:val="22"/>
        </w:rPr>
        <w:t xml:space="preserve">Ugovorne strane saglasno konstatuju da Mineralna sirovina pripadaja </w:t>
      </w:r>
      <w:r w:rsidRPr="009006C6">
        <w:rPr>
          <w:rFonts w:ascii="Arial" w:hAnsi="Arial" w:cs="Arial"/>
          <w:bCs/>
          <w:sz w:val="22"/>
        </w:rPr>
        <w:t>Grupi G</w:t>
      </w:r>
      <w:r w:rsidRPr="009006C6">
        <w:rPr>
          <w:rFonts w:ascii="Arial" w:hAnsi="Arial" w:cs="Arial"/>
          <w:bCs/>
          <w:sz w:val="22"/>
          <w:vertAlign w:val="subscript"/>
        </w:rPr>
        <w:t>3</w:t>
      </w:r>
      <w:r w:rsidRPr="009006C6">
        <w:rPr>
          <w:rFonts w:ascii="Arial" w:hAnsi="Arial" w:cs="Arial"/>
          <w:bCs/>
          <w:sz w:val="22"/>
        </w:rPr>
        <w:t xml:space="preserve"> ležišta sa procentualnim iznosom od _% </w:t>
      </w:r>
      <w:r w:rsidRPr="009006C6">
        <w:rPr>
          <w:rFonts w:ascii="Arial" w:hAnsi="Arial" w:cs="Arial"/>
          <w:bCs/>
          <w:i/>
          <w:sz w:val="22"/>
        </w:rPr>
        <w:t>[popuniti u skladu sa ponudom]</w:t>
      </w:r>
      <w:r w:rsidRPr="009006C6">
        <w:rPr>
          <w:rFonts w:ascii="Arial" w:hAnsi="Arial" w:cs="Arial"/>
          <w:sz w:val="22"/>
        </w:rPr>
        <w:t>od tržišne vrijednosti bilansnih ili eksploatacionih rezervi, odnosno ukupnog tržišnog proizvoda.</w:t>
      </w:r>
    </w:p>
    <w:p w14:paraId="361042A4" w14:textId="77777777" w:rsidR="000761D3" w:rsidRPr="009006C6" w:rsidRDefault="000761D3" w:rsidP="009006C6">
      <w:pPr>
        <w:autoSpaceDE w:val="0"/>
        <w:autoSpaceDN w:val="0"/>
        <w:adjustRightInd w:val="0"/>
        <w:spacing w:after="0" w:line="240" w:lineRule="auto"/>
        <w:ind w:left="144" w:right="144"/>
        <w:jc w:val="both"/>
        <w:rPr>
          <w:rFonts w:ascii="Arial" w:hAnsi="Arial" w:cs="Arial"/>
          <w:b/>
        </w:rPr>
      </w:pPr>
    </w:p>
    <w:p w14:paraId="28D96F36" w14:textId="77777777" w:rsidR="000761D3" w:rsidRPr="009006C6" w:rsidRDefault="000761D3" w:rsidP="009006C6">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006C6">
        <w:rPr>
          <w:rFonts w:ascii="Arial" w:hAnsi="Arial" w:cs="Arial"/>
          <w:b/>
          <w:sz w:val="22"/>
        </w:rPr>
        <w:t>Minimalna godišnja eksploatacija</w:t>
      </w:r>
    </w:p>
    <w:p w14:paraId="388C3818" w14:textId="77777777" w:rsidR="00A17E70" w:rsidRPr="009006C6" w:rsidRDefault="00A17E70" w:rsidP="009006C6">
      <w:pPr>
        <w:autoSpaceDE w:val="0"/>
        <w:autoSpaceDN w:val="0"/>
        <w:adjustRightInd w:val="0"/>
        <w:spacing w:after="0" w:line="240" w:lineRule="auto"/>
        <w:ind w:left="144" w:right="144"/>
        <w:jc w:val="both"/>
        <w:rPr>
          <w:rFonts w:ascii="Arial" w:hAnsi="Arial" w:cs="Arial"/>
          <w:b/>
        </w:rPr>
      </w:pPr>
    </w:p>
    <w:p w14:paraId="7650C383" w14:textId="77777777" w:rsidR="000761D3" w:rsidRPr="009006C6" w:rsidRDefault="000761D3" w:rsidP="009006C6">
      <w:pPr>
        <w:autoSpaceDE w:val="0"/>
        <w:autoSpaceDN w:val="0"/>
        <w:adjustRightInd w:val="0"/>
        <w:spacing w:after="0" w:line="240" w:lineRule="auto"/>
        <w:ind w:left="144" w:right="144"/>
        <w:jc w:val="both"/>
        <w:rPr>
          <w:rFonts w:ascii="Arial" w:hAnsi="Arial" w:cs="Arial"/>
        </w:rPr>
      </w:pPr>
      <w:proofErr w:type="spellStart"/>
      <w:r w:rsidRPr="009006C6">
        <w:rPr>
          <w:rFonts w:ascii="Arial" w:hAnsi="Arial" w:cs="Arial"/>
        </w:rPr>
        <w:t>Koncesionar</w:t>
      </w:r>
      <w:proofErr w:type="spellEnd"/>
      <w:r w:rsidRPr="009006C6">
        <w:rPr>
          <w:rFonts w:ascii="Arial" w:hAnsi="Arial" w:cs="Arial"/>
        </w:rPr>
        <w:t xml:space="preserve"> je </w:t>
      </w:r>
      <w:proofErr w:type="spellStart"/>
      <w:r w:rsidRPr="009006C6">
        <w:rPr>
          <w:rFonts w:ascii="Arial" w:hAnsi="Arial" w:cs="Arial"/>
        </w:rPr>
        <w:t>dužan</w:t>
      </w:r>
      <w:proofErr w:type="spellEnd"/>
      <w:r w:rsidRPr="009006C6">
        <w:rPr>
          <w:rFonts w:ascii="Arial" w:hAnsi="Arial" w:cs="Arial"/>
        </w:rPr>
        <w:t xml:space="preserve"> da </w:t>
      </w:r>
      <w:proofErr w:type="spellStart"/>
      <w:r w:rsidRPr="009006C6">
        <w:rPr>
          <w:rFonts w:ascii="Arial" w:hAnsi="Arial" w:cs="Arial"/>
        </w:rPr>
        <w:t>vrši</w:t>
      </w:r>
      <w:proofErr w:type="spellEnd"/>
      <w:r w:rsidRPr="009006C6">
        <w:rPr>
          <w:rFonts w:ascii="Arial" w:hAnsi="Arial" w:cs="Arial"/>
        </w:rPr>
        <w:t xml:space="preserve"> </w:t>
      </w:r>
      <w:proofErr w:type="spellStart"/>
      <w:r w:rsidRPr="009006C6">
        <w:rPr>
          <w:rFonts w:ascii="Arial" w:hAnsi="Arial" w:cs="Arial"/>
        </w:rPr>
        <w:t>minimalnu</w:t>
      </w:r>
      <w:proofErr w:type="spellEnd"/>
      <w:r w:rsidRPr="009006C6">
        <w:rPr>
          <w:rFonts w:ascii="Arial" w:hAnsi="Arial" w:cs="Arial"/>
        </w:rPr>
        <w:t xml:space="preserve"> </w:t>
      </w:r>
      <w:proofErr w:type="spellStart"/>
      <w:r w:rsidRPr="009006C6">
        <w:rPr>
          <w:rFonts w:ascii="Arial" w:hAnsi="Arial" w:cs="Arial"/>
        </w:rPr>
        <w:t>godišnju</w:t>
      </w:r>
      <w:proofErr w:type="spellEnd"/>
      <w:r w:rsidRPr="009006C6">
        <w:rPr>
          <w:rFonts w:ascii="Arial" w:hAnsi="Arial" w:cs="Arial"/>
        </w:rPr>
        <w:t xml:space="preserve"> </w:t>
      </w:r>
      <w:proofErr w:type="spellStart"/>
      <w:r w:rsidRPr="009006C6">
        <w:rPr>
          <w:rFonts w:ascii="Arial" w:hAnsi="Arial" w:cs="Arial"/>
        </w:rPr>
        <w:t>eksploataciju</w:t>
      </w:r>
      <w:proofErr w:type="spellEnd"/>
      <w:r w:rsidRPr="009006C6">
        <w:rPr>
          <w:rFonts w:ascii="Arial" w:hAnsi="Arial" w:cs="Arial"/>
        </w:rPr>
        <w:t xml:space="preserve"> </w:t>
      </w:r>
      <w:proofErr w:type="spellStart"/>
      <w:r w:rsidRPr="009006C6">
        <w:rPr>
          <w:rFonts w:ascii="Arial" w:hAnsi="Arial" w:cs="Arial"/>
        </w:rPr>
        <w:t>Mineralne</w:t>
      </w:r>
      <w:proofErr w:type="spellEnd"/>
      <w:r w:rsidRPr="009006C6">
        <w:rPr>
          <w:rFonts w:ascii="Arial" w:hAnsi="Arial" w:cs="Arial"/>
        </w:rPr>
        <w:t xml:space="preserve"> </w:t>
      </w:r>
      <w:proofErr w:type="spellStart"/>
      <w:r w:rsidRPr="009006C6">
        <w:rPr>
          <w:rFonts w:ascii="Arial" w:hAnsi="Arial" w:cs="Arial"/>
        </w:rPr>
        <w:t>sirovine</w:t>
      </w:r>
      <w:proofErr w:type="spellEnd"/>
      <w:r w:rsidRPr="009006C6">
        <w:rPr>
          <w:rFonts w:ascii="Arial" w:hAnsi="Arial" w:cs="Arial"/>
        </w:rPr>
        <w:t xml:space="preserve"> </w:t>
      </w:r>
      <w:proofErr w:type="spellStart"/>
      <w:r w:rsidRPr="009006C6">
        <w:rPr>
          <w:rFonts w:ascii="Arial" w:hAnsi="Arial" w:cs="Arial"/>
        </w:rPr>
        <w:t>na</w:t>
      </w:r>
      <w:proofErr w:type="spellEnd"/>
      <w:r w:rsidRPr="009006C6">
        <w:rPr>
          <w:rFonts w:ascii="Arial" w:hAnsi="Arial" w:cs="Arial"/>
        </w:rPr>
        <w:t xml:space="preserve"> </w:t>
      </w:r>
      <w:proofErr w:type="spellStart"/>
      <w:r w:rsidRPr="009006C6">
        <w:rPr>
          <w:rFonts w:ascii="Arial" w:hAnsi="Arial" w:cs="Arial"/>
        </w:rPr>
        <w:t>sljedeći</w:t>
      </w:r>
      <w:proofErr w:type="spellEnd"/>
      <w:r w:rsidRPr="009006C6">
        <w:rPr>
          <w:rFonts w:ascii="Arial" w:hAnsi="Arial" w:cs="Arial"/>
        </w:rPr>
        <w:t xml:space="preserve"> </w:t>
      </w:r>
      <w:proofErr w:type="spellStart"/>
      <w:r w:rsidRPr="009006C6">
        <w:rPr>
          <w:rFonts w:ascii="Arial" w:hAnsi="Arial" w:cs="Arial"/>
        </w:rPr>
        <w:t>način</w:t>
      </w:r>
      <w:proofErr w:type="spellEnd"/>
      <w:r w:rsidRPr="009006C6">
        <w:rPr>
          <w:rFonts w:ascii="Arial" w:hAnsi="Arial" w:cs="Arial"/>
        </w:rPr>
        <w:t>:</w:t>
      </w:r>
    </w:p>
    <w:p w14:paraId="13696DC8" w14:textId="77777777" w:rsidR="000761D3" w:rsidRPr="009006C6" w:rsidRDefault="000761D3" w:rsidP="009006C6">
      <w:pPr>
        <w:autoSpaceDE w:val="0"/>
        <w:autoSpaceDN w:val="0"/>
        <w:adjustRightInd w:val="0"/>
        <w:spacing w:after="0" w:line="240" w:lineRule="auto"/>
        <w:ind w:left="144" w:right="144"/>
        <w:jc w:val="both"/>
        <w:rPr>
          <w:rFonts w:ascii="Arial" w:hAnsi="Arial" w:cs="Arial"/>
        </w:rPr>
      </w:pPr>
    </w:p>
    <w:p w14:paraId="4EA5486E" w14:textId="77777777" w:rsidR="000761D3" w:rsidRPr="009006C6" w:rsidRDefault="00AA49F6" w:rsidP="009006C6">
      <w:pPr>
        <w:pStyle w:val="ListParagraph"/>
        <w:numPr>
          <w:ilvl w:val="0"/>
          <w:numId w:val="7"/>
        </w:numPr>
        <w:autoSpaceDE w:val="0"/>
        <w:autoSpaceDN w:val="0"/>
        <w:adjustRightInd w:val="0"/>
        <w:spacing w:after="0" w:line="240" w:lineRule="auto"/>
        <w:ind w:right="144"/>
        <w:rPr>
          <w:rFonts w:ascii="Arial" w:hAnsi="Arial" w:cs="Arial"/>
          <w:i/>
          <w:sz w:val="22"/>
        </w:rPr>
      </w:pPr>
      <w:r w:rsidRPr="009006C6">
        <w:rPr>
          <w:rFonts w:ascii="Arial" w:hAnsi="Arial" w:cs="Arial"/>
          <w:i/>
          <w:sz w:val="22"/>
        </w:rPr>
        <w:t>[p</w:t>
      </w:r>
      <w:r w:rsidR="000761D3" w:rsidRPr="009006C6">
        <w:rPr>
          <w:rFonts w:ascii="Arial" w:hAnsi="Arial" w:cs="Arial"/>
          <w:i/>
          <w:sz w:val="22"/>
        </w:rPr>
        <w:t>opuniti u skladu sa ponudom</w:t>
      </w:r>
      <w:r w:rsidRPr="009006C6">
        <w:rPr>
          <w:rFonts w:ascii="Arial" w:hAnsi="Arial" w:cs="Arial"/>
          <w:i/>
          <w:sz w:val="22"/>
        </w:rPr>
        <w:t>].</w:t>
      </w:r>
    </w:p>
    <w:p w14:paraId="35D87556" w14:textId="77777777" w:rsidR="000761D3" w:rsidRPr="009006C6" w:rsidRDefault="000761D3" w:rsidP="009006C6">
      <w:pPr>
        <w:autoSpaceDE w:val="0"/>
        <w:autoSpaceDN w:val="0"/>
        <w:adjustRightInd w:val="0"/>
        <w:spacing w:after="0" w:line="240" w:lineRule="auto"/>
        <w:ind w:right="144"/>
        <w:jc w:val="both"/>
        <w:rPr>
          <w:rFonts w:ascii="Arial" w:hAnsi="Arial" w:cs="Arial"/>
          <w:b/>
        </w:rPr>
      </w:pPr>
    </w:p>
    <w:p w14:paraId="4C1A21C2" w14:textId="77777777" w:rsidR="000761D3" w:rsidRPr="009006C6" w:rsidRDefault="000761D3" w:rsidP="009006C6">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006C6">
        <w:rPr>
          <w:rFonts w:ascii="Arial" w:hAnsi="Arial" w:cs="Arial"/>
          <w:b/>
          <w:sz w:val="22"/>
        </w:rPr>
        <w:t xml:space="preserve">Koncesiona naknada </w:t>
      </w:r>
    </w:p>
    <w:p w14:paraId="218DEE30" w14:textId="77777777" w:rsidR="000761D3" w:rsidRPr="009006C6" w:rsidRDefault="000761D3" w:rsidP="009006C6">
      <w:pPr>
        <w:autoSpaceDE w:val="0"/>
        <w:autoSpaceDN w:val="0"/>
        <w:adjustRightInd w:val="0"/>
        <w:spacing w:after="0" w:line="240" w:lineRule="auto"/>
        <w:ind w:left="144" w:right="144"/>
        <w:jc w:val="both"/>
        <w:rPr>
          <w:rFonts w:ascii="Arial" w:hAnsi="Arial" w:cs="Arial"/>
          <w:vertAlign w:val="superscript"/>
        </w:rPr>
      </w:pPr>
    </w:p>
    <w:p w14:paraId="5CF771B1" w14:textId="2554D109" w:rsidR="000761D3" w:rsidRPr="006B0A8F" w:rsidRDefault="000761D3" w:rsidP="006B0A8F">
      <w:pPr>
        <w:pStyle w:val="ListParagraph"/>
        <w:numPr>
          <w:ilvl w:val="0"/>
          <w:numId w:val="44"/>
        </w:numPr>
        <w:autoSpaceDE w:val="0"/>
        <w:autoSpaceDN w:val="0"/>
        <w:adjustRightInd w:val="0"/>
        <w:spacing w:after="0" w:line="240" w:lineRule="auto"/>
        <w:ind w:right="144"/>
        <w:rPr>
          <w:rFonts w:ascii="Arial" w:hAnsi="Arial" w:cs="Arial"/>
        </w:rPr>
      </w:pPr>
      <w:r w:rsidRPr="006B0A8F">
        <w:rPr>
          <w:rFonts w:ascii="Arial" w:hAnsi="Arial" w:cs="Arial"/>
        </w:rPr>
        <w:t>Koncesionar je dužan da za dobijeno pravo ne eksploataciju Mineralne sirovine, plaća Koncesionu naknadu u skladu sa zakonom i Ugovorom.</w:t>
      </w:r>
    </w:p>
    <w:p w14:paraId="1BD16D5E" w14:textId="77777777" w:rsidR="000761D3" w:rsidRPr="009006C6" w:rsidRDefault="000761D3" w:rsidP="009006C6">
      <w:pPr>
        <w:pStyle w:val="ListParagraph"/>
        <w:autoSpaceDE w:val="0"/>
        <w:autoSpaceDN w:val="0"/>
        <w:adjustRightInd w:val="0"/>
        <w:spacing w:after="0" w:line="240" w:lineRule="auto"/>
        <w:ind w:left="180" w:right="144"/>
        <w:rPr>
          <w:rFonts w:ascii="Arial" w:hAnsi="Arial" w:cs="Arial"/>
          <w:sz w:val="22"/>
        </w:rPr>
      </w:pPr>
    </w:p>
    <w:p w14:paraId="4C5D6F5D" w14:textId="6031572F" w:rsidR="000761D3" w:rsidRDefault="000761D3" w:rsidP="006B0A8F">
      <w:pPr>
        <w:pStyle w:val="ListParagraph"/>
        <w:numPr>
          <w:ilvl w:val="0"/>
          <w:numId w:val="44"/>
        </w:numPr>
        <w:autoSpaceDE w:val="0"/>
        <w:autoSpaceDN w:val="0"/>
        <w:adjustRightInd w:val="0"/>
        <w:spacing w:after="0" w:line="240" w:lineRule="auto"/>
        <w:ind w:right="144"/>
        <w:rPr>
          <w:rFonts w:ascii="Arial" w:hAnsi="Arial" w:cs="Arial"/>
        </w:rPr>
      </w:pPr>
      <w:r w:rsidRPr="006B0A8F">
        <w:rPr>
          <w:rFonts w:ascii="Arial" w:hAnsi="Arial" w:cs="Arial"/>
        </w:rPr>
        <w:t>Koncesiona naknada iz stava 1 ovog člana se sastoji od stalnog i promjenjivog dijela naknade.</w:t>
      </w:r>
    </w:p>
    <w:p w14:paraId="5FEA823C" w14:textId="77777777" w:rsidR="006B0A8F" w:rsidRPr="006B0A8F" w:rsidRDefault="006B0A8F" w:rsidP="006B0A8F">
      <w:pPr>
        <w:autoSpaceDE w:val="0"/>
        <w:autoSpaceDN w:val="0"/>
        <w:adjustRightInd w:val="0"/>
        <w:spacing w:after="0" w:line="240" w:lineRule="auto"/>
        <w:ind w:right="144"/>
        <w:rPr>
          <w:rFonts w:ascii="Arial" w:hAnsi="Arial" w:cs="Arial"/>
        </w:rPr>
      </w:pPr>
    </w:p>
    <w:p w14:paraId="37860FD0" w14:textId="0EFA4ECD" w:rsidR="009D3F35" w:rsidRPr="006B0A8F" w:rsidRDefault="000761D3" w:rsidP="006B0A8F">
      <w:pPr>
        <w:pStyle w:val="ListParagraph"/>
        <w:numPr>
          <w:ilvl w:val="0"/>
          <w:numId w:val="44"/>
        </w:numPr>
        <w:autoSpaceDE w:val="0"/>
        <w:autoSpaceDN w:val="0"/>
        <w:adjustRightInd w:val="0"/>
        <w:spacing w:after="0" w:line="240" w:lineRule="auto"/>
        <w:ind w:right="144"/>
        <w:rPr>
          <w:rFonts w:ascii="Arial" w:hAnsi="Arial" w:cs="Arial"/>
        </w:rPr>
      </w:pPr>
      <w:r w:rsidRPr="006B0A8F">
        <w:rPr>
          <w:rFonts w:ascii="Arial" w:hAnsi="Arial" w:cs="Arial"/>
        </w:rPr>
        <w:lastRenderedPageBreak/>
        <w:t>Koncesionar je dužan da za dobijeno pravo na eksploataciju Mineralne sirovine plaća stalni dio koncesione naknade, u ukupnom iznosu od ________ (popuniti u skladu sa ponudom), i to na sljedeći način:</w:t>
      </w:r>
    </w:p>
    <w:p w14:paraId="5480597E" w14:textId="77777777" w:rsidR="00B51B60" w:rsidRPr="009006C6" w:rsidRDefault="00B51B60" w:rsidP="009006C6">
      <w:pPr>
        <w:autoSpaceDE w:val="0"/>
        <w:autoSpaceDN w:val="0"/>
        <w:adjustRightInd w:val="0"/>
        <w:spacing w:after="0" w:line="240" w:lineRule="auto"/>
        <w:ind w:left="180" w:right="144"/>
        <w:jc w:val="both"/>
        <w:rPr>
          <w:rFonts w:ascii="Arial" w:hAnsi="Arial" w:cs="Arial"/>
        </w:rPr>
      </w:pPr>
    </w:p>
    <w:p w14:paraId="2D196DEA" w14:textId="77777777" w:rsidR="000761D3" w:rsidRPr="009006C6" w:rsidRDefault="000761D3" w:rsidP="009006C6">
      <w:pPr>
        <w:pStyle w:val="ListParagraph"/>
        <w:numPr>
          <w:ilvl w:val="0"/>
          <w:numId w:val="7"/>
        </w:numPr>
        <w:autoSpaceDE w:val="0"/>
        <w:autoSpaceDN w:val="0"/>
        <w:adjustRightInd w:val="0"/>
        <w:spacing w:after="0" w:line="240" w:lineRule="auto"/>
        <w:ind w:left="1800" w:right="144"/>
        <w:rPr>
          <w:rFonts w:ascii="Arial" w:hAnsi="Arial" w:cs="Arial"/>
          <w:sz w:val="22"/>
        </w:rPr>
      </w:pPr>
      <w:r w:rsidRPr="009006C6">
        <w:rPr>
          <w:rFonts w:ascii="Arial" w:hAnsi="Arial" w:cs="Arial"/>
          <w:i/>
          <w:sz w:val="22"/>
        </w:rPr>
        <w:t>[popuniti u skladu sa ponudom].</w:t>
      </w:r>
    </w:p>
    <w:p w14:paraId="439A6B32" w14:textId="77777777" w:rsidR="000761D3" w:rsidRPr="009006C6" w:rsidRDefault="000761D3" w:rsidP="009006C6">
      <w:pPr>
        <w:autoSpaceDE w:val="0"/>
        <w:autoSpaceDN w:val="0"/>
        <w:adjustRightInd w:val="0"/>
        <w:spacing w:after="0" w:line="240" w:lineRule="auto"/>
        <w:ind w:left="180" w:right="144"/>
        <w:jc w:val="both"/>
        <w:rPr>
          <w:rFonts w:ascii="Arial" w:hAnsi="Arial" w:cs="Arial"/>
        </w:rPr>
      </w:pPr>
    </w:p>
    <w:p w14:paraId="160F380E" w14:textId="3BE67A4F" w:rsidR="000761D3" w:rsidRPr="006B0A8F" w:rsidRDefault="000761D3" w:rsidP="006B0A8F">
      <w:pPr>
        <w:pStyle w:val="ListParagraph"/>
        <w:numPr>
          <w:ilvl w:val="0"/>
          <w:numId w:val="44"/>
        </w:numPr>
        <w:autoSpaceDE w:val="0"/>
        <w:autoSpaceDN w:val="0"/>
        <w:adjustRightInd w:val="0"/>
        <w:spacing w:after="0" w:line="240" w:lineRule="auto"/>
        <w:ind w:right="144"/>
        <w:rPr>
          <w:rFonts w:ascii="Arial" w:hAnsi="Arial" w:cs="Arial"/>
        </w:rPr>
      </w:pPr>
      <w:r w:rsidRPr="006B0A8F">
        <w:rPr>
          <w:rFonts w:ascii="Arial" w:hAnsi="Arial" w:cs="Arial"/>
        </w:rPr>
        <w:t>Koncesionar je dužan da iznose stalnog dijela Koncesione naknade iz stava 3 ovog člana plaća u jednakim polugodišnjim ratama do kraja juna, odnosno decembra tekuće godine.</w:t>
      </w:r>
    </w:p>
    <w:p w14:paraId="60E63139" w14:textId="77777777" w:rsidR="000761D3" w:rsidRPr="009006C6" w:rsidRDefault="000761D3" w:rsidP="009006C6">
      <w:pPr>
        <w:pStyle w:val="ListParagraph"/>
        <w:autoSpaceDE w:val="0"/>
        <w:autoSpaceDN w:val="0"/>
        <w:adjustRightInd w:val="0"/>
        <w:spacing w:after="0" w:line="240" w:lineRule="auto"/>
        <w:ind w:left="180" w:right="144"/>
        <w:rPr>
          <w:rFonts w:ascii="Arial" w:hAnsi="Arial" w:cs="Arial"/>
          <w:sz w:val="22"/>
        </w:rPr>
      </w:pPr>
    </w:p>
    <w:p w14:paraId="79FB4420" w14:textId="6776EC8A" w:rsidR="000761D3" w:rsidRPr="006B0A8F" w:rsidRDefault="000761D3" w:rsidP="006B0A8F">
      <w:pPr>
        <w:pStyle w:val="ListParagraph"/>
        <w:numPr>
          <w:ilvl w:val="0"/>
          <w:numId w:val="44"/>
        </w:numPr>
        <w:autoSpaceDE w:val="0"/>
        <w:autoSpaceDN w:val="0"/>
        <w:adjustRightInd w:val="0"/>
        <w:spacing w:after="0" w:line="240" w:lineRule="auto"/>
        <w:ind w:right="144"/>
        <w:rPr>
          <w:rFonts w:ascii="Arial" w:hAnsi="Arial" w:cs="Arial"/>
        </w:rPr>
      </w:pPr>
      <w:r w:rsidRPr="006B0A8F">
        <w:rPr>
          <w:rFonts w:ascii="Arial" w:hAnsi="Arial" w:cs="Arial"/>
        </w:rPr>
        <w:t xml:space="preserve">Ugovorne strane su saglasne da obračun promjenjivog dijela Koncesione naknade vrši godišnje Organ uprave u skladu sa zakonom i parametrima </w:t>
      </w:r>
      <w:r w:rsidR="00D31C46" w:rsidRPr="006B0A8F">
        <w:rPr>
          <w:rFonts w:ascii="Arial" w:hAnsi="Arial" w:cs="Arial"/>
        </w:rPr>
        <w:t>koji su na snazi na dan obračuna</w:t>
      </w:r>
      <w:r w:rsidRPr="006B0A8F">
        <w:rPr>
          <w:rFonts w:ascii="Arial" w:hAnsi="Arial" w:cs="Arial"/>
        </w:rPr>
        <w:t>. Promjenljivi dio koncesione nakade se plaća u iznosu za koji je veći od stalnog dijela koncesione naknade.</w:t>
      </w:r>
    </w:p>
    <w:p w14:paraId="37717976" w14:textId="77777777" w:rsidR="000761D3" w:rsidRPr="009006C6" w:rsidRDefault="000761D3" w:rsidP="009006C6">
      <w:pPr>
        <w:pStyle w:val="ListParagraph"/>
        <w:autoSpaceDE w:val="0"/>
        <w:autoSpaceDN w:val="0"/>
        <w:adjustRightInd w:val="0"/>
        <w:spacing w:after="0" w:line="240" w:lineRule="auto"/>
        <w:ind w:left="180" w:right="144"/>
        <w:rPr>
          <w:rFonts w:ascii="Arial" w:hAnsi="Arial" w:cs="Arial"/>
          <w:sz w:val="22"/>
        </w:rPr>
      </w:pPr>
    </w:p>
    <w:p w14:paraId="174D64D5" w14:textId="0AF5185F" w:rsidR="000761D3" w:rsidRPr="006B0A8F" w:rsidRDefault="000761D3" w:rsidP="006B0A8F">
      <w:pPr>
        <w:pStyle w:val="ListParagraph"/>
        <w:numPr>
          <w:ilvl w:val="0"/>
          <w:numId w:val="44"/>
        </w:numPr>
        <w:autoSpaceDE w:val="0"/>
        <w:autoSpaceDN w:val="0"/>
        <w:adjustRightInd w:val="0"/>
        <w:spacing w:after="0" w:line="240" w:lineRule="auto"/>
        <w:ind w:right="144"/>
        <w:rPr>
          <w:rFonts w:ascii="Arial" w:hAnsi="Arial" w:cs="Arial"/>
        </w:rPr>
      </w:pPr>
      <w:r w:rsidRPr="006B0A8F">
        <w:rPr>
          <w:rFonts w:ascii="Arial" w:hAnsi="Arial" w:cs="Arial"/>
        </w:rPr>
        <w:t>Ugovorne strane su saglasne da Koncedent može za obračun godišnje vrijednosti proizvodnje Mineralne sirovine koristiti i statističke podatke o ostvarenim prosječnim godišnjim prodajnim cijenama ove vrste proizvoda na domaćem ili inostranom tržištu.</w:t>
      </w:r>
    </w:p>
    <w:p w14:paraId="0F22055E" w14:textId="77777777" w:rsidR="000761D3" w:rsidRPr="009006C6" w:rsidRDefault="000761D3" w:rsidP="009006C6">
      <w:pPr>
        <w:autoSpaceDE w:val="0"/>
        <w:autoSpaceDN w:val="0"/>
        <w:adjustRightInd w:val="0"/>
        <w:spacing w:after="0" w:line="240" w:lineRule="auto"/>
        <w:ind w:left="180" w:right="144"/>
        <w:jc w:val="both"/>
        <w:rPr>
          <w:rFonts w:ascii="Arial" w:hAnsi="Arial" w:cs="Arial"/>
        </w:rPr>
      </w:pPr>
    </w:p>
    <w:p w14:paraId="27348D4A" w14:textId="77777777" w:rsidR="000761D3" w:rsidRPr="009006C6" w:rsidRDefault="000761D3" w:rsidP="009006C6">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006C6">
        <w:rPr>
          <w:rFonts w:ascii="Arial" w:hAnsi="Arial" w:cs="Arial"/>
          <w:b/>
          <w:sz w:val="22"/>
        </w:rPr>
        <w:t>Kontrola otkop</w:t>
      </w:r>
      <w:r w:rsidR="004804E1" w:rsidRPr="009006C6">
        <w:rPr>
          <w:rFonts w:ascii="Arial" w:hAnsi="Arial" w:cs="Arial"/>
          <w:b/>
          <w:sz w:val="22"/>
        </w:rPr>
        <w:t>a</w:t>
      </w:r>
      <w:r w:rsidRPr="009006C6">
        <w:rPr>
          <w:rFonts w:ascii="Arial" w:hAnsi="Arial" w:cs="Arial"/>
          <w:b/>
          <w:sz w:val="22"/>
        </w:rPr>
        <w:t xml:space="preserve">nih količina </w:t>
      </w:r>
    </w:p>
    <w:p w14:paraId="261D14D2" w14:textId="77777777" w:rsidR="000761D3" w:rsidRPr="009006C6" w:rsidRDefault="000761D3" w:rsidP="009006C6">
      <w:pPr>
        <w:autoSpaceDE w:val="0"/>
        <w:autoSpaceDN w:val="0"/>
        <w:adjustRightInd w:val="0"/>
        <w:spacing w:after="0" w:line="240" w:lineRule="auto"/>
        <w:ind w:left="144" w:right="144"/>
        <w:jc w:val="both"/>
        <w:rPr>
          <w:rFonts w:ascii="Arial" w:hAnsi="Arial" w:cs="Arial"/>
          <w:b/>
        </w:rPr>
      </w:pPr>
    </w:p>
    <w:p w14:paraId="44B473F6" w14:textId="77777777" w:rsidR="000761D3" w:rsidRPr="009006C6" w:rsidRDefault="000761D3" w:rsidP="009006C6">
      <w:pPr>
        <w:pStyle w:val="ListParagraph"/>
        <w:numPr>
          <w:ilvl w:val="0"/>
          <w:numId w:val="15"/>
        </w:numPr>
        <w:spacing w:after="0" w:line="240" w:lineRule="auto"/>
        <w:ind w:right="144"/>
        <w:rPr>
          <w:rFonts w:ascii="Arial" w:hAnsi="Arial" w:cs="Arial"/>
          <w:sz w:val="22"/>
        </w:rPr>
      </w:pPr>
      <w:r w:rsidRPr="009006C6">
        <w:rPr>
          <w:rFonts w:ascii="Arial" w:hAnsi="Arial" w:cs="Arial"/>
          <w:sz w:val="22"/>
        </w:rPr>
        <w:t>Ugovorne strane su saglasne da kontrolu otkopanih količina Mineralne sirovine može jedanput godišnje izvršiti institucija, komisija ili drugo lice koju odredi Organ uprave.</w:t>
      </w:r>
    </w:p>
    <w:p w14:paraId="59D17CA2" w14:textId="77777777" w:rsidR="000761D3" w:rsidRPr="009006C6" w:rsidRDefault="000761D3" w:rsidP="009006C6">
      <w:pPr>
        <w:pStyle w:val="ListParagraph"/>
        <w:spacing w:after="0" w:line="240" w:lineRule="auto"/>
        <w:ind w:left="144" w:right="144"/>
        <w:rPr>
          <w:rFonts w:ascii="Arial" w:hAnsi="Arial" w:cs="Arial"/>
          <w:sz w:val="22"/>
        </w:rPr>
      </w:pPr>
    </w:p>
    <w:p w14:paraId="54A72BA4" w14:textId="77777777" w:rsidR="009D3F35" w:rsidRPr="009006C6" w:rsidRDefault="000761D3" w:rsidP="009006C6">
      <w:pPr>
        <w:pStyle w:val="ListParagraph"/>
        <w:numPr>
          <w:ilvl w:val="0"/>
          <w:numId w:val="15"/>
        </w:numPr>
        <w:spacing w:after="0" w:line="240" w:lineRule="auto"/>
        <w:ind w:right="144"/>
        <w:rPr>
          <w:rFonts w:ascii="Arial" w:hAnsi="Arial" w:cs="Arial"/>
          <w:sz w:val="22"/>
        </w:rPr>
      </w:pPr>
      <w:r w:rsidRPr="009006C6">
        <w:rPr>
          <w:rFonts w:ascii="Arial" w:hAnsi="Arial" w:cs="Arial"/>
          <w:sz w:val="22"/>
        </w:rPr>
        <w:t>Ugovorne strane su saglasne da ukoliko se kontrolom iz stava 1 ovog člana utvrdi da je Koncesionar otkopao količine Mineralne sirovine u količini većoj od prikazanih, Koncesionar će izvršiti plaćanje Koncesione naknade za utvđenu razliku otkopanih količina Mineralne sirovine prema parametrima koji su utvrđeni Ugovorom i zakonom, na način i u rokovima koje odredi Organ uprave.</w:t>
      </w:r>
    </w:p>
    <w:p w14:paraId="2C4215C9" w14:textId="77777777" w:rsidR="0044046F" w:rsidRPr="009006C6" w:rsidRDefault="0044046F" w:rsidP="009006C6">
      <w:pPr>
        <w:pStyle w:val="ListParagraph"/>
        <w:spacing w:after="0" w:line="240" w:lineRule="auto"/>
        <w:ind w:left="864" w:right="144"/>
        <w:rPr>
          <w:rFonts w:ascii="Arial" w:hAnsi="Arial" w:cs="Arial"/>
          <w:sz w:val="22"/>
        </w:rPr>
      </w:pPr>
    </w:p>
    <w:p w14:paraId="7E4A8660" w14:textId="77777777" w:rsidR="000761D3" w:rsidRPr="009006C6" w:rsidRDefault="000761D3" w:rsidP="009006C6">
      <w:pPr>
        <w:pStyle w:val="ListParagraph"/>
        <w:numPr>
          <w:ilvl w:val="0"/>
          <w:numId w:val="15"/>
        </w:numPr>
        <w:spacing w:after="0" w:line="240" w:lineRule="auto"/>
        <w:ind w:right="144"/>
        <w:rPr>
          <w:rFonts w:ascii="Arial" w:hAnsi="Arial" w:cs="Arial"/>
          <w:sz w:val="22"/>
        </w:rPr>
      </w:pPr>
      <w:r w:rsidRPr="009006C6">
        <w:rPr>
          <w:rFonts w:ascii="Arial" w:hAnsi="Arial" w:cs="Arial"/>
          <w:sz w:val="22"/>
        </w:rPr>
        <w:t>Bez uticaja na odredbe stava 2 ovog člana Koncedent zadržava pravo da raskine ovaj Ugovor u slučaju da se utvrdi da je Koncesionar otkopao količine Mineralne sirovine u količini većoj od prikazanih.</w:t>
      </w:r>
    </w:p>
    <w:p w14:paraId="0C120039" w14:textId="77777777" w:rsidR="000761D3" w:rsidRPr="009006C6" w:rsidRDefault="000761D3" w:rsidP="009006C6">
      <w:pPr>
        <w:spacing w:after="0" w:line="240" w:lineRule="auto"/>
        <w:ind w:left="144" w:right="144"/>
        <w:jc w:val="both"/>
        <w:rPr>
          <w:rFonts w:ascii="Arial" w:hAnsi="Arial" w:cs="Arial"/>
        </w:rPr>
      </w:pPr>
    </w:p>
    <w:p w14:paraId="299F3B30" w14:textId="77777777" w:rsidR="000761D3" w:rsidRPr="009006C6" w:rsidRDefault="000761D3" w:rsidP="009006C6">
      <w:pPr>
        <w:pStyle w:val="ListParagraph"/>
        <w:numPr>
          <w:ilvl w:val="0"/>
          <w:numId w:val="15"/>
        </w:numPr>
        <w:spacing w:after="0" w:line="240" w:lineRule="auto"/>
        <w:ind w:right="144"/>
        <w:rPr>
          <w:rFonts w:ascii="Arial" w:hAnsi="Arial" w:cs="Arial"/>
          <w:sz w:val="22"/>
        </w:rPr>
      </w:pPr>
      <w:r w:rsidRPr="009006C6">
        <w:rPr>
          <w:rFonts w:ascii="Arial" w:hAnsi="Arial" w:cs="Arial"/>
          <w:sz w:val="22"/>
        </w:rPr>
        <w:t>Troškove kontrole otkopanih količina Mineralne sirovine snosi Koncesionar.</w:t>
      </w:r>
    </w:p>
    <w:p w14:paraId="5CAE67EB" w14:textId="77777777" w:rsidR="000761D3" w:rsidRPr="009006C6" w:rsidRDefault="000761D3" w:rsidP="009006C6">
      <w:pPr>
        <w:pStyle w:val="ListParagraph"/>
        <w:autoSpaceDE w:val="0"/>
        <w:autoSpaceDN w:val="0"/>
        <w:adjustRightInd w:val="0"/>
        <w:spacing w:after="0" w:line="240" w:lineRule="auto"/>
        <w:ind w:left="144" w:right="144"/>
        <w:rPr>
          <w:rFonts w:ascii="Arial" w:hAnsi="Arial" w:cs="Arial"/>
          <w:b/>
          <w:sz w:val="22"/>
        </w:rPr>
      </w:pPr>
    </w:p>
    <w:p w14:paraId="29D58727" w14:textId="77777777" w:rsidR="000761D3" w:rsidRPr="009006C6" w:rsidRDefault="000761D3" w:rsidP="009006C6">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006C6">
        <w:rPr>
          <w:rFonts w:ascii="Arial" w:hAnsi="Arial" w:cs="Arial"/>
          <w:b/>
          <w:sz w:val="22"/>
        </w:rPr>
        <w:t>Bankarska garancija</w:t>
      </w:r>
    </w:p>
    <w:p w14:paraId="7FAEA267" w14:textId="77777777" w:rsidR="000761D3" w:rsidRPr="009006C6" w:rsidRDefault="000761D3" w:rsidP="009006C6">
      <w:pPr>
        <w:pStyle w:val="ListParagraph"/>
        <w:autoSpaceDE w:val="0"/>
        <w:autoSpaceDN w:val="0"/>
        <w:adjustRightInd w:val="0"/>
        <w:spacing w:after="0" w:line="240" w:lineRule="auto"/>
        <w:ind w:left="144" w:right="144"/>
        <w:rPr>
          <w:rFonts w:ascii="Arial" w:hAnsi="Arial" w:cs="Arial"/>
          <w:b/>
          <w:sz w:val="22"/>
        </w:rPr>
      </w:pPr>
    </w:p>
    <w:p w14:paraId="6999554F" w14:textId="639DDF8B" w:rsidR="000761D3" w:rsidRPr="009006C6" w:rsidRDefault="007176DA" w:rsidP="009006C6">
      <w:pPr>
        <w:pStyle w:val="ListParagraph"/>
        <w:numPr>
          <w:ilvl w:val="0"/>
          <w:numId w:val="16"/>
        </w:numPr>
        <w:autoSpaceDE w:val="0"/>
        <w:spacing w:after="0" w:line="240" w:lineRule="auto"/>
        <w:ind w:right="144"/>
        <w:rPr>
          <w:rFonts w:ascii="Arial" w:hAnsi="Arial" w:cs="Arial"/>
          <w:sz w:val="22"/>
        </w:rPr>
      </w:pPr>
      <w:r w:rsidRPr="009006C6">
        <w:rPr>
          <w:rFonts w:ascii="Arial" w:hAnsi="Arial" w:cs="Arial"/>
          <w:sz w:val="22"/>
        </w:rPr>
        <w:t>Koncesionar</w:t>
      </w:r>
      <w:r w:rsidR="000761D3" w:rsidRPr="009006C6">
        <w:rPr>
          <w:rFonts w:ascii="Arial" w:hAnsi="Arial" w:cs="Arial"/>
          <w:sz w:val="22"/>
        </w:rPr>
        <w:t xml:space="preserve"> je dužan da Koncedentu redovno dostavlja Bankarsku garanciju prihvatljivu za Koncedenta i plativu na prvi poziv bez prava prigovora, kao sredstvo obezbjeđenja izvršenja svih ugovornih obaveza.</w:t>
      </w:r>
    </w:p>
    <w:p w14:paraId="3A6A9656" w14:textId="77777777" w:rsidR="000761D3" w:rsidRPr="009006C6" w:rsidRDefault="000761D3" w:rsidP="009006C6">
      <w:pPr>
        <w:autoSpaceDE w:val="0"/>
        <w:spacing w:after="0" w:line="240" w:lineRule="auto"/>
        <w:ind w:left="144" w:right="144"/>
        <w:jc w:val="both"/>
        <w:rPr>
          <w:rFonts w:ascii="Arial" w:hAnsi="Arial" w:cs="Arial"/>
        </w:rPr>
      </w:pPr>
    </w:p>
    <w:p w14:paraId="26162488" w14:textId="074AEFC2" w:rsidR="000761D3" w:rsidRPr="009006C6" w:rsidRDefault="000761D3" w:rsidP="009006C6">
      <w:pPr>
        <w:pStyle w:val="ListParagraph"/>
        <w:numPr>
          <w:ilvl w:val="0"/>
          <w:numId w:val="16"/>
        </w:numPr>
        <w:autoSpaceDE w:val="0"/>
        <w:spacing w:after="0" w:line="240" w:lineRule="auto"/>
        <w:ind w:right="144"/>
        <w:rPr>
          <w:rFonts w:ascii="Arial" w:hAnsi="Arial" w:cs="Arial"/>
          <w:b/>
          <w:sz w:val="22"/>
        </w:rPr>
      </w:pPr>
      <w:r w:rsidRPr="009006C6">
        <w:rPr>
          <w:rFonts w:ascii="Arial" w:hAnsi="Arial" w:cs="Arial"/>
          <w:sz w:val="22"/>
        </w:rPr>
        <w:t xml:space="preserve">Koncesionar je </w:t>
      </w:r>
      <w:r w:rsidR="00E2021C" w:rsidRPr="009006C6">
        <w:rPr>
          <w:rFonts w:ascii="Arial" w:hAnsi="Arial" w:cs="Arial"/>
          <w:sz w:val="22"/>
        </w:rPr>
        <w:t>dužan da</w:t>
      </w:r>
      <w:r w:rsidR="00D31C46" w:rsidRPr="009006C6">
        <w:rPr>
          <w:rFonts w:ascii="Arial" w:hAnsi="Arial" w:cs="Arial"/>
          <w:sz w:val="22"/>
        </w:rPr>
        <w:t xml:space="preserve"> u</w:t>
      </w:r>
      <w:r w:rsidR="00E2021C" w:rsidRPr="009006C6">
        <w:rPr>
          <w:rFonts w:ascii="Arial" w:hAnsi="Arial" w:cs="Arial"/>
          <w:sz w:val="22"/>
        </w:rPr>
        <w:t xml:space="preserve"> </w:t>
      </w:r>
      <w:r w:rsidR="00D31C46" w:rsidRPr="009006C6">
        <w:rPr>
          <w:rFonts w:ascii="Arial" w:hAnsi="Arial" w:cs="Arial"/>
          <w:sz w:val="22"/>
        </w:rPr>
        <w:t>roku od 60 dana od dana zaključivanja ovog Ugovora</w:t>
      </w:r>
      <w:r w:rsidRPr="009006C6">
        <w:rPr>
          <w:rFonts w:ascii="Arial" w:hAnsi="Arial" w:cs="Arial"/>
          <w:sz w:val="22"/>
        </w:rPr>
        <w:t>, dostavi Koncedentu Bankarsku garanciju plativu na prvi poziv bez prava prigovora, u formi i sadržaju kao u Prilogu 1 Ugovora, kao  sredstvo obezbjeđenja izvršenja ugovornih obaveza iz člana 5 stav 2 Ugovora i drugih u</w:t>
      </w:r>
      <w:r w:rsidR="005D3263" w:rsidRPr="009006C6">
        <w:rPr>
          <w:rFonts w:ascii="Arial" w:hAnsi="Arial" w:cs="Arial"/>
          <w:sz w:val="22"/>
        </w:rPr>
        <w:t>govornih obaveza, u iznosu od</w:t>
      </w:r>
      <w:r w:rsidR="001122AF" w:rsidRPr="009006C6">
        <w:rPr>
          <w:rFonts w:ascii="Arial" w:hAnsi="Arial" w:cs="Arial"/>
          <w:sz w:val="22"/>
        </w:rPr>
        <w:t xml:space="preserve"> </w:t>
      </w:r>
      <w:r w:rsidR="003B2699" w:rsidRPr="009006C6">
        <w:rPr>
          <w:rFonts w:ascii="Arial" w:hAnsi="Arial" w:cs="Arial"/>
          <w:b/>
        </w:rPr>
        <w:t>15.400,00 € (slovima: petnaest hiljada četiri stotine eura)</w:t>
      </w:r>
      <w:r w:rsidRPr="009006C6">
        <w:rPr>
          <w:rFonts w:ascii="Arial" w:hAnsi="Arial" w:cs="Arial"/>
          <w:b/>
          <w:sz w:val="22"/>
        </w:rPr>
        <w:t xml:space="preserve"> i sa rokom važenja od godinu dana od datuma izdavanja.</w:t>
      </w:r>
    </w:p>
    <w:p w14:paraId="7618BC11" w14:textId="77777777" w:rsidR="003645E4" w:rsidRPr="009006C6" w:rsidRDefault="003645E4" w:rsidP="009006C6">
      <w:pPr>
        <w:autoSpaceDE w:val="0"/>
        <w:spacing w:after="0" w:line="240" w:lineRule="auto"/>
        <w:ind w:right="144"/>
        <w:rPr>
          <w:rFonts w:ascii="Arial" w:hAnsi="Arial" w:cs="Arial"/>
          <w:b/>
        </w:rPr>
      </w:pPr>
    </w:p>
    <w:p w14:paraId="1DEB0F2F" w14:textId="77777777" w:rsidR="00F018A8" w:rsidRPr="009006C6" w:rsidRDefault="00F018A8" w:rsidP="009006C6">
      <w:pPr>
        <w:pStyle w:val="ListParagraph"/>
        <w:numPr>
          <w:ilvl w:val="0"/>
          <w:numId w:val="16"/>
        </w:numPr>
        <w:autoSpaceDE w:val="0"/>
        <w:spacing w:after="0" w:line="240" w:lineRule="auto"/>
        <w:ind w:left="900"/>
        <w:rPr>
          <w:rFonts w:ascii="Arial" w:hAnsi="Arial" w:cs="Arial"/>
          <w:sz w:val="22"/>
        </w:rPr>
      </w:pPr>
      <w:proofErr w:type="spellStart"/>
      <w:r w:rsidRPr="009006C6">
        <w:rPr>
          <w:rFonts w:ascii="Arial" w:hAnsi="Arial" w:cs="Arial"/>
          <w:sz w:val="22"/>
          <w:lang w:val="en-GB"/>
        </w:rPr>
        <w:t>Prije</w:t>
      </w:r>
      <w:proofErr w:type="spellEnd"/>
      <w:r w:rsidRPr="009006C6">
        <w:rPr>
          <w:rFonts w:ascii="Arial" w:hAnsi="Arial" w:cs="Arial"/>
          <w:sz w:val="22"/>
          <w:lang w:val="en-GB"/>
        </w:rPr>
        <w:t xml:space="preserve"> </w:t>
      </w:r>
      <w:proofErr w:type="spellStart"/>
      <w:r w:rsidRPr="009006C6">
        <w:rPr>
          <w:rFonts w:ascii="Arial" w:hAnsi="Arial" w:cs="Arial"/>
          <w:sz w:val="22"/>
          <w:lang w:val="en-GB"/>
        </w:rPr>
        <w:t>dostavljanja</w:t>
      </w:r>
      <w:proofErr w:type="spellEnd"/>
      <w:r w:rsidRPr="009006C6">
        <w:rPr>
          <w:rFonts w:ascii="Arial" w:hAnsi="Arial" w:cs="Arial"/>
          <w:sz w:val="22"/>
          <w:lang w:val="en-GB"/>
        </w:rPr>
        <w:t xml:space="preserve"> </w:t>
      </w:r>
      <w:proofErr w:type="spellStart"/>
      <w:r w:rsidRPr="009006C6">
        <w:rPr>
          <w:rFonts w:ascii="Arial" w:hAnsi="Arial" w:cs="Arial"/>
          <w:sz w:val="22"/>
          <w:lang w:val="en-GB"/>
        </w:rPr>
        <w:t>bankarske</w:t>
      </w:r>
      <w:proofErr w:type="spellEnd"/>
      <w:r w:rsidRPr="009006C6">
        <w:rPr>
          <w:rFonts w:ascii="Arial" w:hAnsi="Arial" w:cs="Arial"/>
          <w:sz w:val="22"/>
          <w:lang w:val="en-GB"/>
        </w:rPr>
        <w:t xml:space="preserve"> </w:t>
      </w:r>
      <w:proofErr w:type="spellStart"/>
      <w:r w:rsidRPr="009006C6">
        <w:rPr>
          <w:rFonts w:ascii="Arial" w:hAnsi="Arial" w:cs="Arial"/>
          <w:sz w:val="22"/>
          <w:lang w:val="en-GB"/>
        </w:rPr>
        <w:t>garancije</w:t>
      </w:r>
      <w:proofErr w:type="spellEnd"/>
      <w:r w:rsidRPr="009006C6">
        <w:rPr>
          <w:rFonts w:ascii="Arial" w:hAnsi="Arial" w:cs="Arial"/>
          <w:sz w:val="22"/>
          <w:lang w:val="en-GB"/>
        </w:rPr>
        <w:t xml:space="preserve"> </w:t>
      </w:r>
      <w:proofErr w:type="spellStart"/>
      <w:r w:rsidRPr="009006C6">
        <w:rPr>
          <w:rFonts w:ascii="Arial" w:hAnsi="Arial" w:cs="Arial"/>
          <w:sz w:val="22"/>
          <w:lang w:val="en-GB"/>
        </w:rPr>
        <w:t>iz</w:t>
      </w:r>
      <w:proofErr w:type="spellEnd"/>
      <w:r w:rsidRPr="009006C6">
        <w:rPr>
          <w:rFonts w:ascii="Arial" w:hAnsi="Arial" w:cs="Arial"/>
          <w:sz w:val="22"/>
          <w:lang w:val="en-GB"/>
        </w:rPr>
        <w:t xml:space="preserve"> </w:t>
      </w:r>
      <w:proofErr w:type="spellStart"/>
      <w:r w:rsidRPr="009006C6">
        <w:rPr>
          <w:rFonts w:ascii="Arial" w:hAnsi="Arial" w:cs="Arial"/>
          <w:sz w:val="22"/>
          <w:lang w:val="en-GB"/>
        </w:rPr>
        <w:t>stava</w:t>
      </w:r>
      <w:proofErr w:type="spellEnd"/>
      <w:r w:rsidRPr="009006C6">
        <w:rPr>
          <w:rFonts w:ascii="Arial" w:hAnsi="Arial" w:cs="Arial"/>
          <w:sz w:val="22"/>
          <w:lang w:val="en-GB"/>
        </w:rPr>
        <w:t xml:space="preserve"> 1 </w:t>
      </w:r>
      <w:proofErr w:type="spellStart"/>
      <w:r w:rsidRPr="009006C6">
        <w:rPr>
          <w:rFonts w:ascii="Arial" w:hAnsi="Arial" w:cs="Arial"/>
          <w:sz w:val="22"/>
          <w:lang w:val="en-GB"/>
        </w:rPr>
        <w:t>ovog</w:t>
      </w:r>
      <w:proofErr w:type="spellEnd"/>
      <w:r w:rsidRPr="009006C6">
        <w:rPr>
          <w:rFonts w:ascii="Arial" w:hAnsi="Arial" w:cs="Arial"/>
          <w:sz w:val="22"/>
          <w:lang w:val="en-GB"/>
        </w:rPr>
        <w:t xml:space="preserve"> </w:t>
      </w:r>
      <w:proofErr w:type="spellStart"/>
      <w:r w:rsidRPr="009006C6">
        <w:rPr>
          <w:rFonts w:ascii="Arial" w:hAnsi="Arial" w:cs="Arial"/>
          <w:sz w:val="22"/>
          <w:lang w:val="en-GB"/>
        </w:rPr>
        <w:t>člana</w:t>
      </w:r>
      <w:proofErr w:type="spellEnd"/>
      <w:r w:rsidRPr="009006C6">
        <w:rPr>
          <w:rFonts w:ascii="Arial" w:hAnsi="Arial" w:cs="Arial"/>
          <w:sz w:val="22"/>
          <w:lang w:val="en-GB"/>
        </w:rPr>
        <w:t xml:space="preserve">, </w:t>
      </w:r>
      <w:proofErr w:type="spellStart"/>
      <w:r w:rsidRPr="009006C6">
        <w:rPr>
          <w:rFonts w:ascii="Arial" w:hAnsi="Arial" w:cs="Arial"/>
          <w:sz w:val="22"/>
          <w:lang w:val="en-GB"/>
        </w:rPr>
        <w:t>Koncesionar</w:t>
      </w:r>
      <w:proofErr w:type="spellEnd"/>
      <w:r w:rsidRPr="009006C6">
        <w:rPr>
          <w:rFonts w:ascii="Arial" w:hAnsi="Arial" w:cs="Arial"/>
          <w:sz w:val="22"/>
          <w:lang w:val="en-GB"/>
        </w:rPr>
        <w:t xml:space="preserve"> ne </w:t>
      </w:r>
      <w:proofErr w:type="spellStart"/>
      <w:r w:rsidRPr="009006C6">
        <w:rPr>
          <w:rFonts w:ascii="Arial" w:hAnsi="Arial" w:cs="Arial"/>
          <w:sz w:val="22"/>
          <w:lang w:val="en-GB"/>
        </w:rPr>
        <w:t>može</w:t>
      </w:r>
      <w:proofErr w:type="spellEnd"/>
      <w:r w:rsidRPr="009006C6">
        <w:rPr>
          <w:rFonts w:ascii="Arial" w:hAnsi="Arial" w:cs="Arial"/>
          <w:sz w:val="22"/>
          <w:lang w:val="en-GB"/>
        </w:rPr>
        <w:t xml:space="preserve"> </w:t>
      </w:r>
      <w:proofErr w:type="spellStart"/>
      <w:r w:rsidRPr="009006C6">
        <w:rPr>
          <w:rFonts w:ascii="Arial" w:hAnsi="Arial" w:cs="Arial"/>
          <w:sz w:val="22"/>
          <w:lang w:val="en-GB"/>
        </w:rPr>
        <w:t>sticati</w:t>
      </w:r>
      <w:proofErr w:type="spellEnd"/>
      <w:r w:rsidRPr="009006C6">
        <w:rPr>
          <w:rFonts w:ascii="Arial" w:hAnsi="Arial" w:cs="Arial"/>
          <w:sz w:val="22"/>
          <w:lang w:val="en-GB"/>
        </w:rPr>
        <w:t xml:space="preserve"> </w:t>
      </w:r>
      <w:proofErr w:type="spellStart"/>
      <w:r w:rsidRPr="009006C6">
        <w:rPr>
          <w:rFonts w:ascii="Arial" w:hAnsi="Arial" w:cs="Arial"/>
          <w:sz w:val="22"/>
          <w:lang w:val="en-GB"/>
        </w:rPr>
        <w:t>koristi</w:t>
      </w:r>
      <w:proofErr w:type="spellEnd"/>
      <w:r w:rsidRPr="009006C6">
        <w:rPr>
          <w:rFonts w:ascii="Arial" w:hAnsi="Arial" w:cs="Arial"/>
          <w:sz w:val="22"/>
          <w:lang w:val="en-GB"/>
        </w:rPr>
        <w:t xml:space="preserve">, </w:t>
      </w:r>
      <w:proofErr w:type="spellStart"/>
      <w:r w:rsidRPr="009006C6">
        <w:rPr>
          <w:rFonts w:ascii="Arial" w:hAnsi="Arial" w:cs="Arial"/>
          <w:sz w:val="22"/>
          <w:lang w:val="en-GB"/>
        </w:rPr>
        <w:t>niti</w:t>
      </w:r>
      <w:proofErr w:type="spellEnd"/>
      <w:r w:rsidRPr="009006C6">
        <w:rPr>
          <w:rFonts w:ascii="Arial" w:hAnsi="Arial" w:cs="Arial"/>
          <w:sz w:val="22"/>
          <w:lang w:val="en-GB"/>
        </w:rPr>
        <w:t xml:space="preserve"> </w:t>
      </w:r>
      <w:proofErr w:type="spellStart"/>
      <w:r w:rsidRPr="009006C6">
        <w:rPr>
          <w:rFonts w:ascii="Arial" w:hAnsi="Arial" w:cs="Arial"/>
          <w:sz w:val="22"/>
          <w:lang w:val="en-GB"/>
        </w:rPr>
        <w:t>preuzimati</w:t>
      </w:r>
      <w:proofErr w:type="spellEnd"/>
      <w:r w:rsidRPr="009006C6">
        <w:rPr>
          <w:rFonts w:ascii="Arial" w:hAnsi="Arial" w:cs="Arial"/>
          <w:sz w:val="22"/>
          <w:lang w:val="en-GB"/>
        </w:rPr>
        <w:t xml:space="preserve"> </w:t>
      </w:r>
      <w:proofErr w:type="spellStart"/>
      <w:r w:rsidRPr="009006C6">
        <w:rPr>
          <w:rFonts w:ascii="Arial" w:hAnsi="Arial" w:cs="Arial"/>
          <w:sz w:val="22"/>
          <w:lang w:val="en-GB"/>
        </w:rPr>
        <w:t>prava</w:t>
      </w:r>
      <w:proofErr w:type="spellEnd"/>
      <w:r w:rsidRPr="009006C6">
        <w:rPr>
          <w:rFonts w:ascii="Arial" w:hAnsi="Arial" w:cs="Arial"/>
          <w:sz w:val="22"/>
          <w:lang w:val="en-GB"/>
        </w:rPr>
        <w:t xml:space="preserve"> </w:t>
      </w:r>
      <w:proofErr w:type="spellStart"/>
      <w:r w:rsidRPr="009006C6">
        <w:rPr>
          <w:rFonts w:ascii="Arial" w:hAnsi="Arial" w:cs="Arial"/>
          <w:sz w:val="22"/>
          <w:lang w:val="en-GB"/>
        </w:rPr>
        <w:t>i</w:t>
      </w:r>
      <w:proofErr w:type="spellEnd"/>
      <w:r w:rsidRPr="009006C6">
        <w:rPr>
          <w:rFonts w:ascii="Arial" w:hAnsi="Arial" w:cs="Arial"/>
          <w:sz w:val="22"/>
          <w:lang w:val="en-GB"/>
        </w:rPr>
        <w:t xml:space="preserve"> </w:t>
      </w:r>
      <w:proofErr w:type="spellStart"/>
      <w:r w:rsidRPr="009006C6">
        <w:rPr>
          <w:rFonts w:ascii="Arial" w:hAnsi="Arial" w:cs="Arial"/>
          <w:sz w:val="22"/>
          <w:lang w:val="en-GB"/>
        </w:rPr>
        <w:t>obaveze</w:t>
      </w:r>
      <w:proofErr w:type="spellEnd"/>
      <w:r w:rsidRPr="009006C6">
        <w:rPr>
          <w:rFonts w:ascii="Arial" w:hAnsi="Arial" w:cs="Arial"/>
          <w:sz w:val="22"/>
          <w:lang w:val="en-GB"/>
        </w:rPr>
        <w:t xml:space="preserve"> </w:t>
      </w:r>
      <w:proofErr w:type="spellStart"/>
      <w:r w:rsidRPr="009006C6">
        <w:rPr>
          <w:rFonts w:ascii="Arial" w:hAnsi="Arial" w:cs="Arial"/>
          <w:sz w:val="22"/>
          <w:lang w:val="en-GB"/>
        </w:rPr>
        <w:t>iz</w:t>
      </w:r>
      <w:proofErr w:type="spellEnd"/>
      <w:r w:rsidRPr="009006C6">
        <w:rPr>
          <w:rFonts w:ascii="Arial" w:hAnsi="Arial" w:cs="Arial"/>
          <w:sz w:val="22"/>
          <w:lang w:val="en-GB"/>
        </w:rPr>
        <w:t xml:space="preserve"> </w:t>
      </w:r>
      <w:proofErr w:type="spellStart"/>
      <w:r w:rsidRPr="009006C6">
        <w:rPr>
          <w:rFonts w:ascii="Arial" w:hAnsi="Arial" w:cs="Arial"/>
          <w:sz w:val="22"/>
          <w:lang w:val="en-GB"/>
        </w:rPr>
        <w:t>ovog</w:t>
      </w:r>
      <w:proofErr w:type="spellEnd"/>
      <w:r w:rsidRPr="009006C6">
        <w:rPr>
          <w:rFonts w:ascii="Arial" w:hAnsi="Arial" w:cs="Arial"/>
          <w:sz w:val="22"/>
          <w:lang w:val="en-GB"/>
        </w:rPr>
        <w:t xml:space="preserve"> </w:t>
      </w:r>
      <w:proofErr w:type="spellStart"/>
      <w:r w:rsidRPr="009006C6">
        <w:rPr>
          <w:rFonts w:ascii="Arial" w:hAnsi="Arial" w:cs="Arial"/>
          <w:sz w:val="22"/>
          <w:lang w:val="en-GB"/>
        </w:rPr>
        <w:t>Ugovora</w:t>
      </w:r>
      <w:proofErr w:type="spellEnd"/>
    </w:p>
    <w:p w14:paraId="2883823C" w14:textId="77777777" w:rsidR="00F018A8" w:rsidRPr="009006C6" w:rsidRDefault="00F018A8" w:rsidP="009006C6">
      <w:pPr>
        <w:pStyle w:val="ListParagraph"/>
        <w:autoSpaceDE w:val="0"/>
        <w:spacing w:after="0" w:line="240" w:lineRule="auto"/>
        <w:ind w:left="864" w:right="144"/>
        <w:rPr>
          <w:rFonts w:ascii="Arial" w:hAnsi="Arial" w:cs="Arial"/>
          <w:b/>
          <w:sz w:val="22"/>
        </w:rPr>
      </w:pPr>
    </w:p>
    <w:p w14:paraId="40597DFA" w14:textId="77B4BA7E" w:rsidR="000761D3" w:rsidRDefault="000761D3" w:rsidP="009006C6">
      <w:pPr>
        <w:pStyle w:val="ListParagraph"/>
        <w:numPr>
          <w:ilvl w:val="0"/>
          <w:numId w:val="16"/>
        </w:numPr>
        <w:autoSpaceDE w:val="0"/>
        <w:spacing w:after="0" w:line="240" w:lineRule="auto"/>
        <w:ind w:right="144"/>
        <w:rPr>
          <w:rFonts w:ascii="Arial" w:hAnsi="Arial" w:cs="Arial"/>
          <w:b/>
          <w:sz w:val="22"/>
        </w:rPr>
      </w:pPr>
      <w:r w:rsidRPr="009006C6">
        <w:rPr>
          <w:rFonts w:ascii="Arial" w:hAnsi="Arial" w:cs="Arial"/>
          <w:sz w:val="22"/>
        </w:rPr>
        <w:t>Koncesionar je dužan da, najkasnije 30 dana prije isteka Bankarske garancije iz stava 2 ovog člana dostavi Koncedentu Bankarsku garanciju plativu na prvi poziv bez prava prigovora, u f</w:t>
      </w:r>
      <w:r w:rsidR="002813CA" w:rsidRPr="009006C6">
        <w:rPr>
          <w:rFonts w:ascii="Arial" w:hAnsi="Arial" w:cs="Arial"/>
          <w:sz w:val="22"/>
        </w:rPr>
        <w:t>ormi i sadržaju kao u Prilogu 2</w:t>
      </w:r>
      <w:r w:rsidR="00441405" w:rsidRPr="009006C6">
        <w:rPr>
          <w:rFonts w:ascii="Arial" w:hAnsi="Arial" w:cs="Arial"/>
          <w:sz w:val="22"/>
        </w:rPr>
        <w:t xml:space="preserve"> </w:t>
      </w:r>
      <w:r w:rsidRPr="009006C6">
        <w:rPr>
          <w:rFonts w:ascii="Arial" w:hAnsi="Arial" w:cs="Arial"/>
          <w:sz w:val="22"/>
        </w:rPr>
        <w:t xml:space="preserve">Ugovora, kao sredstvo obezbjeđenja izvršenja svih ugovornih </w:t>
      </w:r>
      <w:r w:rsidR="009D3F35" w:rsidRPr="009006C6">
        <w:rPr>
          <w:rFonts w:ascii="Arial" w:hAnsi="Arial" w:cs="Arial"/>
          <w:sz w:val="22"/>
        </w:rPr>
        <w:t xml:space="preserve">obaveza, u iznosu od </w:t>
      </w:r>
      <w:r w:rsidR="003B2699" w:rsidRPr="009006C6">
        <w:rPr>
          <w:rFonts w:ascii="Arial" w:hAnsi="Arial" w:cs="Arial"/>
          <w:b/>
          <w:lang w:val="sr-Latn-CS"/>
        </w:rPr>
        <w:t>30 800</w:t>
      </w:r>
      <w:r w:rsidR="003B2699" w:rsidRPr="009006C6">
        <w:rPr>
          <w:rFonts w:ascii="Arial" w:hAnsi="Arial" w:cs="Arial"/>
          <w:b/>
        </w:rPr>
        <w:t>,00 € (slovima: trideset hiljada osam stotina eura)</w:t>
      </w:r>
      <w:r w:rsidRPr="009006C6">
        <w:rPr>
          <w:rFonts w:ascii="Arial" w:hAnsi="Arial" w:cs="Arial"/>
          <w:b/>
          <w:sz w:val="22"/>
        </w:rPr>
        <w:t xml:space="preserve"> i sa rokom važenja od godinu dana od datuma izdavanja.</w:t>
      </w:r>
    </w:p>
    <w:p w14:paraId="6B6366A3" w14:textId="77777777" w:rsidR="006B0A8F" w:rsidRPr="006B0A8F" w:rsidRDefault="006B0A8F" w:rsidP="006B0A8F">
      <w:pPr>
        <w:autoSpaceDE w:val="0"/>
        <w:spacing w:after="0" w:line="240" w:lineRule="auto"/>
        <w:ind w:right="144"/>
        <w:rPr>
          <w:rFonts w:ascii="Arial" w:hAnsi="Arial" w:cs="Arial"/>
          <w:b/>
        </w:rPr>
      </w:pPr>
    </w:p>
    <w:p w14:paraId="4442C3DA" w14:textId="5027D2DA" w:rsidR="000761D3" w:rsidRPr="009006C6" w:rsidRDefault="000761D3" w:rsidP="009006C6">
      <w:pPr>
        <w:pStyle w:val="ListParagraph"/>
        <w:numPr>
          <w:ilvl w:val="0"/>
          <w:numId w:val="16"/>
        </w:numPr>
        <w:spacing w:after="0" w:line="240" w:lineRule="auto"/>
        <w:ind w:right="144"/>
        <w:rPr>
          <w:rFonts w:ascii="Arial" w:hAnsi="Arial" w:cs="Arial"/>
          <w:sz w:val="22"/>
        </w:rPr>
      </w:pPr>
      <w:r w:rsidRPr="009006C6">
        <w:rPr>
          <w:rFonts w:ascii="Arial" w:hAnsi="Arial" w:cs="Arial"/>
          <w:sz w:val="22"/>
        </w:rPr>
        <w:t>Koncesionar će za vrijeme Perioda trajanja koncesije,</w:t>
      </w:r>
      <w:r w:rsidR="005A03D7" w:rsidRPr="009006C6">
        <w:rPr>
          <w:rFonts w:ascii="Arial" w:hAnsi="Arial" w:cs="Arial"/>
          <w:sz w:val="22"/>
        </w:rPr>
        <w:t xml:space="preserve"> kao i nakon Perioda trajanja koncesije do ispunjenja svih finansijskih obaveza, obaveza rekultivacije i sanacije ležišta nastalih prije isteka Perioda trajanja koncesije, </w:t>
      </w:r>
      <w:r w:rsidRPr="009006C6">
        <w:rPr>
          <w:rFonts w:ascii="Arial" w:hAnsi="Arial" w:cs="Arial"/>
          <w:sz w:val="22"/>
        </w:rPr>
        <w:t xml:space="preserve">vršiti redovno obnavljanje Bankarske garancije iz stava </w:t>
      </w:r>
      <w:r w:rsidR="005A03D7" w:rsidRPr="009006C6">
        <w:rPr>
          <w:rFonts w:ascii="Arial" w:hAnsi="Arial" w:cs="Arial"/>
          <w:sz w:val="22"/>
        </w:rPr>
        <w:t>4</w:t>
      </w:r>
      <w:r w:rsidRPr="009006C6">
        <w:rPr>
          <w:rFonts w:ascii="Arial" w:hAnsi="Arial" w:cs="Arial"/>
          <w:sz w:val="22"/>
        </w:rPr>
        <w:t xml:space="preserve"> ovog člana, i to na način što će svaku narednu Bankarsku garanciju dostavljati najkasnije 30 dana prije isteka tekuće Bankarske garancije.</w:t>
      </w:r>
    </w:p>
    <w:p w14:paraId="5060487A" w14:textId="77777777" w:rsidR="000761D3" w:rsidRPr="009006C6" w:rsidRDefault="000761D3" w:rsidP="009006C6">
      <w:pPr>
        <w:pStyle w:val="ListParagraph"/>
        <w:spacing w:after="0" w:line="240" w:lineRule="auto"/>
        <w:ind w:left="144" w:right="144"/>
        <w:rPr>
          <w:rFonts w:ascii="Arial" w:hAnsi="Arial" w:cs="Arial"/>
          <w:sz w:val="22"/>
        </w:rPr>
      </w:pPr>
    </w:p>
    <w:p w14:paraId="18C958B3" w14:textId="77777777" w:rsidR="000761D3" w:rsidRPr="009006C6" w:rsidRDefault="000761D3" w:rsidP="009006C6">
      <w:pPr>
        <w:pStyle w:val="ListParagraph"/>
        <w:numPr>
          <w:ilvl w:val="0"/>
          <w:numId w:val="16"/>
        </w:numPr>
        <w:spacing w:after="0" w:line="240" w:lineRule="auto"/>
        <w:ind w:right="144"/>
        <w:rPr>
          <w:rFonts w:ascii="Arial" w:hAnsi="Arial" w:cs="Arial"/>
          <w:sz w:val="22"/>
        </w:rPr>
      </w:pPr>
      <w:r w:rsidRPr="009006C6">
        <w:rPr>
          <w:rFonts w:ascii="Arial" w:hAnsi="Arial" w:cs="Arial"/>
          <w:sz w:val="22"/>
        </w:rPr>
        <w:t xml:space="preserve">Propuštanje Koncesionara da dostavi novu Bankarsku garanciju u rokovima i na način definisanim ovim članom smatraće se osnovom za aktiviranje tekuće Bankarske garancije. </w:t>
      </w:r>
    </w:p>
    <w:p w14:paraId="7F5C7F79" w14:textId="77777777" w:rsidR="000761D3" w:rsidRPr="009006C6" w:rsidRDefault="000761D3" w:rsidP="009006C6">
      <w:pPr>
        <w:pStyle w:val="ListParagraph"/>
        <w:spacing w:after="0" w:line="240" w:lineRule="auto"/>
        <w:ind w:left="144" w:right="144"/>
        <w:rPr>
          <w:rFonts w:ascii="Arial" w:hAnsi="Arial" w:cs="Arial"/>
          <w:sz w:val="22"/>
        </w:rPr>
      </w:pPr>
    </w:p>
    <w:p w14:paraId="1A934ADB" w14:textId="77777777" w:rsidR="000761D3" w:rsidRPr="009006C6" w:rsidRDefault="000761D3" w:rsidP="009006C6">
      <w:pPr>
        <w:pStyle w:val="ListParagraph"/>
        <w:numPr>
          <w:ilvl w:val="0"/>
          <w:numId w:val="16"/>
        </w:numPr>
        <w:autoSpaceDE w:val="0"/>
        <w:spacing w:after="0" w:line="240" w:lineRule="auto"/>
        <w:ind w:right="144"/>
        <w:rPr>
          <w:rFonts w:ascii="Arial" w:hAnsi="Arial" w:cs="Arial"/>
          <w:sz w:val="22"/>
        </w:rPr>
      </w:pPr>
      <w:r w:rsidRPr="009006C6">
        <w:rPr>
          <w:rFonts w:ascii="Arial" w:hAnsi="Arial" w:cs="Arial"/>
          <w:sz w:val="22"/>
        </w:rPr>
        <w:t>Po dostavljanju nove Bankarske garancije prethodna Bankarska garancija će se vratiti Koncesionaru.</w:t>
      </w:r>
    </w:p>
    <w:p w14:paraId="1FAB7DD1" w14:textId="77777777" w:rsidR="000761D3" w:rsidRPr="009006C6" w:rsidRDefault="000761D3" w:rsidP="009006C6">
      <w:pPr>
        <w:pStyle w:val="ListParagraph"/>
        <w:autoSpaceDE w:val="0"/>
        <w:spacing w:after="0" w:line="240" w:lineRule="auto"/>
        <w:ind w:left="144" w:right="144"/>
        <w:rPr>
          <w:rFonts w:ascii="Arial" w:hAnsi="Arial" w:cs="Arial"/>
          <w:sz w:val="22"/>
        </w:rPr>
      </w:pPr>
    </w:p>
    <w:p w14:paraId="11066EA1" w14:textId="26540FA8" w:rsidR="000761D3" w:rsidRPr="009006C6" w:rsidRDefault="000761D3" w:rsidP="009006C6">
      <w:pPr>
        <w:pStyle w:val="ListParagraph"/>
        <w:numPr>
          <w:ilvl w:val="0"/>
          <w:numId w:val="16"/>
        </w:numPr>
        <w:autoSpaceDE w:val="0"/>
        <w:spacing w:after="0" w:line="240" w:lineRule="auto"/>
        <w:ind w:right="144"/>
        <w:rPr>
          <w:rFonts w:ascii="Arial" w:hAnsi="Arial" w:cs="Arial"/>
          <w:sz w:val="22"/>
        </w:rPr>
      </w:pPr>
      <w:r w:rsidRPr="009006C6">
        <w:rPr>
          <w:rFonts w:ascii="Arial" w:hAnsi="Arial" w:cs="Arial"/>
          <w:sz w:val="22"/>
        </w:rPr>
        <w:t>Ugovorne strane su saglasne da je Koncedent ovlašćen da važeću Bankarsku garanciju u cjelosti naplati u slučaju propuštanja obnavljanja Bankarske garancije, odnosno u slučaju raskida Ugovora predviđenog članom 1</w:t>
      </w:r>
      <w:r w:rsidR="00257AC4" w:rsidRPr="009006C6">
        <w:rPr>
          <w:rFonts w:ascii="Arial" w:hAnsi="Arial" w:cs="Arial"/>
          <w:sz w:val="22"/>
        </w:rPr>
        <w:t>9</w:t>
      </w:r>
      <w:r w:rsidRPr="009006C6">
        <w:rPr>
          <w:rFonts w:ascii="Arial" w:hAnsi="Arial" w:cs="Arial"/>
          <w:sz w:val="22"/>
        </w:rPr>
        <w:t xml:space="preserve"> istog, kao i izvršiti djelimičnu naplatu nezavisno od raskida u slučajevima djelimičnog neispunjenja obaveze od strane Koncesionara. U slučaju nastupanja raskidnih</w:t>
      </w:r>
      <w:r w:rsidR="00F936FD" w:rsidRPr="009006C6">
        <w:rPr>
          <w:rFonts w:ascii="Arial" w:hAnsi="Arial" w:cs="Arial"/>
          <w:sz w:val="22"/>
        </w:rPr>
        <w:t xml:space="preserve"> okolnosti definisanih članom 1</w:t>
      </w:r>
      <w:r w:rsidR="00257AC4" w:rsidRPr="009006C6">
        <w:rPr>
          <w:rFonts w:ascii="Arial" w:hAnsi="Arial" w:cs="Arial"/>
          <w:sz w:val="22"/>
        </w:rPr>
        <w:t>9</w:t>
      </w:r>
      <w:r w:rsidRPr="009006C6">
        <w:rPr>
          <w:rFonts w:ascii="Arial" w:hAnsi="Arial" w:cs="Arial"/>
          <w:sz w:val="22"/>
        </w:rPr>
        <w:t xml:space="preserve">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Ugovora, uprkos postojanju uslova za isti, ne može se smatrati ili tumačiti da je isti dužan izvršiti povraćaj iznosa naplaćenog aktiviranjem Bankarske garancije.</w:t>
      </w:r>
    </w:p>
    <w:p w14:paraId="3ECED6B4" w14:textId="77777777" w:rsidR="000761D3" w:rsidRPr="009006C6" w:rsidRDefault="000761D3" w:rsidP="009006C6">
      <w:pPr>
        <w:pStyle w:val="ListParagraph"/>
        <w:autoSpaceDE w:val="0"/>
        <w:spacing w:after="0" w:line="240" w:lineRule="auto"/>
        <w:ind w:left="144" w:right="144"/>
        <w:rPr>
          <w:rFonts w:ascii="Arial" w:hAnsi="Arial" w:cs="Arial"/>
          <w:sz w:val="22"/>
        </w:rPr>
      </w:pPr>
    </w:p>
    <w:p w14:paraId="200F846B" w14:textId="77777777" w:rsidR="000761D3" w:rsidRPr="009006C6" w:rsidRDefault="000761D3" w:rsidP="009006C6">
      <w:pPr>
        <w:pStyle w:val="ListParagraph"/>
        <w:numPr>
          <w:ilvl w:val="0"/>
          <w:numId w:val="16"/>
        </w:numPr>
        <w:spacing w:after="0" w:line="240" w:lineRule="auto"/>
        <w:ind w:right="144"/>
        <w:rPr>
          <w:rFonts w:ascii="Arial" w:hAnsi="Arial" w:cs="Arial"/>
          <w:sz w:val="22"/>
        </w:rPr>
      </w:pPr>
      <w:r w:rsidRPr="009006C6">
        <w:rPr>
          <w:rFonts w:ascii="Arial" w:hAnsi="Arial" w:cs="Arial"/>
          <w:sz w:val="22"/>
        </w:rPr>
        <w:t>Nezavisno od realizacije Bankarske garancije, i visine iznosa naplaćene istom, Koncedent ima pravo na punu naknadu štete od Koncesionara, koju je isti prouzrokovao svojom krivicom, odnosno nepoštovanjem odredbi Ugovora.</w:t>
      </w:r>
    </w:p>
    <w:p w14:paraId="0E57CC39" w14:textId="77777777" w:rsidR="00650E6C" w:rsidRPr="009006C6" w:rsidRDefault="00650E6C" w:rsidP="009006C6">
      <w:pPr>
        <w:pStyle w:val="ListParagraph"/>
        <w:spacing w:after="0" w:line="240" w:lineRule="auto"/>
        <w:ind w:left="864" w:right="144"/>
        <w:rPr>
          <w:rFonts w:ascii="Arial" w:hAnsi="Arial" w:cs="Arial"/>
          <w:sz w:val="22"/>
        </w:rPr>
      </w:pPr>
    </w:p>
    <w:p w14:paraId="594267E5" w14:textId="77777777" w:rsidR="000761D3" w:rsidRPr="009006C6" w:rsidRDefault="000761D3" w:rsidP="009006C6">
      <w:pPr>
        <w:pStyle w:val="ListParagraph"/>
        <w:numPr>
          <w:ilvl w:val="0"/>
          <w:numId w:val="4"/>
        </w:numPr>
        <w:spacing w:after="0" w:line="240" w:lineRule="auto"/>
        <w:ind w:left="144" w:right="144" w:firstLine="0"/>
        <w:rPr>
          <w:rFonts w:ascii="Arial" w:hAnsi="Arial" w:cs="Arial"/>
          <w:b/>
          <w:sz w:val="22"/>
        </w:rPr>
      </w:pPr>
      <w:r w:rsidRPr="009006C6">
        <w:rPr>
          <w:rFonts w:ascii="Arial" w:hAnsi="Arial" w:cs="Arial"/>
          <w:b/>
          <w:sz w:val="22"/>
        </w:rPr>
        <w:t xml:space="preserve">Rekultivacija i sanacija površina i sredstvo obezbjeđenja </w:t>
      </w:r>
    </w:p>
    <w:p w14:paraId="63989714" w14:textId="77777777" w:rsidR="000761D3" w:rsidRPr="009006C6" w:rsidRDefault="000761D3" w:rsidP="009006C6">
      <w:pPr>
        <w:autoSpaceDE w:val="0"/>
        <w:autoSpaceDN w:val="0"/>
        <w:adjustRightInd w:val="0"/>
        <w:spacing w:after="0" w:line="240" w:lineRule="auto"/>
        <w:ind w:left="144" w:right="144"/>
        <w:jc w:val="both"/>
        <w:rPr>
          <w:rFonts w:ascii="Arial" w:hAnsi="Arial" w:cs="Arial"/>
          <w:b/>
        </w:rPr>
      </w:pPr>
    </w:p>
    <w:p w14:paraId="6FE8C0C4" w14:textId="77777777" w:rsidR="00650E6C" w:rsidRPr="009006C6" w:rsidRDefault="000761D3" w:rsidP="009006C6">
      <w:pPr>
        <w:pStyle w:val="ListParagraph"/>
        <w:numPr>
          <w:ilvl w:val="0"/>
          <w:numId w:val="17"/>
        </w:numPr>
        <w:autoSpaceDE w:val="0"/>
        <w:autoSpaceDN w:val="0"/>
        <w:adjustRightInd w:val="0"/>
        <w:spacing w:after="0" w:line="240" w:lineRule="auto"/>
        <w:ind w:right="144"/>
        <w:rPr>
          <w:rFonts w:ascii="Arial" w:hAnsi="Arial" w:cs="Arial"/>
          <w:sz w:val="22"/>
        </w:rPr>
      </w:pPr>
      <w:r w:rsidRPr="009006C6">
        <w:rPr>
          <w:rFonts w:ascii="Arial" w:hAnsi="Arial" w:cs="Arial"/>
          <w:sz w:val="22"/>
        </w:rPr>
        <w:t xml:space="preserve">Koncesionar je dužan da u toku i po završetku izvođenja rudarskih radova na </w:t>
      </w:r>
    </w:p>
    <w:p w14:paraId="4F380BA0" w14:textId="77777777" w:rsidR="000761D3" w:rsidRPr="009006C6" w:rsidRDefault="000761D3" w:rsidP="009006C6">
      <w:pPr>
        <w:pStyle w:val="ListParagraph"/>
        <w:autoSpaceDE w:val="0"/>
        <w:autoSpaceDN w:val="0"/>
        <w:adjustRightInd w:val="0"/>
        <w:spacing w:after="0" w:line="240" w:lineRule="auto"/>
        <w:ind w:left="864" w:right="144"/>
        <w:rPr>
          <w:rFonts w:ascii="Arial" w:hAnsi="Arial" w:cs="Arial"/>
          <w:sz w:val="22"/>
        </w:rPr>
      </w:pPr>
      <w:r w:rsidRPr="009006C6">
        <w:rPr>
          <w:rFonts w:ascii="Arial" w:hAnsi="Arial" w:cs="Arial"/>
          <w:sz w:val="22"/>
        </w:rPr>
        <w:t>eksploataciji Mineralne sirovine, bez obzira na uzrok završetka izvođenja radova, izvrši sanaciju i rekultivaciju površina na kojima su izvođeni rudarski radovi u skladu sa zakonom.</w:t>
      </w:r>
    </w:p>
    <w:p w14:paraId="3422CCAC" w14:textId="77777777" w:rsidR="000761D3" w:rsidRPr="009006C6" w:rsidRDefault="000761D3" w:rsidP="009006C6">
      <w:pPr>
        <w:pStyle w:val="ListParagraph"/>
        <w:autoSpaceDE w:val="0"/>
        <w:autoSpaceDN w:val="0"/>
        <w:adjustRightInd w:val="0"/>
        <w:spacing w:after="0" w:line="240" w:lineRule="auto"/>
        <w:ind w:left="144" w:right="144"/>
        <w:rPr>
          <w:rFonts w:ascii="Arial" w:hAnsi="Arial" w:cs="Arial"/>
          <w:sz w:val="22"/>
        </w:rPr>
      </w:pPr>
    </w:p>
    <w:p w14:paraId="3612AA44" w14:textId="77777777" w:rsidR="000761D3" w:rsidRPr="009006C6" w:rsidRDefault="000761D3" w:rsidP="009006C6">
      <w:pPr>
        <w:pStyle w:val="ListParagraph"/>
        <w:numPr>
          <w:ilvl w:val="0"/>
          <w:numId w:val="17"/>
        </w:numPr>
        <w:autoSpaceDE w:val="0"/>
        <w:autoSpaceDN w:val="0"/>
        <w:adjustRightInd w:val="0"/>
        <w:spacing w:after="0" w:line="240" w:lineRule="auto"/>
        <w:ind w:right="144"/>
        <w:rPr>
          <w:rFonts w:ascii="Arial" w:hAnsi="Arial" w:cs="Arial"/>
          <w:sz w:val="22"/>
        </w:rPr>
      </w:pPr>
      <w:r w:rsidRPr="009006C6">
        <w:rPr>
          <w:rFonts w:ascii="Arial" w:hAnsi="Arial" w:cs="Arial"/>
          <w:sz w:val="22"/>
        </w:rPr>
        <w:t xml:space="preserve">Ugovorne strane su saglasne da ako u roku od godinu dana od završetka izvođenja rudarskih radova na eksploataciji Mineralne sirovine, bez obzira na uzrok završetka izvođenja radova, Koncesionar ne izvrši ili u nedovoljnoj mjeri izvrši sanaciju i rekultivaciju površina na kojima su izvođeni rudarski radovi, istu može izvršiti Koncedent o trošku Koncesionara. </w:t>
      </w:r>
    </w:p>
    <w:p w14:paraId="051ACCFF" w14:textId="77777777" w:rsidR="000761D3" w:rsidRPr="009006C6" w:rsidRDefault="000761D3" w:rsidP="009006C6">
      <w:pPr>
        <w:pStyle w:val="ListParagraph"/>
        <w:autoSpaceDE w:val="0"/>
        <w:autoSpaceDN w:val="0"/>
        <w:adjustRightInd w:val="0"/>
        <w:spacing w:after="0" w:line="240" w:lineRule="auto"/>
        <w:ind w:left="144" w:right="144"/>
        <w:rPr>
          <w:rFonts w:ascii="Arial" w:hAnsi="Arial" w:cs="Arial"/>
          <w:sz w:val="22"/>
        </w:rPr>
      </w:pPr>
    </w:p>
    <w:p w14:paraId="70370164" w14:textId="425DEB41" w:rsidR="000761D3" w:rsidRPr="009006C6" w:rsidRDefault="000761D3" w:rsidP="009006C6">
      <w:pPr>
        <w:pStyle w:val="ListParagraph"/>
        <w:numPr>
          <w:ilvl w:val="0"/>
          <w:numId w:val="17"/>
        </w:numPr>
        <w:autoSpaceDE w:val="0"/>
        <w:autoSpaceDN w:val="0"/>
        <w:adjustRightInd w:val="0"/>
        <w:spacing w:after="0" w:line="240" w:lineRule="auto"/>
        <w:ind w:right="144"/>
        <w:rPr>
          <w:rFonts w:ascii="Arial" w:hAnsi="Arial" w:cs="Arial"/>
          <w:sz w:val="22"/>
        </w:rPr>
      </w:pPr>
      <w:r w:rsidRPr="009006C6">
        <w:rPr>
          <w:rFonts w:ascii="Arial" w:hAnsi="Arial" w:cs="Arial"/>
          <w:sz w:val="22"/>
        </w:rPr>
        <w:t xml:space="preserve">Bez obzira na odredbe stava 2 ovog člana, u </w:t>
      </w:r>
      <w:r w:rsidR="00335B79" w:rsidRPr="009006C6">
        <w:rPr>
          <w:rFonts w:ascii="Arial" w:hAnsi="Arial" w:cs="Arial"/>
          <w:sz w:val="22"/>
        </w:rPr>
        <w:t>slučaju da Koncesionar u roku od</w:t>
      </w:r>
      <w:r w:rsidRPr="009006C6">
        <w:rPr>
          <w:rFonts w:ascii="Arial" w:hAnsi="Arial" w:cs="Arial"/>
          <w:sz w:val="22"/>
        </w:rPr>
        <w:t xml:space="preserve"> četiri mjeseca od dana završetka izvođenja rudarskih radova na eksploataciji Mineralne sirovine ne otpočne sa izvođenjem radova na sanaciji i rekultivaciji površina na </w:t>
      </w:r>
      <w:r w:rsidRPr="009006C6">
        <w:rPr>
          <w:rFonts w:ascii="Arial" w:hAnsi="Arial" w:cs="Arial"/>
          <w:sz w:val="22"/>
        </w:rPr>
        <w:lastRenderedPageBreak/>
        <w:t>kojima su izvođeni rudarski radovi, Koncedent može dostaviti obavještenje Koncesionaru kojim se zahtijeva da otpočne sa izvođenjem radova u roku od 60 (slovima: šezdeset) dana od datuma dostavljanja obavještenja. Ukoliko u ostavljenom roku Koncesionar ne otpočne sa izvođenjem radova na sanaciji i rekultivaciju, Koncedent može izvršiti sanaciju i rekultivaciju površina na kojima su izvođeni rudarski radovi o trošku Koncesionara</w:t>
      </w:r>
      <w:r w:rsidR="00A641FB" w:rsidRPr="009006C6">
        <w:rPr>
          <w:rFonts w:ascii="Arial" w:hAnsi="Arial" w:cs="Arial"/>
          <w:sz w:val="22"/>
        </w:rPr>
        <w:t>, uključujući sve stvarne i povezane troškove angažovanih lica i koncedenta.</w:t>
      </w:r>
    </w:p>
    <w:p w14:paraId="093D405C" w14:textId="77777777" w:rsidR="000761D3" w:rsidRPr="009006C6" w:rsidRDefault="000761D3" w:rsidP="009006C6">
      <w:pPr>
        <w:pStyle w:val="ListParagraph"/>
        <w:autoSpaceDE w:val="0"/>
        <w:autoSpaceDN w:val="0"/>
        <w:adjustRightInd w:val="0"/>
        <w:spacing w:after="0" w:line="240" w:lineRule="auto"/>
        <w:ind w:left="144" w:right="144"/>
        <w:rPr>
          <w:rFonts w:ascii="Arial" w:hAnsi="Arial" w:cs="Arial"/>
          <w:sz w:val="22"/>
        </w:rPr>
      </w:pPr>
    </w:p>
    <w:p w14:paraId="0DDAB39C" w14:textId="77777777" w:rsidR="000761D3" w:rsidRPr="009006C6" w:rsidRDefault="000761D3" w:rsidP="009006C6">
      <w:pPr>
        <w:pStyle w:val="ListParagraph"/>
        <w:numPr>
          <w:ilvl w:val="0"/>
          <w:numId w:val="17"/>
        </w:numPr>
        <w:autoSpaceDE w:val="0"/>
        <w:autoSpaceDN w:val="0"/>
        <w:adjustRightInd w:val="0"/>
        <w:spacing w:after="0" w:line="240" w:lineRule="auto"/>
        <w:ind w:right="144"/>
        <w:rPr>
          <w:rFonts w:ascii="Arial" w:hAnsi="Arial" w:cs="Arial"/>
          <w:sz w:val="22"/>
        </w:rPr>
      </w:pPr>
      <w:r w:rsidRPr="009006C6">
        <w:rPr>
          <w:rFonts w:ascii="Arial" w:hAnsi="Arial" w:cs="Arial"/>
          <w:sz w:val="22"/>
        </w:rPr>
        <w:t>Ugovorne strane su saglasne da je Koncesionar dužan da</w:t>
      </w:r>
      <w:r w:rsidR="00F936FD" w:rsidRPr="009006C6">
        <w:rPr>
          <w:rFonts w:ascii="Arial" w:hAnsi="Arial" w:cs="Arial"/>
          <w:sz w:val="22"/>
        </w:rPr>
        <w:t xml:space="preserve">, u trenutku kada se steknu uslovi za obračun godišnjeg iznosa sredstava za rekultivaciju, dostavi Koncedentu, u skladu sa zakonom, a </w:t>
      </w:r>
      <w:r w:rsidR="00AE2859" w:rsidRPr="009006C6">
        <w:rPr>
          <w:rFonts w:ascii="Arial" w:hAnsi="Arial" w:cs="Arial"/>
          <w:sz w:val="22"/>
        </w:rPr>
        <w:t xml:space="preserve">na </w:t>
      </w:r>
      <w:r w:rsidR="00F936FD" w:rsidRPr="009006C6">
        <w:rPr>
          <w:rFonts w:ascii="Arial" w:hAnsi="Arial" w:cs="Arial"/>
          <w:sz w:val="22"/>
        </w:rPr>
        <w:t xml:space="preserve">njegov zahtjev </w:t>
      </w:r>
      <w:r w:rsidRPr="009006C6">
        <w:rPr>
          <w:rFonts w:ascii="Arial" w:hAnsi="Arial" w:cs="Arial"/>
          <w:sz w:val="22"/>
        </w:rPr>
        <w:t xml:space="preserve">Bankarsku garanciju za rekultivaciju, plativu na prvi poziv bez prava prigovora, u </w:t>
      </w:r>
      <w:r w:rsidR="00154BF9" w:rsidRPr="009006C6">
        <w:rPr>
          <w:rFonts w:ascii="Arial" w:hAnsi="Arial" w:cs="Arial"/>
          <w:sz w:val="22"/>
        </w:rPr>
        <w:t>formi i sadržaju kao u Prilogu 3</w:t>
      </w:r>
      <w:r w:rsidRPr="009006C6">
        <w:rPr>
          <w:rFonts w:ascii="Arial" w:hAnsi="Arial" w:cs="Arial"/>
          <w:sz w:val="22"/>
        </w:rPr>
        <w:t xml:space="preserve"> Ugovora, sa rokom važenja od 12 (slovima: dvanaest) mjeseci od datuma izdavanja, kao sredstvo obezbjeđenja izvršavanja obaveza rekultivacije i sanacije površina na kojima su izvođeni rudarski radovi.</w:t>
      </w:r>
    </w:p>
    <w:p w14:paraId="1A292544" w14:textId="77777777" w:rsidR="00F936FD" w:rsidRPr="009006C6" w:rsidRDefault="00F936FD" w:rsidP="009006C6">
      <w:pPr>
        <w:pStyle w:val="ListParagraph"/>
        <w:autoSpaceDE w:val="0"/>
        <w:autoSpaceDN w:val="0"/>
        <w:adjustRightInd w:val="0"/>
        <w:spacing w:after="0" w:line="240" w:lineRule="auto"/>
        <w:ind w:left="864" w:right="144"/>
        <w:rPr>
          <w:rFonts w:ascii="Arial" w:hAnsi="Arial" w:cs="Arial"/>
          <w:sz w:val="22"/>
        </w:rPr>
      </w:pPr>
    </w:p>
    <w:p w14:paraId="37876105" w14:textId="77777777" w:rsidR="000761D3" w:rsidRPr="009006C6" w:rsidRDefault="000761D3" w:rsidP="009006C6">
      <w:pPr>
        <w:pStyle w:val="ListParagraph"/>
        <w:numPr>
          <w:ilvl w:val="0"/>
          <w:numId w:val="17"/>
        </w:numPr>
        <w:spacing w:after="0" w:line="240" w:lineRule="auto"/>
        <w:ind w:right="144"/>
        <w:rPr>
          <w:rFonts w:ascii="Arial" w:hAnsi="Arial" w:cs="Arial"/>
          <w:sz w:val="22"/>
        </w:rPr>
      </w:pPr>
      <w:r w:rsidRPr="009006C6">
        <w:rPr>
          <w:rFonts w:ascii="Arial" w:hAnsi="Arial" w:cs="Arial"/>
          <w:sz w:val="22"/>
        </w:rPr>
        <w:t>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najkasnije 30 dana prije isteka tekuće Bankarske garancije za rekultivaciju, ili u roku koji u skladu sa zakonom odredi Koncedent.</w:t>
      </w:r>
    </w:p>
    <w:p w14:paraId="5FA1C2F3" w14:textId="77777777" w:rsidR="00BA4947" w:rsidRPr="009006C6" w:rsidRDefault="00BA4947" w:rsidP="009006C6">
      <w:pPr>
        <w:pStyle w:val="ListParagraph"/>
        <w:spacing w:after="0" w:line="240" w:lineRule="auto"/>
        <w:ind w:left="144" w:right="144"/>
        <w:rPr>
          <w:rFonts w:ascii="Arial" w:hAnsi="Arial" w:cs="Arial"/>
          <w:sz w:val="22"/>
        </w:rPr>
      </w:pPr>
    </w:p>
    <w:p w14:paraId="5BC0BEB7" w14:textId="77777777" w:rsidR="000761D3" w:rsidRPr="009006C6" w:rsidRDefault="000761D3" w:rsidP="009006C6">
      <w:pPr>
        <w:pStyle w:val="ListParagraph"/>
        <w:numPr>
          <w:ilvl w:val="0"/>
          <w:numId w:val="17"/>
        </w:numPr>
        <w:autoSpaceDE w:val="0"/>
        <w:autoSpaceDN w:val="0"/>
        <w:adjustRightInd w:val="0"/>
        <w:spacing w:after="0" w:line="240" w:lineRule="auto"/>
        <w:ind w:right="144"/>
        <w:rPr>
          <w:rFonts w:ascii="Arial" w:hAnsi="Arial" w:cs="Arial"/>
          <w:sz w:val="22"/>
        </w:rPr>
      </w:pPr>
      <w:r w:rsidRPr="009006C6">
        <w:rPr>
          <w:rFonts w:ascii="Arial" w:hAnsi="Arial" w:cs="Arial"/>
          <w:sz w:val="22"/>
        </w:rPr>
        <w:t>U slučaju</w:t>
      </w:r>
      <w:r w:rsidR="003A08A2" w:rsidRPr="009006C6">
        <w:rPr>
          <w:rFonts w:ascii="Arial" w:hAnsi="Arial" w:cs="Arial"/>
          <w:sz w:val="22"/>
        </w:rPr>
        <w:t xml:space="preserve"> da Koncedent u skladu sa st.</w:t>
      </w:r>
      <w:r w:rsidRPr="009006C6">
        <w:rPr>
          <w:rFonts w:ascii="Arial" w:hAnsi="Arial" w:cs="Arial"/>
          <w:sz w:val="22"/>
        </w:rPr>
        <w:t xml:space="preserve"> 2 ili 3 ovog člana izvrši sanaciju i rekultivaciju površina na kojima su izvođeni rudarski radovi, isti ima pravo na aktivaciju Bankarske garancije za rekultivac</w:t>
      </w:r>
      <w:r w:rsidR="006552F3" w:rsidRPr="009006C6">
        <w:rPr>
          <w:rFonts w:ascii="Arial" w:hAnsi="Arial" w:cs="Arial"/>
          <w:sz w:val="22"/>
        </w:rPr>
        <w:t>iju ili povlačenje drugog sredstva obezbjeđenja izvršenja obaveze rekultivacije, u skladu sa zakonom.</w:t>
      </w:r>
      <w:r w:rsidRPr="009006C6">
        <w:rPr>
          <w:rFonts w:ascii="Arial" w:hAnsi="Arial" w:cs="Arial"/>
          <w:sz w:val="22"/>
        </w:rPr>
        <w:t xml:space="preserve"> U slučaju da troškovi Koncedenta za sanaciju i rekultivaciju prelaze visinu novčanih sredstava obezbijeđenih u skladu sa ovim stavom, Koncesionar je dužan nadoknaditi nastalu razliku Koncedentu. </w:t>
      </w:r>
    </w:p>
    <w:p w14:paraId="0C61558A" w14:textId="77777777" w:rsidR="000761D3" w:rsidRPr="009006C6" w:rsidRDefault="000761D3" w:rsidP="009006C6">
      <w:pPr>
        <w:pStyle w:val="ListParagraph"/>
        <w:autoSpaceDE w:val="0"/>
        <w:autoSpaceDN w:val="0"/>
        <w:adjustRightInd w:val="0"/>
        <w:spacing w:after="0" w:line="240" w:lineRule="auto"/>
        <w:ind w:left="144" w:right="144"/>
        <w:rPr>
          <w:rFonts w:ascii="Arial" w:hAnsi="Arial" w:cs="Arial"/>
          <w:sz w:val="22"/>
        </w:rPr>
      </w:pPr>
    </w:p>
    <w:p w14:paraId="0D1B478F" w14:textId="77777777" w:rsidR="000761D3" w:rsidRPr="009006C6" w:rsidRDefault="000761D3" w:rsidP="009006C6">
      <w:pPr>
        <w:pStyle w:val="ListParagraph"/>
        <w:numPr>
          <w:ilvl w:val="0"/>
          <w:numId w:val="17"/>
        </w:numPr>
        <w:spacing w:after="0" w:line="240" w:lineRule="auto"/>
        <w:ind w:right="144"/>
        <w:rPr>
          <w:rFonts w:ascii="Arial" w:hAnsi="Arial" w:cs="Arial"/>
          <w:sz w:val="22"/>
        </w:rPr>
      </w:pPr>
      <w:r w:rsidRPr="009006C6">
        <w:rPr>
          <w:rFonts w:ascii="Arial" w:hAnsi="Arial" w:cs="Arial"/>
          <w:sz w:val="22"/>
        </w:rPr>
        <w:t>Ugovorne strane su saglasne da Koncedent u skladu sa zakonom određuje visinu novčanog iznosa na koji se izdaje Bankarska garancija za rekultivaciju iz stava 4 i 5 ovog člana.</w:t>
      </w:r>
    </w:p>
    <w:p w14:paraId="6A94E3CE" w14:textId="77777777" w:rsidR="00BA4947" w:rsidRPr="009006C6" w:rsidRDefault="00BA4947" w:rsidP="009006C6">
      <w:pPr>
        <w:pStyle w:val="ListParagraph"/>
        <w:spacing w:after="0" w:line="240" w:lineRule="auto"/>
        <w:ind w:left="144" w:right="144"/>
        <w:rPr>
          <w:rFonts w:ascii="Arial" w:hAnsi="Arial" w:cs="Arial"/>
          <w:sz w:val="22"/>
        </w:rPr>
      </w:pPr>
    </w:p>
    <w:p w14:paraId="6CF45224" w14:textId="77777777" w:rsidR="000761D3" w:rsidRPr="009006C6" w:rsidRDefault="000761D3" w:rsidP="009006C6">
      <w:pPr>
        <w:pStyle w:val="ListParagraph"/>
        <w:numPr>
          <w:ilvl w:val="0"/>
          <w:numId w:val="17"/>
        </w:numPr>
        <w:spacing w:after="0" w:line="240" w:lineRule="auto"/>
        <w:ind w:right="144"/>
        <w:rPr>
          <w:rFonts w:ascii="Arial" w:hAnsi="Arial" w:cs="Arial"/>
          <w:sz w:val="22"/>
        </w:rPr>
      </w:pPr>
      <w:r w:rsidRPr="009006C6">
        <w:rPr>
          <w:rFonts w:ascii="Arial" w:hAnsi="Arial" w:cs="Arial"/>
          <w:sz w:val="22"/>
        </w:rPr>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14:paraId="74001607" w14:textId="77777777" w:rsidR="00BA4947" w:rsidRPr="009006C6" w:rsidRDefault="00BA4947" w:rsidP="009006C6">
      <w:pPr>
        <w:pStyle w:val="ListParagraph"/>
        <w:autoSpaceDE w:val="0"/>
        <w:spacing w:after="0" w:line="240" w:lineRule="auto"/>
        <w:ind w:left="144" w:right="144"/>
        <w:rPr>
          <w:rFonts w:ascii="Arial" w:hAnsi="Arial" w:cs="Arial"/>
          <w:sz w:val="22"/>
        </w:rPr>
      </w:pPr>
    </w:p>
    <w:p w14:paraId="4259FA90" w14:textId="77777777" w:rsidR="000761D3" w:rsidRPr="009006C6" w:rsidRDefault="000761D3" w:rsidP="009006C6">
      <w:pPr>
        <w:pStyle w:val="ListParagraph"/>
        <w:numPr>
          <w:ilvl w:val="0"/>
          <w:numId w:val="17"/>
        </w:numPr>
        <w:autoSpaceDE w:val="0"/>
        <w:spacing w:after="0" w:line="240" w:lineRule="auto"/>
        <w:ind w:right="144"/>
        <w:rPr>
          <w:rFonts w:ascii="Arial" w:hAnsi="Arial" w:cs="Arial"/>
          <w:sz w:val="22"/>
        </w:rPr>
      </w:pPr>
      <w:r w:rsidRPr="009006C6">
        <w:rPr>
          <w:rFonts w:ascii="Arial" w:hAnsi="Arial" w:cs="Arial"/>
          <w:sz w:val="22"/>
        </w:rPr>
        <w:t>Po dostavljanju nove Bankarske garancije za rekultivaciju prethodna Bankarska garancija za rekultivaciju će se vratiti Koncesionaru.</w:t>
      </w:r>
    </w:p>
    <w:p w14:paraId="10EE2F12" w14:textId="77777777" w:rsidR="000761D3" w:rsidRPr="009006C6" w:rsidRDefault="000761D3" w:rsidP="009006C6">
      <w:pPr>
        <w:pStyle w:val="ListParagraph"/>
        <w:autoSpaceDE w:val="0"/>
        <w:spacing w:after="0" w:line="240" w:lineRule="auto"/>
        <w:ind w:left="144" w:right="144"/>
        <w:rPr>
          <w:rFonts w:ascii="Arial" w:hAnsi="Arial" w:cs="Arial"/>
          <w:sz w:val="22"/>
        </w:rPr>
      </w:pPr>
    </w:p>
    <w:p w14:paraId="2A65B6B8" w14:textId="323FC3E5" w:rsidR="00576D2F" w:rsidRPr="009006C6" w:rsidRDefault="001B16CF" w:rsidP="009006C6">
      <w:pPr>
        <w:pStyle w:val="ListParagraph"/>
        <w:numPr>
          <w:ilvl w:val="0"/>
          <w:numId w:val="17"/>
        </w:numPr>
        <w:autoSpaceDE w:val="0"/>
        <w:autoSpaceDN w:val="0"/>
        <w:adjustRightInd w:val="0"/>
        <w:spacing w:after="0" w:line="240" w:lineRule="auto"/>
        <w:ind w:right="4"/>
        <w:rPr>
          <w:rFonts w:ascii="Arial" w:hAnsi="Arial" w:cs="Arial"/>
          <w:sz w:val="22"/>
          <w:lang w:val="sr-Latn-CS"/>
        </w:rPr>
      </w:pPr>
      <w:r w:rsidRPr="009006C6">
        <w:rPr>
          <w:rFonts w:ascii="Arial" w:hAnsi="Arial" w:cs="Arial"/>
          <w:sz w:val="22"/>
          <w:lang w:val="sr-Latn-CS"/>
        </w:rPr>
        <w:t>Ugovorne strane su saglasne da Koncedent ima pravo da, u skladu sa zakonom, zahtijeva drugo sredstvo obezbjeđenja izvršenja obaveze rekultivacije definisane ovim članom, različito od bankarske garanciju za rekultivaciju. U tom slučaju, nakon obezbjeđenja drugog sredstva obezbjeđenja izvršenja obaveze rekultivacije od strane Koncesionara, u skladu sa zakonom, Koncedent će izvršiti povraćaj tekuće bankarske garancije za rekultivaciju.”</w:t>
      </w:r>
    </w:p>
    <w:p w14:paraId="5DFF2BE2" w14:textId="0ACF696C" w:rsidR="00787233" w:rsidRDefault="00787233" w:rsidP="009006C6">
      <w:pPr>
        <w:autoSpaceDE w:val="0"/>
        <w:autoSpaceDN w:val="0"/>
        <w:adjustRightInd w:val="0"/>
        <w:spacing w:after="0" w:line="240" w:lineRule="auto"/>
        <w:ind w:right="4"/>
        <w:rPr>
          <w:rFonts w:ascii="Arial" w:hAnsi="Arial" w:cs="Arial"/>
          <w:b/>
          <w:bCs/>
          <w:lang w:val="sr-Latn-CS"/>
        </w:rPr>
      </w:pPr>
    </w:p>
    <w:p w14:paraId="520C168C" w14:textId="34C9C92F" w:rsidR="00256F1F" w:rsidRDefault="00256F1F" w:rsidP="009006C6">
      <w:pPr>
        <w:autoSpaceDE w:val="0"/>
        <w:autoSpaceDN w:val="0"/>
        <w:adjustRightInd w:val="0"/>
        <w:spacing w:after="0" w:line="240" w:lineRule="auto"/>
        <w:ind w:right="4"/>
        <w:rPr>
          <w:rFonts w:ascii="Arial" w:hAnsi="Arial" w:cs="Arial"/>
          <w:b/>
          <w:bCs/>
          <w:lang w:val="sr-Latn-CS"/>
        </w:rPr>
      </w:pPr>
    </w:p>
    <w:p w14:paraId="3C37DF20" w14:textId="46779A4D" w:rsidR="00256F1F" w:rsidRDefault="00256F1F" w:rsidP="009006C6">
      <w:pPr>
        <w:autoSpaceDE w:val="0"/>
        <w:autoSpaceDN w:val="0"/>
        <w:adjustRightInd w:val="0"/>
        <w:spacing w:after="0" w:line="240" w:lineRule="auto"/>
        <w:ind w:right="4"/>
        <w:rPr>
          <w:rFonts w:ascii="Arial" w:hAnsi="Arial" w:cs="Arial"/>
          <w:b/>
          <w:bCs/>
          <w:lang w:val="sr-Latn-CS"/>
        </w:rPr>
      </w:pPr>
    </w:p>
    <w:p w14:paraId="75676758" w14:textId="1AF47FFA" w:rsidR="00256F1F" w:rsidRDefault="00256F1F" w:rsidP="009006C6">
      <w:pPr>
        <w:autoSpaceDE w:val="0"/>
        <w:autoSpaceDN w:val="0"/>
        <w:adjustRightInd w:val="0"/>
        <w:spacing w:after="0" w:line="240" w:lineRule="auto"/>
        <w:ind w:right="4"/>
        <w:rPr>
          <w:rFonts w:ascii="Arial" w:hAnsi="Arial" w:cs="Arial"/>
          <w:b/>
          <w:bCs/>
          <w:lang w:val="sr-Latn-CS"/>
        </w:rPr>
      </w:pPr>
    </w:p>
    <w:p w14:paraId="30DE479A" w14:textId="77777777" w:rsidR="00256F1F" w:rsidRPr="009006C6" w:rsidRDefault="00256F1F" w:rsidP="009006C6">
      <w:pPr>
        <w:autoSpaceDE w:val="0"/>
        <w:autoSpaceDN w:val="0"/>
        <w:adjustRightInd w:val="0"/>
        <w:spacing w:after="0" w:line="240" w:lineRule="auto"/>
        <w:ind w:right="4"/>
        <w:rPr>
          <w:rFonts w:ascii="Arial" w:hAnsi="Arial" w:cs="Arial"/>
          <w:b/>
          <w:bCs/>
          <w:lang w:val="sr-Latn-CS"/>
        </w:rPr>
      </w:pPr>
    </w:p>
    <w:p w14:paraId="6259CEF7" w14:textId="0A8D76E5" w:rsidR="00576D2F" w:rsidRPr="009006C6" w:rsidRDefault="00576D2F" w:rsidP="009006C6">
      <w:pPr>
        <w:numPr>
          <w:ilvl w:val="0"/>
          <w:numId w:val="4"/>
        </w:numPr>
        <w:spacing w:after="0" w:line="240" w:lineRule="auto"/>
        <w:ind w:left="0" w:firstLine="0"/>
        <w:jc w:val="both"/>
        <w:rPr>
          <w:rFonts w:ascii="Arial" w:eastAsia="Times New Roman" w:hAnsi="Arial" w:cs="Arial"/>
          <w:b/>
          <w:noProof/>
          <w:lang w:val="hr-HR" w:eastAsia="nb-NO"/>
        </w:rPr>
      </w:pPr>
      <w:r w:rsidRPr="009006C6">
        <w:rPr>
          <w:rFonts w:ascii="Arial" w:eastAsia="Times New Roman" w:hAnsi="Arial" w:cs="Arial"/>
          <w:b/>
          <w:noProof/>
          <w:lang w:val="hr-HR" w:eastAsia="nb-NO"/>
        </w:rPr>
        <w:lastRenderedPageBreak/>
        <w:t>Naknada za korišćenje zemlje u državnoj imovini</w:t>
      </w:r>
    </w:p>
    <w:p w14:paraId="7016E3CA" w14:textId="77777777" w:rsidR="004C1C60" w:rsidRPr="009006C6" w:rsidRDefault="004C1C60" w:rsidP="009006C6">
      <w:pPr>
        <w:spacing w:after="0" w:line="240" w:lineRule="auto"/>
        <w:jc w:val="both"/>
        <w:rPr>
          <w:rFonts w:ascii="Arial" w:eastAsia="Times New Roman" w:hAnsi="Arial" w:cs="Arial"/>
          <w:b/>
          <w:noProof/>
          <w:lang w:val="hr-HR" w:eastAsia="nb-NO"/>
        </w:rPr>
      </w:pPr>
    </w:p>
    <w:p w14:paraId="770E943A" w14:textId="303DBC49" w:rsidR="00576D2F" w:rsidRPr="000961BE" w:rsidRDefault="00576D2F" w:rsidP="009006C6">
      <w:pPr>
        <w:pStyle w:val="ListParagraph"/>
        <w:numPr>
          <w:ilvl w:val="0"/>
          <w:numId w:val="42"/>
        </w:numPr>
        <w:autoSpaceDE w:val="0"/>
        <w:autoSpaceDN w:val="0"/>
        <w:adjustRightInd w:val="0"/>
        <w:spacing w:after="0" w:line="240" w:lineRule="auto"/>
        <w:ind w:right="4"/>
        <w:rPr>
          <w:rFonts w:ascii="Arial" w:hAnsi="Arial" w:cs="Arial"/>
          <w:sz w:val="22"/>
          <w:lang w:val="sr-Latn-CS"/>
        </w:rPr>
      </w:pPr>
      <w:r w:rsidRPr="000961BE">
        <w:rPr>
          <w:rFonts w:ascii="Arial" w:hAnsi="Arial" w:cs="Arial"/>
          <w:sz w:val="22"/>
          <w:lang w:val="sr-Latn-CS"/>
        </w:rPr>
        <w:t>Koncesionar je dužan da plaća naknadu za korišćenje zemljišta u državnoj imovini</w:t>
      </w:r>
      <w:r w:rsidR="00CE5C9D" w:rsidRPr="000961BE">
        <w:rPr>
          <w:rFonts w:ascii="Arial" w:hAnsi="Arial" w:cs="Arial"/>
          <w:sz w:val="22"/>
          <w:lang w:val="sr-Latn-CS"/>
        </w:rPr>
        <w:t>,</w:t>
      </w:r>
      <w:r w:rsidRPr="000961BE">
        <w:rPr>
          <w:rFonts w:ascii="Arial" w:hAnsi="Arial" w:cs="Arial"/>
          <w:sz w:val="22"/>
          <w:lang w:val="sr-Latn-CS"/>
        </w:rPr>
        <w:t xml:space="preserve"> na godišnjem nivou.</w:t>
      </w:r>
    </w:p>
    <w:p w14:paraId="6AEFBEF1" w14:textId="44FF70FE" w:rsidR="00576D2F" w:rsidRPr="000961BE" w:rsidRDefault="00576D2F" w:rsidP="009006C6">
      <w:pPr>
        <w:pStyle w:val="ListParagraph"/>
        <w:numPr>
          <w:ilvl w:val="0"/>
          <w:numId w:val="42"/>
        </w:numPr>
        <w:autoSpaceDE w:val="0"/>
        <w:autoSpaceDN w:val="0"/>
        <w:adjustRightInd w:val="0"/>
        <w:spacing w:after="0" w:line="240" w:lineRule="auto"/>
        <w:ind w:right="4"/>
        <w:rPr>
          <w:rFonts w:ascii="Arial" w:hAnsi="Arial" w:cs="Arial"/>
          <w:sz w:val="22"/>
          <w:lang w:val="sr-Latn-CS"/>
        </w:rPr>
      </w:pPr>
      <w:r w:rsidRPr="000961BE">
        <w:rPr>
          <w:rFonts w:ascii="Arial" w:hAnsi="Arial" w:cs="Arial"/>
          <w:sz w:val="22"/>
          <w:lang w:val="sr-Latn-CS"/>
        </w:rPr>
        <w:t>Koncesionar je dužan da za procjenu zemljišta u državnoj imovini angažuje ovlašćenog procjenitelja, u skladu sa Uredbom o načinu utvrđivanja naknade za korišćenje nepokretnosti u državnoj imovini</w:t>
      </w:r>
      <w:r w:rsidR="00226511" w:rsidRPr="000961BE">
        <w:rPr>
          <w:rFonts w:ascii="Arial" w:hAnsi="Arial" w:cs="Arial"/>
          <w:sz w:val="22"/>
          <w:lang w:val="sr-Latn-CS"/>
        </w:rPr>
        <w:t>, i</w:t>
      </w:r>
      <w:r w:rsidRPr="000961BE">
        <w:rPr>
          <w:rFonts w:ascii="Arial" w:hAnsi="Arial" w:cs="Arial"/>
          <w:sz w:val="22"/>
          <w:lang w:val="sr-Latn-CS"/>
        </w:rPr>
        <w:t xml:space="preserve"> u roku od 60 dana od dana zaključenja ugovora</w:t>
      </w:r>
      <w:r w:rsidR="00226511" w:rsidRPr="000961BE">
        <w:rPr>
          <w:rFonts w:ascii="Arial" w:hAnsi="Arial" w:cs="Arial"/>
          <w:sz w:val="22"/>
          <w:lang w:val="sr-Latn-CS"/>
        </w:rPr>
        <w:t xml:space="preserve"> Koncedentu</w:t>
      </w:r>
      <w:r w:rsidRPr="000961BE">
        <w:rPr>
          <w:rFonts w:ascii="Arial" w:hAnsi="Arial" w:cs="Arial"/>
          <w:sz w:val="22"/>
          <w:lang w:val="sr-Latn-CS"/>
        </w:rPr>
        <w:t xml:space="preserve"> dostavi Izvještaj ovlašćenog procjenitelja.</w:t>
      </w:r>
    </w:p>
    <w:p w14:paraId="5AEE1443" w14:textId="0A7D0317" w:rsidR="00576D2F" w:rsidRPr="009006C6" w:rsidRDefault="00576D2F" w:rsidP="009006C6">
      <w:pPr>
        <w:autoSpaceDE w:val="0"/>
        <w:autoSpaceDN w:val="0"/>
        <w:adjustRightInd w:val="0"/>
        <w:spacing w:after="0" w:line="240" w:lineRule="auto"/>
        <w:ind w:left="360" w:right="4"/>
        <w:rPr>
          <w:rFonts w:ascii="Arial" w:hAnsi="Arial" w:cs="Arial"/>
          <w:lang w:val="sr-Latn-CS"/>
        </w:rPr>
      </w:pPr>
    </w:p>
    <w:p w14:paraId="0F60867A" w14:textId="77777777" w:rsidR="008A20DB" w:rsidRPr="009006C6" w:rsidRDefault="008A20DB" w:rsidP="009006C6">
      <w:pPr>
        <w:numPr>
          <w:ilvl w:val="0"/>
          <w:numId w:val="4"/>
        </w:numPr>
        <w:spacing w:after="0" w:line="240" w:lineRule="auto"/>
        <w:ind w:left="0" w:firstLine="0"/>
        <w:jc w:val="both"/>
        <w:rPr>
          <w:rFonts w:ascii="Arial" w:eastAsia="Times New Roman" w:hAnsi="Arial" w:cs="Arial"/>
          <w:b/>
          <w:noProof/>
          <w:lang w:val="hr-HR" w:eastAsia="nb-NO"/>
        </w:rPr>
      </w:pPr>
      <w:r w:rsidRPr="009006C6">
        <w:rPr>
          <w:rFonts w:ascii="Arial" w:eastAsia="Times New Roman" w:hAnsi="Arial" w:cs="Arial"/>
          <w:b/>
          <w:noProof/>
          <w:lang w:val="hr-HR" w:eastAsia="nb-NO"/>
        </w:rPr>
        <w:t>Osiguranje</w:t>
      </w:r>
    </w:p>
    <w:p w14:paraId="0513BD0E" w14:textId="77777777" w:rsidR="008A20DB" w:rsidRPr="009006C6" w:rsidRDefault="008A20DB" w:rsidP="009006C6">
      <w:pPr>
        <w:spacing w:after="0" w:line="240" w:lineRule="auto"/>
        <w:jc w:val="both"/>
        <w:rPr>
          <w:rFonts w:ascii="Arial" w:eastAsia="Times New Roman" w:hAnsi="Arial" w:cs="Arial"/>
          <w:b/>
          <w:noProof/>
          <w:lang w:val="hr-HR" w:eastAsia="nb-NO"/>
        </w:rPr>
      </w:pPr>
    </w:p>
    <w:p w14:paraId="6148878B" w14:textId="3DE1C5D3" w:rsidR="008A20DB" w:rsidRDefault="008A20DB" w:rsidP="009006C6">
      <w:pPr>
        <w:numPr>
          <w:ilvl w:val="0"/>
          <w:numId w:val="39"/>
        </w:numPr>
        <w:spacing w:after="0" w:line="240" w:lineRule="auto"/>
        <w:jc w:val="both"/>
        <w:rPr>
          <w:rFonts w:ascii="Arial" w:eastAsia="Times New Roman" w:hAnsi="Arial" w:cs="Arial"/>
          <w:bCs/>
          <w:noProof/>
          <w:lang w:val="hr-HR" w:eastAsia="nb-NO"/>
        </w:rPr>
      </w:pPr>
      <w:r w:rsidRPr="009006C6">
        <w:rPr>
          <w:rFonts w:ascii="Arial" w:eastAsia="Times New Roman" w:hAnsi="Arial" w:cs="Arial"/>
          <w:bCs/>
          <w:noProof/>
          <w:lang w:val="hr-HR" w:eastAsia="nb-NO"/>
        </w:rPr>
        <w:t>Koncesionar je dužan da Organu uprave dostavlja polisu osiguranja, u originalu ili ovjeren</w:t>
      </w:r>
      <w:r w:rsidR="00891935" w:rsidRPr="009006C6">
        <w:rPr>
          <w:rFonts w:ascii="Arial" w:eastAsia="Times New Roman" w:hAnsi="Arial" w:cs="Arial"/>
          <w:bCs/>
          <w:noProof/>
          <w:lang w:val="hr-HR" w:eastAsia="nb-NO"/>
        </w:rPr>
        <w:t>o</w:t>
      </w:r>
      <w:r w:rsidRPr="009006C6">
        <w:rPr>
          <w:rFonts w:ascii="Arial" w:eastAsia="Times New Roman" w:hAnsi="Arial" w:cs="Arial"/>
          <w:bCs/>
          <w:noProof/>
          <w:lang w:val="hr-HR" w:eastAsia="nb-NO"/>
        </w:rPr>
        <w:t>j kopiji,  za period trajanja ovog Ugovora.</w:t>
      </w:r>
    </w:p>
    <w:p w14:paraId="196F0599" w14:textId="77777777" w:rsidR="006B0A8F" w:rsidRPr="009006C6" w:rsidRDefault="006B0A8F" w:rsidP="006B0A8F">
      <w:pPr>
        <w:spacing w:after="0" w:line="240" w:lineRule="auto"/>
        <w:ind w:left="502"/>
        <w:jc w:val="both"/>
        <w:rPr>
          <w:rFonts w:ascii="Arial" w:eastAsia="Times New Roman" w:hAnsi="Arial" w:cs="Arial"/>
          <w:bCs/>
          <w:noProof/>
          <w:lang w:val="hr-HR" w:eastAsia="nb-NO"/>
        </w:rPr>
      </w:pPr>
    </w:p>
    <w:p w14:paraId="3684C7F2" w14:textId="53367F2B" w:rsidR="008A20DB" w:rsidRDefault="008A20DB" w:rsidP="009006C6">
      <w:pPr>
        <w:numPr>
          <w:ilvl w:val="0"/>
          <w:numId w:val="39"/>
        </w:numPr>
        <w:spacing w:after="0" w:line="240" w:lineRule="auto"/>
        <w:jc w:val="both"/>
        <w:rPr>
          <w:rFonts w:ascii="Arial" w:eastAsia="Times New Roman" w:hAnsi="Arial" w:cs="Arial"/>
          <w:bCs/>
          <w:noProof/>
          <w:lang w:val="hr-HR" w:eastAsia="nb-NO"/>
        </w:rPr>
      </w:pPr>
      <w:r w:rsidRPr="009006C6">
        <w:rPr>
          <w:rFonts w:ascii="Arial" w:eastAsia="Times New Roman" w:hAnsi="Arial" w:cs="Arial"/>
          <w:bCs/>
          <w:noProof/>
          <w:lang w:val="hr-HR" w:eastAsia="nb-NO"/>
        </w:rPr>
        <w:t>Osiguranje iz stava 1 ovog člana mora pokrivati:</w:t>
      </w:r>
    </w:p>
    <w:p w14:paraId="6CB9847D" w14:textId="77777777" w:rsidR="006B0A8F" w:rsidRPr="009006C6" w:rsidRDefault="006B0A8F" w:rsidP="006B0A8F">
      <w:pPr>
        <w:spacing w:after="0" w:line="240" w:lineRule="auto"/>
        <w:jc w:val="both"/>
        <w:rPr>
          <w:rFonts w:ascii="Arial" w:eastAsia="Times New Roman" w:hAnsi="Arial" w:cs="Arial"/>
          <w:bCs/>
          <w:noProof/>
          <w:lang w:val="hr-HR" w:eastAsia="nb-NO"/>
        </w:rPr>
      </w:pPr>
    </w:p>
    <w:p w14:paraId="1EF770B3" w14:textId="77777777" w:rsidR="008A20DB" w:rsidRPr="009006C6" w:rsidRDefault="008A20DB" w:rsidP="009006C6">
      <w:pPr>
        <w:numPr>
          <w:ilvl w:val="0"/>
          <w:numId w:val="40"/>
        </w:numPr>
        <w:spacing w:after="0" w:line="240" w:lineRule="auto"/>
        <w:jc w:val="both"/>
        <w:rPr>
          <w:rFonts w:ascii="Arial" w:eastAsia="Times New Roman" w:hAnsi="Arial" w:cs="Arial"/>
          <w:bCs/>
          <w:noProof/>
          <w:lang w:val="hr-HR" w:eastAsia="nb-NO"/>
        </w:rPr>
      </w:pPr>
      <w:r w:rsidRPr="009006C6">
        <w:rPr>
          <w:rFonts w:ascii="Arial" w:eastAsia="Times New Roman" w:hAnsi="Arial" w:cs="Arial"/>
          <w:bCs/>
          <w:noProof/>
          <w:lang w:val="hr-HR" w:eastAsia="nb-NO"/>
        </w:rPr>
        <w:t>gubitak ili štetu na postrojenjima, opremi i drugoj imovini u vezi sa pravima, obavezama ili aktivnostima iz ovog Ugovora;</w:t>
      </w:r>
    </w:p>
    <w:p w14:paraId="15AB3814" w14:textId="77777777" w:rsidR="008A20DB" w:rsidRPr="009006C6" w:rsidRDefault="008A20DB" w:rsidP="009006C6">
      <w:pPr>
        <w:numPr>
          <w:ilvl w:val="0"/>
          <w:numId w:val="40"/>
        </w:numPr>
        <w:spacing w:after="0" w:line="240" w:lineRule="auto"/>
        <w:jc w:val="both"/>
        <w:rPr>
          <w:rFonts w:ascii="Arial" w:eastAsia="Times New Roman" w:hAnsi="Arial" w:cs="Arial"/>
          <w:bCs/>
          <w:noProof/>
          <w:lang w:val="hr-HR" w:eastAsia="nb-NO"/>
        </w:rPr>
      </w:pPr>
      <w:r w:rsidRPr="009006C6">
        <w:rPr>
          <w:rFonts w:ascii="Arial" w:eastAsia="Times New Roman" w:hAnsi="Arial" w:cs="Arial"/>
          <w:bCs/>
          <w:noProof/>
          <w:lang w:val="hr-HR" w:eastAsia="nb-NO"/>
        </w:rPr>
        <w:t xml:space="preserve">eventualna zagađenja životne sredine u vezi sa pravima, obavezama ili aktivnostima iz ovog Ugovora; i </w:t>
      </w:r>
    </w:p>
    <w:p w14:paraId="649321D1" w14:textId="77777777" w:rsidR="008A20DB" w:rsidRPr="009006C6" w:rsidRDefault="008A20DB" w:rsidP="009006C6">
      <w:pPr>
        <w:numPr>
          <w:ilvl w:val="0"/>
          <w:numId w:val="40"/>
        </w:numPr>
        <w:spacing w:after="0" w:line="240" w:lineRule="auto"/>
        <w:jc w:val="both"/>
        <w:rPr>
          <w:rFonts w:ascii="Arial" w:eastAsia="Times New Roman" w:hAnsi="Arial" w:cs="Arial"/>
          <w:bCs/>
          <w:noProof/>
          <w:lang w:val="hr-HR" w:eastAsia="nb-NO"/>
        </w:rPr>
      </w:pPr>
      <w:r w:rsidRPr="009006C6">
        <w:rPr>
          <w:rFonts w:ascii="Arial" w:eastAsia="Times New Roman" w:hAnsi="Arial" w:cs="Arial"/>
          <w:bCs/>
          <w:noProof/>
          <w:lang w:val="hr-HR" w:eastAsia="nb-NO"/>
        </w:rPr>
        <w:t>gubitak ili oštećenje imovine ili povrede koje pretrpe treća lica u vezi sa pravima, obavezama ili aktivnostima iz Ugovora.</w:t>
      </w:r>
    </w:p>
    <w:p w14:paraId="6FA4676C" w14:textId="77777777" w:rsidR="000761D3" w:rsidRPr="009006C6" w:rsidRDefault="000761D3" w:rsidP="009006C6">
      <w:pPr>
        <w:spacing w:after="0" w:line="240" w:lineRule="auto"/>
        <w:ind w:right="144"/>
        <w:jc w:val="both"/>
        <w:rPr>
          <w:rFonts w:ascii="Arial" w:hAnsi="Arial" w:cs="Arial"/>
        </w:rPr>
      </w:pPr>
    </w:p>
    <w:p w14:paraId="11208622" w14:textId="77777777" w:rsidR="000761D3" w:rsidRPr="009006C6" w:rsidRDefault="000761D3" w:rsidP="009006C6">
      <w:pPr>
        <w:pStyle w:val="ListParagraph"/>
        <w:numPr>
          <w:ilvl w:val="0"/>
          <w:numId w:val="4"/>
        </w:numPr>
        <w:spacing w:after="0" w:line="240" w:lineRule="auto"/>
        <w:ind w:left="144" w:right="144" w:firstLine="0"/>
        <w:rPr>
          <w:rFonts w:ascii="Arial" w:hAnsi="Arial" w:cs="Arial"/>
          <w:b/>
          <w:sz w:val="22"/>
        </w:rPr>
      </w:pPr>
      <w:r w:rsidRPr="009006C6">
        <w:rPr>
          <w:rFonts w:ascii="Arial" w:hAnsi="Arial" w:cs="Arial"/>
          <w:b/>
          <w:sz w:val="22"/>
        </w:rPr>
        <w:t>Koncesiono društvo</w:t>
      </w:r>
    </w:p>
    <w:p w14:paraId="27C68F69" w14:textId="77777777" w:rsidR="000761D3" w:rsidRPr="009006C6" w:rsidRDefault="000761D3" w:rsidP="009006C6">
      <w:pPr>
        <w:pStyle w:val="ListParagraph"/>
        <w:spacing w:after="0" w:line="240" w:lineRule="auto"/>
        <w:ind w:left="144" w:right="144"/>
        <w:rPr>
          <w:rFonts w:ascii="Arial" w:hAnsi="Arial" w:cs="Arial"/>
          <w:b/>
          <w:sz w:val="22"/>
        </w:rPr>
      </w:pPr>
    </w:p>
    <w:p w14:paraId="07786672" w14:textId="77777777" w:rsidR="000761D3" w:rsidRPr="009006C6" w:rsidRDefault="000761D3" w:rsidP="009006C6">
      <w:pPr>
        <w:pStyle w:val="ListParagraph"/>
        <w:numPr>
          <w:ilvl w:val="0"/>
          <w:numId w:val="18"/>
        </w:numPr>
        <w:spacing w:after="0" w:line="240" w:lineRule="auto"/>
        <w:ind w:right="144"/>
        <w:rPr>
          <w:rFonts w:ascii="Arial" w:hAnsi="Arial" w:cs="Arial"/>
          <w:sz w:val="22"/>
        </w:rPr>
      </w:pPr>
      <w:r w:rsidRPr="009006C6">
        <w:rPr>
          <w:rFonts w:ascii="Arial" w:hAnsi="Arial" w:cs="Arial"/>
          <w:sz w:val="22"/>
        </w:rPr>
        <w:t>Koncesionar je dužan da u skladu sa zakonom u roku od 60 dana od potpisivanja ovog Ugovora, osnuje i registruje privredno društvo sa sjedištem u Crnoj Gori, koje će obavljati Koncesionu djelatnost i koje će biti u 100% vlasništvu Koncesionara.</w:t>
      </w:r>
    </w:p>
    <w:p w14:paraId="30FED8D7" w14:textId="77777777" w:rsidR="000761D3" w:rsidRPr="009006C6" w:rsidRDefault="000761D3" w:rsidP="009006C6">
      <w:pPr>
        <w:pStyle w:val="ListParagraph"/>
        <w:spacing w:after="0" w:line="240" w:lineRule="auto"/>
        <w:ind w:left="144" w:right="144"/>
        <w:rPr>
          <w:rFonts w:ascii="Arial" w:hAnsi="Arial" w:cs="Arial"/>
          <w:sz w:val="22"/>
        </w:rPr>
      </w:pPr>
    </w:p>
    <w:p w14:paraId="3BD17723" w14:textId="77777777" w:rsidR="000761D3" w:rsidRPr="009006C6" w:rsidRDefault="000761D3" w:rsidP="009006C6">
      <w:pPr>
        <w:pStyle w:val="ListParagraph"/>
        <w:numPr>
          <w:ilvl w:val="0"/>
          <w:numId w:val="18"/>
        </w:numPr>
        <w:spacing w:after="0" w:line="240" w:lineRule="auto"/>
        <w:ind w:right="144"/>
        <w:rPr>
          <w:rFonts w:ascii="Arial" w:hAnsi="Arial" w:cs="Arial"/>
          <w:sz w:val="22"/>
        </w:rPr>
      </w:pPr>
      <w:r w:rsidRPr="009006C6">
        <w:rPr>
          <w:rFonts w:ascii="Arial" w:hAnsi="Arial" w:cs="Arial"/>
          <w:sz w:val="22"/>
        </w:rPr>
        <w:t>Nakon osnivanja Koncesionog društva iz stava 1 ovog člana i njegove registracije, sva prava i obaveze Koncesionara iz ovog Ugovora predstavljaće istovremeno prava i obaveze Koncesionog društva</w:t>
      </w:r>
      <w:r w:rsidRPr="009006C6">
        <w:rPr>
          <w:rFonts w:ascii="Arial" w:hAnsi="Arial" w:cs="Arial"/>
          <w:b/>
          <w:sz w:val="22"/>
        </w:rPr>
        <w:t>.</w:t>
      </w:r>
    </w:p>
    <w:p w14:paraId="6DD45B0B" w14:textId="77777777" w:rsidR="000761D3" w:rsidRPr="009006C6" w:rsidRDefault="000761D3" w:rsidP="009006C6">
      <w:pPr>
        <w:pStyle w:val="ListParagraph"/>
        <w:spacing w:after="0" w:line="240" w:lineRule="auto"/>
        <w:ind w:left="144" w:right="144"/>
        <w:rPr>
          <w:rFonts w:ascii="Arial" w:hAnsi="Arial" w:cs="Arial"/>
          <w:sz w:val="22"/>
        </w:rPr>
      </w:pPr>
    </w:p>
    <w:p w14:paraId="06B5B354" w14:textId="5CF4FEA3" w:rsidR="000761D3" w:rsidRPr="009006C6" w:rsidRDefault="000761D3" w:rsidP="009006C6">
      <w:pPr>
        <w:pStyle w:val="ListParagraph"/>
        <w:numPr>
          <w:ilvl w:val="0"/>
          <w:numId w:val="18"/>
        </w:numPr>
        <w:spacing w:after="0" w:line="240" w:lineRule="auto"/>
        <w:ind w:right="144"/>
        <w:rPr>
          <w:rFonts w:ascii="Arial" w:hAnsi="Arial" w:cs="Arial"/>
          <w:sz w:val="22"/>
        </w:rPr>
      </w:pPr>
      <w:r w:rsidRPr="009006C6">
        <w:rPr>
          <w:rFonts w:ascii="Arial" w:hAnsi="Arial" w:cs="Arial"/>
          <w:sz w:val="22"/>
        </w:rPr>
        <w:t xml:space="preserve">Bez obzira na stav </w:t>
      </w:r>
      <w:r w:rsidR="00C51058" w:rsidRPr="009006C6">
        <w:rPr>
          <w:rFonts w:ascii="Arial" w:hAnsi="Arial" w:cs="Arial"/>
          <w:sz w:val="22"/>
        </w:rPr>
        <w:t>2</w:t>
      </w:r>
      <w:r w:rsidRPr="009006C6">
        <w:rPr>
          <w:rFonts w:ascii="Arial" w:hAnsi="Arial" w:cs="Arial"/>
          <w:sz w:val="22"/>
        </w:rPr>
        <w:t xml:space="preserve"> ovog člana Koncesionar i Koncesiono društvo ostaju neograničeno solidarno odgovorni Koncedentu za ispunjenje svih ugovornih obaveza.</w:t>
      </w:r>
    </w:p>
    <w:p w14:paraId="03AD5A96" w14:textId="77777777" w:rsidR="000761D3" w:rsidRPr="009006C6" w:rsidRDefault="000761D3" w:rsidP="009006C6">
      <w:pPr>
        <w:pStyle w:val="ListParagraph"/>
        <w:spacing w:after="0" w:line="240" w:lineRule="auto"/>
        <w:ind w:left="144" w:right="144"/>
        <w:rPr>
          <w:rFonts w:ascii="Arial" w:hAnsi="Arial" w:cs="Arial"/>
          <w:sz w:val="22"/>
        </w:rPr>
      </w:pPr>
    </w:p>
    <w:p w14:paraId="4A0FEC2D" w14:textId="4467C881" w:rsidR="000761D3" w:rsidRPr="006B0A8F" w:rsidRDefault="000761D3" w:rsidP="006B0A8F">
      <w:pPr>
        <w:pStyle w:val="ListParagraph"/>
        <w:numPr>
          <w:ilvl w:val="0"/>
          <w:numId w:val="18"/>
        </w:numPr>
        <w:spacing w:after="0" w:line="240" w:lineRule="auto"/>
        <w:ind w:right="144"/>
        <w:rPr>
          <w:rFonts w:ascii="Arial" w:hAnsi="Arial" w:cs="Arial"/>
          <w:sz w:val="22"/>
        </w:rPr>
      </w:pPr>
      <w:r w:rsidRPr="009006C6">
        <w:rPr>
          <w:rFonts w:ascii="Arial" w:hAnsi="Arial" w:cs="Arial"/>
          <w:sz w:val="22"/>
        </w:rPr>
        <w:t>Koncedent je ovlašćen da po sopstvenom nahođenju i/ili od Koncesionara i/ili od Koncesionog društva</w:t>
      </w:r>
      <w:r w:rsidR="00F721D2" w:rsidRPr="009006C6">
        <w:rPr>
          <w:rFonts w:ascii="Arial" w:hAnsi="Arial" w:cs="Arial"/>
          <w:sz w:val="22"/>
        </w:rPr>
        <w:t xml:space="preserve"> </w:t>
      </w:r>
      <w:r w:rsidRPr="009006C6">
        <w:rPr>
          <w:rFonts w:ascii="Arial" w:hAnsi="Arial" w:cs="Arial"/>
        </w:rPr>
        <w:t>zahtijeva ispunjenje bilo koje ugovorne obaveze, odnosno traži prinudno izvršenje bilo koje ugovorne obaveze, i</w:t>
      </w:r>
      <w:r w:rsidR="006B0A8F">
        <w:rPr>
          <w:rFonts w:ascii="Arial" w:hAnsi="Arial" w:cs="Arial"/>
        </w:rPr>
        <w:t xml:space="preserve"> </w:t>
      </w:r>
      <w:r w:rsidRPr="006B0A8F">
        <w:rPr>
          <w:rFonts w:ascii="Arial" w:hAnsi="Arial" w:cs="Arial"/>
        </w:rPr>
        <w:t>zahtijeva obeštećenje za bilo koji gubitak koji je pretrpio usled radnje Koncesionara, odnosno usl</w:t>
      </w:r>
      <w:r w:rsidR="00BA4947" w:rsidRPr="006B0A8F">
        <w:rPr>
          <w:rFonts w:ascii="Arial" w:hAnsi="Arial" w:cs="Arial"/>
        </w:rPr>
        <w:t>ij</w:t>
      </w:r>
      <w:r w:rsidRPr="006B0A8F">
        <w:rPr>
          <w:rFonts w:ascii="Arial" w:hAnsi="Arial" w:cs="Arial"/>
        </w:rPr>
        <w:t>ed toga što neka obaveza Koncesionara, u skladu s ovim Ugovorom, nije ispunjena u vrijeme i na način kao što je to ovim Ugovorom određeno.</w:t>
      </w:r>
    </w:p>
    <w:p w14:paraId="5FE464D2" w14:textId="77777777" w:rsidR="000761D3" w:rsidRPr="009006C6" w:rsidRDefault="000761D3" w:rsidP="009006C6">
      <w:pPr>
        <w:pStyle w:val="ListParagraph"/>
        <w:spacing w:after="0" w:line="240" w:lineRule="auto"/>
        <w:ind w:left="144" w:right="144"/>
        <w:rPr>
          <w:rFonts w:ascii="Arial" w:hAnsi="Arial" w:cs="Arial"/>
          <w:sz w:val="22"/>
        </w:rPr>
      </w:pPr>
    </w:p>
    <w:p w14:paraId="57FCAA66" w14:textId="77777777" w:rsidR="000761D3" w:rsidRPr="009006C6" w:rsidRDefault="000761D3" w:rsidP="009006C6">
      <w:pPr>
        <w:pStyle w:val="ListParagraph"/>
        <w:numPr>
          <w:ilvl w:val="0"/>
          <w:numId w:val="18"/>
        </w:numPr>
        <w:spacing w:after="0" w:line="240" w:lineRule="auto"/>
        <w:ind w:right="144"/>
        <w:rPr>
          <w:rFonts w:ascii="Arial" w:hAnsi="Arial" w:cs="Arial"/>
          <w:sz w:val="22"/>
        </w:rPr>
      </w:pPr>
      <w:r w:rsidRPr="009006C6">
        <w:rPr>
          <w:rFonts w:ascii="Arial" w:hAnsi="Arial" w:cs="Arial"/>
          <w:sz w:val="22"/>
        </w:rPr>
        <w:t xml:space="preserve">Koncesionar ne može na bilo koji način raspolagati (prodaja, prenos ili uspostavljanje tereta) udjelima u Koncesionom društvu, niti smije na bilo koji način efektivno prenijeti pravo upravljanja nad Koncesionim društvom, bez prethodne saglasnosti Koncedenta. </w:t>
      </w:r>
    </w:p>
    <w:p w14:paraId="1321EA4B" w14:textId="77777777" w:rsidR="000761D3" w:rsidRPr="009006C6" w:rsidRDefault="000761D3" w:rsidP="009006C6">
      <w:pPr>
        <w:pStyle w:val="ListParagraph"/>
        <w:spacing w:after="0" w:line="240" w:lineRule="auto"/>
        <w:ind w:left="144" w:right="144"/>
        <w:rPr>
          <w:rFonts w:ascii="Arial" w:hAnsi="Arial" w:cs="Arial"/>
          <w:sz w:val="22"/>
        </w:rPr>
      </w:pPr>
    </w:p>
    <w:p w14:paraId="1725ED8E" w14:textId="7C94D5C7" w:rsidR="000761D3" w:rsidRPr="009006C6" w:rsidRDefault="000761D3" w:rsidP="009006C6">
      <w:pPr>
        <w:pStyle w:val="ListParagraph"/>
        <w:numPr>
          <w:ilvl w:val="0"/>
          <w:numId w:val="18"/>
        </w:numPr>
        <w:spacing w:after="0" w:line="240" w:lineRule="auto"/>
        <w:ind w:right="144"/>
        <w:rPr>
          <w:rFonts w:ascii="Arial" w:hAnsi="Arial" w:cs="Arial"/>
          <w:sz w:val="22"/>
        </w:rPr>
      </w:pPr>
      <w:r w:rsidRPr="009006C6">
        <w:rPr>
          <w:rFonts w:ascii="Arial" w:hAnsi="Arial" w:cs="Arial"/>
          <w:sz w:val="22"/>
        </w:rPr>
        <w:t>Koncesionar neće preduzeti nikakvu radnju koja vodi statusnoj promjeni ili reorganizaciji Koncesionog društva</w:t>
      </w:r>
      <w:r w:rsidR="003D4C05" w:rsidRPr="009006C6">
        <w:rPr>
          <w:rFonts w:ascii="Arial" w:hAnsi="Arial" w:cs="Arial"/>
          <w:sz w:val="22"/>
        </w:rPr>
        <w:t>,</w:t>
      </w:r>
      <w:r w:rsidRPr="009006C6">
        <w:rPr>
          <w:rFonts w:ascii="Arial" w:hAnsi="Arial" w:cs="Arial"/>
          <w:sz w:val="22"/>
        </w:rPr>
        <w:t xml:space="preserve"> promijeni njegovo</w:t>
      </w:r>
      <w:r w:rsidR="003D4C05" w:rsidRPr="009006C6">
        <w:rPr>
          <w:rFonts w:ascii="Arial" w:hAnsi="Arial" w:cs="Arial"/>
          <w:sz w:val="22"/>
        </w:rPr>
        <w:t xml:space="preserve">g </w:t>
      </w:r>
      <w:r w:rsidRPr="009006C6">
        <w:rPr>
          <w:rFonts w:ascii="Arial" w:hAnsi="Arial" w:cs="Arial"/>
          <w:sz w:val="22"/>
        </w:rPr>
        <w:t>sjedišt</w:t>
      </w:r>
      <w:r w:rsidR="003D4C05" w:rsidRPr="009006C6">
        <w:rPr>
          <w:rFonts w:ascii="Arial" w:hAnsi="Arial" w:cs="Arial"/>
          <w:sz w:val="22"/>
        </w:rPr>
        <w:t>a, kao ni promjeni jednog ili više članova konzorcijuma ukoliko je Koncesionar konzorcijum,</w:t>
      </w:r>
      <w:r w:rsidRPr="009006C6">
        <w:rPr>
          <w:rFonts w:ascii="Arial" w:hAnsi="Arial" w:cs="Arial"/>
          <w:sz w:val="22"/>
        </w:rPr>
        <w:t xml:space="preserve"> bez prethodne pisane saglasnosti Koncedenta. </w:t>
      </w:r>
    </w:p>
    <w:p w14:paraId="74DA319F" w14:textId="77777777" w:rsidR="00933ED7" w:rsidRPr="009006C6" w:rsidRDefault="00933ED7" w:rsidP="009006C6">
      <w:pPr>
        <w:spacing w:after="0" w:line="240" w:lineRule="auto"/>
        <w:ind w:right="144"/>
        <w:rPr>
          <w:rFonts w:ascii="Arial" w:hAnsi="Arial" w:cs="Arial"/>
        </w:rPr>
      </w:pPr>
    </w:p>
    <w:p w14:paraId="6CD900FF" w14:textId="5A6DB81C" w:rsidR="003D4C05" w:rsidRDefault="003D4C05" w:rsidP="006B0A8F">
      <w:pPr>
        <w:pStyle w:val="ListParagraph"/>
        <w:numPr>
          <w:ilvl w:val="0"/>
          <w:numId w:val="18"/>
        </w:numPr>
        <w:spacing w:after="0" w:line="240" w:lineRule="auto"/>
        <w:ind w:left="810"/>
        <w:rPr>
          <w:rFonts w:ascii="Arial" w:hAnsi="Arial" w:cs="Arial"/>
          <w:sz w:val="22"/>
        </w:rPr>
      </w:pPr>
      <w:r w:rsidRPr="009006C6">
        <w:rPr>
          <w:rFonts w:ascii="Arial" w:hAnsi="Arial" w:cs="Arial"/>
          <w:sz w:val="22"/>
        </w:rPr>
        <w:t>Izuzetno od stava 1 ovog člana, Koncesionar nije u obavezi da osnuje Koncesiono društvo iz stava 1 ovog člana ukoliko je Koncesionar već registrovan za obavljanje privredne djelatnosti u Crnoj Gori, u kom slučaju će biti dužan da u roku od 60 dana od dana potpisivanja ovog Ugovora proširi registraciju za vršenje koncesione djelatnosti, a odredbe iz stava 1 do 6 ovog člana se neće primjenjivati.</w:t>
      </w:r>
    </w:p>
    <w:p w14:paraId="3E3CE9DB" w14:textId="77777777" w:rsidR="00256F1F" w:rsidRPr="00256F1F" w:rsidRDefault="00256F1F" w:rsidP="00256F1F">
      <w:pPr>
        <w:spacing w:after="0" w:line="240" w:lineRule="auto"/>
        <w:rPr>
          <w:rFonts w:ascii="Arial" w:hAnsi="Arial" w:cs="Arial"/>
        </w:rPr>
      </w:pPr>
    </w:p>
    <w:p w14:paraId="4674E339" w14:textId="77777777" w:rsidR="000761D3" w:rsidRPr="009006C6" w:rsidRDefault="000761D3" w:rsidP="009006C6">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006C6">
        <w:rPr>
          <w:rFonts w:ascii="Arial" w:hAnsi="Arial" w:cs="Arial"/>
          <w:b/>
          <w:sz w:val="22"/>
        </w:rPr>
        <w:t>Odgovornost Koncesionara i Koncesionog društva</w:t>
      </w:r>
    </w:p>
    <w:p w14:paraId="0D3DDA47" w14:textId="77777777" w:rsidR="000761D3" w:rsidRPr="009006C6" w:rsidRDefault="000761D3" w:rsidP="009006C6">
      <w:pPr>
        <w:pStyle w:val="ListParagraph"/>
        <w:autoSpaceDE w:val="0"/>
        <w:autoSpaceDN w:val="0"/>
        <w:adjustRightInd w:val="0"/>
        <w:spacing w:after="0" w:line="240" w:lineRule="auto"/>
        <w:ind w:left="144" w:right="144"/>
        <w:rPr>
          <w:rFonts w:ascii="Arial" w:hAnsi="Arial" w:cs="Arial"/>
          <w:b/>
          <w:sz w:val="22"/>
        </w:rPr>
      </w:pPr>
    </w:p>
    <w:p w14:paraId="18EB94BC" w14:textId="77777777" w:rsidR="000761D3" w:rsidRPr="009006C6" w:rsidRDefault="000761D3" w:rsidP="009006C6">
      <w:pPr>
        <w:pStyle w:val="ListParagraph"/>
        <w:numPr>
          <w:ilvl w:val="0"/>
          <w:numId w:val="20"/>
        </w:numPr>
        <w:spacing w:after="0" w:line="240" w:lineRule="auto"/>
        <w:ind w:right="144"/>
        <w:rPr>
          <w:rFonts w:ascii="Arial" w:hAnsi="Arial" w:cs="Arial"/>
          <w:sz w:val="22"/>
        </w:rPr>
      </w:pPr>
      <w:r w:rsidRPr="009006C6">
        <w:rPr>
          <w:rFonts w:ascii="Arial" w:hAnsi="Arial" w:cs="Arial"/>
          <w:sz w:val="22"/>
        </w:rPr>
        <w:t>Koncesionar i Koncesiono društvo su neograničeno solidarno odgovorni za svu štetu nastalu obavljanjem Koncesione djelatnosti koju pretrpi Koncedent ili treća strana.</w:t>
      </w:r>
    </w:p>
    <w:p w14:paraId="20B5B9F4" w14:textId="77777777" w:rsidR="000761D3" w:rsidRPr="009006C6" w:rsidRDefault="000761D3" w:rsidP="009006C6">
      <w:pPr>
        <w:pStyle w:val="ListParagraph"/>
        <w:spacing w:after="0" w:line="240" w:lineRule="auto"/>
        <w:ind w:left="144" w:right="144"/>
        <w:rPr>
          <w:rFonts w:ascii="Arial" w:hAnsi="Arial" w:cs="Arial"/>
          <w:sz w:val="22"/>
        </w:rPr>
      </w:pPr>
    </w:p>
    <w:p w14:paraId="76AB8E51" w14:textId="77777777" w:rsidR="000761D3" w:rsidRPr="009006C6" w:rsidRDefault="000761D3" w:rsidP="009006C6">
      <w:pPr>
        <w:pStyle w:val="ListParagraph"/>
        <w:numPr>
          <w:ilvl w:val="0"/>
          <w:numId w:val="20"/>
        </w:numPr>
        <w:spacing w:after="0" w:line="240" w:lineRule="auto"/>
        <w:ind w:right="144"/>
        <w:rPr>
          <w:rFonts w:ascii="Arial" w:hAnsi="Arial" w:cs="Arial"/>
          <w:sz w:val="22"/>
        </w:rPr>
      </w:pPr>
      <w:r w:rsidRPr="009006C6">
        <w:rPr>
          <w:rFonts w:ascii="Arial" w:hAnsi="Arial" w:cs="Arial"/>
          <w:sz w:val="22"/>
        </w:rPr>
        <w:t>Koncesionar i Koncesiono društvo su dužni da obeštete i oslobode Koncedenta odgovornosti u slučaju bilo kakvih zahtjeva za naknadu štete koje treća strana podnese protiv Koncedenta, a u pogledu povrede, gubitka ili štete koju prouzrokuje Koncesionar, Koncesiono društvo, ili lice angažovano od strane istih, u vršenju Koncesione djelatnosti.</w:t>
      </w:r>
    </w:p>
    <w:p w14:paraId="2E7FC0F9" w14:textId="77777777" w:rsidR="000761D3" w:rsidRPr="009006C6" w:rsidRDefault="000761D3" w:rsidP="009006C6">
      <w:pPr>
        <w:pStyle w:val="ListParagraph"/>
        <w:spacing w:after="0" w:line="240" w:lineRule="auto"/>
        <w:ind w:left="144" w:right="144"/>
        <w:rPr>
          <w:rFonts w:ascii="Arial" w:hAnsi="Arial" w:cs="Arial"/>
          <w:sz w:val="22"/>
        </w:rPr>
      </w:pPr>
    </w:p>
    <w:p w14:paraId="761ADA8F" w14:textId="5B804F54" w:rsidR="000761D3" w:rsidRPr="009006C6" w:rsidRDefault="000761D3" w:rsidP="009006C6">
      <w:pPr>
        <w:pStyle w:val="ListParagraph"/>
        <w:numPr>
          <w:ilvl w:val="0"/>
          <w:numId w:val="20"/>
        </w:numPr>
        <w:spacing w:after="0" w:line="240" w:lineRule="auto"/>
        <w:ind w:right="144"/>
        <w:rPr>
          <w:rFonts w:ascii="Arial" w:hAnsi="Arial" w:cs="Arial"/>
          <w:sz w:val="22"/>
        </w:rPr>
      </w:pPr>
      <w:r w:rsidRPr="009006C6">
        <w:rPr>
          <w:rFonts w:ascii="Arial" w:hAnsi="Arial" w:cs="Arial"/>
          <w:sz w:val="22"/>
        </w:rPr>
        <w:t>Koncesionar i Koncesiono društvo su neograničeno solidarno odgovorni za svu štetu koju prouzrokuju lica angažovana od strane Koncesionara i Koncesionog društva za potrebe vršenja Koncesione djelatnosti.</w:t>
      </w:r>
    </w:p>
    <w:p w14:paraId="3F3C9262" w14:textId="77777777" w:rsidR="00B809C1" w:rsidRPr="009006C6" w:rsidRDefault="00B809C1" w:rsidP="009006C6">
      <w:pPr>
        <w:pStyle w:val="ListParagraph"/>
        <w:spacing w:after="0" w:line="240" w:lineRule="auto"/>
        <w:rPr>
          <w:rFonts w:ascii="Arial" w:hAnsi="Arial" w:cs="Arial"/>
          <w:sz w:val="22"/>
        </w:rPr>
      </w:pPr>
    </w:p>
    <w:p w14:paraId="09B58CD0" w14:textId="77777777" w:rsidR="00B809C1" w:rsidRPr="009006C6" w:rsidRDefault="00B809C1" w:rsidP="009006C6">
      <w:pPr>
        <w:pStyle w:val="ListParagraph"/>
        <w:numPr>
          <w:ilvl w:val="0"/>
          <w:numId w:val="20"/>
        </w:numPr>
        <w:tabs>
          <w:tab w:val="left" w:pos="630"/>
        </w:tabs>
        <w:spacing w:after="0" w:line="240" w:lineRule="auto"/>
        <w:ind w:left="540" w:right="116"/>
        <w:rPr>
          <w:rFonts w:ascii="Arial" w:hAnsi="Arial" w:cs="Arial"/>
          <w:sz w:val="22"/>
        </w:rPr>
      </w:pPr>
      <w:r w:rsidRPr="009006C6">
        <w:rPr>
          <w:rFonts w:ascii="Arial" w:hAnsi="Arial" w:cs="Arial"/>
          <w:sz w:val="22"/>
        </w:rPr>
        <w:t>Ukoliko Koncesionar nije bio u obavezi da osnuje Koncesiono društvo, sve obaveze i odgovornosti iz ovog člana se odnose samo na Koncesionara.</w:t>
      </w:r>
    </w:p>
    <w:p w14:paraId="23C96495" w14:textId="77777777" w:rsidR="000761D3" w:rsidRPr="009006C6" w:rsidRDefault="000761D3" w:rsidP="009006C6">
      <w:pPr>
        <w:pStyle w:val="ListParagraph"/>
        <w:spacing w:after="0" w:line="240" w:lineRule="auto"/>
        <w:ind w:left="144" w:right="144"/>
        <w:rPr>
          <w:rFonts w:ascii="Arial" w:hAnsi="Arial" w:cs="Arial"/>
          <w:sz w:val="22"/>
        </w:rPr>
      </w:pPr>
    </w:p>
    <w:p w14:paraId="00245F21" w14:textId="77777777" w:rsidR="000761D3" w:rsidRPr="009006C6" w:rsidRDefault="000761D3" w:rsidP="009006C6">
      <w:pPr>
        <w:pStyle w:val="ListParagraph"/>
        <w:numPr>
          <w:ilvl w:val="0"/>
          <w:numId w:val="4"/>
        </w:numPr>
        <w:spacing w:after="0" w:line="240" w:lineRule="auto"/>
        <w:ind w:left="144" w:right="144" w:firstLine="0"/>
        <w:rPr>
          <w:rFonts w:ascii="Arial" w:hAnsi="Arial" w:cs="Arial"/>
          <w:b/>
          <w:sz w:val="22"/>
        </w:rPr>
      </w:pPr>
      <w:r w:rsidRPr="009006C6">
        <w:rPr>
          <w:rFonts w:ascii="Arial" w:hAnsi="Arial" w:cs="Arial"/>
          <w:b/>
          <w:sz w:val="22"/>
        </w:rPr>
        <w:t>Viša sila</w:t>
      </w:r>
    </w:p>
    <w:p w14:paraId="0E6234E8" w14:textId="77777777" w:rsidR="000761D3" w:rsidRPr="009006C6" w:rsidRDefault="000761D3" w:rsidP="009006C6">
      <w:pPr>
        <w:pStyle w:val="ListParagraph"/>
        <w:spacing w:after="0" w:line="240" w:lineRule="auto"/>
        <w:ind w:left="144" w:right="144"/>
        <w:rPr>
          <w:rFonts w:ascii="Arial" w:hAnsi="Arial" w:cs="Arial"/>
          <w:b/>
          <w:sz w:val="22"/>
        </w:rPr>
      </w:pPr>
    </w:p>
    <w:p w14:paraId="6894596F" w14:textId="183A931A" w:rsidR="000761D3" w:rsidRPr="009006C6" w:rsidRDefault="000761D3" w:rsidP="009006C6">
      <w:pPr>
        <w:pStyle w:val="ListParagraph"/>
        <w:numPr>
          <w:ilvl w:val="0"/>
          <w:numId w:val="21"/>
        </w:numPr>
        <w:spacing w:after="0" w:line="240" w:lineRule="auto"/>
        <w:ind w:left="540" w:right="116"/>
        <w:rPr>
          <w:rFonts w:ascii="Arial" w:hAnsi="Arial" w:cs="Arial"/>
          <w:sz w:val="22"/>
        </w:rPr>
      </w:pPr>
      <w:r w:rsidRPr="009006C6">
        <w:rPr>
          <w:rFonts w:ascii="Arial" w:hAnsi="Arial" w:cs="Arial"/>
          <w:sz w:val="22"/>
        </w:rPr>
        <w:t>Za svrhe ovog Ugovora, pojam „Viša sila” odnosi se na svaki uzrok ili događaj koji je van razumne kontrole i nije nastao uslijed djelovanja Ugovorne strane koja tvrdi da je pretrpjela posljedice usled nastupnja takvog događaja,</w:t>
      </w:r>
      <w:r w:rsidR="001E0AD3" w:rsidRPr="009006C6">
        <w:rPr>
          <w:rFonts w:ascii="Arial" w:hAnsi="Arial" w:cs="Arial"/>
          <w:sz w:val="22"/>
        </w:rPr>
        <w:t xml:space="preserve"> a koji se nije mogao spriječiti, izbjeći ili otkloniti,</w:t>
      </w:r>
      <w:r w:rsidRPr="009006C6">
        <w:rPr>
          <w:rFonts w:ascii="Arial" w:hAnsi="Arial" w:cs="Arial"/>
          <w:sz w:val="22"/>
        </w:rPr>
        <w:t xml:space="preserve"> a koji je doveo do neispunjenja obaveze ili kašnjenja u ispunjenju obaveza predviđenih Ugovorom. Pod pojmom Više sile podrazumijevaju se prirodne pojave ili nepogode, požar, objavljeni ili neobjavljen ratovi, prekogranična neprijateljstva, blokade, karantinska ograničenja, građanski nemiri ili neredi.</w:t>
      </w:r>
    </w:p>
    <w:p w14:paraId="1E37E587" w14:textId="77777777" w:rsidR="000761D3" w:rsidRPr="009006C6" w:rsidRDefault="000761D3" w:rsidP="009006C6">
      <w:pPr>
        <w:pStyle w:val="ListParagraph"/>
        <w:spacing w:after="0" w:line="240" w:lineRule="auto"/>
        <w:ind w:left="630" w:right="116"/>
        <w:rPr>
          <w:rFonts w:ascii="Arial" w:hAnsi="Arial" w:cs="Arial"/>
          <w:sz w:val="22"/>
        </w:rPr>
      </w:pPr>
    </w:p>
    <w:p w14:paraId="616D2ECD" w14:textId="77777777" w:rsidR="000761D3" w:rsidRPr="009006C6" w:rsidRDefault="000761D3" w:rsidP="009006C6">
      <w:pPr>
        <w:pStyle w:val="ListParagraph"/>
        <w:numPr>
          <w:ilvl w:val="0"/>
          <w:numId w:val="21"/>
        </w:numPr>
        <w:spacing w:after="0" w:line="240" w:lineRule="auto"/>
        <w:ind w:left="630" w:right="116"/>
        <w:rPr>
          <w:rFonts w:ascii="Arial" w:hAnsi="Arial" w:cs="Arial"/>
          <w:sz w:val="22"/>
        </w:rPr>
      </w:pPr>
      <w:r w:rsidRPr="009006C6">
        <w:rPr>
          <w:rFonts w:ascii="Arial" w:hAnsi="Arial" w:cs="Arial"/>
          <w:sz w:val="22"/>
        </w:rPr>
        <w:t>Kašnjenja u eksploatacionim radovima, koja nastanu kao rezultat, inače, razumno predvidivih nepovoljnih vremenskih uslova ili razumno predvidivih neodgovarajućih hidroloških, geoloških uslova, socijalnih ili ekoloških uslova, neće se smatrati Višom silom.</w:t>
      </w:r>
    </w:p>
    <w:p w14:paraId="34A9689B" w14:textId="77777777" w:rsidR="000761D3" w:rsidRPr="009006C6" w:rsidRDefault="000761D3" w:rsidP="009006C6">
      <w:pPr>
        <w:pStyle w:val="ListParagraph"/>
        <w:spacing w:after="0" w:line="240" w:lineRule="auto"/>
        <w:ind w:left="630" w:right="116"/>
        <w:rPr>
          <w:rFonts w:ascii="Arial" w:hAnsi="Arial" w:cs="Arial"/>
          <w:sz w:val="22"/>
        </w:rPr>
      </w:pPr>
    </w:p>
    <w:p w14:paraId="621EDEFE" w14:textId="77777777" w:rsidR="000761D3" w:rsidRPr="009006C6" w:rsidRDefault="000761D3" w:rsidP="009006C6">
      <w:pPr>
        <w:pStyle w:val="ListParagraph"/>
        <w:numPr>
          <w:ilvl w:val="0"/>
          <w:numId w:val="21"/>
        </w:numPr>
        <w:spacing w:after="0" w:line="240" w:lineRule="auto"/>
        <w:ind w:left="630" w:right="116"/>
        <w:rPr>
          <w:rFonts w:ascii="Arial" w:hAnsi="Arial" w:cs="Arial"/>
          <w:sz w:val="22"/>
        </w:rPr>
      </w:pPr>
      <w:r w:rsidRPr="009006C6">
        <w:rPr>
          <w:rFonts w:ascii="Arial" w:hAnsi="Arial" w:cs="Arial"/>
          <w:sz w:val="22"/>
        </w:rPr>
        <w:t>Neispunjavanje obaveza preuzetih Ugovorom ili kašnjenje u ispunjavanju istih od strane Koncedenta ili Koncesionara, osim obaveze vršenja plaćanja dospjele Koncesione naknade u skladu sa Ugovorom i zakonom, ne smatra se kršenjem ugovornih obaveza u obimu u kojem je pomenuto kašnjenje ili neispunjavanje obaveza uzrokovano Višom silom.</w:t>
      </w:r>
    </w:p>
    <w:p w14:paraId="555DAA90" w14:textId="77777777" w:rsidR="000761D3" w:rsidRPr="009006C6" w:rsidRDefault="000761D3" w:rsidP="009006C6">
      <w:pPr>
        <w:pStyle w:val="ListParagraph"/>
        <w:spacing w:after="0" w:line="240" w:lineRule="auto"/>
        <w:ind w:left="630" w:right="116"/>
        <w:rPr>
          <w:rFonts w:ascii="Arial" w:hAnsi="Arial" w:cs="Arial"/>
          <w:sz w:val="22"/>
        </w:rPr>
      </w:pPr>
    </w:p>
    <w:p w14:paraId="05652C8F" w14:textId="73D6B20D" w:rsidR="000761D3" w:rsidRPr="009006C6" w:rsidRDefault="000761D3" w:rsidP="009006C6">
      <w:pPr>
        <w:pStyle w:val="ListParagraph"/>
        <w:numPr>
          <w:ilvl w:val="0"/>
          <w:numId w:val="21"/>
        </w:numPr>
        <w:spacing w:after="0" w:line="240" w:lineRule="auto"/>
        <w:ind w:left="630" w:right="116"/>
        <w:rPr>
          <w:rFonts w:ascii="Arial" w:hAnsi="Arial" w:cs="Arial"/>
          <w:sz w:val="22"/>
        </w:rPr>
      </w:pPr>
      <w:r w:rsidRPr="009006C6">
        <w:rPr>
          <w:rFonts w:ascii="Arial" w:hAnsi="Arial" w:cs="Arial"/>
          <w:sz w:val="22"/>
        </w:rPr>
        <w:t xml:space="preserve">Ugovorna strana koja se poziva na Višu silu obavezna je da preduzme razumne mjere, odnosno radnje, da pretrpljenu štetu i gubitke svede na minimum i da drugu Ugovornu stranu obavijesti pisanim </w:t>
      </w:r>
      <w:r w:rsidR="00A27492" w:rsidRPr="009006C6">
        <w:rPr>
          <w:rFonts w:ascii="Arial" w:hAnsi="Arial" w:cs="Arial"/>
          <w:sz w:val="22"/>
        </w:rPr>
        <w:t xml:space="preserve">pisanim ili elektronskim </w:t>
      </w:r>
      <w:r w:rsidRPr="009006C6">
        <w:rPr>
          <w:rFonts w:ascii="Arial" w:hAnsi="Arial" w:cs="Arial"/>
          <w:sz w:val="22"/>
        </w:rPr>
        <w:t xml:space="preserve">putem o dejstvu Više sile, najkasnije u roku od </w:t>
      </w:r>
      <w:r w:rsidR="00A27492" w:rsidRPr="009006C6">
        <w:rPr>
          <w:rFonts w:ascii="Arial" w:hAnsi="Arial" w:cs="Arial"/>
          <w:sz w:val="22"/>
        </w:rPr>
        <w:t>15</w:t>
      </w:r>
      <w:r w:rsidRPr="009006C6">
        <w:rPr>
          <w:rFonts w:ascii="Arial" w:hAnsi="Arial" w:cs="Arial"/>
          <w:sz w:val="22"/>
        </w:rPr>
        <w:t xml:space="preserve"> dana od dana saznanja o uticaju Više sile. Obavještenje sadrži detaljan opis događaja prouzrokovanog Višom silom, kao i mjere i radnje koje Ugovorna strana preduzima, radi maksimalnog smanjenja posljedica tog djelovanja.</w:t>
      </w:r>
    </w:p>
    <w:p w14:paraId="156B200D" w14:textId="77777777" w:rsidR="00BA4947" w:rsidRPr="009006C6" w:rsidRDefault="00BA4947" w:rsidP="009006C6">
      <w:pPr>
        <w:pStyle w:val="ListParagraph"/>
        <w:spacing w:after="0" w:line="240" w:lineRule="auto"/>
        <w:ind w:left="630" w:right="116"/>
        <w:rPr>
          <w:rFonts w:ascii="Arial" w:hAnsi="Arial" w:cs="Arial"/>
          <w:sz w:val="22"/>
        </w:rPr>
      </w:pPr>
    </w:p>
    <w:p w14:paraId="49B94BBE" w14:textId="7E558270" w:rsidR="000761D3" w:rsidRPr="009006C6" w:rsidRDefault="000761D3" w:rsidP="009006C6">
      <w:pPr>
        <w:pStyle w:val="ListParagraph"/>
        <w:numPr>
          <w:ilvl w:val="0"/>
          <w:numId w:val="21"/>
        </w:numPr>
        <w:spacing w:after="0" w:line="240" w:lineRule="auto"/>
        <w:ind w:left="630" w:right="116"/>
        <w:rPr>
          <w:rFonts w:ascii="Arial" w:hAnsi="Arial" w:cs="Arial"/>
          <w:sz w:val="22"/>
        </w:rPr>
      </w:pPr>
      <w:r w:rsidRPr="009006C6">
        <w:rPr>
          <w:rFonts w:ascii="Arial" w:hAnsi="Arial" w:cs="Arial"/>
          <w:sz w:val="22"/>
        </w:rPr>
        <w:t xml:space="preserve">U slučaju Više sile privremeno miruju prava i obaveze iz Ugovora do prestanka dejstva Više sile. Odluku o mirovanju prava i obaveza Koncesionara iz Ugovora donosi </w:t>
      </w:r>
      <w:r w:rsidRPr="009006C6">
        <w:rPr>
          <w:rFonts w:ascii="Arial" w:hAnsi="Arial" w:cs="Arial"/>
          <w:sz w:val="22"/>
        </w:rPr>
        <w:lastRenderedPageBreak/>
        <w:t xml:space="preserve">Koncedent na osnovu pisanog </w:t>
      </w:r>
      <w:r w:rsidR="00A27492" w:rsidRPr="009006C6">
        <w:rPr>
          <w:rFonts w:ascii="Arial" w:hAnsi="Arial" w:cs="Arial"/>
          <w:sz w:val="22"/>
        </w:rPr>
        <w:t>ili elektronskog zahtjeva Koncesionara koji se podnosi najkasnije 15 dana od dana nastupanja okolnosti na koje se Koncesionar poziva</w:t>
      </w:r>
      <w:r w:rsidRPr="009006C6">
        <w:rPr>
          <w:rFonts w:ascii="Arial" w:hAnsi="Arial" w:cs="Arial"/>
          <w:sz w:val="22"/>
        </w:rPr>
        <w:t xml:space="preserve">. Ugovorne strane će, što je prije moguće, sprovesti konsultacije u dobroj mjeri kako bi se dogovorile o odgovarajućim radnjama radi umanjenja posljedica Više sile i kako bi obezbijedili dalje izvršenje ugovornih obaveza. </w:t>
      </w:r>
    </w:p>
    <w:p w14:paraId="649B9AA1" w14:textId="77777777" w:rsidR="000761D3" w:rsidRPr="009006C6" w:rsidRDefault="000761D3" w:rsidP="009006C6">
      <w:pPr>
        <w:pStyle w:val="ListParagraph"/>
        <w:spacing w:after="0" w:line="240" w:lineRule="auto"/>
        <w:ind w:left="630" w:right="116"/>
        <w:rPr>
          <w:rFonts w:ascii="Arial" w:hAnsi="Arial" w:cs="Arial"/>
          <w:sz w:val="22"/>
        </w:rPr>
      </w:pPr>
    </w:p>
    <w:p w14:paraId="4686C9F2" w14:textId="11F94292" w:rsidR="00A27492" w:rsidRPr="009006C6" w:rsidRDefault="000761D3" w:rsidP="009006C6">
      <w:pPr>
        <w:pStyle w:val="ListParagraph"/>
        <w:numPr>
          <w:ilvl w:val="0"/>
          <w:numId w:val="21"/>
        </w:numPr>
        <w:spacing w:after="0" w:line="240" w:lineRule="auto"/>
        <w:ind w:left="540" w:right="116"/>
        <w:rPr>
          <w:rFonts w:ascii="Arial" w:hAnsi="Arial" w:cs="Arial"/>
          <w:noProof/>
          <w:sz w:val="22"/>
        </w:rPr>
      </w:pPr>
      <w:r w:rsidRPr="009006C6">
        <w:rPr>
          <w:rFonts w:ascii="Arial" w:hAnsi="Arial" w:cs="Arial"/>
          <w:sz w:val="22"/>
        </w:rPr>
        <w:t>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Ugovorom</w:t>
      </w:r>
      <w:r w:rsidR="00A27492" w:rsidRPr="009006C6">
        <w:rPr>
          <w:rFonts w:ascii="Arial" w:hAnsi="Arial" w:cs="Arial"/>
          <w:noProof/>
          <w:sz w:val="22"/>
        </w:rPr>
        <w:t>, pri čemu će relevantni rokovi za ispunjenje pojedinih obaveza Koncesionara biti automatski produženi za period trajanja mirovanja prava i obaveza Koncesionara, ali bez uticaja na rok trajanja koncesije.</w:t>
      </w:r>
    </w:p>
    <w:p w14:paraId="4087EDD3" w14:textId="3BFE1EEF" w:rsidR="000761D3" w:rsidRPr="009006C6" w:rsidRDefault="000761D3" w:rsidP="009006C6">
      <w:pPr>
        <w:pStyle w:val="ListParagraph"/>
        <w:spacing w:after="0" w:line="240" w:lineRule="auto"/>
        <w:ind w:left="864" w:right="116"/>
        <w:rPr>
          <w:rFonts w:ascii="Arial" w:hAnsi="Arial" w:cs="Arial"/>
          <w:sz w:val="22"/>
          <w:lang w:val="en-US"/>
        </w:rPr>
      </w:pPr>
    </w:p>
    <w:p w14:paraId="39BBA19A" w14:textId="77777777" w:rsidR="00D54433" w:rsidRPr="009006C6" w:rsidRDefault="00D54433" w:rsidP="009006C6">
      <w:pPr>
        <w:pStyle w:val="ListParagraph"/>
        <w:spacing w:after="0" w:line="240" w:lineRule="auto"/>
        <w:ind w:left="864" w:right="144"/>
        <w:rPr>
          <w:rFonts w:ascii="Arial" w:hAnsi="Arial" w:cs="Arial"/>
          <w:sz w:val="22"/>
        </w:rPr>
      </w:pPr>
    </w:p>
    <w:p w14:paraId="6E3364A3" w14:textId="77777777" w:rsidR="000761D3" w:rsidRPr="009006C6" w:rsidRDefault="000761D3" w:rsidP="009006C6">
      <w:pPr>
        <w:pStyle w:val="ListParagraph"/>
        <w:numPr>
          <w:ilvl w:val="0"/>
          <w:numId w:val="4"/>
        </w:numPr>
        <w:spacing w:after="0" w:line="240" w:lineRule="auto"/>
        <w:ind w:left="144" w:right="144" w:firstLine="0"/>
        <w:rPr>
          <w:rFonts w:ascii="Arial" w:hAnsi="Arial" w:cs="Arial"/>
          <w:b/>
          <w:sz w:val="22"/>
        </w:rPr>
      </w:pPr>
      <w:r w:rsidRPr="009006C6">
        <w:rPr>
          <w:rFonts w:ascii="Arial" w:hAnsi="Arial" w:cs="Arial"/>
          <w:b/>
          <w:sz w:val="22"/>
        </w:rPr>
        <w:t>Raskid Ugovora</w:t>
      </w:r>
    </w:p>
    <w:p w14:paraId="44A8BD4C" w14:textId="77777777" w:rsidR="000761D3" w:rsidRPr="009006C6" w:rsidRDefault="000761D3" w:rsidP="009006C6">
      <w:pPr>
        <w:pStyle w:val="ListParagraph"/>
        <w:spacing w:after="0" w:line="240" w:lineRule="auto"/>
        <w:ind w:left="144" w:right="144"/>
        <w:rPr>
          <w:rFonts w:ascii="Arial" w:hAnsi="Arial" w:cs="Arial"/>
          <w:b/>
          <w:sz w:val="22"/>
        </w:rPr>
      </w:pPr>
    </w:p>
    <w:p w14:paraId="1872DEA9" w14:textId="1DCB4D6B" w:rsidR="000761D3" w:rsidRDefault="000761D3" w:rsidP="009006C6">
      <w:pPr>
        <w:pStyle w:val="BodyText"/>
        <w:numPr>
          <w:ilvl w:val="0"/>
          <w:numId w:val="22"/>
        </w:numPr>
        <w:spacing w:after="0"/>
        <w:ind w:left="540" w:right="26"/>
        <w:jc w:val="both"/>
        <w:rPr>
          <w:rFonts w:ascii="Arial" w:hAnsi="Arial" w:cs="Arial"/>
          <w:sz w:val="22"/>
          <w:szCs w:val="22"/>
        </w:rPr>
      </w:pPr>
      <w:r w:rsidRPr="009006C6">
        <w:rPr>
          <w:rFonts w:ascii="Arial" w:hAnsi="Arial" w:cs="Arial"/>
          <w:sz w:val="22"/>
          <w:szCs w:val="22"/>
        </w:rPr>
        <w:t>Ugovorne strane su saglasne da Koncedent ima pravo da raskine Ugovor dostavljanjem obavještenja o raskidu, bez davanja roka za otklanjanje povreda Ugovora, ukoliko:</w:t>
      </w:r>
    </w:p>
    <w:p w14:paraId="1B65C768" w14:textId="77777777" w:rsidR="006B0A8F" w:rsidRPr="009006C6" w:rsidRDefault="006B0A8F" w:rsidP="006B0A8F">
      <w:pPr>
        <w:pStyle w:val="BodyText"/>
        <w:spacing w:after="0"/>
        <w:ind w:left="540" w:right="26"/>
        <w:jc w:val="both"/>
        <w:rPr>
          <w:rFonts w:ascii="Arial" w:hAnsi="Arial" w:cs="Arial"/>
          <w:sz w:val="22"/>
          <w:szCs w:val="22"/>
        </w:rPr>
      </w:pPr>
    </w:p>
    <w:p w14:paraId="28D67B76" w14:textId="474B2666" w:rsidR="00507A11" w:rsidRPr="009006C6" w:rsidRDefault="00507A11" w:rsidP="009006C6">
      <w:pPr>
        <w:pStyle w:val="BodyText"/>
        <w:numPr>
          <w:ilvl w:val="0"/>
          <w:numId w:val="23"/>
        </w:numPr>
        <w:suppressAutoHyphens/>
        <w:spacing w:after="0"/>
        <w:ind w:right="144"/>
        <w:jc w:val="both"/>
        <w:rPr>
          <w:rFonts w:ascii="Arial" w:hAnsi="Arial" w:cs="Arial"/>
          <w:sz w:val="22"/>
          <w:szCs w:val="22"/>
        </w:rPr>
      </w:pPr>
      <w:proofErr w:type="spellStart"/>
      <w:r w:rsidRPr="009006C6">
        <w:rPr>
          <w:rFonts w:ascii="Arial" w:hAnsi="Arial" w:cs="Arial"/>
          <w:sz w:val="22"/>
          <w:szCs w:val="22"/>
          <w:lang w:val="en-GB"/>
        </w:rPr>
        <w:t>koncesionar</w:t>
      </w:r>
      <w:proofErr w:type="spellEnd"/>
      <w:r w:rsidRPr="009006C6">
        <w:rPr>
          <w:rFonts w:ascii="Arial" w:hAnsi="Arial" w:cs="Arial"/>
          <w:sz w:val="22"/>
          <w:szCs w:val="22"/>
          <w:lang w:val="en-GB"/>
        </w:rPr>
        <w:t xml:space="preserve"> ne </w:t>
      </w:r>
      <w:proofErr w:type="spellStart"/>
      <w:r w:rsidRPr="009006C6">
        <w:rPr>
          <w:rFonts w:ascii="Arial" w:hAnsi="Arial" w:cs="Arial"/>
          <w:sz w:val="22"/>
          <w:szCs w:val="22"/>
          <w:lang w:val="en-GB"/>
        </w:rPr>
        <w:t>plati</w:t>
      </w:r>
      <w:proofErr w:type="spellEnd"/>
      <w:r w:rsidRPr="009006C6">
        <w:rPr>
          <w:rFonts w:ascii="Arial" w:hAnsi="Arial" w:cs="Arial"/>
          <w:sz w:val="22"/>
          <w:szCs w:val="22"/>
          <w:lang w:val="en-GB"/>
        </w:rPr>
        <w:t xml:space="preserve"> </w:t>
      </w:r>
      <w:proofErr w:type="spellStart"/>
      <w:r w:rsidRPr="009006C6">
        <w:rPr>
          <w:rFonts w:ascii="Arial" w:hAnsi="Arial" w:cs="Arial"/>
          <w:sz w:val="22"/>
          <w:szCs w:val="22"/>
          <w:lang w:val="en-GB"/>
        </w:rPr>
        <w:t>koncesionu</w:t>
      </w:r>
      <w:proofErr w:type="spellEnd"/>
      <w:r w:rsidRPr="009006C6">
        <w:rPr>
          <w:rFonts w:ascii="Arial" w:hAnsi="Arial" w:cs="Arial"/>
          <w:sz w:val="22"/>
          <w:szCs w:val="22"/>
          <w:lang w:val="en-GB"/>
        </w:rPr>
        <w:t xml:space="preserve"> </w:t>
      </w:r>
      <w:proofErr w:type="spellStart"/>
      <w:r w:rsidRPr="009006C6">
        <w:rPr>
          <w:rFonts w:ascii="Arial" w:hAnsi="Arial" w:cs="Arial"/>
          <w:sz w:val="22"/>
          <w:szCs w:val="22"/>
          <w:lang w:val="en-GB"/>
        </w:rPr>
        <w:t>naknadu</w:t>
      </w:r>
      <w:proofErr w:type="spellEnd"/>
      <w:r w:rsidRPr="009006C6">
        <w:rPr>
          <w:rFonts w:ascii="Arial" w:hAnsi="Arial" w:cs="Arial"/>
          <w:sz w:val="22"/>
          <w:szCs w:val="22"/>
          <w:lang w:val="en-GB"/>
        </w:rPr>
        <w:t xml:space="preserve"> u </w:t>
      </w:r>
      <w:proofErr w:type="spellStart"/>
      <w:r w:rsidRPr="009006C6">
        <w:rPr>
          <w:rFonts w:ascii="Arial" w:hAnsi="Arial" w:cs="Arial"/>
          <w:sz w:val="22"/>
          <w:szCs w:val="22"/>
          <w:lang w:val="en-GB"/>
        </w:rPr>
        <w:t>roku</w:t>
      </w:r>
      <w:proofErr w:type="spellEnd"/>
      <w:r w:rsidRPr="009006C6">
        <w:rPr>
          <w:rFonts w:ascii="Arial" w:hAnsi="Arial" w:cs="Arial"/>
          <w:sz w:val="22"/>
          <w:szCs w:val="22"/>
          <w:lang w:val="en-GB"/>
        </w:rPr>
        <w:t xml:space="preserve"> od 60 dana od dana </w:t>
      </w:r>
      <w:proofErr w:type="spellStart"/>
      <w:r w:rsidRPr="009006C6">
        <w:rPr>
          <w:rFonts w:ascii="Arial" w:hAnsi="Arial" w:cs="Arial"/>
          <w:sz w:val="22"/>
          <w:szCs w:val="22"/>
          <w:lang w:val="en-GB"/>
        </w:rPr>
        <w:t>dospjelosti</w:t>
      </w:r>
      <w:proofErr w:type="spellEnd"/>
      <w:r w:rsidRPr="009006C6">
        <w:rPr>
          <w:rFonts w:ascii="Arial" w:hAnsi="Arial" w:cs="Arial"/>
          <w:sz w:val="22"/>
          <w:szCs w:val="22"/>
          <w:lang w:val="en-GB"/>
        </w:rPr>
        <w:t xml:space="preserve"> </w:t>
      </w:r>
      <w:proofErr w:type="spellStart"/>
      <w:r w:rsidRPr="009006C6">
        <w:rPr>
          <w:rFonts w:ascii="Arial" w:hAnsi="Arial" w:cs="Arial"/>
          <w:sz w:val="22"/>
          <w:szCs w:val="22"/>
          <w:lang w:val="en-GB"/>
        </w:rPr>
        <w:t>obaveze</w:t>
      </w:r>
      <w:proofErr w:type="spellEnd"/>
      <w:r w:rsidRPr="009006C6">
        <w:rPr>
          <w:rFonts w:ascii="Arial" w:hAnsi="Arial" w:cs="Arial"/>
          <w:sz w:val="22"/>
          <w:szCs w:val="22"/>
          <w:lang w:val="en-GB"/>
        </w:rPr>
        <w:t>;</w:t>
      </w:r>
    </w:p>
    <w:p w14:paraId="09D4A8E7" w14:textId="69220BC9" w:rsidR="000761D3" w:rsidRPr="009006C6" w:rsidRDefault="000761D3" w:rsidP="009006C6">
      <w:pPr>
        <w:pStyle w:val="BodyText"/>
        <w:numPr>
          <w:ilvl w:val="0"/>
          <w:numId w:val="23"/>
        </w:numPr>
        <w:suppressAutoHyphens/>
        <w:spacing w:after="0"/>
        <w:ind w:right="144"/>
        <w:jc w:val="both"/>
        <w:rPr>
          <w:rFonts w:ascii="Arial" w:hAnsi="Arial" w:cs="Arial"/>
          <w:sz w:val="22"/>
          <w:szCs w:val="22"/>
        </w:rPr>
      </w:pPr>
      <w:r w:rsidRPr="009006C6">
        <w:rPr>
          <w:rFonts w:ascii="Arial" w:hAnsi="Arial" w:cs="Arial"/>
          <w:sz w:val="22"/>
          <w:szCs w:val="22"/>
        </w:rPr>
        <w:t xml:space="preserve">je pokrenut postupak </w:t>
      </w:r>
      <w:r w:rsidR="00507A11" w:rsidRPr="009006C6">
        <w:rPr>
          <w:rFonts w:ascii="Arial" w:hAnsi="Arial" w:cs="Arial"/>
          <w:sz w:val="22"/>
          <w:szCs w:val="22"/>
        </w:rPr>
        <w:t>stečaja</w:t>
      </w:r>
      <w:r w:rsidRPr="009006C6">
        <w:rPr>
          <w:rFonts w:ascii="Arial" w:hAnsi="Arial" w:cs="Arial"/>
          <w:sz w:val="22"/>
          <w:szCs w:val="22"/>
        </w:rPr>
        <w:t xml:space="preserve"> nad Koncesionarom [ili Koncesionim društvom]ili Koncesionim društvom</w:t>
      </w:r>
      <w:r w:rsidR="00507A11" w:rsidRPr="009006C6">
        <w:rPr>
          <w:rFonts w:ascii="Arial" w:hAnsi="Arial" w:cs="Arial"/>
          <w:sz w:val="22"/>
          <w:szCs w:val="22"/>
        </w:rPr>
        <w:t>] po zakonu kojim se uređuje stečaj</w:t>
      </w:r>
      <w:r w:rsidRPr="009006C6">
        <w:rPr>
          <w:rFonts w:ascii="Arial" w:hAnsi="Arial" w:cs="Arial"/>
          <w:sz w:val="22"/>
          <w:szCs w:val="22"/>
        </w:rPr>
        <w:t>;</w:t>
      </w:r>
      <w:r w:rsidR="00507A11" w:rsidRPr="009006C6">
        <w:rPr>
          <w:rFonts w:ascii="Arial" w:hAnsi="Arial" w:cs="Arial"/>
          <w:sz w:val="22"/>
          <w:szCs w:val="22"/>
        </w:rPr>
        <w:t xml:space="preserve"> </w:t>
      </w:r>
    </w:p>
    <w:p w14:paraId="3E605F8A" w14:textId="4231C1E4" w:rsidR="000761D3" w:rsidRPr="009006C6" w:rsidRDefault="000761D3" w:rsidP="009006C6">
      <w:pPr>
        <w:pStyle w:val="BodyText"/>
        <w:numPr>
          <w:ilvl w:val="0"/>
          <w:numId w:val="23"/>
        </w:numPr>
        <w:suppressAutoHyphens/>
        <w:spacing w:after="0"/>
        <w:ind w:right="144"/>
        <w:jc w:val="both"/>
        <w:rPr>
          <w:rFonts w:ascii="Arial" w:hAnsi="Arial" w:cs="Arial"/>
          <w:sz w:val="22"/>
          <w:szCs w:val="22"/>
        </w:rPr>
      </w:pPr>
      <w:r w:rsidRPr="009006C6">
        <w:rPr>
          <w:rFonts w:ascii="Arial" w:hAnsi="Arial" w:cs="Arial"/>
          <w:sz w:val="22"/>
          <w:szCs w:val="22"/>
        </w:rPr>
        <w:t>je koncesija data na osnovu netačnih podataka bitnih za donošenje odluke o davanju koncesije i zaključivanje ovog Ugovora;</w:t>
      </w:r>
    </w:p>
    <w:p w14:paraId="1CDAFBE8" w14:textId="77777777" w:rsidR="00507A11" w:rsidRPr="009006C6" w:rsidRDefault="00507A11" w:rsidP="009006C6">
      <w:pPr>
        <w:pStyle w:val="BodyText"/>
        <w:numPr>
          <w:ilvl w:val="0"/>
          <w:numId w:val="23"/>
        </w:numPr>
        <w:suppressAutoHyphens/>
        <w:spacing w:after="0"/>
        <w:jc w:val="both"/>
        <w:rPr>
          <w:rFonts w:ascii="Arial" w:hAnsi="Arial" w:cs="Arial"/>
          <w:sz w:val="22"/>
          <w:szCs w:val="22"/>
        </w:rPr>
      </w:pPr>
      <w:r w:rsidRPr="009006C6">
        <w:rPr>
          <w:rFonts w:ascii="Arial" w:hAnsi="Arial" w:cs="Arial"/>
          <w:sz w:val="22"/>
          <w:szCs w:val="22"/>
        </w:rPr>
        <w:t>se vršenjem koncesione djelatnosti ugrožava životna sredina i zdravlje ljudi ili zakonom zaštićena područja i objekti, što se u vrijeme davanja koncesije nije moglo predvidjeti, a mjere predviđene posebnim propisima nijesu dovoljne da to spriječe;</w:t>
      </w:r>
    </w:p>
    <w:p w14:paraId="123DFEC3" w14:textId="77777777" w:rsidR="000761D3" w:rsidRPr="009006C6" w:rsidRDefault="000761D3" w:rsidP="009006C6">
      <w:pPr>
        <w:pStyle w:val="BodyText"/>
        <w:numPr>
          <w:ilvl w:val="0"/>
          <w:numId w:val="23"/>
        </w:numPr>
        <w:suppressAutoHyphens/>
        <w:spacing w:after="0"/>
        <w:ind w:right="144"/>
        <w:jc w:val="both"/>
        <w:rPr>
          <w:rFonts w:ascii="Arial" w:hAnsi="Arial" w:cs="Arial"/>
          <w:sz w:val="22"/>
          <w:szCs w:val="22"/>
        </w:rPr>
      </w:pPr>
      <w:r w:rsidRPr="009006C6">
        <w:rPr>
          <w:rFonts w:ascii="Arial" w:hAnsi="Arial" w:cs="Arial"/>
          <w:sz w:val="22"/>
          <w:szCs w:val="22"/>
        </w:rPr>
        <w:t>Koncesionar svoja prava i obaveze iz ovog Ugovora prenese na drugo privredno društvo bez prethodne saglasnosti Koncedenta;</w:t>
      </w:r>
    </w:p>
    <w:p w14:paraId="6F633935" w14:textId="1DF275BD" w:rsidR="000761D3" w:rsidRPr="009006C6" w:rsidRDefault="00507A11" w:rsidP="009006C6">
      <w:pPr>
        <w:pStyle w:val="BodyText"/>
        <w:numPr>
          <w:ilvl w:val="0"/>
          <w:numId w:val="23"/>
        </w:numPr>
        <w:suppressAutoHyphens/>
        <w:spacing w:after="0"/>
        <w:ind w:right="144"/>
        <w:jc w:val="both"/>
        <w:rPr>
          <w:rFonts w:ascii="Arial" w:hAnsi="Arial" w:cs="Arial"/>
          <w:sz w:val="22"/>
          <w:szCs w:val="22"/>
        </w:rPr>
      </w:pPr>
      <w:r w:rsidRPr="009006C6">
        <w:rPr>
          <w:rFonts w:ascii="Arial" w:hAnsi="Arial" w:cs="Arial"/>
          <w:sz w:val="22"/>
          <w:szCs w:val="22"/>
        </w:rPr>
        <w:t>dođe do promjene članova konzorcijuma, ukoliko je Koncesionar konzorcijum, bez saglasnosti Koncedenta</w:t>
      </w:r>
      <w:r w:rsidR="006552F3" w:rsidRPr="009006C6">
        <w:rPr>
          <w:rFonts w:ascii="Arial" w:hAnsi="Arial" w:cs="Arial"/>
          <w:sz w:val="22"/>
          <w:szCs w:val="22"/>
        </w:rPr>
        <w:t>;</w:t>
      </w:r>
      <w:r w:rsidRPr="009006C6">
        <w:rPr>
          <w:rFonts w:ascii="Arial" w:hAnsi="Arial" w:cs="Arial"/>
          <w:sz w:val="22"/>
          <w:szCs w:val="22"/>
        </w:rPr>
        <w:t xml:space="preserve"> </w:t>
      </w:r>
    </w:p>
    <w:p w14:paraId="4C969333" w14:textId="5DCCD4CC" w:rsidR="000761D3" w:rsidRPr="009006C6" w:rsidRDefault="000761D3" w:rsidP="009006C6">
      <w:pPr>
        <w:pStyle w:val="BodyText"/>
        <w:numPr>
          <w:ilvl w:val="0"/>
          <w:numId w:val="23"/>
        </w:numPr>
        <w:suppressAutoHyphens/>
        <w:spacing w:after="0"/>
        <w:ind w:right="144"/>
        <w:jc w:val="both"/>
        <w:rPr>
          <w:rFonts w:ascii="Arial" w:hAnsi="Arial" w:cs="Arial"/>
          <w:i/>
          <w:sz w:val="22"/>
          <w:szCs w:val="22"/>
        </w:rPr>
      </w:pPr>
      <w:r w:rsidRPr="009006C6">
        <w:rPr>
          <w:rFonts w:ascii="Arial" w:hAnsi="Arial" w:cs="Arial"/>
          <w:sz w:val="22"/>
          <w:szCs w:val="22"/>
        </w:rPr>
        <w:t>Koncesionar raspolaže (prodaja, prenos ili uspostavljanje tereta) ili prenese vlasničke udjele u Koncesionom društvu na drugo pravno ili fizičko lice bez prethodne saglasnosti Koncedenta, ili na bilo koji drugi način krši odredbe člana 15 Ugovora</w:t>
      </w:r>
      <w:r w:rsidR="00507A11" w:rsidRPr="009006C6">
        <w:rPr>
          <w:rFonts w:ascii="Arial" w:hAnsi="Arial" w:cs="Arial"/>
          <w:sz w:val="22"/>
          <w:szCs w:val="22"/>
        </w:rPr>
        <w:t>;</w:t>
      </w:r>
    </w:p>
    <w:p w14:paraId="4799E990" w14:textId="77777777" w:rsidR="000761D3" w:rsidRPr="009006C6" w:rsidRDefault="000761D3" w:rsidP="009006C6">
      <w:pPr>
        <w:pStyle w:val="BodyText"/>
        <w:numPr>
          <w:ilvl w:val="0"/>
          <w:numId w:val="23"/>
        </w:numPr>
        <w:suppressAutoHyphens/>
        <w:spacing w:after="0"/>
        <w:ind w:right="144"/>
        <w:jc w:val="both"/>
        <w:rPr>
          <w:rFonts w:ascii="Arial" w:hAnsi="Arial" w:cs="Arial"/>
          <w:sz w:val="22"/>
          <w:szCs w:val="22"/>
        </w:rPr>
      </w:pPr>
      <w:r w:rsidRPr="009006C6">
        <w:rPr>
          <w:rFonts w:ascii="Arial" w:hAnsi="Arial" w:cs="Arial"/>
          <w:sz w:val="22"/>
          <w:szCs w:val="22"/>
        </w:rPr>
        <w:t>Koncesionar prikaže netačne podatke o eksploatisanim količin</w:t>
      </w:r>
      <w:r w:rsidR="006552F3" w:rsidRPr="009006C6">
        <w:rPr>
          <w:rFonts w:ascii="Arial" w:hAnsi="Arial" w:cs="Arial"/>
          <w:sz w:val="22"/>
          <w:szCs w:val="22"/>
        </w:rPr>
        <w:t>ama Mineralne sirovine, njihovoj</w:t>
      </w:r>
      <w:r w:rsidRPr="009006C6">
        <w:rPr>
          <w:rFonts w:ascii="Arial" w:hAnsi="Arial" w:cs="Arial"/>
          <w:sz w:val="22"/>
          <w:szCs w:val="22"/>
        </w:rPr>
        <w:t xml:space="preserve"> vrijednosti, strukturi i cijeni;</w:t>
      </w:r>
    </w:p>
    <w:p w14:paraId="76A21193" w14:textId="414126E8" w:rsidR="000761D3" w:rsidRPr="009006C6" w:rsidRDefault="000761D3" w:rsidP="009006C6">
      <w:pPr>
        <w:pStyle w:val="BodyText"/>
        <w:numPr>
          <w:ilvl w:val="0"/>
          <w:numId w:val="23"/>
        </w:numPr>
        <w:suppressAutoHyphens/>
        <w:spacing w:after="0"/>
        <w:ind w:right="144"/>
        <w:jc w:val="both"/>
        <w:rPr>
          <w:rFonts w:ascii="Arial" w:hAnsi="Arial" w:cs="Arial"/>
          <w:sz w:val="22"/>
          <w:szCs w:val="22"/>
        </w:rPr>
      </w:pPr>
      <w:r w:rsidRPr="009006C6">
        <w:rPr>
          <w:rFonts w:ascii="Arial" w:hAnsi="Arial" w:cs="Arial"/>
          <w:sz w:val="22"/>
          <w:szCs w:val="22"/>
        </w:rPr>
        <w:t>Koncesionar ne</w:t>
      </w:r>
      <w:r w:rsidR="00507A11" w:rsidRPr="009006C6">
        <w:rPr>
          <w:rFonts w:ascii="Arial" w:hAnsi="Arial" w:cs="Arial"/>
          <w:sz w:val="22"/>
          <w:szCs w:val="22"/>
        </w:rPr>
        <w:t xml:space="preserve"> dostavi ili ne</w:t>
      </w:r>
      <w:r w:rsidRPr="009006C6">
        <w:rPr>
          <w:rFonts w:ascii="Arial" w:hAnsi="Arial" w:cs="Arial"/>
          <w:sz w:val="22"/>
          <w:szCs w:val="22"/>
        </w:rPr>
        <w:t xml:space="preserve"> obnavlja Bankarsku garanciju u rokovima, sadržaju i visini određen</w:t>
      </w:r>
      <w:r w:rsidR="006552F3" w:rsidRPr="009006C6">
        <w:rPr>
          <w:rFonts w:ascii="Arial" w:hAnsi="Arial" w:cs="Arial"/>
          <w:sz w:val="22"/>
          <w:szCs w:val="22"/>
        </w:rPr>
        <w:t>om članom 12</w:t>
      </w:r>
      <w:r w:rsidRPr="009006C6">
        <w:rPr>
          <w:rFonts w:ascii="Arial" w:hAnsi="Arial" w:cs="Arial"/>
          <w:sz w:val="22"/>
          <w:szCs w:val="22"/>
        </w:rPr>
        <w:t xml:space="preserve"> Ugovora.</w:t>
      </w:r>
    </w:p>
    <w:p w14:paraId="4289338E" w14:textId="070872E9" w:rsidR="000761D3" w:rsidRPr="009006C6" w:rsidRDefault="00507A11" w:rsidP="009006C6">
      <w:pPr>
        <w:pStyle w:val="BodyText"/>
        <w:numPr>
          <w:ilvl w:val="0"/>
          <w:numId w:val="23"/>
        </w:numPr>
        <w:suppressAutoHyphens/>
        <w:spacing w:after="0"/>
        <w:ind w:right="144"/>
        <w:jc w:val="both"/>
        <w:rPr>
          <w:rFonts w:ascii="Arial" w:hAnsi="Arial" w:cs="Arial"/>
          <w:sz w:val="22"/>
          <w:szCs w:val="22"/>
        </w:rPr>
      </w:pPr>
      <w:r w:rsidRPr="009006C6">
        <w:rPr>
          <w:rFonts w:ascii="Arial" w:hAnsi="Arial" w:cs="Arial"/>
          <w:sz w:val="22"/>
          <w:szCs w:val="22"/>
        </w:rPr>
        <w:t xml:space="preserve">Koncesionar </w:t>
      </w:r>
      <w:r w:rsidR="000761D3" w:rsidRPr="009006C6">
        <w:rPr>
          <w:rFonts w:ascii="Arial" w:hAnsi="Arial" w:cs="Arial"/>
          <w:sz w:val="22"/>
          <w:szCs w:val="22"/>
        </w:rPr>
        <w:t>ne dostavi Bankarsku garanciju za rekultivaciju, u roku, sadržaju i visini određenom Ugovorom, odnosno ako iste ne obnavlja na ugovoreni način</w:t>
      </w:r>
      <w:r w:rsidR="00BC5BCC" w:rsidRPr="009006C6">
        <w:rPr>
          <w:rFonts w:ascii="Arial" w:hAnsi="Arial" w:cs="Arial"/>
          <w:sz w:val="22"/>
          <w:szCs w:val="22"/>
        </w:rPr>
        <w:t>.</w:t>
      </w:r>
    </w:p>
    <w:p w14:paraId="248BB1DE" w14:textId="77777777" w:rsidR="000761D3" w:rsidRPr="009006C6" w:rsidRDefault="000761D3" w:rsidP="009006C6">
      <w:pPr>
        <w:pStyle w:val="BodyText"/>
        <w:spacing w:after="0"/>
        <w:ind w:left="144" w:right="144"/>
        <w:jc w:val="both"/>
        <w:rPr>
          <w:rFonts w:ascii="Arial" w:hAnsi="Arial" w:cs="Arial"/>
          <w:sz w:val="22"/>
          <w:szCs w:val="22"/>
        </w:rPr>
      </w:pPr>
    </w:p>
    <w:p w14:paraId="1E335EFA" w14:textId="77777777" w:rsidR="000761D3" w:rsidRPr="009006C6" w:rsidRDefault="000761D3" w:rsidP="009006C6">
      <w:pPr>
        <w:pStyle w:val="BodyText"/>
        <w:numPr>
          <w:ilvl w:val="0"/>
          <w:numId w:val="22"/>
        </w:numPr>
        <w:spacing w:after="0"/>
        <w:ind w:left="540" w:right="144"/>
        <w:jc w:val="both"/>
        <w:rPr>
          <w:rFonts w:ascii="Arial" w:hAnsi="Arial" w:cs="Arial"/>
          <w:sz w:val="22"/>
          <w:szCs w:val="22"/>
        </w:rPr>
      </w:pPr>
      <w:r w:rsidRPr="009006C6">
        <w:rPr>
          <w:rFonts w:ascii="Arial" w:hAnsi="Arial" w:cs="Arial"/>
          <w:sz w:val="22"/>
          <w:szCs w:val="22"/>
        </w:rPr>
        <w:t>Pored slučajeva iz stava 1 ovog člana, Koncedent ima pravo da raskine Ugovor u slučajevima kada Koncesionar:</w:t>
      </w:r>
    </w:p>
    <w:p w14:paraId="33CF61AE" w14:textId="77777777" w:rsidR="00BA4947" w:rsidRPr="009006C6" w:rsidRDefault="00BA4947" w:rsidP="009006C6">
      <w:pPr>
        <w:pStyle w:val="BodyText"/>
        <w:spacing w:after="0"/>
        <w:ind w:left="864" w:right="144"/>
        <w:jc w:val="both"/>
        <w:rPr>
          <w:rFonts w:ascii="Arial" w:hAnsi="Arial" w:cs="Arial"/>
          <w:sz w:val="22"/>
          <w:szCs w:val="22"/>
        </w:rPr>
      </w:pPr>
    </w:p>
    <w:p w14:paraId="2E60E3A8" w14:textId="77777777" w:rsidR="00507A11" w:rsidRPr="009006C6" w:rsidRDefault="00507A11" w:rsidP="009006C6">
      <w:pPr>
        <w:numPr>
          <w:ilvl w:val="0"/>
          <w:numId w:val="33"/>
        </w:numPr>
        <w:spacing w:after="0" w:line="240" w:lineRule="auto"/>
        <w:ind w:left="810"/>
        <w:jc w:val="both"/>
        <w:rPr>
          <w:rFonts w:ascii="Arial" w:eastAsia="Times New Roman" w:hAnsi="Arial" w:cs="Arial"/>
          <w:noProof/>
          <w:lang w:val="hr-HR" w:eastAsia="nb-NO"/>
        </w:rPr>
      </w:pPr>
      <w:r w:rsidRPr="009006C6">
        <w:rPr>
          <w:rFonts w:ascii="Arial" w:eastAsia="Times New Roman" w:hAnsi="Arial" w:cs="Arial"/>
          <w:noProof/>
          <w:lang w:val="hr-HR" w:eastAsia="nb-NO"/>
        </w:rPr>
        <w:t>ne obavlja koncesionu djelatnost u skladu sa dinamikom i u obimu utvrđenom ugovorom o koncesiji, osim u slučaju nepredviđenih okolnosti ili više sile;</w:t>
      </w:r>
    </w:p>
    <w:p w14:paraId="7E5A8933" w14:textId="77777777" w:rsidR="00507A11" w:rsidRPr="009006C6" w:rsidRDefault="00507A11" w:rsidP="009006C6">
      <w:pPr>
        <w:pStyle w:val="ListParagraph"/>
        <w:numPr>
          <w:ilvl w:val="0"/>
          <w:numId w:val="33"/>
        </w:numPr>
        <w:spacing w:after="0" w:line="240" w:lineRule="auto"/>
        <w:ind w:left="810"/>
        <w:rPr>
          <w:rFonts w:ascii="Arial" w:hAnsi="Arial" w:cs="Arial"/>
          <w:sz w:val="22"/>
        </w:rPr>
      </w:pPr>
      <w:r w:rsidRPr="009006C6">
        <w:rPr>
          <w:rFonts w:ascii="Arial" w:hAnsi="Arial" w:cs="Arial"/>
          <w:sz w:val="22"/>
        </w:rPr>
        <w:t>krši odredbe Zakona o koncesijama i zakona koje se primjenjuju u vršenju koncesione djelatnosti.</w:t>
      </w:r>
    </w:p>
    <w:p w14:paraId="35E32747" w14:textId="41682832" w:rsidR="000761D3" w:rsidRPr="009006C6" w:rsidRDefault="000761D3" w:rsidP="009006C6">
      <w:pPr>
        <w:pStyle w:val="ListParagraph"/>
        <w:numPr>
          <w:ilvl w:val="0"/>
          <w:numId w:val="33"/>
        </w:numPr>
        <w:spacing w:after="0" w:line="240" w:lineRule="auto"/>
        <w:ind w:left="810" w:right="144"/>
        <w:rPr>
          <w:rFonts w:ascii="Arial" w:hAnsi="Arial" w:cs="Arial"/>
          <w:sz w:val="22"/>
        </w:rPr>
      </w:pPr>
      <w:r w:rsidRPr="009006C6">
        <w:rPr>
          <w:rFonts w:ascii="Arial" w:hAnsi="Arial" w:cs="Arial"/>
          <w:sz w:val="22"/>
        </w:rPr>
        <w:t>u roku definisanom članom 5 Ugovora ne izradi i u skladu sa zakonom ne ovjeri Elaborat o klasifikaciji, kategorizaciji i proračunu rezervi Mineralne sirovine;</w:t>
      </w:r>
    </w:p>
    <w:p w14:paraId="6666AB2D" w14:textId="77777777" w:rsidR="000761D3" w:rsidRPr="009006C6" w:rsidRDefault="000761D3" w:rsidP="009006C6">
      <w:pPr>
        <w:pStyle w:val="ListParagraph"/>
        <w:numPr>
          <w:ilvl w:val="0"/>
          <w:numId w:val="33"/>
        </w:numPr>
        <w:spacing w:after="0" w:line="240" w:lineRule="auto"/>
        <w:ind w:left="810" w:right="144"/>
        <w:rPr>
          <w:rFonts w:ascii="Arial" w:hAnsi="Arial" w:cs="Arial"/>
          <w:sz w:val="22"/>
        </w:rPr>
      </w:pPr>
      <w:r w:rsidRPr="009006C6">
        <w:rPr>
          <w:rFonts w:ascii="Arial" w:hAnsi="Arial" w:cs="Arial"/>
          <w:sz w:val="22"/>
        </w:rPr>
        <w:t>u roku definisanom članom 5 Ugovora ne izradi rudarsku tehničku dokumentaciju i ne pribavi odobrenja i saglasnosti za izvođenje radova po istim u skladu sa zakonom;</w:t>
      </w:r>
    </w:p>
    <w:p w14:paraId="0BC1DC21" w14:textId="77777777" w:rsidR="000761D3" w:rsidRPr="009006C6" w:rsidRDefault="000761D3" w:rsidP="009006C6">
      <w:pPr>
        <w:pStyle w:val="ListParagraph"/>
        <w:numPr>
          <w:ilvl w:val="0"/>
          <w:numId w:val="33"/>
        </w:numPr>
        <w:spacing w:after="0" w:line="240" w:lineRule="auto"/>
        <w:ind w:left="810" w:right="144"/>
        <w:rPr>
          <w:rFonts w:ascii="Arial" w:hAnsi="Arial" w:cs="Arial"/>
          <w:sz w:val="22"/>
        </w:rPr>
      </w:pPr>
      <w:r w:rsidRPr="009006C6">
        <w:rPr>
          <w:rFonts w:ascii="Arial" w:hAnsi="Arial" w:cs="Arial"/>
          <w:sz w:val="22"/>
        </w:rPr>
        <w:lastRenderedPageBreak/>
        <w:t>vrši eksploataciju Mineralne sirovine bez potrebnih odobrenja i saglasnosti;</w:t>
      </w:r>
    </w:p>
    <w:p w14:paraId="27269E5B" w14:textId="77777777" w:rsidR="000761D3" w:rsidRPr="009006C6" w:rsidRDefault="000761D3" w:rsidP="009006C6">
      <w:pPr>
        <w:pStyle w:val="ListParagraph"/>
        <w:numPr>
          <w:ilvl w:val="0"/>
          <w:numId w:val="33"/>
        </w:numPr>
        <w:spacing w:after="0" w:line="240" w:lineRule="auto"/>
        <w:ind w:left="810" w:right="144"/>
        <w:rPr>
          <w:rFonts w:ascii="Arial" w:hAnsi="Arial" w:cs="Arial"/>
          <w:sz w:val="22"/>
        </w:rPr>
      </w:pPr>
      <w:r w:rsidRPr="009006C6">
        <w:rPr>
          <w:rFonts w:ascii="Arial" w:hAnsi="Arial" w:cs="Arial"/>
          <w:sz w:val="22"/>
        </w:rPr>
        <w:t xml:space="preserve">odbije zahtjev Koncedenta da u skladu sa zakonom </w:t>
      </w:r>
      <w:r w:rsidR="00BC5BCC" w:rsidRPr="009006C6">
        <w:rPr>
          <w:rFonts w:ascii="Arial" w:hAnsi="Arial" w:cs="Arial"/>
          <w:sz w:val="22"/>
        </w:rPr>
        <w:t>obezbijedi drugo sredstvo obezbjeđenja izvršenja obaveze rekultivacije i sanacije prostora na kojem su izvođeni rudarski radovi, odnosno ako neredovno izvršava propisanu obavezu;</w:t>
      </w:r>
    </w:p>
    <w:p w14:paraId="0F95BDA9" w14:textId="77777777" w:rsidR="000761D3" w:rsidRPr="009006C6" w:rsidRDefault="000761D3" w:rsidP="009006C6">
      <w:pPr>
        <w:pStyle w:val="ListParagraph"/>
        <w:numPr>
          <w:ilvl w:val="0"/>
          <w:numId w:val="33"/>
        </w:numPr>
        <w:spacing w:after="0" w:line="240" w:lineRule="auto"/>
        <w:ind w:left="810" w:right="144"/>
        <w:rPr>
          <w:rFonts w:ascii="Arial" w:hAnsi="Arial" w:cs="Arial"/>
          <w:sz w:val="22"/>
        </w:rPr>
      </w:pPr>
      <w:r w:rsidRPr="009006C6">
        <w:rPr>
          <w:rFonts w:ascii="Arial" w:hAnsi="Arial" w:cs="Arial"/>
          <w:sz w:val="22"/>
        </w:rPr>
        <w:t>duže od godinu dana ne obavlja eksploataciju Mineralne sirovine;</w:t>
      </w:r>
    </w:p>
    <w:p w14:paraId="6BEDEDCC" w14:textId="77777777" w:rsidR="000761D3" w:rsidRPr="009006C6" w:rsidRDefault="000761D3" w:rsidP="009006C6">
      <w:pPr>
        <w:pStyle w:val="ListParagraph"/>
        <w:numPr>
          <w:ilvl w:val="0"/>
          <w:numId w:val="33"/>
        </w:numPr>
        <w:spacing w:after="0" w:line="240" w:lineRule="auto"/>
        <w:ind w:left="810" w:right="144"/>
        <w:rPr>
          <w:rFonts w:ascii="Arial" w:hAnsi="Arial" w:cs="Arial"/>
          <w:sz w:val="22"/>
        </w:rPr>
      </w:pPr>
      <w:r w:rsidRPr="009006C6">
        <w:rPr>
          <w:rFonts w:ascii="Arial" w:hAnsi="Arial" w:cs="Arial"/>
          <w:sz w:val="22"/>
        </w:rPr>
        <w:t xml:space="preserve">odbije da plati Koncesionu naknadu za količine Mineralne sirovine eksploatisane </w:t>
      </w:r>
      <w:r w:rsidR="00BC5BCC" w:rsidRPr="009006C6">
        <w:rPr>
          <w:rFonts w:ascii="Arial" w:hAnsi="Arial" w:cs="Arial"/>
          <w:sz w:val="22"/>
        </w:rPr>
        <w:t xml:space="preserve">protivno odredbama zakona, na način i u </w:t>
      </w:r>
      <w:r w:rsidRPr="009006C6">
        <w:rPr>
          <w:rFonts w:ascii="Arial" w:hAnsi="Arial" w:cs="Arial"/>
          <w:sz w:val="22"/>
        </w:rPr>
        <w:t>rokovima koje odredi Koncedent;</w:t>
      </w:r>
    </w:p>
    <w:p w14:paraId="21C8A552" w14:textId="77777777" w:rsidR="000761D3" w:rsidRPr="009006C6" w:rsidRDefault="000761D3" w:rsidP="009006C6">
      <w:pPr>
        <w:pStyle w:val="ListParagraph"/>
        <w:numPr>
          <w:ilvl w:val="0"/>
          <w:numId w:val="33"/>
        </w:numPr>
        <w:spacing w:after="0" w:line="240" w:lineRule="auto"/>
        <w:ind w:left="810" w:right="144"/>
        <w:rPr>
          <w:rFonts w:ascii="Arial" w:hAnsi="Arial" w:cs="Arial"/>
          <w:sz w:val="22"/>
        </w:rPr>
      </w:pPr>
      <w:r w:rsidRPr="009006C6">
        <w:rPr>
          <w:rFonts w:ascii="Arial" w:hAnsi="Arial" w:cs="Arial"/>
          <w:sz w:val="22"/>
        </w:rPr>
        <w:t>odbije da plati Koncesionu naknadu za razliku u količinama otkopane Mineralne sirovine</w:t>
      </w:r>
      <w:r w:rsidR="00BC5BCC" w:rsidRPr="009006C6">
        <w:rPr>
          <w:rFonts w:ascii="Arial" w:hAnsi="Arial" w:cs="Arial"/>
          <w:sz w:val="22"/>
        </w:rPr>
        <w:t>, utvrđenu u skladu sa članom 11</w:t>
      </w:r>
      <w:r w:rsidRPr="009006C6">
        <w:rPr>
          <w:rFonts w:ascii="Arial" w:hAnsi="Arial" w:cs="Arial"/>
          <w:sz w:val="22"/>
        </w:rPr>
        <w:t xml:space="preserve"> ovog Ugovora, na način i u rokovima koje odredi Koncedent;</w:t>
      </w:r>
    </w:p>
    <w:p w14:paraId="297AF828" w14:textId="77777777" w:rsidR="000761D3" w:rsidRPr="009006C6" w:rsidRDefault="000761D3" w:rsidP="009006C6">
      <w:pPr>
        <w:pStyle w:val="ListParagraph"/>
        <w:numPr>
          <w:ilvl w:val="0"/>
          <w:numId w:val="33"/>
        </w:numPr>
        <w:spacing w:after="0" w:line="240" w:lineRule="auto"/>
        <w:ind w:left="810" w:right="144"/>
        <w:rPr>
          <w:rFonts w:ascii="Arial" w:hAnsi="Arial" w:cs="Arial"/>
          <w:sz w:val="22"/>
        </w:rPr>
      </w:pPr>
      <w:r w:rsidRPr="009006C6">
        <w:rPr>
          <w:rFonts w:ascii="Arial" w:hAnsi="Arial" w:cs="Arial"/>
          <w:sz w:val="22"/>
        </w:rPr>
        <w:t>ne dostavi podatke neophodne za obračun Koncesione naknade u zakonom predviđenom roku;</w:t>
      </w:r>
    </w:p>
    <w:p w14:paraId="1E4C6DD6" w14:textId="4BF8DE66" w:rsidR="000761D3" w:rsidRPr="009006C6" w:rsidRDefault="00AC6221" w:rsidP="009006C6">
      <w:pPr>
        <w:pStyle w:val="ListParagraph"/>
        <w:numPr>
          <w:ilvl w:val="0"/>
          <w:numId w:val="33"/>
        </w:numPr>
        <w:suppressAutoHyphens/>
        <w:spacing w:after="0" w:line="240" w:lineRule="auto"/>
        <w:ind w:left="810" w:right="144"/>
        <w:rPr>
          <w:rFonts w:ascii="Arial" w:hAnsi="Arial" w:cs="Arial"/>
          <w:sz w:val="22"/>
        </w:rPr>
      </w:pPr>
      <w:r w:rsidRPr="009006C6">
        <w:rPr>
          <w:rFonts w:ascii="Arial" w:hAnsi="Arial" w:cs="Arial"/>
          <w:sz w:val="22"/>
        </w:rPr>
        <w:t xml:space="preserve"> </w:t>
      </w:r>
      <w:r w:rsidR="000761D3" w:rsidRPr="009006C6">
        <w:rPr>
          <w:rFonts w:ascii="Arial" w:hAnsi="Arial" w:cs="Arial"/>
          <w:sz w:val="22"/>
        </w:rPr>
        <w:t>samovoljno izvrši promjene na rudarskim objektima, postrojenjima i uređajima koje koristi pri vršenju Koncesione djelatnosti, odnosno ako ne održava iste, radi čega postoji opasnost od poremećaja u režimu racionalnog korišćenja Mineralne sirovine;</w:t>
      </w:r>
    </w:p>
    <w:p w14:paraId="751E5DC4" w14:textId="77777777" w:rsidR="000761D3" w:rsidRPr="009006C6" w:rsidRDefault="000761D3" w:rsidP="009006C6">
      <w:pPr>
        <w:pStyle w:val="ListParagraph"/>
        <w:numPr>
          <w:ilvl w:val="0"/>
          <w:numId w:val="33"/>
        </w:numPr>
        <w:suppressAutoHyphens/>
        <w:spacing w:after="0" w:line="240" w:lineRule="auto"/>
        <w:ind w:left="810" w:right="144"/>
        <w:rPr>
          <w:rFonts w:ascii="Arial" w:hAnsi="Arial" w:cs="Arial"/>
          <w:sz w:val="22"/>
        </w:rPr>
      </w:pPr>
      <w:r w:rsidRPr="009006C6">
        <w:rPr>
          <w:rFonts w:ascii="Arial" w:hAnsi="Arial" w:cs="Arial"/>
          <w:sz w:val="22"/>
        </w:rPr>
        <w:t>prilikom vršenja Koncesione djelatnosti se ne pridržava zakona, odnosno istu vrši suprotno izdatim odobrenjima, saglasnostima i prihvaćenom tehničkom dokumentacijom;</w:t>
      </w:r>
    </w:p>
    <w:p w14:paraId="29001CCB" w14:textId="77777777" w:rsidR="000761D3" w:rsidRPr="009006C6" w:rsidRDefault="000761D3" w:rsidP="009006C6">
      <w:pPr>
        <w:pStyle w:val="ListParagraph"/>
        <w:numPr>
          <w:ilvl w:val="0"/>
          <w:numId w:val="33"/>
        </w:numPr>
        <w:suppressAutoHyphens/>
        <w:spacing w:after="0" w:line="240" w:lineRule="auto"/>
        <w:ind w:right="144"/>
        <w:rPr>
          <w:rFonts w:ascii="Arial" w:hAnsi="Arial" w:cs="Arial"/>
          <w:sz w:val="22"/>
        </w:rPr>
      </w:pPr>
      <w:r w:rsidRPr="009006C6">
        <w:rPr>
          <w:rFonts w:ascii="Arial" w:hAnsi="Arial" w:cs="Arial"/>
          <w:sz w:val="22"/>
        </w:rPr>
        <w:t>samovoljno mijenja uslove pod kojima je koncesija data;</w:t>
      </w:r>
    </w:p>
    <w:p w14:paraId="045D6381" w14:textId="77777777" w:rsidR="00B05B55" w:rsidRPr="009006C6" w:rsidRDefault="00B05B55" w:rsidP="009006C6">
      <w:pPr>
        <w:pStyle w:val="ListParagraph"/>
        <w:numPr>
          <w:ilvl w:val="0"/>
          <w:numId w:val="33"/>
        </w:numPr>
        <w:suppressAutoHyphens/>
        <w:spacing w:after="0" w:line="240" w:lineRule="auto"/>
        <w:ind w:right="144"/>
        <w:rPr>
          <w:rFonts w:ascii="Arial" w:hAnsi="Arial" w:cs="Arial"/>
          <w:sz w:val="22"/>
        </w:rPr>
      </w:pPr>
      <w:r w:rsidRPr="009006C6">
        <w:rPr>
          <w:rFonts w:ascii="Arial" w:hAnsi="Arial" w:cs="Arial"/>
          <w:sz w:val="22"/>
        </w:rPr>
        <w:t>prilikom korišćenja putne infrastrukture neophodne za potrebe realizacije koncesije u kontinuitetu postupa suprotno zabranama i obavezama propisanim zakonom kojim se uređuje održavanje, zaštita, upravljanje i finansiranje javnih puteva, a što se utvrđuje na osnovu preduzetih upravnih mjera i radnji inspekcijskog organa nadležnog za poslove saobraćaja;</w:t>
      </w:r>
    </w:p>
    <w:p w14:paraId="0DBEF17B" w14:textId="2578C0A7" w:rsidR="00B05B55" w:rsidRPr="009006C6" w:rsidRDefault="00B05B55" w:rsidP="009006C6">
      <w:pPr>
        <w:pStyle w:val="ListParagraph"/>
        <w:numPr>
          <w:ilvl w:val="0"/>
          <w:numId w:val="33"/>
        </w:numPr>
        <w:suppressAutoHyphens/>
        <w:spacing w:after="0" w:line="240" w:lineRule="auto"/>
        <w:ind w:right="144"/>
        <w:rPr>
          <w:rFonts w:ascii="Arial" w:hAnsi="Arial" w:cs="Arial"/>
          <w:sz w:val="22"/>
        </w:rPr>
      </w:pPr>
      <w:r w:rsidRPr="009006C6">
        <w:rPr>
          <w:rFonts w:ascii="Arial" w:hAnsi="Arial" w:cs="Arial"/>
          <w:sz w:val="22"/>
        </w:rPr>
        <w:t>ne</w:t>
      </w:r>
      <w:r w:rsidR="00AC6221" w:rsidRPr="009006C6">
        <w:rPr>
          <w:rFonts w:ascii="Arial" w:hAnsi="Arial" w:cs="Arial"/>
          <w:sz w:val="22"/>
        </w:rPr>
        <w:t xml:space="preserve"> </w:t>
      </w:r>
      <w:r w:rsidRPr="009006C6">
        <w:rPr>
          <w:rFonts w:ascii="Arial" w:hAnsi="Arial" w:cs="Arial"/>
          <w:sz w:val="22"/>
        </w:rPr>
        <w:t>poštuje druge odredbe Ugovora ili zakona, čija povreda nije izričito definisana tačkama a-n ovog stava ili stavom 1 ovog člana.</w:t>
      </w:r>
    </w:p>
    <w:p w14:paraId="7142B633" w14:textId="77777777" w:rsidR="000761D3" w:rsidRPr="009006C6" w:rsidRDefault="000761D3" w:rsidP="009006C6">
      <w:pPr>
        <w:pStyle w:val="ListParagraph"/>
        <w:suppressAutoHyphens/>
        <w:spacing w:after="0" w:line="240" w:lineRule="auto"/>
        <w:ind w:left="144" w:right="144"/>
        <w:rPr>
          <w:rFonts w:ascii="Arial" w:hAnsi="Arial" w:cs="Arial"/>
          <w:sz w:val="22"/>
        </w:rPr>
      </w:pPr>
    </w:p>
    <w:p w14:paraId="2754BD69" w14:textId="77777777" w:rsidR="000761D3" w:rsidRPr="009006C6" w:rsidRDefault="000761D3" w:rsidP="009006C6">
      <w:pPr>
        <w:pStyle w:val="ListParagraph"/>
        <w:numPr>
          <w:ilvl w:val="0"/>
          <w:numId w:val="22"/>
        </w:numPr>
        <w:suppressAutoHyphens/>
        <w:spacing w:after="0" w:line="240" w:lineRule="auto"/>
        <w:ind w:left="540" w:right="144"/>
        <w:rPr>
          <w:rFonts w:ascii="Arial" w:hAnsi="Arial" w:cs="Arial"/>
          <w:sz w:val="22"/>
        </w:rPr>
      </w:pPr>
      <w:r w:rsidRPr="009006C6">
        <w:rPr>
          <w:rFonts w:ascii="Arial" w:hAnsi="Arial" w:cs="Arial"/>
          <w:sz w:val="22"/>
        </w:rPr>
        <w:t>Prije pokretanja postupka raskida Ugovora iz stava 2 ovog člana, Koncedent je dužan da u pisanoj formi obavijesti Koncesionara i odredi mu rok od 90 (slovima: devedeset) dana, za otklanjanja povrede Ugovora i zakona.</w:t>
      </w:r>
    </w:p>
    <w:p w14:paraId="78F33AC9" w14:textId="77777777" w:rsidR="000761D3" w:rsidRPr="009006C6" w:rsidRDefault="000761D3" w:rsidP="009006C6">
      <w:pPr>
        <w:pStyle w:val="ListParagraph"/>
        <w:suppressAutoHyphens/>
        <w:spacing w:after="0" w:line="240" w:lineRule="auto"/>
        <w:ind w:left="144" w:right="144"/>
        <w:rPr>
          <w:rFonts w:ascii="Arial" w:hAnsi="Arial" w:cs="Arial"/>
          <w:sz w:val="22"/>
        </w:rPr>
      </w:pPr>
    </w:p>
    <w:p w14:paraId="26232276" w14:textId="1409CF35" w:rsidR="000761D3" w:rsidRDefault="000761D3" w:rsidP="009006C6">
      <w:pPr>
        <w:pStyle w:val="ListParagraph"/>
        <w:numPr>
          <w:ilvl w:val="0"/>
          <w:numId w:val="22"/>
        </w:numPr>
        <w:suppressAutoHyphens/>
        <w:spacing w:after="0" w:line="240" w:lineRule="auto"/>
        <w:ind w:left="630" w:right="144"/>
        <w:rPr>
          <w:rFonts w:ascii="Arial" w:hAnsi="Arial" w:cs="Arial"/>
          <w:sz w:val="22"/>
        </w:rPr>
      </w:pPr>
      <w:r w:rsidRPr="009006C6">
        <w:rPr>
          <w:rFonts w:ascii="Arial" w:hAnsi="Arial" w:cs="Arial"/>
          <w:sz w:val="22"/>
        </w:rPr>
        <w:t xml:space="preserve">Bez obzira na odredbu stava </w:t>
      </w:r>
      <w:r w:rsidR="003B6B92" w:rsidRPr="009006C6">
        <w:rPr>
          <w:rFonts w:ascii="Arial" w:hAnsi="Arial" w:cs="Arial"/>
          <w:sz w:val="22"/>
        </w:rPr>
        <w:t>3</w:t>
      </w:r>
      <w:r w:rsidRPr="009006C6">
        <w:rPr>
          <w:rFonts w:ascii="Arial" w:hAnsi="Arial" w:cs="Arial"/>
          <w:sz w:val="22"/>
        </w:rPr>
        <w:t xml:space="preserve"> ovog člana Koncedent može da raskine ovaj Ugovor ukoliko u roku od šezdeset (60) dana nakon što Koncesionar primi obavještenj</w:t>
      </w:r>
      <w:r w:rsidR="00BC5BCC" w:rsidRPr="009006C6">
        <w:rPr>
          <w:rFonts w:ascii="Arial" w:hAnsi="Arial" w:cs="Arial"/>
          <w:sz w:val="22"/>
        </w:rPr>
        <w:t>e iz stava 3</w:t>
      </w:r>
      <w:r w:rsidRPr="009006C6">
        <w:rPr>
          <w:rFonts w:ascii="Arial" w:hAnsi="Arial" w:cs="Arial"/>
          <w:sz w:val="22"/>
        </w:rPr>
        <w:t xml:space="preserve"> ovog člana:</w:t>
      </w:r>
    </w:p>
    <w:p w14:paraId="575EEB49" w14:textId="77777777" w:rsidR="006B0A8F" w:rsidRPr="006B0A8F" w:rsidRDefault="006B0A8F" w:rsidP="006B0A8F">
      <w:pPr>
        <w:suppressAutoHyphens/>
        <w:spacing w:after="0" w:line="240" w:lineRule="auto"/>
        <w:ind w:right="144"/>
        <w:rPr>
          <w:rFonts w:ascii="Arial" w:hAnsi="Arial" w:cs="Arial"/>
        </w:rPr>
      </w:pPr>
    </w:p>
    <w:p w14:paraId="241FD58D" w14:textId="5F8AE1C7" w:rsidR="00950EE2" w:rsidRPr="00CB5476" w:rsidRDefault="000761D3" w:rsidP="00CB5476">
      <w:pPr>
        <w:pStyle w:val="ListParagraph"/>
        <w:numPr>
          <w:ilvl w:val="0"/>
          <w:numId w:val="35"/>
        </w:numPr>
        <w:spacing w:after="0" w:line="240" w:lineRule="auto"/>
        <w:ind w:left="1080" w:right="144"/>
        <w:rPr>
          <w:rFonts w:ascii="Arial" w:hAnsi="Arial" w:cs="Arial"/>
          <w:sz w:val="22"/>
        </w:rPr>
      </w:pPr>
      <w:r w:rsidRPr="009006C6">
        <w:rPr>
          <w:rFonts w:ascii="Arial" w:hAnsi="Arial" w:cs="Arial"/>
          <w:sz w:val="22"/>
        </w:rPr>
        <w:t>Koncesionar nije pokušao da ispravi povredu Ugovora ili zakona kako je to navedeno u obavještenju; ili</w:t>
      </w:r>
    </w:p>
    <w:p w14:paraId="745051F2" w14:textId="77777777" w:rsidR="000761D3" w:rsidRPr="009006C6" w:rsidRDefault="000761D3" w:rsidP="009006C6">
      <w:pPr>
        <w:pStyle w:val="ListParagraph"/>
        <w:numPr>
          <w:ilvl w:val="0"/>
          <w:numId w:val="35"/>
        </w:numPr>
        <w:spacing w:after="0" w:line="240" w:lineRule="auto"/>
        <w:ind w:left="1080" w:right="144"/>
        <w:rPr>
          <w:rFonts w:ascii="Arial" w:hAnsi="Arial" w:cs="Arial"/>
          <w:sz w:val="22"/>
        </w:rPr>
      </w:pPr>
      <w:r w:rsidRPr="009006C6">
        <w:rPr>
          <w:rFonts w:ascii="Arial" w:hAnsi="Arial" w:cs="Arial"/>
          <w:sz w:val="22"/>
        </w:rPr>
        <w:t xml:space="preserve">Ukoliko je jasno van postojanja osnovane sumnje da se povreda koja je navedena u obavještenju ne može ispraviti ili ukloniti u roku od devedeset (90) dana. </w:t>
      </w:r>
    </w:p>
    <w:p w14:paraId="486494F1" w14:textId="77777777" w:rsidR="000761D3" w:rsidRPr="009006C6" w:rsidRDefault="000761D3" w:rsidP="009006C6">
      <w:pPr>
        <w:pStyle w:val="ListParagraph"/>
        <w:spacing w:after="0" w:line="240" w:lineRule="auto"/>
        <w:ind w:left="144" w:right="144"/>
        <w:rPr>
          <w:rFonts w:ascii="Arial" w:hAnsi="Arial" w:cs="Arial"/>
          <w:sz w:val="22"/>
        </w:rPr>
      </w:pPr>
    </w:p>
    <w:p w14:paraId="55B2CE45" w14:textId="0D153997" w:rsidR="000761D3" w:rsidRPr="009006C6" w:rsidRDefault="000761D3" w:rsidP="009006C6">
      <w:pPr>
        <w:pStyle w:val="ListParagraph"/>
        <w:numPr>
          <w:ilvl w:val="0"/>
          <w:numId w:val="22"/>
        </w:numPr>
        <w:spacing w:after="0" w:line="240" w:lineRule="auto"/>
        <w:ind w:right="144"/>
        <w:rPr>
          <w:rFonts w:ascii="Arial" w:hAnsi="Arial" w:cs="Arial"/>
          <w:sz w:val="22"/>
        </w:rPr>
      </w:pPr>
      <w:r w:rsidRPr="009006C6">
        <w:rPr>
          <w:rFonts w:ascii="Arial" w:hAnsi="Arial" w:cs="Arial"/>
          <w:sz w:val="22"/>
        </w:rPr>
        <w:t>U slučaju raskida Ugovora definisanih ovim članom Koncesionar nema pravo na naknadu štete.</w:t>
      </w:r>
    </w:p>
    <w:p w14:paraId="47A01C69" w14:textId="77777777" w:rsidR="000761D3" w:rsidRPr="009006C6" w:rsidRDefault="000761D3" w:rsidP="009006C6">
      <w:pPr>
        <w:spacing w:after="0" w:line="240" w:lineRule="auto"/>
        <w:ind w:left="144" w:right="144"/>
        <w:jc w:val="both"/>
        <w:rPr>
          <w:rFonts w:ascii="Arial" w:hAnsi="Arial" w:cs="Arial"/>
        </w:rPr>
      </w:pPr>
    </w:p>
    <w:p w14:paraId="646EBED6" w14:textId="77777777" w:rsidR="000761D3" w:rsidRPr="009006C6" w:rsidRDefault="000761D3" w:rsidP="009006C6">
      <w:pPr>
        <w:pStyle w:val="ListParagraph"/>
        <w:numPr>
          <w:ilvl w:val="0"/>
          <w:numId w:val="4"/>
        </w:numPr>
        <w:spacing w:after="0" w:line="240" w:lineRule="auto"/>
        <w:ind w:left="144" w:right="144" w:firstLine="0"/>
        <w:rPr>
          <w:rFonts w:ascii="Arial" w:hAnsi="Arial" w:cs="Arial"/>
          <w:b/>
          <w:sz w:val="22"/>
        </w:rPr>
      </w:pPr>
      <w:r w:rsidRPr="009006C6">
        <w:rPr>
          <w:rFonts w:ascii="Arial" w:hAnsi="Arial" w:cs="Arial"/>
          <w:b/>
          <w:sz w:val="22"/>
        </w:rPr>
        <w:t>Sporazumni raskid Ugovora</w:t>
      </w:r>
    </w:p>
    <w:p w14:paraId="079BF7A7" w14:textId="77777777" w:rsidR="000761D3" w:rsidRPr="009006C6" w:rsidRDefault="000761D3" w:rsidP="009006C6">
      <w:pPr>
        <w:pStyle w:val="ListParagraph"/>
        <w:spacing w:after="0" w:line="240" w:lineRule="auto"/>
        <w:ind w:left="144" w:right="144"/>
        <w:rPr>
          <w:rFonts w:ascii="Arial" w:hAnsi="Arial" w:cs="Arial"/>
          <w:b/>
          <w:sz w:val="22"/>
        </w:rPr>
      </w:pPr>
    </w:p>
    <w:p w14:paraId="05788854" w14:textId="18F9E51C" w:rsidR="000761D3" w:rsidRPr="009006C6" w:rsidRDefault="000761D3" w:rsidP="009006C6">
      <w:pPr>
        <w:pStyle w:val="ListParagraph"/>
        <w:numPr>
          <w:ilvl w:val="0"/>
          <w:numId w:val="25"/>
        </w:numPr>
        <w:suppressAutoHyphens/>
        <w:spacing w:after="0" w:line="240" w:lineRule="auto"/>
        <w:ind w:right="144"/>
        <w:rPr>
          <w:rFonts w:ascii="Arial" w:hAnsi="Arial" w:cs="Arial"/>
          <w:sz w:val="22"/>
        </w:rPr>
      </w:pPr>
      <w:r w:rsidRPr="009006C6">
        <w:rPr>
          <w:rFonts w:ascii="Arial" w:hAnsi="Arial" w:cs="Arial"/>
          <w:sz w:val="22"/>
        </w:rPr>
        <w:t xml:space="preserve">Ukoliko se nakon ovjere Elaborata o klasifikaciji, kategorizaciji i proračunu rezervi Mineralne sirovine, pod uslovom da je isti izrađen i ovjeren u skladu sa zakonom u roku definisanom članom </w:t>
      </w:r>
      <w:r w:rsidR="004804E1" w:rsidRPr="009006C6">
        <w:rPr>
          <w:rFonts w:ascii="Arial" w:hAnsi="Arial" w:cs="Arial"/>
          <w:sz w:val="22"/>
        </w:rPr>
        <w:t>5</w:t>
      </w:r>
      <w:r w:rsidRPr="009006C6">
        <w:rPr>
          <w:rFonts w:ascii="Arial" w:hAnsi="Arial" w:cs="Arial"/>
          <w:sz w:val="22"/>
        </w:rPr>
        <w:t xml:space="preserve"> Ugovora</w:t>
      </w:r>
      <w:r w:rsidR="004804E1" w:rsidRPr="009006C6">
        <w:rPr>
          <w:rFonts w:ascii="Arial" w:hAnsi="Arial" w:cs="Arial"/>
          <w:sz w:val="22"/>
        </w:rPr>
        <w:t>,</w:t>
      </w:r>
      <w:r w:rsidR="00866245" w:rsidRPr="009006C6">
        <w:rPr>
          <w:rFonts w:ascii="Arial" w:hAnsi="Arial" w:cs="Arial"/>
          <w:sz w:val="22"/>
        </w:rPr>
        <w:t xml:space="preserve"> </w:t>
      </w:r>
      <w:r w:rsidRPr="009006C6">
        <w:rPr>
          <w:rFonts w:ascii="Arial" w:hAnsi="Arial" w:cs="Arial"/>
          <w:sz w:val="22"/>
        </w:rPr>
        <w:t>utvrdi da ukupno procijenjene eksploatacione rezerve Mineralne sirovine, u pogledu količine i kvaliteta, utiču na mogućnost ostvarivanja ugovorene dinamike eksploatacije i kvaliteta</w:t>
      </w:r>
      <w:r w:rsidR="00CF5064" w:rsidRPr="009006C6">
        <w:rPr>
          <w:rFonts w:ascii="Arial" w:hAnsi="Arial" w:cs="Arial"/>
          <w:sz w:val="22"/>
        </w:rPr>
        <w:t xml:space="preserve"> </w:t>
      </w:r>
      <w:r w:rsidRPr="009006C6">
        <w:rPr>
          <w:rFonts w:ascii="Arial" w:hAnsi="Arial" w:cs="Arial"/>
          <w:sz w:val="22"/>
        </w:rPr>
        <w:t>Mineralne sirovine, Koncesionar može podnijeti zahtjev za sporazumni raskid Ugovora.</w:t>
      </w:r>
    </w:p>
    <w:p w14:paraId="7C12BD01" w14:textId="77777777" w:rsidR="008A1FF8" w:rsidRPr="009006C6" w:rsidRDefault="008A1FF8" w:rsidP="009006C6">
      <w:pPr>
        <w:pStyle w:val="ListParagraph"/>
        <w:suppressAutoHyphens/>
        <w:spacing w:after="0" w:line="240" w:lineRule="auto"/>
        <w:ind w:right="144"/>
        <w:rPr>
          <w:rFonts w:ascii="Arial" w:hAnsi="Arial" w:cs="Arial"/>
          <w:sz w:val="22"/>
        </w:rPr>
      </w:pPr>
    </w:p>
    <w:p w14:paraId="75E9BBEE" w14:textId="381501FC" w:rsidR="000761D3" w:rsidRPr="009006C6" w:rsidRDefault="000761D3" w:rsidP="009006C6">
      <w:pPr>
        <w:pStyle w:val="ListParagraph"/>
        <w:numPr>
          <w:ilvl w:val="0"/>
          <w:numId w:val="25"/>
        </w:numPr>
        <w:suppressAutoHyphens/>
        <w:spacing w:after="0" w:line="240" w:lineRule="auto"/>
        <w:ind w:right="144"/>
        <w:rPr>
          <w:rFonts w:ascii="Arial" w:hAnsi="Arial" w:cs="Arial"/>
          <w:sz w:val="22"/>
        </w:rPr>
      </w:pPr>
      <w:r w:rsidRPr="009006C6">
        <w:rPr>
          <w:rFonts w:ascii="Arial" w:hAnsi="Arial" w:cs="Arial"/>
          <w:sz w:val="22"/>
        </w:rPr>
        <w:t xml:space="preserve">Koncedent je dužan odgovoriti na zahtjev iz stava 1 ovog člana u roku od </w:t>
      </w:r>
      <w:r w:rsidR="00866245" w:rsidRPr="009006C6">
        <w:rPr>
          <w:rFonts w:ascii="Arial" w:hAnsi="Arial" w:cs="Arial"/>
          <w:sz w:val="22"/>
        </w:rPr>
        <w:t>6</w:t>
      </w:r>
      <w:r w:rsidRPr="009006C6">
        <w:rPr>
          <w:rFonts w:ascii="Arial" w:hAnsi="Arial" w:cs="Arial"/>
          <w:sz w:val="22"/>
        </w:rPr>
        <w:t>0 (</w:t>
      </w:r>
      <w:r w:rsidR="00866245" w:rsidRPr="009006C6">
        <w:rPr>
          <w:rFonts w:ascii="Arial" w:hAnsi="Arial" w:cs="Arial"/>
          <w:sz w:val="22"/>
        </w:rPr>
        <w:t>šezd</w:t>
      </w:r>
      <w:r w:rsidRPr="009006C6">
        <w:rPr>
          <w:rFonts w:ascii="Arial" w:hAnsi="Arial" w:cs="Arial"/>
          <w:sz w:val="22"/>
        </w:rPr>
        <w:t>eset) dana od dana prijema zahtjeva.</w:t>
      </w:r>
    </w:p>
    <w:p w14:paraId="22DBA14F" w14:textId="77777777" w:rsidR="000761D3" w:rsidRPr="009006C6" w:rsidRDefault="000761D3" w:rsidP="009006C6">
      <w:pPr>
        <w:pStyle w:val="ListParagraph"/>
        <w:suppressAutoHyphens/>
        <w:spacing w:after="0" w:line="240" w:lineRule="auto"/>
        <w:ind w:left="144" w:right="144"/>
        <w:rPr>
          <w:rFonts w:ascii="Arial" w:hAnsi="Arial" w:cs="Arial"/>
          <w:sz w:val="22"/>
        </w:rPr>
      </w:pPr>
    </w:p>
    <w:p w14:paraId="5EC81350" w14:textId="77777777" w:rsidR="00366A30" w:rsidRPr="009006C6" w:rsidRDefault="000761D3" w:rsidP="009006C6">
      <w:pPr>
        <w:pStyle w:val="ListParagraph"/>
        <w:numPr>
          <w:ilvl w:val="0"/>
          <w:numId w:val="25"/>
        </w:numPr>
        <w:suppressAutoHyphens/>
        <w:spacing w:after="0" w:line="240" w:lineRule="auto"/>
        <w:ind w:right="144"/>
        <w:rPr>
          <w:rFonts w:ascii="Arial" w:hAnsi="Arial" w:cs="Arial"/>
          <w:sz w:val="22"/>
        </w:rPr>
      </w:pPr>
      <w:r w:rsidRPr="009006C6">
        <w:rPr>
          <w:rFonts w:ascii="Arial" w:hAnsi="Arial" w:cs="Arial"/>
          <w:sz w:val="22"/>
        </w:rPr>
        <w:t>U slučaju sporazumnog raskida Ugovora u skladu sa ovim članom, Koncesionar nema pravo na naknadu štete.</w:t>
      </w:r>
    </w:p>
    <w:p w14:paraId="3C99C612" w14:textId="77777777" w:rsidR="00366A30" w:rsidRPr="009006C6" w:rsidRDefault="00366A30" w:rsidP="009006C6">
      <w:pPr>
        <w:pStyle w:val="ListParagraph"/>
        <w:suppressAutoHyphens/>
        <w:spacing w:after="0" w:line="240" w:lineRule="auto"/>
        <w:ind w:right="144"/>
        <w:rPr>
          <w:rFonts w:ascii="Arial" w:hAnsi="Arial" w:cs="Arial"/>
          <w:sz w:val="22"/>
        </w:rPr>
      </w:pPr>
    </w:p>
    <w:p w14:paraId="72506A7E" w14:textId="77777777" w:rsidR="000761D3" w:rsidRPr="009006C6" w:rsidRDefault="000761D3" w:rsidP="009006C6">
      <w:pPr>
        <w:pStyle w:val="ListParagraph"/>
        <w:numPr>
          <w:ilvl w:val="0"/>
          <w:numId w:val="4"/>
        </w:numPr>
        <w:suppressAutoHyphens/>
        <w:spacing w:after="0" w:line="240" w:lineRule="auto"/>
        <w:ind w:left="144" w:right="144" w:firstLine="0"/>
        <w:rPr>
          <w:rFonts w:ascii="Arial" w:hAnsi="Arial" w:cs="Arial"/>
          <w:b/>
          <w:sz w:val="22"/>
        </w:rPr>
      </w:pPr>
      <w:r w:rsidRPr="009006C6">
        <w:rPr>
          <w:rFonts w:ascii="Arial" w:hAnsi="Arial" w:cs="Arial"/>
          <w:b/>
          <w:sz w:val="22"/>
        </w:rPr>
        <w:t>Prenos Ugovora o koncesiji i vlasničkih udjela</w:t>
      </w:r>
    </w:p>
    <w:p w14:paraId="12124855" w14:textId="77777777" w:rsidR="00366A30" w:rsidRPr="009006C6" w:rsidRDefault="00366A30" w:rsidP="009006C6">
      <w:pPr>
        <w:suppressAutoHyphens/>
        <w:spacing w:after="0" w:line="240" w:lineRule="auto"/>
        <w:ind w:left="144" w:right="144"/>
        <w:rPr>
          <w:rFonts w:ascii="Arial" w:hAnsi="Arial" w:cs="Arial"/>
          <w:b/>
        </w:rPr>
      </w:pPr>
    </w:p>
    <w:p w14:paraId="2021BC40" w14:textId="579AF1AB" w:rsidR="000761D3" w:rsidRPr="009006C6" w:rsidRDefault="000761D3" w:rsidP="009006C6">
      <w:pPr>
        <w:pStyle w:val="ListParagraph"/>
        <w:numPr>
          <w:ilvl w:val="0"/>
          <w:numId w:val="26"/>
        </w:numPr>
        <w:suppressAutoHyphens/>
        <w:spacing w:after="0" w:line="240" w:lineRule="auto"/>
        <w:ind w:right="144"/>
        <w:rPr>
          <w:rFonts w:ascii="Arial" w:hAnsi="Arial" w:cs="Arial"/>
          <w:sz w:val="22"/>
        </w:rPr>
      </w:pPr>
      <w:r w:rsidRPr="009006C6">
        <w:rPr>
          <w:rFonts w:ascii="Arial" w:hAnsi="Arial" w:cs="Arial"/>
          <w:sz w:val="22"/>
        </w:rPr>
        <w:t>Ugovorne strane su saglasne da Koncesionar može prenijeti Ugovor o koncesiji na drugo privredno društvo samo uz prethodnu saglasnost Koncedenta datu u skladu sa zakonom.</w:t>
      </w:r>
    </w:p>
    <w:p w14:paraId="493FB871" w14:textId="77777777" w:rsidR="000761D3" w:rsidRPr="009006C6" w:rsidRDefault="000761D3" w:rsidP="009006C6">
      <w:pPr>
        <w:pStyle w:val="ListParagraph"/>
        <w:suppressAutoHyphens/>
        <w:spacing w:after="0" w:line="240" w:lineRule="auto"/>
        <w:ind w:left="144" w:right="144"/>
        <w:rPr>
          <w:rFonts w:ascii="Arial" w:hAnsi="Arial" w:cs="Arial"/>
          <w:sz w:val="22"/>
        </w:rPr>
      </w:pPr>
    </w:p>
    <w:p w14:paraId="4DDDC699" w14:textId="4CBB51D4" w:rsidR="000761D3" w:rsidRPr="009006C6" w:rsidRDefault="000761D3" w:rsidP="009006C6">
      <w:pPr>
        <w:pStyle w:val="ListParagraph"/>
        <w:numPr>
          <w:ilvl w:val="0"/>
          <w:numId w:val="26"/>
        </w:numPr>
        <w:suppressAutoHyphens/>
        <w:spacing w:after="0" w:line="240" w:lineRule="auto"/>
        <w:ind w:left="630" w:right="144"/>
        <w:rPr>
          <w:rFonts w:ascii="Arial" w:hAnsi="Arial" w:cs="Arial"/>
          <w:sz w:val="22"/>
        </w:rPr>
      </w:pPr>
      <w:r w:rsidRPr="009006C6">
        <w:rPr>
          <w:rFonts w:ascii="Arial" w:hAnsi="Arial" w:cs="Arial"/>
          <w:sz w:val="22"/>
        </w:rPr>
        <w:t xml:space="preserve">Ugovorne strane su saglasne da se </w:t>
      </w:r>
      <w:r w:rsidR="00C42513" w:rsidRPr="009006C6">
        <w:rPr>
          <w:rFonts w:ascii="Arial" w:hAnsi="Arial" w:cs="Arial"/>
          <w:sz w:val="22"/>
        </w:rPr>
        <w:t xml:space="preserve">vlasnički udio nad Koncesionim društvom, ukoliko je ono osnovano, može prenijeti na drugo fizičko ili pravno lice samo uz prethodnu saglasnost Koncedenta. </w:t>
      </w:r>
    </w:p>
    <w:p w14:paraId="493F1B5D" w14:textId="77777777" w:rsidR="00C42513" w:rsidRPr="009006C6" w:rsidRDefault="00C42513" w:rsidP="009006C6">
      <w:pPr>
        <w:pStyle w:val="ListParagraph"/>
        <w:suppressAutoHyphens/>
        <w:spacing w:after="0" w:line="240" w:lineRule="auto"/>
        <w:ind w:left="144" w:right="144"/>
        <w:rPr>
          <w:rFonts w:ascii="Arial" w:hAnsi="Arial" w:cs="Arial"/>
          <w:sz w:val="22"/>
        </w:rPr>
      </w:pPr>
    </w:p>
    <w:p w14:paraId="5018B319" w14:textId="4C6BC05C" w:rsidR="000761D3" w:rsidRPr="009006C6" w:rsidRDefault="000761D3" w:rsidP="009006C6">
      <w:pPr>
        <w:pStyle w:val="ListParagraph"/>
        <w:numPr>
          <w:ilvl w:val="0"/>
          <w:numId w:val="26"/>
        </w:numPr>
        <w:suppressAutoHyphens/>
        <w:spacing w:after="0" w:line="240" w:lineRule="auto"/>
        <w:ind w:left="630" w:right="144"/>
        <w:rPr>
          <w:rFonts w:ascii="Arial" w:hAnsi="Arial" w:cs="Arial"/>
          <w:sz w:val="22"/>
        </w:rPr>
      </w:pPr>
      <w:r w:rsidRPr="009006C6">
        <w:rPr>
          <w:rFonts w:ascii="Arial" w:hAnsi="Arial" w:cs="Arial"/>
          <w:sz w:val="22"/>
        </w:rPr>
        <w:t>Ne ograničavajući se na naprijed nave</w:t>
      </w:r>
      <w:r w:rsidR="002C648F" w:rsidRPr="009006C6">
        <w:rPr>
          <w:rFonts w:ascii="Arial" w:hAnsi="Arial" w:cs="Arial"/>
          <w:sz w:val="22"/>
        </w:rPr>
        <w:t>deno, u slučaju prenosa iz st.</w:t>
      </w:r>
      <w:r w:rsidRPr="009006C6">
        <w:rPr>
          <w:rFonts w:ascii="Arial" w:hAnsi="Arial" w:cs="Arial"/>
          <w:sz w:val="22"/>
        </w:rPr>
        <w:t xml:space="preserve"> 1</w:t>
      </w:r>
      <w:r w:rsidR="001B02CE" w:rsidRPr="009006C6">
        <w:rPr>
          <w:rFonts w:ascii="Arial" w:hAnsi="Arial" w:cs="Arial"/>
          <w:sz w:val="22"/>
        </w:rPr>
        <w:t xml:space="preserve"> ili</w:t>
      </w:r>
      <w:r w:rsidRPr="009006C6">
        <w:rPr>
          <w:rFonts w:ascii="Arial" w:hAnsi="Arial" w:cs="Arial"/>
          <w:sz w:val="22"/>
        </w:rPr>
        <w:t xml:space="preserve"> 2 ovog člana Koncedent će naročito cijeniti, ukoliko je to primjenjivo, podobnost, mjesto osnivanja, finansijsku sposobnost, tehničku opremljenost i iskustvo u obavljanju Koncesione ili druge relevantne djelatnosti, lica na koje se prenos vrši, kao i druge uslove u skladu sa zakonom.</w:t>
      </w:r>
    </w:p>
    <w:p w14:paraId="5E9BA5EA" w14:textId="77777777" w:rsidR="00693F14" w:rsidRPr="009006C6" w:rsidRDefault="00693F14" w:rsidP="009006C6">
      <w:pPr>
        <w:spacing w:after="0" w:line="240" w:lineRule="auto"/>
        <w:ind w:left="144" w:right="144"/>
        <w:jc w:val="both"/>
        <w:rPr>
          <w:rFonts w:ascii="Arial" w:hAnsi="Arial" w:cs="Arial"/>
        </w:rPr>
      </w:pPr>
    </w:p>
    <w:p w14:paraId="481B456A" w14:textId="77777777" w:rsidR="000761D3" w:rsidRPr="009006C6" w:rsidRDefault="000761D3" w:rsidP="009006C6">
      <w:pPr>
        <w:pStyle w:val="ListParagraph"/>
        <w:numPr>
          <w:ilvl w:val="0"/>
          <w:numId w:val="4"/>
        </w:numPr>
        <w:suppressAutoHyphens/>
        <w:spacing w:after="0" w:line="240" w:lineRule="auto"/>
        <w:ind w:left="144" w:right="144" w:firstLine="0"/>
        <w:rPr>
          <w:rFonts w:ascii="Arial" w:hAnsi="Arial" w:cs="Arial"/>
          <w:b/>
          <w:sz w:val="22"/>
        </w:rPr>
      </w:pPr>
      <w:r w:rsidRPr="009006C6">
        <w:rPr>
          <w:rFonts w:ascii="Arial" w:hAnsi="Arial" w:cs="Arial"/>
          <w:b/>
          <w:sz w:val="22"/>
        </w:rPr>
        <w:t>Rizici</w:t>
      </w:r>
    </w:p>
    <w:p w14:paraId="5942C5B4" w14:textId="77777777" w:rsidR="000761D3" w:rsidRPr="009006C6" w:rsidRDefault="000761D3" w:rsidP="009006C6">
      <w:pPr>
        <w:pStyle w:val="ListParagraph"/>
        <w:suppressAutoHyphens/>
        <w:spacing w:after="0" w:line="240" w:lineRule="auto"/>
        <w:ind w:left="144" w:right="144"/>
        <w:rPr>
          <w:rFonts w:ascii="Arial" w:hAnsi="Arial" w:cs="Arial"/>
          <w:b/>
          <w:sz w:val="22"/>
        </w:rPr>
      </w:pPr>
    </w:p>
    <w:p w14:paraId="71A76E31" w14:textId="680BF7E7" w:rsidR="000761D3" w:rsidRDefault="000761D3" w:rsidP="009006C6">
      <w:pPr>
        <w:spacing w:after="0" w:line="240" w:lineRule="auto"/>
        <w:ind w:right="144"/>
        <w:rPr>
          <w:rFonts w:ascii="Arial" w:hAnsi="Arial" w:cs="Arial"/>
        </w:rPr>
      </w:pPr>
      <w:proofErr w:type="spellStart"/>
      <w:r w:rsidRPr="009006C6">
        <w:rPr>
          <w:rFonts w:ascii="Arial" w:hAnsi="Arial" w:cs="Arial"/>
        </w:rPr>
        <w:t>Ugovorne</w:t>
      </w:r>
      <w:proofErr w:type="spellEnd"/>
      <w:r w:rsidRPr="009006C6">
        <w:rPr>
          <w:rFonts w:ascii="Arial" w:hAnsi="Arial" w:cs="Arial"/>
        </w:rPr>
        <w:t xml:space="preserve"> </w:t>
      </w:r>
      <w:proofErr w:type="spellStart"/>
      <w:r w:rsidRPr="009006C6">
        <w:rPr>
          <w:rFonts w:ascii="Arial" w:hAnsi="Arial" w:cs="Arial"/>
        </w:rPr>
        <w:t>strane</w:t>
      </w:r>
      <w:proofErr w:type="spellEnd"/>
      <w:r w:rsidRPr="009006C6">
        <w:rPr>
          <w:rFonts w:ascii="Arial" w:hAnsi="Arial" w:cs="Arial"/>
        </w:rPr>
        <w:t xml:space="preserve"> </w:t>
      </w:r>
      <w:proofErr w:type="spellStart"/>
      <w:r w:rsidRPr="009006C6">
        <w:rPr>
          <w:rFonts w:ascii="Arial" w:hAnsi="Arial" w:cs="Arial"/>
        </w:rPr>
        <w:t>su</w:t>
      </w:r>
      <w:proofErr w:type="spellEnd"/>
      <w:r w:rsidRPr="009006C6">
        <w:rPr>
          <w:rFonts w:ascii="Arial" w:hAnsi="Arial" w:cs="Arial"/>
        </w:rPr>
        <w:t xml:space="preserve"> </w:t>
      </w:r>
      <w:proofErr w:type="spellStart"/>
      <w:r w:rsidRPr="009006C6">
        <w:rPr>
          <w:rFonts w:ascii="Arial" w:hAnsi="Arial" w:cs="Arial"/>
        </w:rPr>
        <w:t>saglasne</w:t>
      </w:r>
      <w:proofErr w:type="spellEnd"/>
      <w:r w:rsidRPr="009006C6">
        <w:rPr>
          <w:rFonts w:ascii="Arial" w:hAnsi="Arial" w:cs="Arial"/>
        </w:rPr>
        <w:t xml:space="preserve"> da je </w:t>
      </w:r>
      <w:proofErr w:type="spellStart"/>
      <w:r w:rsidRPr="009006C6">
        <w:rPr>
          <w:rFonts w:ascii="Arial" w:hAnsi="Arial" w:cs="Arial"/>
        </w:rPr>
        <w:t>Koncesionar</w:t>
      </w:r>
      <w:proofErr w:type="spellEnd"/>
      <w:r w:rsidRPr="009006C6">
        <w:rPr>
          <w:rFonts w:ascii="Arial" w:hAnsi="Arial" w:cs="Arial"/>
        </w:rPr>
        <w:t xml:space="preserve"> </w:t>
      </w:r>
      <w:proofErr w:type="spellStart"/>
      <w:r w:rsidRPr="009006C6">
        <w:rPr>
          <w:rFonts w:ascii="Arial" w:hAnsi="Arial" w:cs="Arial"/>
        </w:rPr>
        <w:t>odgovoran</w:t>
      </w:r>
      <w:proofErr w:type="spellEnd"/>
      <w:r w:rsidRPr="009006C6">
        <w:rPr>
          <w:rFonts w:ascii="Arial" w:hAnsi="Arial" w:cs="Arial"/>
        </w:rPr>
        <w:t xml:space="preserve"> za </w:t>
      </w:r>
      <w:proofErr w:type="spellStart"/>
      <w:r w:rsidRPr="009006C6">
        <w:rPr>
          <w:rFonts w:ascii="Arial" w:hAnsi="Arial" w:cs="Arial"/>
        </w:rPr>
        <w:t>rizike</w:t>
      </w:r>
      <w:proofErr w:type="spellEnd"/>
      <w:r w:rsidRPr="009006C6">
        <w:rPr>
          <w:rFonts w:ascii="Arial" w:hAnsi="Arial" w:cs="Arial"/>
        </w:rPr>
        <w:t>:</w:t>
      </w:r>
    </w:p>
    <w:p w14:paraId="2E32469D" w14:textId="77777777" w:rsidR="006B0A8F" w:rsidRPr="009006C6" w:rsidRDefault="006B0A8F" w:rsidP="009006C6">
      <w:pPr>
        <w:spacing w:after="0" w:line="240" w:lineRule="auto"/>
        <w:ind w:right="144"/>
        <w:rPr>
          <w:rFonts w:ascii="Arial" w:hAnsi="Arial" w:cs="Arial"/>
        </w:rPr>
      </w:pPr>
    </w:p>
    <w:p w14:paraId="3F3B4BE8" w14:textId="77777777" w:rsidR="000761D3" w:rsidRPr="009006C6" w:rsidRDefault="000761D3" w:rsidP="009006C6">
      <w:pPr>
        <w:pStyle w:val="ListParagraph"/>
        <w:numPr>
          <w:ilvl w:val="0"/>
          <w:numId w:val="28"/>
        </w:numPr>
        <w:spacing w:after="0" w:line="240" w:lineRule="auto"/>
        <w:ind w:left="990" w:right="144"/>
        <w:rPr>
          <w:rFonts w:ascii="Arial" w:hAnsi="Arial" w:cs="Arial"/>
          <w:sz w:val="22"/>
        </w:rPr>
      </w:pPr>
      <w:r w:rsidRPr="009006C6">
        <w:rPr>
          <w:rFonts w:ascii="Arial" w:hAnsi="Arial" w:cs="Arial"/>
          <w:sz w:val="22"/>
        </w:rPr>
        <w:t>utvrđivanja komercijalnih rezervi Mineralne sirovine;</w:t>
      </w:r>
    </w:p>
    <w:p w14:paraId="6C09D397" w14:textId="77777777" w:rsidR="00950EE2" w:rsidRPr="009006C6" w:rsidRDefault="000761D3" w:rsidP="009006C6">
      <w:pPr>
        <w:pStyle w:val="ListParagraph"/>
        <w:numPr>
          <w:ilvl w:val="0"/>
          <w:numId w:val="28"/>
        </w:numPr>
        <w:spacing w:after="0" w:line="240" w:lineRule="auto"/>
        <w:ind w:left="990" w:right="144"/>
        <w:rPr>
          <w:rFonts w:ascii="Arial" w:hAnsi="Arial" w:cs="Arial"/>
          <w:sz w:val="22"/>
        </w:rPr>
      </w:pPr>
      <w:r w:rsidRPr="009006C6">
        <w:rPr>
          <w:rFonts w:ascii="Arial" w:hAnsi="Arial" w:cs="Arial"/>
          <w:sz w:val="22"/>
        </w:rPr>
        <w:t>dobijanja svih odobrenja i saglasnosti potrebnih za zakonito izvođenje Koncesione djelatnosti;</w:t>
      </w:r>
    </w:p>
    <w:p w14:paraId="50072DD5" w14:textId="77777777" w:rsidR="000761D3" w:rsidRPr="009006C6" w:rsidRDefault="000761D3" w:rsidP="009006C6">
      <w:pPr>
        <w:pStyle w:val="ListParagraph"/>
        <w:numPr>
          <w:ilvl w:val="0"/>
          <w:numId w:val="28"/>
        </w:numPr>
        <w:spacing w:after="0" w:line="240" w:lineRule="auto"/>
        <w:ind w:left="990" w:right="144"/>
        <w:rPr>
          <w:rFonts w:ascii="Arial" w:hAnsi="Arial" w:cs="Arial"/>
          <w:sz w:val="22"/>
        </w:rPr>
      </w:pPr>
      <w:r w:rsidRPr="009006C6">
        <w:rPr>
          <w:rFonts w:ascii="Arial" w:hAnsi="Arial" w:cs="Arial"/>
          <w:sz w:val="22"/>
        </w:rPr>
        <w:t>finansiranja i ostvarivanja gubitaka u poslovanju;</w:t>
      </w:r>
    </w:p>
    <w:p w14:paraId="55AE4DCA" w14:textId="77777777" w:rsidR="000761D3" w:rsidRPr="009006C6" w:rsidRDefault="000761D3" w:rsidP="009006C6">
      <w:pPr>
        <w:pStyle w:val="ListParagraph"/>
        <w:numPr>
          <w:ilvl w:val="0"/>
          <w:numId w:val="28"/>
        </w:numPr>
        <w:spacing w:after="0" w:line="240" w:lineRule="auto"/>
        <w:ind w:left="990" w:right="144"/>
        <w:rPr>
          <w:rFonts w:ascii="Arial" w:hAnsi="Arial" w:cs="Arial"/>
          <w:sz w:val="22"/>
        </w:rPr>
      </w:pPr>
      <w:r w:rsidRPr="009006C6">
        <w:rPr>
          <w:rFonts w:ascii="Arial" w:hAnsi="Arial" w:cs="Arial"/>
          <w:sz w:val="22"/>
        </w:rPr>
        <w:t>rizike po zdravlje, zaštitu lica i imovine;</w:t>
      </w:r>
    </w:p>
    <w:p w14:paraId="490A08FF" w14:textId="77777777" w:rsidR="000761D3" w:rsidRPr="009006C6" w:rsidRDefault="000761D3" w:rsidP="009006C6">
      <w:pPr>
        <w:pStyle w:val="ListParagraph"/>
        <w:numPr>
          <w:ilvl w:val="0"/>
          <w:numId w:val="28"/>
        </w:numPr>
        <w:spacing w:after="0" w:line="240" w:lineRule="auto"/>
        <w:ind w:left="990" w:right="144"/>
        <w:rPr>
          <w:rFonts w:ascii="Arial" w:hAnsi="Arial" w:cs="Arial"/>
          <w:sz w:val="22"/>
        </w:rPr>
      </w:pPr>
      <w:r w:rsidRPr="009006C6">
        <w:rPr>
          <w:rFonts w:ascii="Arial" w:hAnsi="Arial" w:cs="Arial"/>
          <w:sz w:val="22"/>
        </w:rPr>
        <w:t xml:space="preserve">ekološki rizik; </w:t>
      </w:r>
    </w:p>
    <w:p w14:paraId="4CE7CE8E" w14:textId="77777777" w:rsidR="000761D3" w:rsidRPr="009006C6" w:rsidRDefault="000761D3" w:rsidP="009006C6">
      <w:pPr>
        <w:pStyle w:val="ListParagraph"/>
        <w:numPr>
          <w:ilvl w:val="0"/>
          <w:numId w:val="28"/>
        </w:numPr>
        <w:spacing w:after="0" w:line="240" w:lineRule="auto"/>
        <w:ind w:left="990" w:right="144"/>
        <w:rPr>
          <w:rFonts w:ascii="Arial" w:hAnsi="Arial" w:cs="Arial"/>
          <w:sz w:val="22"/>
        </w:rPr>
      </w:pPr>
      <w:r w:rsidRPr="009006C6">
        <w:rPr>
          <w:rFonts w:ascii="Arial" w:hAnsi="Arial" w:cs="Arial"/>
          <w:sz w:val="22"/>
        </w:rPr>
        <w:t>druge rizike u vezi sa vršenjem Koncesione djelatnosti.</w:t>
      </w:r>
    </w:p>
    <w:p w14:paraId="73EC0CB4" w14:textId="77777777" w:rsidR="000761D3" w:rsidRPr="009006C6" w:rsidRDefault="000761D3" w:rsidP="009006C6">
      <w:pPr>
        <w:autoSpaceDE w:val="0"/>
        <w:autoSpaceDN w:val="0"/>
        <w:adjustRightInd w:val="0"/>
        <w:spacing w:after="0" w:line="240" w:lineRule="auto"/>
        <w:ind w:right="144"/>
        <w:jc w:val="both"/>
        <w:rPr>
          <w:rFonts w:ascii="Arial" w:hAnsi="Arial" w:cs="Arial"/>
        </w:rPr>
      </w:pPr>
    </w:p>
    <w:p w14:paraId="41B03D8B" w14:textId="77777777" w:rsidR="000761D3" w:rsidRPr="009006C6" w:rsidRDefault="000761D3" w:rsidP="009006C6">
      <w:pPr>
        <w:pStyle w:val="ListParagraph"/>
        <w:numPr>
          <w:ilvl w:val="0"/>
          <w:numId w:val="4"/>
        </w:numPr>
        <w:suppressAutoHyphens/>
        <w:spacing w:after="0" w:line="240" w:lineRule="auto"/>
        <w:ind w:left="144" w:right="144" w:firstLine="0"/>
        <w:rPr>
          <w:rFonts w:ascii="Arial" w:hAnsi="Arial" w:cs="Arial"/>
          <w:b/>
          <w:sz w:val="22"/>
        </w:rPr>
      </w:pPr>
      <w:r w:rsidRPr="009006C6">
        <w:rPr>
          <w:rFonts w:ascii="Arial" w:hAnsi="Arial" w:cs="Arial"/>
          <w:b/>
          <w:sz w:val="22"/>
        </w:rPr>
        <w:t>Kontrola izvršenja Ugovora</w:t>
      </w:r>
    </w:p>
    <w:p w14:paraId="2135C38E" w14:textId="77777777" w:rsidR="000761D3" w:rsidRPr="009006C6" w:rsidRDefault="000761D3" w:rsidP="009006C6">
      <w:pPr>
        <w:pStyle w:val="ListParagraph"/>
        <w:autoSpaceDE w:val="0"/>
        <w:autoSpaceDN w:val="0"/>
        <w:adjustRightInd w:val="0"/>
        <w:spacing w:after="0" w:line="240" w:lineRule="auto"/>
        <w:ind w:left="144" w:right="144"/>
        <w:rPr>
          <w:rFonts w:ascii="Arial" w:hAnsi="Arial" w:cs="Arial"/>
          <w:sz w:val="22"/>
        </w:rPr>
      </w:pPr>
    </w:p>
    <w:p w14:paraId="269BF20F" w14:textId="77777777" w:rsidR="000761D3" w:rsidRPr="009006C6" w:rsidRDefault="000761D3" w:rsidP="009006C6">
      <w:pPr>
        <w:pStyle w:val="ListParagraph"/>
        <w:numPr>
          <w:ilvl w:val="0"/>
          <w:numId w:val="29"/>
        </w:numPr>
        <w:spacing w:after="0" w:line="240" w:lineRule="auto"/>
        <w:ind w:right="144"/>
        <w:rPr>
          <w:rFonts w:ascii="Arial" w:hAnsi="Arial" w:cs="Arial"/>
          <w:sz w:val="22"/>
        </w:rPr>
      </w:pPr>
      <w:r w:rsidRPr="009006C6">
        <w:rPr>
          <w:rFonts w:ascii="Arial" w:hAnsi="Arial" w:cs="Arial"/>
          <w:sz w:val="22"/>
        </w:rPr>
        <w:t xml:space="preserve">Koncesionar će vršiti Koncesionu djelatnost u skladu sa Ugovorom i zakonom, a o svim bitnim promjenama u odnosu na Ugovor i obavljanje Koncesione djelatnosti blagovremeno će obavještavati Koncedenta. </w:t>
      </w:r>
    </w:p>
    <w:p w14:paraId="47A1EA43" w14:textId="77777777" w:rsidR="000761D3" w:rsidRPr="009006C6" w:rsidRDefault="000761D3" w:rsidP="009006C6">
      <w:pPr>
        <w:pStyle w:val="ListParagraph"/>
        <w:spacing w:after="0" w:line="240" w:lineRule="auto"/>
        <w:ind w:left="144" w:right="144"/>
        <w:rPr>
          <w:rFonts w:ascii="Arial" w:hAnsi="Arial" w:cs="Arial"/>
          <w:sz w:val="22"/>
        </w:rPr>
      </w:pPr>
    </w:p>
    <w:p w14:paraId="29A4EAC0" w14:textId="77777777" w:rsidR="000761D3" w:rsidRPr="009006C6" w:rsidRDefault="000761D3" w:rsidP="009006C6">
      <w:pPr>
        <w:pStyle w:val="ListParagraph"/>
        <w:numPr>
          <w:ilvl w:val="0"/>
          <w:numId w:val="29"/>
        </w:numPr>
        <w:spacing w:after="0" w:line="240" w:lineRule="auto"/>
        <w:ind w:right="144"/>
        <w:rPr>
          <w:rFonts w:ascii="Arial" w:hAnsi="Arial" w:cs="Arial"/>
          <w:sz w:val="22"/>
        </w:rPr>
      </w:pPr>
      <w:r w:rsidRPr="009006C6">
        <w:rPr>
          <w:rFonts w:ascii="Arial" w:hAnsi="Arial" w:cs="Arial"/>
          <w:sz w:val="22"/>
        </w:rPr>
        <w:t xml:space="preserve">Koncedent ima pravo i obavezu da vrši stalnu kontrolu izvršenja obaveza iz Ugovora, naročito vezano za dinimiku, uslove i rokove za realizaciju koncesije, kao i kontrolu poštovanja zakona i izdatih odobrenja i saglasnosti. </w:t>
      </w:r>
    </w:p>
    <w:p w14:paraId="36CE9C7F" w14:textId="77777777" w:rsidR="000761D3" w:rsidRPr="009006C6" w:rsidRDefault="000761D3" w:rsidP="009006C6">
      <w:pPr>
        <w:pStyle w:val="ListParagraph"/>
        <w:spacing w:after="0" w:line="240" w:lineRule="auto"/>
        <w:ind w:left="144" w:right="144"/>
        <w:rPr>
          <w:rFonts w:ascii="Arial" w:hAnsi="Arial" w:cs="Arial"/>
          <w:sz w:val="22"/>
        </w:rPr>
      </w:pPr>
    </w:p>
    <w:p w14:paraId="2F567853" w14:textId="77777777" w:rsidR="000761D3" w:rsidRPr="009006C6" w:rsidRDefault="000761D3" w:rsidP="009006C6">
      <w:pPr>
        <w:pStyle w:val="ListParagraph"/>
        <w:numPr>
          <w:ilvl w:val="0"/>
          <w:numId w:val="29"/>
        </w:numPr>
        <w:spacing w:after="0" w:line="240" w:lineRule="auto"/>
        <w:ind w:right="144"/>
        <w:rPr>
          <w:rFonts w:ascii="Arial" w:hAnsi="Arial" w:cs="Arial"/>
          <w:sz w:val="22"/>
        </w:rPr>
      </w:pPr>
      <w:r w:rsidRPr="009006C6">
        <w:rPr>
          <w:rFonts w:ascii="Arial" w:hAnsi="Arial" w:cs="Arial"/>
          <w:sz w:val="22"/>
        </w:rPr>
        <w:t>Kontrolu izvršavanja ugovornih obaveza i poštovanja zakona, zaštitu prava i interesa, kao i dostavljanje obavještenja i komunikaciju sa Koncesionarom po osnovu Ugovora, u ime Koncedenta vrši Organ uprave.</w:t>
      </w:r>
    </w:p>
    <w:p w14:paraId="2352C6DF" w14:textId="77777777" w:rsidR="000761D3" w:rsidRPr="009006C6" w:rsidRDefault="000761D3" w:rsidP="009006C6">
      <w:pPr>
        <w:pStyle w:val="ListParagraph"/>
        <w:spacing w:after="0" w:line="240" w:lineRule="auto"/>
        <w:ind w:left="144" w:right="144"/>
        <w:rPr>
          <w:rFonts w:ascii="Arial" w:hAnsi="Arial" w:cs="Arial"/>
          <w:sz w:val="22"/>
        </w:rPr>
      </w:pPr>
    </w:p>
    <w:p w14:paraId="39A40DC3" w14:textId="3035BB67" w:rsidR="000761D3" w:rsidRPr="009006C6" w:rsidRDefault="000761D3" w:rsidP="009006C6">
      <w:pPr>
        <w:pStyle w:val="ListParagraph"/>
        <w:numPr>
          <w:ilvl w:val="0"/>
          <w:numId w:val="29"/>
        </w:numPr>
        <w:autoSpaceDE w:val="0"/>
        <w:autoSpaceDN w:val="0"/>
        <w:adjustRightInd w:val="0"/>
        <w:spacing w:after="0" w:line="240" w:lineRule="auto"/>
        <w:ind w:right="144"/>
        <w:rPr>
          <w:rFonts w:ascii="Arial" w:hAnsi="Arial" w:cs="Arial"/>
          <w:sz w:val="22"/>
        </w:rPr>
      </w:pPr>
      <w:r w:rsidRPr="009006C6">
        <w:rPr>
          <w:rFonts w:ascii="Arial" w:hAnsi="Arial" w:cs="Arial"/>
          <w:sz w:val="22"/>
        </w:rPr>
        <w:t xml:space="preserve">Bez uticaja na odredbu stava 3 ovog člana, u zavisnosti od zakonskih ovlašćenja, kontrolu izvršavanja ugovornih obaveza i poštovanja zakona u ime Koncedenta </w:t>
      </w:r>
      <w:r w:rsidR="007162B0" w:rsidRPr="009006C6">
        <w:rPr>
          <w:rFonts w:ascii="Arial" w:hAnsi="Arial" w:cs="Arial"/>
          <w:sz w:val="22"/>
        </w:rPr>
        <w:t xml:space="preserve">će </w:t>
      </w:r>
      <w:r w:rsidRPr="009006C6">
        <w:rPr>
          <w:rFonts w:ascii="Arial" w:hAnsi="Arial" w:cs="Arial"/>
          <w:sz w:val="22"/>
        </w:rPr>
        <w:t>vršiti i drugi nadležni državni i/ili inspekcijski organi.</w:t>
      </w:r>
    </w:p>
    <w:p w14:paraId="65B0C6E2" w14:textId="6E047472" w:rsidR="000761D3" w:rsidRDefault="000761D3" w:rsidP="009006C6">
      <w:pPr>
        <w:spacing w:after="0" w:line="240" w:lineRule="auto"/>
        <w:ind w:left="144" w:right="144"/>
        <w:jc w:val="both"/>
        <w:rPr>
          <w:rFonts w:ascii="Arial" w:hAnsi="Arial" w:cs="Arial"/>
          <w:b/>
        </w:rPr>
      </w:pPr>
    </w:p>
    <w:p w14:paraId="3BF41B7F" w14:textId="1ECFA823" w:rsidR="00CB5476" w:rsidRDefault="00CB5476" w:rsidP="009006C6">
      <w:pPr>
        <w:spacing w:after="0" w:line="240" w:lineRule="auto"/>
        <w:ind w:left="144" w:right="144"/>
        <w:jc w:val="both"/>
        <w:rPr>
          <w:rFonts w:ascii="Arial" w:hAnsi="Arial" w:cs="Arial"/>
          <w:b/>
        </w:rPr>
      </w:pPr>
    </w:p>
    <w:p w14:paraId="1F7207C1" w14:textId="74A04410" w:rsidR="00CB5476" w:rsidRDefault="00CB5476" w:rsidP="009006C6">
      <w:pPr>
        <w:spacing w:after="0" w:line="240" w:lineRule="auto"/>
        <w:ind w:left="144" w:right="144"/>
        <w:jc w:val="both"/>
        <w:rPr>
          <w:rFonts w:ascii="Arial" w:hAnsi="Arial" w:cs="Arial"/>
          <w:b/>
        </w:rPr>
      </w:pPr>
    </w:p>
    <w:p w14:paraId="4360088F" w14:textId="56351B68" w:rsidR="00CB5476" w:rsidRDefault="00CB5476" w:rsidP="009006C6">
      <w:pPr>
        <w:spacing w:after="0" w:line="240" w:lineRule="auto"/>
        <w:ind w:left="144" w:right="144"/>
        <w:jc w:val="both"/>
        <w:rPr>
          <w:rFonts w:ascii="Arial" w:hAnsi="Arial" w:cs="Arial"/>
          <w:b/>
        </w:rPr>
      </w:pPr>
    </w:p>
    <w:p w14:paraId="4E694D3B" w14:textId="38C4B237" w:rsidR="00CB5476" w:rsidRDefault="00CB5476" w:rsidP="009006C6">
      <w:pPr>
        <w:spacing w:after="0" w:line="240" w:lineRule="auto"/>
        <w:ind w:left="144" w:right="144"/>
        <w:jc w:val="both"/>
        <w:rPr>
          <w:rFonts w:ascii="Arial" w:hAnsi="Arial" w:cs="Arial"/>
          <w:b/>
        </w:rPr>
      </w:pPr>
    </w:p>
    <w:p w14:paraId="6CF5C364" w14:textId="77777777" w:rsidR="00CB5476" w:rsidRPr="009006C6" w:rsidRDefault="00CB5476" w:rsidP="009006C6">
      <w:pPr>
        <w:spacing w:after="0" w:line="240" w:lineRule="auto"/>
        <w:ind w:left="144" w:right="144"/>
        <w:jc w:val="both"/>
        <w:rPr>
          <w:rFonts w:ascii="Arial" w:hAnsi="Arial" w:cs="Arial"/>
          <w:b/>
        </w:rPr>
      </w:pPr>
    </w:p>
    <w:p w14:paraId="49CAAC29" w14:textId="77777777" w:rsidR="000761D3" w:rsidRPr="009006C6" w:rsidRDefault="000761D3" w:rsidP="009006C6">
      <w:pPr>
        <w:pStyle w:val="ListParagraph"/>
        <w:numPr>
          <w:ilvl w:val="0"/>
          <w:numId w:val="4"/>
        </w:numPr>
        <w:spacing w:after="0" w:line="240" w:lineRule="auto"/>
        <w:ind w:left="144" w:right="144" w:firstLine="0"/>
        <w:rPr>
          <w:rFonts w:ascii="Arial" w:hAnsi="Arial" w:cs="Arial"/>
          <w:b/>
          <w:sz w:val="22"/>
        </w:rPr>
      </w:pPr>
      <w:r w:rsidRPr="009006C6">
        <w:rPr>
          <w:rFonts w:ascii="Arial" w:hAnsi="Arial" w:cs="Arial"/>
          <w:b/>
          <w:sz w:val="22"/>
        </w:rPr>
        <w:lastRenderedPageBreak/>
        <w:t xml:space="preserve">Mjerodavno pravo </w:t>
      </w:r>
    </w:p>
    <w:p w14:paraId="7F3B757C" w14:textId="77777777" w:rsidR="000761D3" w:rsidRPr="009006C6" w:rsidRDefault="000761D3" w:rsidP="009006C6">
      <w:pPr>
        <w:pStyle w:val="ListParagraph"/>
        <w:spacing w:after="0" w:line="240" w:lineRule="auto"/>
        <w:ind w:left="144" w:right="144"/>
        <w:rPr>
          <w:rFonts w:ascii="Arial" w:hAnsi="Arial" w:cs="Arial"/>
          <w:b/>
          <w:sz w:val="22"/>
        </w:rPr>
      </w:pPr>
    </w:p>
    <w:p w14:paraId="27171906" w14:textId="77777777" w:rsidR="000761D3" w:rsidRPr="009006C6" w:rsidRDefault="000761D3" w:rsidP="009006C6">
      <w:pPr>
        <w:pStyle w:val="ListParagraph"/>
        <w:numPr>
          <w:ilvl w:val="0"/>
          <w:numId w:val="30"/>
        </w:numPr>
        <w:spacing w:after="0" w:line="240" w:lineRule="auto"/>
        <w:ind w:right="144"/>
        <w:rPr>
          <w:rFonts w:ascii="Arial" w:hAnsi="Arial" w:cs="Arial"/>
          <w:sz w:val="22"/>
        </w:rPr>
      </w:pPr>
      <w:r w:rsidRPr="009006C6">
        <w:rPr>
          <w:rFonts w:ascii="Arial" w:hAnsi="Arial" w:cs="Arial"/>
          <w:sz w:val="22"/>
        </w:rPr>
        <w:t>Izvršenje, sprovođenje i tumačenje Ugovora vršiće se u skladu sa zakonima Crne Gore.</w:t>
      </w:r>
    </w:p>
    <w:p w14:paraId="73CA425A" w14:textId="77777777" w:rsidR="000761D3" w:rsidRPr="009006C6" w:rsidRDefault="000761D3" w:rsidP="009006C6">
      <w:pPr>
        <w:pStyle w:val="ListParagraph"/>
        <w:spacing w:after="0" w:line="240" w:lineRule="auto"/>
        <w:ind w:left="144" w:right="144"/>
        <w:rPr>
          <w:rFonts w:ascii="Arial" w:hAnsi="Arial" w:cs="Arial"/>
          <w:sz w:val="22"/>
        </w:rPr>
      </w:pPr>
    </w:p>
    <w:p w14:paraId="3160599A" w14:textId="77777777" w:rsidR="000761D3" w:rsidRPr="009006C6" w:rsidRDefault="000761D3" w:rsidP="009006C6">
      <w:pPr>
        <w:pStyle w:val="ListParagraph"/>
        <w:numPr>
          <w:ilvl w:val="0"/>
          <w:numId w:val="30"/>
        </w:numPr>
        <w:spacing w:after="0" w:line="240" w:lineRule="auto"/>
        <w:ind w:right="144"/>
        <w:rPr>
          <w:rFonts w:ascii="Arial" w:hAnsi="Arial" w:cs="Arial"/>
          <w:sz w:val="22"/>
        </w:rPr>
      </w:pPr>
      <w:r w:rsidRPr="009006C6">
        <w:rPr>
          <w:rFonts w:ascii="Arial" w:hAnsi="Arial" w:cs="Arial"/>
          <w:sz w:val="22"/>
        </w:rPr>
        <w:t>Sve izmjene ili druge promjene zakona primjenjivaće se na ovaj Ugovor.</w:t>
      </w:r>
    </w:p>
    <w:p w14:paraId="585A39CB" w14:textId="18EA81FC" w:rsidR="008A1FF8" w:rsidRPr="009006C6" w:rsidRDefault="008A1FF8" w:rsidP="009006C6">
      <w:pPr>
        <w:pStyle w:val="ListParagraph"/>
        <w:spacing w:after="0" w:line="240" w:lineRule="auto"/>
        <w:ind w:left="864" w:right="144"/>
        <w:rPr>
          <w:rFonts w:ascii="Arial" w:hAnsi="Arial" w:cs="Arial"/>
          <w:sz w:val="22"/>
        </w:rPr>
      </w:pPr>
    </w:p>
    <w:p w14:paraId="1C8EEDC1" w14:textId="77777777" w:rsidR="00B2557E" w:rsidRPr="009006C6" w:rsidRDefault="00B2557E" w:rsidP="009006C6">
      <w:pPr>
        <w:pStyle w:val="ListParagraph"/>
        <w:spacing w:after="0" w:line="240" w:lineRule="auto"/>
        <w:ind w:left="864" w:right="144"/>
        <w:rPr>
          <w:rFonts w:ascii="Arial" w:hAnsi="Arial" w:cs="Arial"/>
          <w:sz w:val="22"/>
        </w:rPr>
      </w:pPr>
    </w:p>
    <w:p w14:paraId="1867FA37" w14:textId="77777777" w:rsidR="000761D3" w:rsidRPr="009006C6" w:rsidRDefault="000761D3" w:rsidP="009006C6">
      <w:pPr>
        <w:pStyle w:val="ListParagraph"/>
        <w:numPr>
          <w:ilvl w:val="0"/>
          <w:numId w:val="4"/>
        </w:numPr>
        <w:spacing w:after="0" w:line="240" w:lineRule="auto"/>
        <w:ind w:left="144" w:right="144" w:firstLine="0"/>
        <w:rPr>
          <w:rFonts w:ascii="Arial" w:hAnsi="Arial" w:cs="Arial"/>
          <w:b/>
          <w:sz w:val="22"/>
        </w:rPr>
      </w:pPr>
      <w:r w:rsidRPr="009006C6">
        <w:rPr>
          <w:rFonts w:ascii="Arial" w:hAnsi="Arial" w:cs="Arial"/>
          <w:b/>
          <w:sz w:val="22"/>
        </w:rPr>
        <w:t xml:space="preserve">Način rješavanja sporova </w:t>
      </w:r>
    </w:p>
    <w:p w14:paraId="67F6BECF" w14:textId="77777777" w:rsidR="000761D3" w:rsidRPr="009006C6" w:rsidRDefault="000761D3" w:rsidP="009006C6">
      <w:pPr>
        <w:pStyle w:val="ListParagraph"/>
        <w:spacing w:after="0" w:line="240" w:lineRule="auto"/>
        <w:ind w:left="144" w:right="144"/>
        <w:rPr>
          <w:rFonts w:ascii="Arial" w:hAnsi="Arial" w:cs="Arial"/>
          <w:b/>
          <w:sz w:val="22"/>
        </w:rPr>
      </w:pPr>
    </w:p>
    <w:p w14:paraId="0002F933" w14:textId="77777777" w:rsidR="000761D3" w:rsidRPr="009006C6" w:rsidRDefault="000761D3" w:rsidP="009006C6">
      <w:pPr>
        <w:spacing w:after="0" w:line="240" w:lineRule="auto"/>
        <w:ind w:left="144" w:right="144"/>
        <w:jc w:val="both"/>
        <w:rPr>
          <w:rFonts w:ascii="Arial" w:hAnsi="Arial" w:cs="Arial"/>
        </w:rPr>
      </w:pPr>
      <w:proofErr w:type="spellStart"/>
      <w:r w:rsidRPr="009006C6">
        <w:rPr>
          <w:rFonts w:ascii="Arial" w:hAnsi="Arial" w:cs="Arial"/>
        </w:rPr>
        <w:t>Sporovi</w:t>
      </w:r>
      <w:proofErr w:type="spellEnd"/>
      <w:r w:rsidRPr="009006C6">
        <w:rPr>
          <w:rFonts w:ascii="Arial" w:hAnsi="Arial" w:cs="Arial"/>
        </w:rPr>
        <w:t xml:space="preserve"> koji </w:t>
      </w:r>
      <w:proofErr w:type="spellStart"/>
      <w:r w:rsidRPr="009006C6">
        <w:rPr>
          <w:rFonts w:ascii="Arial" w:hAnsi="Arial" w:cs="Arial"/>
        </w:rPr>
        <w:t>nastanu</w:t>
      </w:r>
      <w:proofErr w:type="spellEnd"/>
      <w:r w:rsidRPr="009006C6">
        <w:rPr>
          <w:rFonts w:ascii="Arial" w:hAnsi="Arial" w:cs="Arial"/>
        </w:rPr>
        <w:t xml:space="preserve"> u </w:t>
      </w:r>
      <w:proofErr w:type="spellStart"/>
      <w:r w:rsidRPr="009006C6">
        <w:rPr>
          <w:rFonts w:ascii="Arial" w:hAnsi="Arial" w:cs="Arial"/>
        </w:rPr>
        <w:t>toku</w:t>
      </w:r>
      <w:proofErr w:type="spellEnd"/>
      <w:r w:rsidRPr="009006C6">
        <w:rPr>
          <w:rFonts w:ascii="Arial" w:hAnsi="Arial" w:cs="Arial"/>
        </w:rPr>
        <w:t xml:space="preserve"> </w:t>
      </w:r>
      <w:proofErr w:type="spellStart"/>
      <w:r w:rsidRPr="009006C6">
        <w:rPr>
          <w:rFonts w:ascii="Arial" w:hAnsi="Arial" w:cs="Arial"/>
        </w:rPr>
        <w:t>izvršenja</w:t>
      </w:r>
      <w:proofErr w:type="spellEnd"/>
      <w:r w:rsidRPr="009006C6">
        <w:rPr>
          <w:rFonts w:ascii="Arial" w:hAnsi="Arial" w:cs="Arial"/>
        </w:rPr>
        <w:t xml:space="preserve"> </w:t>
      </w:r>
      <w:proofErr w:type="spellStart"/>
      <w:r w:rsidRPr="009006C6">
        <w:rPr>
          <w:rFonts w:ascii="Arial" w:hAnsi="Arial" w:cs="Arial"/>
        </w:rPr>
        <w:t>Ugovora</w:t>
      </w:r>
      <w:proofErr w:type="spellEnd"/>
      <w:r w:rsidRPr="009006C6">
        <w:rPr>
          <w:rFonts w:ascii="Arial" w:hAnsi="Arial" w:cs="Arial"/>
        </w:rPr>
        <w:t xml:space="preserve"> </w:t>
      </w:r>
      <w:proofErr w:type="spellStart"/>
      <w:r w:rsidRPr="009006C6">
        <w:rPr>
          <w:rFonts w:ascii="Arial" w:hAnsi="Arial" w:cs="Arial"/>
        </w:rPr>
        <w:t>ili</w:t>
      </w:r>
      <w:proofErr w:type="spellEnd"/>
      <w:r w:rsidRPr="009006C6">
        <w:rPr>
          <w:rFonts w:ascii="Arial" w:hAnsi="Arial" w:cs="Arial"/>
        </w:rPr>
        <w:t xml:space="preserve"> koji </w:t>
      </w:r>
      <w:proofErr w:type="spellStart"/>
      <w:r w:rsidRPr="009006C6">
        <w:rPr>
          <w:rFonts w:ascii="Arial" w:hAnsi="Arial" w:cs="Arial"/>
        </w:rPr>
        <w:t>su</w:t>
      </w:r>
      <w:proofErr w:type="spellEnd"/>
      <w:r w:rsidRPr="009006C6">
        <w:rPr>
          <w:rFonts w:ascii="Arial" w:hAnsi="Arial" w:cs="Arial"/>
        </w:rPr>
        <w:t xml:space="preserve"> u </w:t>
      </w:r>
      <w:proofErr w:type="spellStart"/>
      <w:r w:rsidRPr="009006C6">
        <w:rPr>
          <w:rFonts w:ascii="Arial" w:hAnsi="Arial" w:cs="Arial"/>
        </w:rPr>
        <w:t>vezi</w:t>
      </w:r>
      <w:proofErr w:type="spellEnd"/>
      <w:r w:rsidRPr="009006C6">
        <w:rPr>
          <w:rFonts w:ascii="Arial" w:hAnsi="Arial" w:cs="Arial"/>
        </w:rPr>
        <w:t xml:space="preserve"> </w:t>
      </w:r>
      <w:proofErr w:type="spellStart"/>
      <w:r w:rsidRPr="009006C6">
        <w:rPr>
          <w:rFonts w:ascii="Arial" w:hAnsi="Arial" w:cs="Arial"/>
        </w:rPr>
        <w:t>sa</w:t>
      </w:r>
      <w:proofErr w:type="spellEnd"/>
      <w:r w:rsidRPr="009006C6">
        <w:rPr>
          <w:rFonts w:ascii="Arial" w:hAnsi="Arial" w:cs="Arial"/>
        </w:rPr>
        <w:t xml:space="preserve"> </w:t>
      </w:r>
      <w:proofErr w:type="spellStart"/>
      <w:r w:rsidRPr="009006C6">
        <w:rPr>
          <w:rFonts w:ascii="Arial" w:hAnsi="Arial" w:cs="Arial"/>
        </w:rPr>
        <w:t>Ugovorom</w:t>
      </w:r>
      <w:proofErr w:type="spellEnd"/>
      <w:r w:rsidRPr="009006C6">
        <w:rPr>
          <w:rFonts w:ascii="Arial" w:hAnsi="Arial" w:cs="Arial"/>
        </w:rPr>
        <w:t xml:space="preserve"> </w:t>
      </w:r>
      <w:proofErr w:type="spellStart"/>
      <w:r w:rsidRPr="009006C6">
        <w:rPr>
          <w:rFonts w:ascii="Arial" w:hAnsi="Arial" w:cs="Arial"/>
        </w:rPr>
        <w:t>rješavaće</w:t>
      </w:r>
      <w:proofErr w:type="spellEnd"/>
      <w:r w:rsidRPr="009006C6">
        <w:rPr>
          <w:rFonts w:ascii="Arial" w:hAnsi="Arial" w:cs="Arial"/>
        </w:rPr>
        <w:t xml:space="preserve"> se pred </w:t>
      </w:r>
      <w:proofErr w:type="spellStart"/>
      <w:r w:rsidRPr="009006C6">
        <w:rPr>
          <w:rFonts w:ascii="Arial" w:hAnsi="Arial" w:cs="Arial"/>
        </w:rPr>
        <w:t>Osnovnim</w:t>
      </w:r>
      <w:proofErr w:type="spellEnd"/>
      <w:r w:rsidRPr="009006C6">
        <w:rPr>
          <w:rFonts w:ascii="Arial" w:hAnsi="Arial" w:cs="Arial"/>
        </w:rPr>
        <w:t xml:space="preserve"> </w:t>
      </w:r>
      <w:proofErr w:type="spellStart"/>
      <w:r w:rsidRPr="009006C6">
        <w:rPr>
          <w:rFonts w:ascii="Arial" w:hAnsi="Arial" w:cs="Arial"/>
        </w:rPr>
        <w:t>sudom</w:t>
      </w:r>
      <w:proofErr w:type="spellEnd"/>
      <w:r w:rsidRPr="009006C6">
        <w:rPr>
          <w:rFonts w:ascii="Arial" w:hAnsi="Arial" w:cs="Arial"/>
        </w:rPr>
        <w:t xml:space="preserve"> u </w:t>
      </w:r>
      <w:proofErr w:type="spellStart"/>
      <w:r w:rsidRPr="009006C6">
        <w:rPr>
          <w:rFonts w:ascii="Arial" w:hAnsi="Arial" w:cs="Arial"/>
        </w:rPr>
        <w:t>Podgorici</w:t>
      </w:r>
      <w:proofErr w:type="spellEnd"/>
      <w:r w:rsidRPr="009006C6">
        <w:rPr>
          <w:rFonts w:ascii="Arial" w:hAnsi="Arial" w:cs="Arial"/>
        </w:rPr>
        <w:t>.</w:t>
      </w:r>
    </w:p>
    <w:p w14:paraId="0D1EBF85" w14:textId="77777777" w:rsidR="000761D3" w:rsidRPr="009006C6" w:rsidRDefault="000761D3" w:rsidP="009006C6">
      <w:pPr>
        <w:spacing w:after="0" w:line="240" w:lineRule="auto"/>
        <w:ind w:left="144" w:right="144"/>
        <w:jc w:val="both"/>
        <w:rPr>
          <w:rFonts w:ascii="Arial" w:hAnsi="Arial" w:cs="Arial"/>
        </w:rPr>
      </w:pPr>
    </w:p>
    <w:p w14:paraId="6FA60850" w14:textId="77777777" w:rsidR="000761D3" w:rsidRPr="009006C6" w:rsidRDefault="000761D3" w:rsidP="009006C6">
      <w:pPr>
        <w:pStyle w:val="ListParagraph"/>
        <w:numPr>
          <w:ilvl w:val="0"/>
          <w:numId w:val="4"/>
        </w:numPr>
        <w:spacing w:after="0" w:line="240" w:lineRule="auto"/>
        <w:ind w:left="144" w:right="144" w:firstLine="0"/>
        <w:rPr>
          <w:rFonts w:ascii="Arial" w:hAnsi="Arial" w:cs="Arial"/>
          <w:b/>
          <w:sz w:val="22"/>
        </w:rPr>
      </w:pPr>
      <w:r w:rsidRPr="009006C6">
        <w:rPr>
          <w:rFonts w:ascii="Arial" w:hAnsi="Arial" w:cs="Arial"/>
          <w:b/>
          <w:sz w:val="22"/>
        </w:rPr>
        <w:t>Jezik Ugovora</w:t>
      </w:r>
    </w:p>
    <w:p w14:paraId="4F99D92C" w14:textId="77777777" w:rsidR="000761D3" w:rsidRPr="009006C6" w:rsidRDefault="000761D3" w:rsidP="009006C6">
      <w:pPr>
        <w:pStyle w:val="ListParagraph"/>
        <w:spacing w:after="0" w:line="240" w:lineRule="auto"/>
        <w:ind w:left="144" w:right="144"/>
        <w:rPr>
          <w:rFonts w:ascii="Arial" w:hAnsi="Arial" w:cs="Arial"/>
          <w:b/>
          <w:sz w:val="22"/>
        </w:rPr>
      </w:pPr>
    </w:p>
    <w:p w14:paraId="5C2D544F" w14:textId="77777777" w:rsidR="000761D3" w:rsidRPr="009006C6" w:rsidRDefault="000761D3" w:rsidP="009006C6">
      <w:pPr>
        <w:spacing w:after="0" w:line="240" w:lineRule="auto"/>
        <w:ind w:left="144" w:right="144"/>
        <w:jc w:val="both"/>
        <w:rPr>
          <w:rFonts w:ascii="Arial" w:hAnsi="Arial" w:cs="Arial"/>
        </w:rPr>
      </w:pPr>
      <w:proofErr w:type="spellStart"/>
      <w:r w:rsidRPr="009006C6">
        <w:rPr>
          <w:rFonts w:ascii="Arial" w:hAnsi="Arial" w:cs="Arial"/>
        </w:rPr>
        <w:t>Ovaj</w:t>
      </w:r>
      <w:proofErr w:type="spellEnd"/>
      <w:r w:rsidRPr="009006C6">
        <w:rPr>
          <w:rFonts w:ascii="Arial" w:hAnsi="Arial" w:cs="Arial"/>
        </w:rPr>
        <w:t xml:space="preserve"> </w:t>
      </w:r>
      <w:proofErr w:type="spellStart"/>
      <w:r w:rsidRPr="009006C6">
        <w:rPr>
          <w:rFonts w:ascii="Arial" w:hAnsi="Arial" w:cs="Arial"/>
        </w:rPr>
        <w:t>Ugovor</w:t>
      </w:r>
      <w:proofErr w:type="spellEnd"/>
      <w:r w:rsidRPr="009006C6">
        <w:rPr>
          <w:rFonts w:ascii="Arial" w:hAnsi="Arial" w:cs="Arial"/>
        </w:rPr>
        <w:t xml:space="preserve"> je </w:t>
      </w:r>
      <w:proofErr w:type="spellStart"/>
      <w:r w:rsidRPr="009006C6">
        <w:rPr>
          <w:rFonts w:ascii="Arial" w:hAnsi="Arial" w:cs="Arial"/>
        </w:rPr>
        <w:t>zaključen</w:t>
      </w:r>
      <w:proofErr w:type="spellEnd"/>
      <w:r w:rsidRPr="009006C6">
        <w:rPr>
          <w:rFonts w:ascii="Arial" w:hAnsi="Arial" w:cs="Arial"/>
        </w:rPr>
        <w:t xml:space="preserve"> </w:t>
      </w:r>
      <w:proofErr w:type="spellStart"/>
      <w:r w:rsidRPr="009006C6">
        <w:rPr>
          <w:rFonts w:ascii="Arial" w:hAnsi="Arial" w:cs="Arial"/>
        </w:rPr>
        <w:t>na</w:t>
      </w:r>
      <w:proofErr w:type="spellEnd"/>
      <w:r w:rsidRPr="009006C6">
        <w:rPr>
          <w:rFonts w:ascii="Arial" w:hAnsi="Arial" w:cs="Arial"/>
        </w:rPr>
        <w:t xml:space="preserve"> </w:t>
      </w:r>
      <w:proofErr w:type="spellStart"/>
      <w:r w:rsidRPr="009006C6">
        <w:rPr>
          <w:rFonts w:ascii="Arial" w:hAnsi="Arial" w:cs="Arial"/>
        </w:rPr>
        <w:t>crnogorskom</w:t>
      </w:r>
      <w:proofErr w:type="spellEnd"/>
      <w:r w:rsidRPr="009006C6">
        <w:rPr>
          <w:rFonts w:ascii="Arial" w:hAnsi="Arial" w:cs="Arial"/>
        </w:rPr>
        <w:t xml:space="preserve"> </w:t>
      </w:r>
      <w:proofErr w:type="spellStart"/>
      <w:r w:rsidRPr="009006C6">
        <w:rPr>
          <w:rFonts w:ascii="Arial" w:hAnsi="Arial" w:cs="Arial"/>
        </w:rPr>
        <w:t>jeziku</w:t>
      </w:r>
      <w:proofErr w:type="spellEnd"/>
      <w:r w:rsidRPr="009006C6">
        <w:rPr>
          <w:rFonts w:ascii="Arial" w:hAnsi="Arial" w:cs="Arial"/>
        </w:rPr>
        <w:t>.</w:t>
      </w:r>
    </w:p>
    <w:p w14:paraId="5208470B" w14:textId="77777777" w:rsidR="000761D3" w:rsidRPr="009006C6" w:rsidRDefault="000761D3" w:rsidP="009006C6">
      <w:pPr>
        <w:spacing w:after="0" w:line="240" w:lineRule="auto"/>
        <w:ind w:left="144" w:right="144"/>
        <w:jc w:val="both"/>
        <w:rPr>
          <w:rFonts w:ascii="Arial" w:hAnsi="Arial" w:cs="Arial"/>
        </w:rPr>
      </w:pPr>
    </w:p>
    <w:p w14:paraId="229A63DD" w14:textId="77777777" w:rsidR="000761D3" w:rsidRPr="009006C6" w:rsidRDefault="000761D3" w:rsidP="009006C6">
      <w:pPr>
        <w:pStyle w:val="ListParagraph"/>
        <w:numPr>
          <w:ilvl w:val="0"/>
          <w:numId w:val="4"/>
        </w:numPr>
        <w:spacing w:after="0" w:line="240" w:lineRule="auto"/>
        <w:ind w:left="144" w:right="144" w:firstLine="0"/>
        <w:rPr>
          <w:rFonts w:ascii="Arial" w:hAnsi="Arial" w:cs="Arial"/>
          <w:b/>
          <w:sz w:val="22"/>
        </w:rPr>
      </w:pPr>
      <w:r w:rsidRPr="009006C6">
        <w:rPr>
          <w:rFonts w:ascii="Arial" w:hAnsi="Arial" w:cs="Arial"/>
          <w:b/>
          <w:sz w:val="22"/>
        </w:rPr>
        <w:t>Izmjene i dopune Ugovora</w:t>
      </w:r>
    </w:p>
    <w:p w14:paraId="17F5DA39" w14:textId="77777777" w:rsidR="000761D3" w:rsidRPr="009006C6" w:rsidRDefault="000761D3" w:rsidP="009006C6">
      <w:pPr>
        <w:pStyle w:val="ListParagraph"/>
        <w:spacing w:after="0" w:line="240" w:lineRule="auto"/>
        <w:ind w:left="144" w:right="144"/>
        <w:rPr>
          <w:rFonts w:ascii="Arial" w:hAnsi="Arial" w:cs="Arial"/>
          <w:b/>
          <w:sz w:val="22"/>
        </w:rPr>
      </w:pPr>
    </w:p>
    <w:p w14:paraId="4DC17461" w14:textId="77777777" w:rsidR="000761D3" w:rsidRPr="009006C6" w:rsidRDefault="000761D3" w:rsidP="009006C6">
      <w:pPr>
        <w:pStyle w:val="BodyText"/>
        <w:numPr>
          <w:ilvl w:val="0"/>
          <w:numId w:val="31"/>
        </w:numPr>
        <w:spacing w:after="0"/>
        <w:ind w:right="144"/>
        <w:jc w:val="both"/>
        <w:rPr>
          <w:rFonts w:ascii="Arial" w:hAnsi="Arial" w:cs="Arial"/>
          <w:sz w:val="22"/>
          <w:szCs w:val="22"/>
        </w:rPr>
      </w:pPr>
      <w:r w:rsidRPr="009006C6">
        <w:rPr>
          <w:rFonts w:ascii="Arial" w:hAnsi="Arial" w:cs="Arial"/>
          <w:sz w:val="22"/>
          <w:szCs w:val="22"/>
        </w:rPr>
        <w:t>Izmjene i dopune Ugovora vrše se saglasnošću Ugovornih strana aneksima Ugovora sačinjenim u pismenoj formi.</w:t>
      </w:r>
    </w:p>
    <w:p w14:paraId="119A8582" w14:textId="77777777" w:rsidR="000761D3" w:rsidRPr="009006C6" w:rsidRDefault="000761D3" w:rsidP="009006C6">
      <w:pPr>
        <w:pStyle w:val="BodyText"/>
        <w:spacing w:after="0"/>
        <w:ind w:left="144" w:right="144"/>
        <w:jc w:val="both"/>
        <w:rPr>
          <w:rFonts w:ascii="Arial" w:hAnsi="Arial" w:cs="Arial"/>
          <w:sz w:val="22"/>
          <w:szCs w:val="22"/>
        </w:rPr>
      </w:pPr>
    </w:p>
    <w:p w14:paraId="70007EA7" w14:textId="6B0DA64C" w:rsidR="000761D3" w:rsidRPr="009006C6" w:rsidRDefault="000761D3" w:rsidP="009006C6">
      <w:pPr>
        <w:pStyle w:val="BodyText"/>
        <w:numPr>
          <w:ilvl w:val="0"/>
          <w:numId w:val="31"/>
        </w:numPr>
        <w:spacing w:after="0"/>
        <w:ind w:right="144"/>
        <w:jc w:val="both"/>
        <w:rPr>
          <w:rFonts w:ascii="Arial" w:hAnsi="Arial" w:cs="Arial"/>
          <w:sz w:val="22"/>
          <w:szCs w:val="22"/>
        </w:rPr>
      </w:pPr>
      <w:r w:rsidRPr="009006C6">
        <w:rPr>
          <w:rFonts w:ascii="Arial" w:hAnsi="Arial" w:cs="Arial"/>
          <w:sz w:val="22"/>
          <w:szCs w:val="22"/>
        </w:rPr>
        <w:t>Aneksi ovog Ugovora po svom redosl</w:t>
      </w:r>
      <w:r w:rsidR="00EF7A4E" w:rsidRPr="009006C6">
        <w:rPr>
          <w:rFonts w:ascii="Arial" w:hAnsi="Arial" w:cs="Arial"/>
          <w:sz w:val="22"/>
          <w:szCs w:val="22"/>
        </w:rPr>
        <w:t>i</w:t>
      </w:r>
      <w:r w:rsidRPr="009006C6">
        <w:rPr>
          <w:rFonts w:ascii="Arial" w:hAnsi="Arial" w:cs="Arial"/>
          <w:sz w:val="22"/>
          <w:szCs w:val="22"/>
        </w:rPr>
        <w:t xml:space="preserve">jedu zaključivanja označavaju se arapskim brojevima i čine sastavni dio Ugovora. </w:t>
      </w:r>
    </w:p>
    <w:p w14:paraId="5E07AFDF" w14:textId="77777777" w:rsidR="000761D3" w:rsidRPr="009006C6" w:rsidRDefault="000761D3" w:rsidP="009006C6">
      <w:pPr>
        <w:pStyle w:val="BodyText"/>
        <w:numPr>
          <w:ilvl w:val="0"/>
          <w:numId w:val="31"/>
        </w:numPr>
        <w:spacing w:after="0"/>
        <w:ind w:right="144"/>
        <w:jc w:val="both"/>
        <w:rPr>
          <w:rFonts w:ascii="Arial" w:hAnsi="Arial" w:cs="Arial"/>
          <w:sz w:val="22"/>
          <w:szCs w:val="22"/>
        </w:rPr>
      </w:pPr>
      <w:r w:rsidRPr="009006C6">
        <w:rPr>
          <w:rFonts w:ascii="Arial" w:hAnsi="Arial" w:cs="Arial"/>
          <w:sz w:val="22"/>
          <w:szCs w:val="22"/>
        </w:rPr>
        <w:t>Inicijativu za izmjene i dopune ovog Ugovora može dati svaka od Ugovornih strana.</w:t>
      </w:r>
    </w:p>
    <w:p w14:paraId="67F2EABB" w14:textId="77777777" w:rsidR="000761D3" w:rsidRPr="009006C6" w:rsidRDefault="000761D3" w:rsidP="009006C6">
      <w:pPr>
        <w:pStyle w:val="BodyText"/>
        <w:spacing w:after="0"/>
        <w:ind w:left="144" w:right="144"/>
        <w:jc w:val="both"/>
        <w:rPr>
          <w:rFonts w:ascii="Arial" w:hAnsi="Arial" w:cs="Arial"/>
          <w:sz w:val="22"/>
          <w:szCs w:val="22"/>
        </w:rPr>
      </w:pPr>
    </w:p>
    <w:p w14:paraId="6D23F746" w14:textId="4BCFCA38" w:rsidR="000761D3" w:rsidRPr="009006C6" w:rsidRDefault="000761D3" w:rsidP="009006C6">
      <w:pPr>
        <w:pStyle w:val="BodyText"/>
        <w:numPr>
          <w:ilvl w:val="0"/>
          <w:numId w:val="31"/>
        </w:numPr>
        <w:spacing w:after="0"/>
        <w:ind w:right="144"/>
        <w:jc w:val="both"/>
        <w:rPr>
          <w:rFonts w:ascii="Arial" w:hAnsi="Arial" w:cs="Arial"/>
          <w:sz w:val="22"/>
          <w:szCs w:val="22"/>
        </w:rPr>
      </w:pPr>
      <w:r w:rsidRPr="009006C6">
        <w:rPr>
          <w:rFonts w:ascii="Arial" w:hAnsi="Arial" w:cs="Arial"/>
          <w:sz w:val="22"/>
          <w:szCs w:val="22"/>
        </w:rPr>
        <w:t xml:space="preserve">Ugovorna strana, koja je primila pisanu inicijativu za izmjenu i dopunu Ugovora dužna je da se u roku do </w:t>
      </w:r>
      <w:r w:rsidR="00EF7A4E" w:rsidRPr="009006C6">
        <w:rPr>
          <w:rFonts w:ascii="Arial" w:hAnsi="Arial" w:cs="Arial"/>
          <w:sz w:val="22"/>
          <w:szCs w:val="22"/>
        </w:rPr>
        <w:t>6</w:t>
      </w:r>
      <w:r w:rsidRPr="009006C6">
        <w:rPr>
          <w:rFonts w:ascii="Arial" w:hAnsi="Arial" w:cs="Arial"/>
          <w:sz w:val="22"/>
          <w:szCs w:val="22"/>
        </w:rPr>
        <w:t>0 (</w:t>
      </w:r>
      <w:r w:rsidR="00EF7A4E" w:rsidRPr="009006C6">
        <w:rPr>
          <w:rFonts w:ascii="Arial" w:hAnsi="Arial" w:cs="Arial"/>
          <w:sz w:val="22"/>
          <w:szCs w:val="22"/>
        </w:rPr>
        <w:t>šez</w:t>
      </w:r>
      <w:r w:rsidRPr="009006C6">
        <w:rPr>
          <w:rFonts w:ascii="Arial" w:hAnsi="Arial" w:cs="Arial"/>
          <w:sz w:val="22"/>
          <w:szCs w:val="22"/>
        </w:rPr>
        <w:t>deset) dana izjasni o predloženoj inicijativi.</w:t>
      </w:r>
    </w:p>
    <w:p w14:paraId="17D2357D" w14:textId="77777777" w:rsidR="000761D3" w:rsidRPr="009006C6" w:rsidRDefault="000761D3" w:rsidP="009006C6">
      <w:pPr>
        <w:pStyle w:val="BodyText"/>
        <w:spacing w:after="0"/>
        <w:ind w:left="144" w:right="144"/>
        <w:jc w:val="both"/>
        <w:rPr>
          <w:rFonts w:ascii="Arial" w:hAnsi="Arial" w:cs="Arial"/>
          <w:sz w:val="22"/>
          <w:szCs w:val="22"/>
        </w:rPr>
      </w:pPr>
    </w:p>
    <w:p w14:paraId="765AB607" w14:textId="77777777" w:rsidR="000761D3" w:rsidRPr="009006C6" w:rsidRDefault="000761D3" w:rsidP="009006C6">
      <w:pPr>
        <w:pStyle w:val="ListParagraph"/>
        <w:numPr>
          <w:ilvl w:val="0"/>
          <w:numId w:val="4"/>
        </w:numPr>
        <w:spacing w:after="0" w:line="240" w:lineRule="auto"/>
        <w:ind w:left="144" w:right="144" w:firstLine="0"/>
        <w:rPr>
          <w:rFonts w:ascii="Arial" w:hAnsi="Arial" w:cs="Arial"/>
          <w:b/>
          <w:sz w:val="22"/>
        </w:rPr>
      </w:pPr>
      <w:r w:rsidRPr="009006C6">
        <w:rPr>
          <w:rFonts w:ascii="Arial" w:hAnsi="Arial" w:cs="Arial"/>
          <w:b/>
          <w:sz w:val="22"/>
        </w:rPr>
        <w:t xml:space="preserve">Obavještenja </w:t>
      </w:r>
    </w:p>
    <w:p w14:paraId="11061E89" w14:textId="77777777" w:rsidR="000761D3" w:rsidRPr="009006C6" w:rsidRDefault="000761D3" w:rsidP="009006C6">
      <w:pPr>
        <w:pStyle w:val="ListParagraph"/>
        <w:spacing w:after="0" w:line="240" w:lineRule="auto"/>
        <w:ind w:left="144" w:right="144"/>
        <w:rPr>
          <w:rFonts w:ascii="Arial" w:hAnsi="Arial" w:cs="Arial"/>
          <w:b/>
          <w:sz w:val="22"/>
        </w:rPr>
      </w:pPr>
    </w:p>
    <w:p w14:paraId="32CE2824" w14:textId="77777777" w:rsidR="000761D3" w:rsidRPr="009006C6" w:rsidRDefault="000761D3" w:rsidP="009006C6">
      <w:pPr>
        <w:pStyle w:val="ListParagraph"/>
        <w:numPr>
          <w:ilvl w:val="0"/>
          <w:numId w:val="32"/>
        </w:numPr>
        <w:spacing w:after="0" w:line="240" w:lineRule="auto"/>
        <w:ind w:right="144"/>
        <w:rPr>
          <w:rFonts w:ascii="Arial" w:hAnsi="Arial" w:cs="Arial"/>
          <w:sz w:val="22"/>
        </w:rPr>
      </w:pPr>
      <w:r w:rsidRPr="009006C6">
        <w:rPr>
          <w:rFonts w:ascii="Arial" w:hAnsi="Arial" w:cs="Arial"/>
          <w:sz w:val="22"/>
        </w:rPr>
        <w:t>Sva obavještenja i ostala komunikacija u skladu sa Ugovorom smatra se da je propisno obavljena ili predstavljena, ukoliko je dostavljena u pisanom obliku, preko kurira ili poslata faksom. Sva pomenuta obavještenja naslovljavaju se na Koncedenta ili Koncesionara, u zavisnosti od slučaja i u skladu sa sledećim:</w:t>
      </w:r>
    </w:p>
    <w:p w14:paraId="6886EC7C" w14:textId="77777777" w:rsidR="00693F14" w:rsidRPr="009006C6" w:rsidRDefault="00693F14" w:rsidP="009006C6">
      <w:pPr>
        <w:spacing w:after="0" w:line="240" w:lineRule="auto"/>
        <w:ind w:left="144" w:right="144"/>
        <w:jc w:val="both"/>
        <w:rPr>
          <w:rFonts w:ascii="Arial" w:hAnsi="Arial" w:cs="Arial"/>
        </w:rPr>
      </w:pPr>
    </w:p>
    <w:p w14:paraId="1B2B3215" w14:textId="77777777" w:rsidR="000761D3" w:rsidRPr="009006C6" w:rsidRDefault="000761D3" w:rsidP="009006C6">
      <w:pPr>
        <w:pStyle w:val="ListParagraph"/>
        <w:numPr>
          <w:ilvl w:val="0"/>
          <w:numId w:val="2"/>
        </w:numPr>
        <w:spacing w:after="0" w:line="240" w:lineRule="auto"/>
        <w:ind w:left="144" w:right="144" w:firstLine="0"/>
        <w:rPr>
          <w:rFonts w:ascii="Arial" w:hAnsi="Arial" w:cs="Arial"/>
          <w:b/>
          <w:bCs/>
          <w:sz w:val="22"/>
        </w:rPr>
      </w:pPr>
      <w:r w:rsidRPr="009006C6">
        <w:rPr>
          <w:rFonts w:ascii="Arial" w:hAnsi="Arial" w:cs="Arial"/>
          <w:b/>
          <w:bCs/>
          <w:sz w:val="22"/>
        </w:rPr>
        <w:t xml:space="preserve">Koncedent: </w:t>
      </w:r>
    </w:p>
    <w:p w14:paraId="632D0BB8" w14:textId="77777777" w:rsidR="000761D3" w:rsidRPr="009006C6" w:rsidRDefault="000761D3" w:rsidP="009006C6">
      <w:pPr>
        <w:pStyle w:val="ListParagraph"/>
        <w:spacing w:after="0" w:line="240" w:lineRule="auto"/>
        <w:ind w:left="144" w:right="144"/>
        <w:rPr>
          <w:rFonts w:ascii="Arial" w:hAnsi="Arial" w:cs="Arial"/>
          <w:b/>
          <w:bCs/>
          <w:sz w:val="22"/>
        </w:rPr>
      </w:pPr>
    </w:p>
    <w:p w14:paraId="5227859B" w14:textId="77777777" w:rsidR="00CF5064" w:rsidRPr="009006C6" w:rsidRDefault="000761D3" w:rsidP="009006C6">
      <w:pPr>
        <w:spacing w:after="0" w:line="240" w:lineRule="auto"/>
        <w:ind w:left="144" w:right="144"/>
        <w:jc w:val="both"/>
        <w:rPr>
          <w:rFonts w:ascii="Arial" w:hAnsi="Arial" w:cs="Arial"/>
        </w:rPr>
      </w:pPr>
      <w:proofErr w:type="spellStart"/>
      <w:r w:rsidRPr="009006C6">
        <w:rPr>
          <w:rFonts w:ascii="Arial" w:hAnsi="Arial" w:cs="Arial"/>
          <w:b/>
          <w:bCs/>
        </w:rPr>
        <w:t>Vlada</w:t>
      </w:r>
      <w:proofErr w:type="spellEnd"/>
      <w:r w:rsidRPr="009006C6">
        <w:rPr>
          <w:rFonts w:ascii="Arial" w:hAnsi="Arial" w:cs="Arial"/>
          <w:b/>
          <w:bCs/>
        </w:rPr>
        <w:t xml:space="preserve"> </w:t>
      </w:r>
      <w:proofErr w:type="spellStart"/>
      <w:r w:rsidRPr="009006C6">
        <w:rPr>
          <w:rFonts w:ascii="Arial" w:hAnsi="Arial" w:cs="Arial"/>
          <w:b/>
          <w:bCs/>
        </w:rPr>
        <w:t>Crne</w:t>
      </w:r>
      <w:proofErr w:type="spellEnd"/>
      <w:r w:rsidRPr="009006C6">
        <w:rPr>
          <w:rFonts w:ascii="Arial" w:hAnsi="Arial" w:cs="Arial"/>
          <w:b/>
          <w:bCs/>
        </w:rPr>
        <w:t xml:space="preserve"> Gore - </w:t>
      </w:r>
      <w:r w:rsidR="00CF5064" w:rsidRPr="009006C6">
        <w:rPr>
          <w:rFonts w:ascii="Arial" w:hAnsi="Arial" w:cs="Arial"/>
          <w:b/>
          <w:bCs/>
          <w:noProof/>
        </w:rPr>
        <w:t>Ministarstvo kapitalnih investicija</w:t>
      </w:r>
      <w:r w:rsidR="00CF5064" w:rsidRPr="009006C6">
        <w:rPr>
          <w:rFonts w:ascii="Arial" w:hAnsi="Arial" w:cs="Arial"/>
        </w:rPr>
        <w:t xml:space="preserve"> </w:t>
      </w:r>
    </w:p>
    <w:p w14:paraId="513D7D80" w14:textId="77777777" w:rsidR="000761D3" w:rsidRPr="009006C6" w:rsidRDefault="000761D3" w:rsidP="009006C6">
      <w:pPr>
        <w:spacing w:after="0" w:line="240" w:lineRule="auto"/>
        <w:ind w:left="144" w:right="144"/>
        <w:jc w:val="both"/>
        <w:rPr>
          <w:rFonts w:ascii="Arial" w:hAnsi="Arial" w:cs="Arial"/>
        </w:rPr>
      </w:pPr>
      <w:proofErr w:type="spellStart"/>
      <w:r w:rsidRPr="009006C6">
        <w:rPr>
          <w:rFonts w:ascii="Arial" w:hAnsi="Arial" w:cs="Arial"/>
        </w:rPr>
        <w:t>Rimski</w:t>
      </w:r>
      <w:proofErr w:type="spellEnd"/>
      <w:r w:rsidRPr="009006C6">
        <w:rPr>
          <w:rFonts w:ascii="Arial" w:hAnsi="Arial" w:cs="Arial"/>
        </w:rPr>
        <w:t xml:space="preserve"> </w:t>
      </w:r>
      <w:proofErr w:type="spellStart"/>
      <w:r w:rsidRPr="009006C6">
        <w:rPr>
          <w:rFonts w:ascii="Arial" w:hAnsi="Arial" w:cs="Arial"/>
        </w:rPr>
        <w:t>trg</w:t>
      </w:r>
      <w:proofErr w:type="spellEnd"/>
      <w:r w:rsidRPr="009006C6">
        <w:rPr>
          <w:rFonts w:ascii="Arial" w:hAnsi="Arial" w:cs="Arial"/>
        </w:rPr>
        <w:t xml:space="preserve"> 46, 81000 Podgorica</w:t>
      </w:r>
    </w:p>
    <w:p w14:paraId="3F046A72" w14:textId="77777777" w:rsidR="000761D3" w:rsidRPr="009006C6" w:rsidRDefault="000761D3" w:rsidP="009006C6">
      <w:pPr>
        <w:spacing w:after="0" w:line="240" w:lineRule="auto"/>
        <w:ind w:left="144" w:right="144"/>
        <w:jc w:val="both"/>
        <w:rPr>
          <w:rFonts w:ascii="Arial" w:hAnsi="Arial" w:cs="Arial"/>
        </w:rPr>
      </w:pPr>
      <w:r w:rsidRPr="009006C6">
        <w:rPr>
          <w:rFonts w:ascii="Arial" w:hAnsi="Arial" w:cs="Arial"/>
        </w:rPr>
        <w:t xml:space="preserve">Za: </w:t>
      </w:r>
      <w:proofErr w:type="spellStart"/>
      <w:r w:rsidRPr="009006C6">
        <w:rPr>
          <w:rFonts w:ascii="Arial" w:hAnsi="Arial" w:cs="Arial"/>
        </w:rPr>
        <w:t>Ministar</w:t>
      </w:r>
      <w:proofErr w:type="spellEnd"/>
    </w:p>
    <w:p w14:paraId="2774742D" w14:textId="77777777" w:rsidR="000761D3" w:rsidRPr="009006C6" w:rsidRDefault="000761D3" w:rsidP="009006C6">
      <w:pPr>
        <w:spacing w:after="0" w:line="240" w:lineRule="auto"/>
        <w:ind w:left="144" w:right="144"/>
        <w:jc w:val="both"/>
        <w:rPr>
          <w:rFonts w:ascii="Arial" w:hAnsi="Arial" w:cs="Arial"/>
        </w:rPr>
      </w:pPr>
      <w:proofErr w:type="spellStart"/>
      <w:r w:rsidRPr="009006C6">
        <w:rPr>
          <w:rFonts w:ascii="Arial" w:hAnsi="Arial" w:cs="Arial"/>
        </w:rPr>
        <w:t>telefon</w:t>
      </w:r>
      <w:proofErr w:type="spellEnd"/>
      <w:r w:rsidRPr="009006C6">
        <w:rPr>
          <w:rFonts w:ascii="Arial" w:hAnsi="Arial" w:cs="Arial"/>
        </w:rPr>
        <w:t>: +382 20 482 163</w:t>
      </w:r>
    </w:p>
    <w:p w14:paraId="3999B73E" w14:textId="77777777" w:rsidR="000761D3" w:rsidRPr="009006C6" w:rsidRDefault="000761D3" w:rsidP="009006C6">
      <w:pPr>
        <w:spacing w:after="0" w:line="240" w:lineRule="auto"/>
        <w:ind w:left="144" w:right="144"/>
        <w:jc w:val="both"/>
        <w:rPr>
          <w:rFonts w:ascii="Arial" w:hAnsi="Arial" w:cs="Arial"/>
        </w:rPr>
      </w:pPr>
      <w:proofErr w:type="spellStart"/>
      <w:r w:rsidRPr="009006C6">
        <w:rPr>
          <w:rFonts w:ascii="Arial" w:hAnsi="Arial" w:cs="Arial"/>
        </w:rPr>
        <w:t>faks</w:t>
      </w:r>
      <w:proofErr w:type="spellEnd"/>
      <w:r w:rsidRPr="009006C6">
        <w:rPr>
          <w:rFonts w:ascii="Arial" w:hAnsi="Arial" w:cs="Arial"/>
        </w:rPr>
        <w:t>: + 382 20 234 027</w:t>
      </w:r>
    </w:p>
    <w:p w14:paraId="591797A5" w14:textId="77777777" w:rsidR="000761D3" w:rsidRPr="009006C6" w:rsidRDefault="000761D3" w:rsidP="009006C6">
      <w:pPr>
        <w:spacing w:after="0" w:line="240" w:lineRule="auto"/>
        <w:ind w:left="144" w:right="144"/>
        <w:jc w:val="both"/>
        <w:rPr>
          <w:rFonts w:ascii="Arial" w:hAnsi="Arial" w:cs="Arial"/>
          <w:b/>
          <w:bCs/>
        </w:rPr>
      </w:pPr>
    </w:p>
    <w:p w14:paraId="792171C6" w14:textId="77777777" w:rsidR="000761D3" w:rsidRPr="009006C6" w:rsidRDefault="000761D3" w:rsidP="009006C6">
      <w:pPr>
        <w:pStyle w:val="ListParagraph"/>
        <w:numPr>
          <w:ilvl w:val="0"/>
          <w:numId w:val="2"/>
        </w:numPr>
        <w:spacing w:after="0" w:line="240" w:lineRule="auto"/>
        <w:ind w:left="144" w:right="144" w:firstLine="0"/>
        <w:rPr>
          <w:rFonts w:ascii="Arial" w:hAnsi="Arial" w:cs="Arial"/>
          <w:b/>
          <w:bCs/>
          <w:sz w:val="22"/>
        </w:rPr>
      </w:pPr>
      <w:r w:rsidRPr="009006C6">
        <w:rPr>
          <w:rFonts w:ascii="Arial" w:hAnsi="Arial" w:cs="Arial"/>
          <w:b/>
          <w:bCs/>
          <w:sz w:val="22"/>
        </w:rPr>
        <w:t>Koncesionar:</w:t>
      </w:r>
    </w:p>
    <w:p w14:paraId="1316BB28" w14:textId="77777777" w:rsidR="000761D3" w:rsidRPr="009006C6" w:rsidRDefault="000761D3" w:rsidP="009006C6">
      <w:pPr>
        <w:spacing w:after="0" w:line="240" w:lineRule="auto"/>
        <w:ind w:left="144" w:right="144"/>
        <w:jc w:val="both"/>
        <w:rPr>
          <w:rFonts w:ascii="Arial" w:hAnsi="Arial" w:cs="Arial"/>
          <w:b/>
          <w:bCs/>
        </w:rPr>
      </w:pPr>
      <w:r w:rsidRPr="009006C6">
        <w:rPr>
          <w:rFonts w:ascii="Arial" w:hAnsi="Arial" w:cs="Arial"/>
          <w:b/>
          <w:bCs/>
        </w:rPr>
        <w:t>______________________________________________</w:t>
      </w:r>
    </w:p>
    <w:p w14:paraId="6A16BBAE" w14:textId="77777777" w:rsidR="000761D3" w:rsidRPr="009006C6" w:rsidRDefault="000761D3" w:rsidP="009006C6">
      <w:pPr>
        <w:spacing w:after="0" w:line="240" w:lineRule="auto"/>
        <w:ind w:left="144" w:right="144"/>
        <w:jc w:val="both"/>
        <w:rPr>
          <w:rFonts w:ascii="Arial" w:hAnsi="Arial" w:cs="Arial"/>
          <w:b/>
          <w:bCs/>
        </w:rPr>
      </w:pPr>
      <w:proofErr w:type="spellStart"/>
      <w:r w:rsidRPr="009006C6">
        <w:rPr>
          <w:rFonts w:ascii="Arial" w:hAnsi="Arial" w:cs="Arial"/>
        </w:rPr>
        <w:t>Adresa</w:t>
      </w:r>
      <w:proofErr w:type="spellEnd"/>
      <w:r w:rsidRPr="009006C6">
        <w:rPr>
          <w:rFonts w:ascii="Arial" w:hAnsi="Arial" w:cs="Arial"/>
        </w:rPr>
        <w:t>:</w:t>
      </w:r>
    </w:p>
    <w:p w14:paraId="052AED5D" w14:textId="77777777" w:rsidR="000761D3" w:rsidRPr="009006C6" w:rsidRDefault="000761D3" w:rsidP="009006C6">
      <w:pPr>
        <w:spacing w:after="0" w:line="240" w:lineRule="auto"/>
        <w:ind w:left="144" w:right="144"/>
        <w:jc w:val="both"/>
        <w:rPr>
          <w:rFonts w:ascii="Arial" w:hAnsi="Arial" w:cs="Arial"/>
        </w:rPr>
      </w:pPr>
      <w:r w:rsidRPr="009006C6">
        <w:rPr>
          <w:rFonts w:ascii="Arial" w:hAnsi="Arial" w:cs="Arial"/>
        </w:rPr>
        <w:t>Za</w:t>
      </w:r>
      <w:proofErr w:type="gramStart"/>
      <w:r w:rsidRPr="009006C6">
        <w:rPr>
          <w:rFonts w:ascii="Arial" w:hAnsi="Arial" w:cs="Arial"/>
        </w:rPr>
        <w:t>:  (</w:t>
      </w:r>
      <w:proofErr w:type="spellStart"/>
      <w:proofErr w:type="gramEnd"/>
      <w:r w:rsidRPr="009006C6">
        <w:rPr>
          <w:rFonts w:ascii="Arial" w:hAnsi="Arial" w:cs="Arial"/>
        </w:rPr>
        <w:t>odgovorno</w:t>
      </w:r>
      <w:proofErr w:type="spellEnd"/>
      <w:r w:rsidRPr="009006C6">
        <w:rPr>
          <w:rFonts w:ascii="Arial" w:hAnsi="Arial" w:cs="Arial"/>
        </w:rPr>
        <w:t xml:space="preserve"> lice)</w:t>
      </w:r>
    </w:p>
    <w:p w14:paraId="5AE0B285" w14:textId="77777777" w:rsidR="000761D3" w:rsidRPr="009006C6" w:rsidRDefault="000761D3" w:rsidP="009006C6">
      <w:pPr>
        <w:spacing w:after="0" w:line="240" w:lineRule="auto"/>
        <w:ind w:left="144" w:right="144"/>
        <w:jc w:val="both"/>
        <w:rPr>
          <w:rFonts w:ascii="Arial" w:hAnsi="Arial" w:cs="Arial"/>
        </w:rPr>
      </w:pPr>
      <w:proofErr w:type="spellStart"/>
      <w:r w:rsidRPr="009006C6">
        <w:rPr>
          <w:rFonts w:ascii="Arial" w:hAnsi="Arial" w:cs="Arial"/>
        </w:rPr>
        <w:t>telefon</w:t>
      </w:r>
      <w:proofErr w:type="spellEnd"/>
      <w:r w:rsidRPr="009006C6">
        <w:rPr>
          <w:rFonts w:ascii="Arial" w:hAnsi="Arial" w:cs="Arial"/>
        </w:rPr>
        <w:t xml:space="preserve">: </w:t>
      </w:r>
    </w:p>
    <w:p w14:paraId="792D78D2" w14:textId="77777777" w:rsidR="000761D3" w:rsidRPr="009006C6" w:rsidRDefault="000761D3" w:rsidP="009006C6">
      <w:pPr>
        <w:spacing w:after="0" w:line="240" w:lineRule="auto"/>
        <w:ind w:left="144" w:right="144"/>
        <w:jc w:val="both"/>
        <w:rPr>
          <w:rFonts w:ascii="Arial" w:hAnsi="Arial" w:cs="Arial"/>
        </w:rPr>
      </w:pPr>
      <w:proofErr w:type="spellStart"/>
      <w:r w:rsidRPr="009006C6">
        <w:rPr>
          <w:rFonts w:ascii="Arial" w:hAnsi="Arial" w:cs="Arial"/>
        </w:rPr>
        <w:t>faks</w:t>
      </w:r>
      <w:proofErr w:type="spellEnd"/>
      <w:r w:rsidRPr="009006C6">
        <w:rPr>
          <w:rFonts w:ascii="Arial" w:hAnsi="Arial" w:cs="Arial"/>
        </w:rPr>
        <w:t xml:space="preserve">: </w:t>
      </w:r>
    </w:p>
    <w:p w14:paraId="60810EB1" w14:textId="77777777" w:rsidR="000761D3" w:rsidRPr="009006C6" w:rsidRDefault="000761D3" w:rsidP="009006C6">
      <w:pPr>
        <w:spacing w:after="0" w:line="240" w:lineRule="auto"/>
        <w:ind w:left="144" w:right="144"/>
        <w:jc w:val="both"/>
        <w:rPr>
          <w:rFonts w:ascii="Arial" w:hAnsi="Arial" w:cs="Arial"/>
          <w:b/>
          <w:bCs/>
        </w:rPr>
      </w:pPr>
    </w:p>
    <w:p w14:paraId="521D86A0" w14:textId="77777777" w:rsidR="000761D3" w:rsidRPr="009006C6" w:rsidRDefault="000761D3" w:rsidP="009006C6">
      <w:pPr>
        <w:pStyle w:val="ListParagraph"/>
        <w:numPr>
          <w:ilvl w:val="0"/>
          <w:numId w:val="32"/>
        </w:numPr>
        <w:spacing w:after="0" w:line="240" w:lineRule="auto"/>
        <w:ind w:right="144"/>
        <w:rPr>
          <w:rFonts w:ascii="Arial" w:hAnsi="Arial" w:cs="Arial"/>
          <w:sz w:val="22"/>
        </w:rPr>
      </w:pPr>
      <w:r w:rsidRPr="009006C6">
        <w:rPr>
          <w:rFonts w:ascii="Arial" w:hAnsi="Arial" w:cs="Arial"/>
          <w:sz w:val="22"/>
        </w:rPr>
        <w:t>Svaka Ugovorna strana može da zamijeni ili promijeni navedenu adresu uz slanje pisanog obavještenja drugoj Ugovornoj strani.</w:t>
      </w:r>
    </w:p>
    <w:p w14:paraId="51C2784C" w14:textId="2B55C43F" w:rsidR="000761D3" w:rsidRDefault="000761D3" w:rsidP="009006C6">
      <w:pPr>
        <w:suppressAutoHyphens/>
        <w:spacing w:after="0" w:line="240" w:lineRule="auto"/>
        <w:ind w:right="144"/>
        <w:jc w:val="both"/>
        <w:rPr>
          <w:rFonts w:ascii="Arial" w:hAnsi="Arial" w:cs="Arial"/>
        </w:rPr>
      </w:pPr>
    </w:p>
    <w:p w14:paraId="1456748A" w14:textId="77777777" w:rsidR="00CB5476" w:rsidRPr="009006C6" w:rsidRDefault="00CB5476" w:rsidP="009006C6">
      <w:pPr>
        <w:suppressAutoHyphens/>
        <w:spacing w:after="0" w:line="240" w:lineRule="auto"/>
        <w:ind w:right="144"/>
        <w:jc w:val="both"/>
        <w:rPr>
          <w:rFonts w:ascii="Arial" w:hAnsi="Arial" w:cs="Arial"/>
        </w:rPr>
      </w:pPr>
    </w:p>
    <w:p w14:paraId="2C8DE316" w14:textId="77777777" w:rsidR="000761D3" w:rsidRPr="009006C6" w:rsidRDefault="000761D3" w:rsidP="009006C6">
      <w:pPr>
        <w:pStyle w:val="ListParagraph"/>
        <w:numPr>
          <w:ilvl w:val="0"/>
          <w:numId w:val="4"/>
        </w:numPr>
        <w:suppressAutoHyphens/>
        <w:spacing w:after="0" w:line="240" w:lineRule="auto"/>
        <w:ind w:left="144" w:right="144" w:firstLine="0"/>
        <w:rPr>
          <w:rFonts w:ascii="Arial" w:hAnsi="Arial" w:cs="Arial"/>
          <w:b/>
          <w:sz w:val="22"/>
        </w:rPr>
      </w:pPr>
      <w:r w:rsidRPr="009006C6">
        <w:rPr>
          <w:rFonts w:ascii="Arial" w:hAnsi="Arial" w:cs="Arial"/>
          <w:b/>
          <w:sz w:val="22"/>
        </w:rPr>
        <w:lastRenderedPageBreak/>
        <w:t>Ugovorna dokumentacija</w:t>
      </w:r>
    </w:p>
    <w:p w14:paraId="5A4D96E9" w14:textId="77777777" w:rsidR="000761D3" w:rsidRPr="009006C6" w:rsidRDefault="000761D3" w:rsidP="009006C6">
      <w:pPr>
        <w:pStyle w:val="ListParagraph"/>
        <w:suppressAutoHyphens/>
        <w:spacing w:after="0" w:line="240" w:lineRule="auto"/>
        <w:ind w:left="144" w:right="144"/>
        <w:rPr>
          <w:rFonts w:ascii="Arial" w:hAnsi="Arial" w:cs="Arial"/>
          <w:b/>
          <w:sz w:val="22"/>
        </w:rPr>
      </w:pPr>
    </w:p>
    <w:p w14:paraId="6DA35344" w14:textId="77777777" w:rsidR="000761D3" w:rsidRPr="009006C6" w:rsidRDefault="000761D3" w:rsidP="009006C6">
      <w:pPr>
        <w:suppressAutoHyphens/>
        <w:spacing w:after="0" w:line="240" w:lineRule="auto"/>
        <w:ind w:left="144" w:right="144"/>
        <w:jc w:val="both"/>
        <w:rPr>
          <w:rFonts w:ascii="Arial" w:hAnsi="Arial" w:cs="Arial"/>
        </w:rPr>
      </w:pPr>
      <w:r w:rsidRPr="009006C6">
        <w:rPr>
          <w:rFonts w:ascii="Arial" w:hAnsi="Arial" w:cs="Arial"/>
        </w:rPr>
        <w:t xml:space="preserve"> </w:t>
      </w:r>
      <w:proofErr w:type="spellStart"/>
      <w:r w:rsidRPr="009006C6">
        <w:rPr>
          <w:rFonts w:ascii="Arial" w:hAnsi="Arial" w:cs="Arial"/>
        </w:rPr>
        <w:t>Sastavni</w:t>
      </w:r>
      <w:proofErr w:type="spellEnd"/>
      <w:r w:rsidRPr="009006C6">
        <w:rPr>
          <w:rFonts w:ascii="Arial" w:hAnsi="Arial" w:cs="Arial"/>
        </w:rPr>
        <w:t xml:space="preserve"> </w:t>
      </w:r>
      <w:proofErr w:type="spellStart"/>
      <w:r w:rsidRPr="009006C6">
        <w:rPr>
          <w:rFonts w:ascii="Arial" w:hAnsi="Arial" w:cs="Arial"/>
        </w:rPr>
        <w:t>dio</w:t>
      </w:r>
      <w:proofErr w:type="spellEnd"/>
      <w:r w:rsidRPr="009006C6">
        <w:rPr>
          <w:rFonts w:ascii="Arial" w:hAnsi="Arial" w:cs="Arial"/>
        </w:rPr>
        <w:t xml:space="preserve"> </w:t>
      </w:r>
      <w:proofErr w:type="spellStart"/>
      <w:r w:rsidRPr="009006C6">
        <w:rPr>
          <w:rFonts w:ascii="Arial" w:hAnsi="Arial" w:cs="Arial"/>
        </w:rPr>
        <w:t>ovog</w:t>
      </w:r>
      <w:proofErr w:type="spellEnd"/>
      <w:r w:rsidRPr="009006C6">
        <w:rPr>
          <w:rFonts w:ascii="Arial" w:hAnsi="Arial" w:cs="Arial"/>
        </w:rPr>
        <w:t xml:space="preserve"> </w:t>
      </w:r>
      <w:proofErr w:type="spellStart"/>
      <w:r w:rsidRPr="009006C6">
        <w:rPr>
          <w:rFonts w:ascii="Arial" w:hAnsi="Arial" w:cs="Arial"/>
        </w:rPr>
        <w:t>Ugovora</w:t>
      </w:r>
      <w:proofErr w:type="spellEnd"/>
      <w:r w:rsidRPr="009006C6">
        <w:rPr>
          <w:rFonts w:ascii="Arial" w:hAnsi="Arial" w:cs="Arial"/>
        </w:rPr>
        <w:t xml:space="preserve"> </w:t>
      </w:r>
      <w:proofErr w:type="spellStart"/>
      <w:r w:rsidRPr="009006C6">
        <w:rPr>
          <w:rFonts w:ascii="Arial" w:hAnsi="Arial" w:cs="Arial"/>
        </w:rPr>
        <w:t>čine</w:t>
      </w:r>
      <w:proofErr w:type="spellEnd"/>
      <w:r w:rsidRPr="009006C6">
        <w:rPr>
          <w:rFonts w:ascii="Arial" w:hAnsi="Arial" w:cs="Arial"/>
        </w:rPr>
        <w:t xml:space="preserve"> i:</w:t>
      </w:r>
    </w:p>
    <w:p w14:paraId="2DBE43C0" w14:textId="77777777" w:rsidR="000761D3" w:rsidRPr="009006C6" w:rsidRDefault="000761D3" w:rsidP="009006C6">
      <w:pPr>
        <w:suppressAutoHyphens/>
        <w:spacing w:after="0" w:line="240" w:lineRule="auto"/>
        <w:ind w:left="144" w:right="144"/>
        <w:jc w:val="both"/>
        <w:rPr>
          <w:rFonts w:ascii="Arial" w:hAnsi="Arial" w:cs="Arial"/>
        </w:rPr>
      </w:pPr>
    </w:p>
    <w:p w14:paraId="7739F3E3" w14:textId="77777777" w:rsidR="000761D3" w:rsidRPr="009006C6" w:rsidRDefault="000761D3" w:rsidP="009006C6">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9006C6">
        <w:rPr>
          <w:rFonts w:ascii="Arial" w:hAnsi="Arial" w:cs="Arial"/>
          <w:sz w:val="22"/>
        </w:rPr>
        <w:t>Koncesioni akt broj ________;</w:t>
      </w:r>
    </w:p>
    <w:p w14:paraId="054E5530" w14:textId="77777777" w:rsidR="000761D3" w:rsidRPr="009006C6" w:rsidRDefault="000761D3" w:rsidP="009006C6">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9006C6">
        <w:rPr>
          <w:rFonts w:ascii="Arial" w:hAnsi="Arial" w:cs="Arial"/>
          <w:sz w:val="22"/>
        </w:rPr>
        <w:t>Ponuda Koncesionara broj ___________;</w:t>
      </w:r>
    </w:p>
    <w:p w14:paraId="2926C085" w14:textId="77777777" w:rsidR="000761D3" w:rsidRPr="009006C6" w:rsidRDefault="000761D3" w:rsidP="009006C6">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9006C6">
        <w:rPr>
          <w:rFonts w:ascii="Arial" w:hAnsi="Arial" w:cs="Arial"/>
          <w:sz w:val="22"/>
        </w:rPr>
        <w:t>Prilozi Ugovora;</w:t>
      </w:r>
    </w:p>
    <w:p w14:paraId="4EB47CFE" w14:textId="77777777" w:rsidR="000761D3" w:rsidRPr="009006C6" w:rsidRDefault="000761D3" w:rsidP="009006C6">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9006C6">
        <w:rPr>
          <w:rFonts w:ascii="Arial" w:hAnsi="Arial" w:cs="Arial"/>
          <w:sz w:val="22"/>
        </w:rPr>
        <w:t xml:space="preserve">Izvod iz </w:t>
      </w:r>
      <w:r w:rsidR="002556D3" w:rsidRPr="009006C6">
        <w:rPr>
          <w:rFonts w:ascii="Arial" w:hAnsi="Arial" w:cs="Arial"/>
          <w:sz w:val="22"/>
        </w:rPr>
        <w:t>CRPS</w:t>
      </w:r>
      <w:r w:rsidR="003F4DF1" w:rsidRPr="009006C6">
        <w:rPr>
          <w:rFonts w:ascii="Arial" w:hAnsi="Arial" w:cs="Arial"/>
          <w:sz w:val="22"/>
        </w:rPr>
        <w:t xml:space="preserve"> </w:t>
      </w:r>
      <w:r w:rsidR="002556D3" w:rsidRPr="009006C6">
        <w:rPr>
          <w:rFonts w:ascii="Arial" w:hAnsi="Arial" w:cs="Arial"/>
          <w:sz w:val="22"/>
        </w:rPr>
        <w:t xml:space="preserve">za </w:t>
      </w:r>
      <w:r w:rsidRPr="009006C6">
        <w:rPr>
          <w:rFonts w:ascii="Arial" w:hAnsi="Arial" w:cs="Arial"/>
          <w:sz w:val="22"/>
        </w:rPr>
        <w:t xml:space="preserve">Koncesionara; </w:t>
      </w:r>
    </w:p>
    <w:p w14:paraId="18F55A93" w14:textId="53C188D4" w:rsidR="000761D3" w:rsidRDefault="000761D3" w:rsidP="00256F1F">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9006C6">
        <w:rPr>
          <w:rFonts w:ascii="Arial" w:hAnsi="Arial" w:cs="Arial"/>
          <w:sz w:val="22"/>
        </w:rPr>
        <w:t xml:space="preserve">[Izvod iz Centralnog registra privrednih subjekata za Koncesiono društvo] </w:t>
      </w:r>
    </w:p>
    <w:p w14:paraId="42AB1DC8" w14:textId="39A269A8" w:rsidR="00CB5476" w:rsidRDefault="00CB5476" w:rsidP="00CB5476">
      <w:pPr>
        <w:pStyle w:val="ListParagraph"/>
        <w:tabs>
          <w:tab w:val="left" w:pos="900"/>
        </w:tabs>
        <w:suppressAutoHyphens/>
        <w:spacing w:after="0" w:line="240" w:lineRule="auto"/>
        <w:ind w:left="450" w:right="144"/>
        <w:rPr>
          <w:rFonts w:ascii="Arial" w:hAnsi="Arial" w:cs="Arial"/>
          <w:sz w:val="22"/>
        </w:rPr>
      </w:pPr>
    </w:p>
    <w:p w14:paraId="26BC305E" w14:textId="77777777" w:rsidR="00CB5476" w:rsidRPr="00256F1F" w:rsidRDefault="00CB5476" w:rsidP="00CB5476">
      <w:pPr>
        <w:pStyle w:val="ListParagraph"/>
        <w:tabs>
          <w:tab w:val="left" w:pos="900"/>
        </w:tabs>
        <w:suppressAutoHyphens/>
        <w:spacing w:after="0" w:line="240" w:lineRule="auto"/>
        <w:ind w:left="450" w:right="144"/>
        <w:rPr>
          <w:rFonts w:ascii="Arial" w:hAnsi="Arial" w:cs="Arial"/>
          <w:sz w:val="22"/>
        </w:rPr>
      </w:pPr>
    </w:p>
    <w:p w14:paraId="17A0762C" w14:textId="77777777" w:rsidR="000761D3" w:rsidRPr="009006C6" w:rsidRDefault="000761D3" w:rsidP="009006C6">
      <w:pPr>
        <w:pStyle w:val="ListParagraph"/>
        <w:numPr>
          <w:ilvl w:val="0"/>
          <w:numId w:val="4"/>
        </w:numPr>
        <w:suppressAutoHyphens/>
        <w:spacing w:after="0" w:line="240" w:lineRule="auto"/>
        <w:ind w:left="144" w:right="144" w:firstLine="0"/>
        <w:rPr>
          <w:rFonts w:ascii="Arial" w:hAnsi="Arial" w:cs="Arial"/>
          <w:b/>
          <w:sz w:val="22"/>
        </w:rPr>
      </w:pPr>
      <w:r w:rsidRPr="009006C6">
        <w:rPr>
          <w:rFonts w:ascii="Arial" w:hAnsi="Arial" w:cs="Arial"/>
          <w:b/>
          <w:sz w:val="22"/>
        </w:rPr>
        <w:t>Završna odredba</w:t>
      </w:r>
    </w:p>
    <w:p w14:paraId="01E23561" w14:textId="77777777" w:rsidR="000761D3" w:rsidRPr="009006C6" w:rsidRDefault="000761D3" w:rsidP="009006C6">
      <w:pPr>
        <w:pStyle w:val="ListParagraph"/>
        <w:suppressAutoHyphens/>
        <w:spacing w:after="0" w:line="240" w:lineRule="auto"/>
        <w:ind w:left="144" w:right="144"/>
        <w:rPr>
          <w:rFonts w:ascii="Arial" w:hAnsi="Arial" w:cs="Arial"/>
          <w:b/>
          <w:i/>
          <w:sz w:val="22"/>
        </w:rPr>
      </w:pPr>
    </w:p>
    <w:p w14:paraId="5E2670FA" w14:textId="71194058" w:rsidR="00CF5064" w:rsidRPr="009006C6" w:rsidRDefault="000761D3" w:rsidP="009006C6">
      <w:pPr>
        <w:spacing w:after="0" w:line="240" w:lineRule="auto"/>
        <w:ind w:right="4"/>
        <w:jc w:val="both"/>
        <w:rPr>
          <w:rFonts w:ascii="Arial" w:eastAsia="Times New Roman" w:hAnsi="Arial" w:cs="Arial"/>
          <w:noProof/>
        </w:rPr>
      </w:pPr>
      <w:proofErr w:type="spellStart"/>
      <w:r w:rsidRPr="009006C6">
        <w:rPr>
          <w:rFonts w:ascii="Arial" w:eastAsia="Times New Roman" w:hAnsi="Arial" w:cs="Arial"/>
        </w:rPr>
        <w:t>Ovaj</w:t>
      </w:r>
      <w:proofErr w:type="spellEnd"/>
      <w:r w:rsidRPr="009006C6">
        <w:rPr>
          <w:rFonts w:ascii="Arial" w:eastAsia="Times New Roman" w:hAnsi="Arial" w:cs="Arial"/>
        </w:rPr>
        <w:t xml:space="preserve"> </w:t>
      </w:r>
      <w:proofErr w:type="spellStart"/>
      <w:r w:rsidRPr="009006C6">
        <w:rPr>
          <w:rFonts w:ascii="Arial" w:eastAsia="Times New Roman" w:hAnsi="Arial" w:cs="Arial"/>
        </w:rPr>
        <w:t>Ugovor</w:t>
      </w:r>
      <w:proofErr w:type="spellEnd"/>
      <w:r w:rsidRPr="009006C6">
        <w:rPr>
          <w:rFonts w:ascii="Arial" w:eastAsia="Times New Roman" w:hAnsi="Arial" w:cs="Arial"/>
        </w:rPr>
        <w:t xml:space="preserve"> je </w:t>
      </w:r>
      <w:proofErr w:type="spellStart"/>
      <w:r w:rsidRPr="009006C6">
        <w:rPr>
          <w:rFonts w:ascii="Arial" w:eastAsia="Times New Roman" w:hAnsi="Arial" w:cs="Arial"/>
        </w:rPr>
        <w:t>sačinjen</w:t>
      </w:r>
      <w:proofErr w:type="spellEnd"/>
      <w:r w:rsidRPr="009006C6">
        <w:rPr>
          <w:rFonts w:ascii="Arial" w:eastAsia="Times New Roman" w:hAnsi="Arial" w:cs="Arial"/>
        </w:rPr>
        <w:t xml:space="preserve"> u 1</w:t>
      </w:r>
      <w:r w:rsidR="007F5EFE" w:rsidRPr="009006C6">
        <w:rPr>
          <w:rFonts w:ascii="Arial" w:eastAsia="Times New Roman" w:hAnsi="Arial" w:cs="Arial"/>
        </w:rPr>
        <w:t>3</w:t>
      </w:r>
      <w:r w:rsidRPr="009006C6">
        <w:rPr>
          <w:rFonts w:ascii="Arial" w:eastAsia="Times New Roman" w:hAnsi="Arial" w:cs="Arial"/>
        </w:rPr>
        <w:t xml:space="preserve"> </w:t>
      </w:r>
      <w:r w:rsidR="00CF5064" w:rsidRPr="009006C6">
        <w:rPr>
          <w:rFonts w:ascii="Arial" w:eastAsia="Times New Roman" w:hAnsi="Arial" w:cs="Arial"/>
          <w:noProof/>
        </w:rPr>
        <w:t>(</w:t>
      </w:r>
      <w:r w:rsidR="007F5EFE" w:rsidRPr="009006C6">
        <w:rPr>
          <w:rFonts w:ascii="Arial" w:eastAsia="Times New Roman" w:hAnsi="Arial" w:cs="Arial"/>
          <w:noProof/>
        </w:rPr>
        <w:t>tri</w:t>
      </w:r>
      <w:r w:rsidR="00CF5064" w:rsidRPr="009006C6">
        <w:rPr>
          <w:rFonts w:ascii="Arial" w:eastAsia="Times New Roman" w:hAnsi="Arial" w:cs="Arial"/>
          <w:noProof/>
        </w:rPr>
        <w:t xml:space="preserve">naest) </w:t>
      </w:r>
      <w:proofErr w:type="spellStart"/>
      <w:r w:rsidRPr="009006C6">
        <w:rPr>
          <w:rFonts w:ascii="Arial" w:eastAsia="Times New Roman" w:hAnsi="Arial" w:cs="Arial"/>
        </w:rPr>
        <w:t>istovjetnih</w:t>
      </w:r>
      <w:proofErr w:type="spellEnd"/>
      <w:r w:rsidR="00CF5064" w:rsidRPr="009006C6">
        <w:rPr>
          <w:rFonts w:ascii="Arial" w:eastAsia="Times New Roman" w:hAnsi="Arial" w:cs="Arial"/>
        </w:rPr>
        <w:t xml:space="preserve"> </w:t>
      </w:r>
      <w:proofErr w:type="spellStart"/>
      <w:r w:rsidRPr="009006C6">
        <w:rPr>
          <w:rFonts w:ascii="Arial" w:eastAsia="Times New Roman" w:hAnsi="Arial" w:cs="Arial"/>
        </w:rPr>
        <w:t>primjeraka</w:t>
      </w:r>
      <w:proofErr w:type="spellEnd"/>
      <w:r w:rsidRPr="009006C6">
        <w:rPr>
          <w:rFonts w:ascii="Arial" w:eastAsia="Times New Roman" w:hAnsi="Arial" w:cs="Arial"/>
        </w:rPr>
        <w:t xml:space="preserve"> </w:t>
      </w:r>
      <w:proofErr w:type="spellStart"/>
      <w:r w:rsidRPr="009006C6">
        <w:rPr>
          <w:rFonts w:ascii="Arial" w:eastAsia="Times New Roman" w:hAnsi="Arial" w:cs="Arial"/>
        </w:rPr>
        <w:t>od</w:t>
      </w:r>
      <w:proofErr w:type="spellEnd"/>
      <w:r w:rsidRPr="009006C6">
        <w:rPr>
          <w:rFonts w:ascii="Arial" w:eastAsia="Times New Roman" w:hAnsi="Arial" w:cs="Arial"/>
        </w:rPr>
        <w:t xml:space="preserve"> </w:t>
      </w:r>
      <w:proofErr w:type="spellStart"/>
      <w:r w:rsidRPr="009006C6">
        <w:rPr>
          <w:rFonts w:ascii="Arial" w:eastAsia="Times New Roman" w:hAnsi="Arial" w:cs="Arial"/>
        </w:rPr>
        <w:t>kojih</w:t>
      </w:r>
      <w:proofErr w:type="spellEnd"/>
      <w:r w:rsidRPr="009006C6">
        <w:rPr>
          <w:rFonts w:ascii="Arial" w:eastAsia="Times New Roman" w:hAnsi="Arial" w:cs="Arial"/>
        </w:rPr>
        <w:t xml:space="preserve"> po </w:t>
      </w:r>
      <w:proofErr w:type="spellStart"/>
      <w:r w:rsidRPr="009006C6">
        <w:rPr>
          <w:rFonts w:ascii="Arial" w:eastAsia="Times New Roman" w:hAnsi="Arial" w:cs="Arial"/>
        </w:rPr>
        <w:t>dva</w:t>
      </w:r>
      <w:proofErr w:type="spellEnd"/>
      <w:r w:rsidRPr="009006C6">
        <w:rPr>
          <w:rFonts w:ascii="Arial" w:eastAsia="Times New Roman" w:hAnsi="Arial" w:cs="Arial"/>
        </w:rPr>
        <w:t xml:space="preserve"> </w:t>
      </w:r>
      <w:proofErr w:type="spellStart"/>
      <w:r w:rsidRPr="009006C6">
        <w:rPr>
          <w:rFonts w:ascii="Arial" w:eastAsia="Times New Roman" w:hAnsi="Arial" w:cs="Arial"/>
        </w:rPr>
        <w:t>primjerka</w:t>
      </w:r>
      <w:proofErr w:type="spellEnd"/>
      <w:r w:rsidRPr="009006C6">
        <w:rPr>
          <w:rFonts w:ascii="Arial" w:eastAsia="Times New Roman" w:hAnsi="Arial" w:cs="Arial"/>
        </w:rPr>
        <w:t xml:space="preserve"> </w:t>
      </w:r>
      <w:proofErr w:type="spellStart"/>
      <w:r w:rsidRPr="009006C6">
        <w:rPr>
          <w:rFonts w:ascii="Arial" w:eastAsia="Times New Roman" w:hAnsi="Arial" w:cs="Arial"/>
        </w:rPr>
        <w:t>pripadaju</w:t>
      </w:r>
      <w:proofErr w:type="spellEnd"/>
      <w:r w:rsidRPr="009006C6">
        <w:rPr>
          <w:rFonts w:ascii="Arial" w:eastAsia="Times New Roman" w:hAnsi="Arial" w:cs="Arial"/>
        </w:rPr>
        <w:t xml:space="preserve"> </w:t>
      </w:r>
      <w:proofErr w:type="spellStart"/>
      <w:r w:rsidRPr="009006C6">
        <w:rPr>
          <w:rFonts w:ascii="Arial" w:eastAsia="Times New Roman" w:hAnsi="Arial" w:cs="Arial"/>
        </w:rPr>
        <w:t>Ugovornim</w:t>
      </w:r>
      <w:proofErr w:type="spellEnd"/>
      <w:r w:rsidRPr="009006C6">
        <w:rPr>
          <w:rFonts w:ascii="Arial" w:eastAsia="Times New Roman" w:hAnsi="Arial" w:cs="Arial"/>
        </w:rPr>
        <w:t xml:space="preserve"> </w:t>
      </w:r>
      <w:proofErr w:type="spellStart"/>
      <w:r w:rsidRPr="009006C6">
        <w:rPr>
          <w:rFonts w:ascii="Arial" w:eastAsia="Times New Roman" w:hAnsi="Arial" w:cs="Arial"/>
        </w:rPr>
        <w:t>stranama</w:t>
      </w:r>
      <w:proofErr w:type="spellEnd"/>
      <w:r w:rsidRPr="009006C6">
        <w:rPr>
          <w:rFonts w:ascii="Arial" w:eastAsia="Times New Roman" w:hAnsi="Arial" w:cs="Arial"/>
        </w:rPr>
        <w:t xml:space="preserve">, a po </w:t>
      </w:r>
      <w:proofErr w:type="spellStart"/>
      <w:r w:rsidRPr="009006C6">
        <w:rPr>
          <w:rFonts w:ascii="Arial" w:eastAsia="Times New Roman" w:hAnsi="Arial" w:cs="Arial"/>
        </w:rPr>
        <w:t>jedan</w:t>
      </w:r>
      <w:proofErr w:type="spellEnd"/>
      <w:r w:rsidRPr="009006C6">
        <w:rPr>
          <w:rFonts w:ascii="Arial" w:eastAsia="Times New Roman" w:hAnsi="Arial" w:cs="Arial"/>
        </w:rPr>
        <w:t xml:space="preserve"> </w:t>
      </w:r>
      <w:proofErr w:type="spellStart"/>
      <w:r w:rsidRPr="009006C6">
        <w:rPr>
          <w:rFonts w:ascii="Arial" w:eastAsia="Times New Roman" w:hAnsi="Arial" w:cs="Arial"/>
        </w:rPr>
        <w:t>primjerak</w:t>
      </w:r>
      <w:proofErr w:type="spellEnd"/>
      <w:r w:rsidRPr="009006C6">
        <w:rPr>
          <w:rFonts w:ascii="Arial" w:eastAsia="Times New Roman" w:hAnsi="Arial" w:cs="Arial"/>
        </w:rPr>
        <w:t xml:space="preserve"> </w:t>
      </w:r>
      <w:proofErr w:type="spellStart"/>
      <w:r w:rsidR="002C648F" w:rsidRPr="009006C6">
        <w:rPr>
          <w:rFonts w:ascii="Arial" w:eastAsia="Times New Roman" w:hAnsi="Arial" w:cs="Arial"/>
        </w:rPr>
        <w:t>Vrhovnom</w:t>
      </w:r>
      <w:proofErr w:type="spellEnd"/>
      <w:r w:rsidR="002C648F" w:rsidRPr="009006C6">
        <w:rPr>
          <w:rFonts w:ascii="Arial" w:eastAsia="Times New Roman" w:hAnsi="Arial" w:cs="Arial"/>
        </w:rPr>
        <w:t xml:space="preserve"> </w:t>
      </w:r>
      <w:proofErr w:type="spellStart"/>
      <w:r w:rsidR="002C648F" w:rsidRPr="009006C6">
        <w:rPr>
          <w:rFonts w:ascii="Arial" w:eastAsia="Times New Roman" w:hAnsi="Arial" w:cs="Arial"/>
        </w:rPr>
        <w:t>d</w:t>
      </w:r>
      <w:r w:rsidRPr="009006C6">
        <w:rPr>
          <w:rFonts w:ascii="Arial" w:eastAsia="Times New Roman" w:hAnsi="Arial" w:cs="Arial"/>
        </w:rPr>
        <w:t>ržavnom</w:t>
      </w:r>
      <w:proofErr w:type="spellEnd"/>
      <w:r w:rsidRPr="009006C6">
        <w:rPr>
          <w:rFonts w:ascii="Arial" w:eastAsia="Times New Roman" w:hAnsi="Arial" w:cs="Arial"/>
        </w:rPr>
        <w:t xml:space="preserve"> </w:t>
      </w:r>
      <w:proofErr w:type="spellStart"/>
      <w:r w:rsidRPr="009006C6">
        <w:rPr>
          <w:rFonts w:ascii="Arial" w:eastAsia="Times New Roman" w:hAnsi="Arial" w:cs="Arial"/>
        </w:rPr>
        <w:t>tuži</w:t>
      </w:r>
      <w:r w:rsidR="007F796F" w:rsidRPr="009006C6">
        <w:rPr>
          <w:rFonts w:ascii="Arial" w:eastAsia="Times New Roman" w:hAnsi="Arial" w:cs="Arial"/>
        </w:rPr>
        <w:t>laštvu</w:t>
      </w:r>
      <w:proofErr w:type="spellEnd"/>
      <w:r w:rsidRPr="009006C6">
        <w:rPr>
          <w:rFonts w:ascii="Arial" w:eastAsia="Times New Roman" w:hAnsi="Arial" w:cs="Arial"/>
        </w:rPr>
        <w:t xml:space="preserve">, </w:t>
      </w:r>
      <w:proofErr w:type="spellStart"/>
      <w:r w:rsidRPr="009006C6">
        <w:rPr>
          <w:rFonts w:ascii="Arial" w:eastAsia="Times New Roman" w:hAnsi="Arial" w:cs="Arial"/>
        </w:rPr>
        <w:t>Ministarstvu</w:t>
      </w:r>
      <w:proofErr w:type="spellEnd"/>
      <w:r w:rsidRPr="009006C6">
        <w:rPr>
          <w:rFonts w:ascii="Arial" w:eastAsia="Times New Roman" w:hAnsi="Arial" w:cs="Arial"/>
        </w:rPr>
        <w:t xml:space="preserve"> </w:t>
      </w:r>
      <w:proofErr w:type="spellStart"/>
      <w:r w:rsidRPr="009006C6">
        <w:rPr>
          <w:rFonts w:ascii="Arial" w:eastAsia="Times New Roman" w:hAnsi="Arial" w:cs="Arial"/>
        </w:rPr>
        <w:t>finansija</w:t>
      </w:r>
      <w:proofErr w:type="spellEnd"/>
      <w:r w:rsidR="009E4A70" w:rsidRPr="009006C6">
        <w:rPr>
          <w:rFonts w:ascii="Arial" w:eastAsia="Times New Roman" w:hAnsi="Arial" w:cs="Arial"/>
        </w:rPr>
        <w:t xml:space="preserve"> I </w:t>
      </w:r>
      <w:proofErr w:type="spellStart"/>
      <w:r w:rsidR="009E4A70" w:rsidRPr="009006C6">
        <w:rPr>
          <w:rFonts w:ascii="Arial" w:eastAsia="Times New Roman" w:hAnsi="Arial" w:cs="Arial"/>
        </w:rPr>
        <w:t>socijalnog</w:t>
      </w:r>
      <w:proofErr w:type="spellEnd"/>
      <w:r w:rsidR="009E4A70" w:rsidRPr="009006C6">
        <w:rPr>
          <w:rFonts w:ascii="Arial" w:eastAsia="Times New Roman" w:hAnsi="Arial" w:cs="Arial"/>
        </w:rPr>
        <w:t xml:space="preserve"> </w:t>
      </w:r>
      <w:proofErr w:type="spellStart"/>
      <w:r w:rsidR="009E4A70" w:rsidRPr="009006C6">
        <w:rPr>
          <w:rFonts w:ascii="Arial" w:eastAsia="Times New Roman" w:hAnsi="Arial" w:cs="Arial"/>
        </w:rPr>
        <w:t>staranja</w:t>
      </w:r>
      <w:proofErr w:type="spellEnd"/>
      <w:r w:rsidRPr="009006C6">
        <w:rPr>
          <w:rFonts w:ascii="Arial" w:eastAsia="Times New Roman" w:hAnsi="Arial" w:cs="Arial"/>
        </w:rPr>
        <w:t xml:space="preserve">, </w:t>
      </w:r>
      <w:proofErr w:type="spellStart"/>
      <w:r w:rsidR="009E4A70" w:rsidRPr="009006C6">
        <w:rPr>
          <w:rFonts w:ascii="Arial" w:eastAsia="Times New Roman" w:hAnsi="Arial" w:cs="Arial"/>
        </w:rPr>
        <w:t>Upravi</w:t>
      </w:r>
      <w:proofErr w:type="spellEnd"/>
      <w:r w:rsidR="009E4A70" w:rsidRPr="009006C6">
        <w:rPr>
          <w:rFonts w:ascii="Arial" w:eastAsia="Times New Roman" w:hAnsi="Arial" w:cs="Arial"/>
        </w:rPr>
        <w:t xml:space="preserve"> </w:t>
      </w:r>
      <w:proofErr w:type="spellStart"/>
      <w:r w:rsidR="009E4A70" w:rsidRPr="009006C6">
        <w:rPr>
          <w:rFonts w:ascii="Arial" w:eastAsia="Times New Roman" w:hAnsi="Arial" w:cs="Arial"/>
        </w:rPr>
        <w:t>prihoda</w:t>
      </w:r>
      <w:proofErr w:type="spellEnd"/>
      <w:r w:rsidRPr="009006C6">
        <w:rPr>
          <w:rFonts w:ascii="Arial" w:eastAsia="Times New Roman" w:hAnsi="Arial" w:cs="Arial"/>
        </w:rPr>
        <w:t xml:space="preserve">, </w:t>
      </w:r>
      <w:proofErr w:type="spellStart"/>
      <w:r w:rsidRPr="009006C6">
        <w:rPr>
          <w:rFonts w:ascii="Arial" w:eastAsia="Times New Roman" w:hAnsi="Arial" w:cs="Arial"/>
        </w:rPr>
        <w:t>Zaštitniku</w:t>
      </w:r>
      <w:proofErr w:type="spellEnd"/>
      <w:r w:rsidRPr="009006C6">
        <w:rPr>
          <w:rFonts w:ascii="Arial" w:eastAsia="Times New Roman" w:hAnsi="Arial" w:cs="Arial"/>
        </w:rPr>
        <w:t xml:space="preserve"> </w:t>
      </w:r>
      <w:proofErr w:type="spellStart"/>
      <w:r w:rsidRPr="009006C6">
        <w:rPr>
          <w:rFonts w:ascii="Arial" w:eastAsia="Times New Roman" w:hAnsi="Arial" w:cs="Arial"/>
        </w:rPr>
        <w:t>imovinsko</w:t>
      </w:r>
      <w:proofErr w:type="spellEnd"/>
      <w:r w:rsidRPr="009006C6">
        <w:rPr>
          <w:rFonts w:ascii="Arial" w:eastAsia="Times New Roman" w:hAnsi="Arial" w:cs="Arial"/>
        </w:rPr>
        <w:t xml:space="preserve"> </w:t>
      </w:r>
      <w:proofErr w:type="spellStart"/>
      <w:r w:rsidRPr="009006C6">
        <w:rPr>
          <w:rFonts w:ascii="Arial" w:eastAsia="Times New Roman" w:hAnsi="Arial" w:cs="Arial"/>
        </w:rPr>
        <w:t>pravnih</w:t>
      </w:r>
      <w:proofErr w:type="spellEnd"/>
      <w:r w:rsidRPr="009006C6">
        <w:rPr>
          <w:rFonts w:ascii="Arial" w:eastAsia="Times New Roman" w:hAnsi="Arial" w:cs="Arial"/>
        </w:rPr>
        <w:t xml:space="preserve"> </w:t>
      </w:r>
      <w:proofErr w:type="spellStart"/>
      <w:r w:rsidRPr="009006C6">
        <w:rPr>
          <w:rFonts w:ascii="Arial" w:eastAsia="Times New Roman" w:hAnsi="Arial" w:cs="Arial"/>
        </w:rPr>
        <w:t>interesa</w:t>
      </w:r>
      <w:proofErr w:type="spellEnd"/>
      <w:r w:rsidRPr="009006C6">
        <w:rPr>
          <w:rFonts w:ascii="Arial" w:eastAsia="Times New Roman" w:hAnsi="Arial" w:cs="Arial"/>
        </w:rPr>
        <w:t xml:space="preserve"> </w:t>
      </w:r>
      <w:proofErr w:type="spellStart"/>
      <w:r w:rsidRPr="009006C6">
        <w:rPr>
          <w:rFonts w:ascii="Arial" w:eastAsia="Times New Roman" w:hAnsi="Arial" w:cs="Arial"/>
        </w:rPr>
        <w:t>Crne</w:t>
      </w:r>
      <w:proofErr w:type="spellEnd"/>
      <w:r w:rsidRPr="009006C6">
        <w:rPr>
          <w:rFonts w:ascii="Arial" w:eastAsia="Times New Roman" w:hAnsi="Arial" w:cs="Arial"/>
        </w:rPr>
        <w:t xml:space="preserve"> Gore, </w:t>
      </w:r>
      <w:proofErr w:type="spellStart"/>
      <w:r w:rsidRPr="009006C6">
        <w:rPr>
          <w:rFonts w:ascii="Arial" w:eastAsia="Times New Roman" w:hAnsi="Arial" w:cs="Arial"/>
        </w:rPr>
        <w:t>Komisiji</w:t>
      </w:r>
      <w:proofErr w:type="spellEnd"/>
      <w:r w:rsidRPr="009006C6">
        <w:rPr>
          <w:rFonts w:ascii="Arial" w:eastAsia="Times New Roman" w:hAnsi="Arial" w:cs="Arial"/>
        </w:rPr>
        <w:t xml:space="preserve"> za </w:t>
      </w:r>
      <w:proofErr w:type="spellStart"/>
      <w:r w:rsidRPr="009006C6">
        <w:rPr>
          <w:rFonts w:ascii="Arial" w:eastAsia="Times New Roman" w:hAnsi="Arial" w:cs="Arial"/>
        </w:rPr>
        <w:t>koncesije</w:t>
      </w:r>
      <w:proofErr w:type="spellEnd"/>
      <w:r w:rsidRPr="009006C6">
        <w:rPr>
          <w:rFonts w:ascii="Arial" w:eastAsia="Times New Roman" w:hAnsi="Arial" w:cs="Arial"/>
        </w:rPr>
        <w:t xml:space="preserve"> Vlade </w:t>
      </w:r>
      <w:proofErr w:type="spellStart"/>
      <w:r w:rsidRPr="009006C6">
        <w:rPr>
          <w:rFonts w:ascii="Arial" w:eastAsia="Times New Roman" w:hAnsi="Arial" w:cs="Arial"/>
        </w:rPr>
        <w:t>Crne</w:t>
      </w:r>
      <w:proofErr w:type="spellEnd"/>
      <w:r w:rsidRPr="009006C6">
        <w:rPr>
          <w:rFonts w:ascii="Arial" w:eastAsia="Times New Roman" w:hAnsi="Arial" w:cs="Arial"/>
        </w:rPr>
        <w:t xml:space="preserve"> Gore, </w:t>
      </w:r>
      <w:proofErr w:type="spellStart"/>
      <w:r w:rsidRPr="009006C6">
        <w:rPr>
          <w:rFonts w:ascii="Arial" w:eastAsia="Times New Roman" w:hAnsi="Arial" w:cs="Arial"/>
        </w:rPr>
        <w:t>Upravi</w:t>
      </w:r>
      <w:proofErr w:type="spellEnd"/>
      <w:r w:rsidRPr="009006C6">
        <w:rPr>
          <w:rFonts w:ascii="Arial" w:eastAsia="Times New Roman" w:hAnsi="Arial" w:cs="Arial"/>
        </w:rPr>
        <w:t xml:space="preserve"> za </w:t>
      </w:r>
      <w:proofErr w:type="spellStart"/>
      <w:r w:rsidRPr="009006C6">
        <w:rPr>
          <w:rFonts w:ascii="Arial" w:eastAsia="Times New Roman" w:hAnsi="Arial" w:cs="Arial"/>
        </w:rPr>
        <w:t>inspekcijske</w:t>
      </w:r>
      <w:proofErr w:type="spellEnd"/>
      <w:r w:rsidRPr="009006C6">
        <w:rPr>
          <w:rFonts w:ascii="Arial" w:eastAsia="Times New Roman" w:hAnsi="Arial" w:cs="Arial"/>
        </w:rPr>
        <w:t xml:space="preserve"> </w:t>
      </w:r>
      <w:proofErr w:type="spellStart"/>
      <w:r w:rsidRPr="009006C6">
        <w:rPr>
          <w:rFonts w:ascii="Arial" w:eastAsia="Times New Roman" w:hAnsi="Arial" w:cs="Arial"/>
        </w:rPr>
        <w:t>poslove</w:t>
      </w:r>
      <w:proofErr w:type="spellEnd"/>
      <w:r w:rsidRPr="009006C6">
        <w:rPr>
          <w:rFonts w:ascii="Arial" w:eastAsia="Times New Roman" w:hAnsi="Arial" w:cs="Arial"/>
        </w:rPr>
        <w:t xml:space="preserve">, </w:t>
      </w:r>
      <w:proofErr w:type="spellStart"/>
      <w:r w:rsidRPr="009006C6">
        <w:rPr>
          <w:rFonts w:ascii="Arial" w:eastAsia="Times New Roman" w:hAnsi="Arial" w:cs="Arial"/>
        </w:rPr>
        <w:t>Upravi</w:t>
      </w:r>
      <w:proofErr w:type="spellEnd"/>
      <w:r w:rsidRPr="009006C6">
        <w:rPr>
          <w:rFonts w:ascii="Arial" w:eastAsia="Times New Roman" w:hAnsi="Arial" w:cs="Arial"/>
        </w:rPr>
        <w:t xml:space="preserve"> za </w:t>
      </w:r>
      <w:proofErr w:type="spellStart"/>
      <w:r w:rsidR="009E4A70" w:rsidRPr="009006C6">
        <w:rPr>
          <w:rFonts w:ascii="Arial" w:eastAsia="Times New Roman" w:hAnsi="Arial" w:cs="Arial"/>
        </w:rPr>
        <w:t>katastar</w:t>
      </w:r>
      <w:proofErr w:type="spellEnd"/>
      <w:r w:rsidR="009E4A70" w:rsidRPr="009006C6">
        <w:rPr>
          <w:rFonts w:ascii="Arial" w:eastAsia="Times New Roman" w:hAnsi="Arial" w:cs="Arial"/>
        </w:rPr>
        <w:t xml:space="preserve"> I </w:t>
      </w:r>
      <w:proofErr w:type="spellStart"/>
      <w:r w:rsidR="009E4A70" w:rsidRPr="009006C6">
        <w:rPr>
          <w:rFonts w:ascii="Arial" w:eastAsia="Times New Roman" w:hAnsi="Arial" w:cs="Arial"/>
        </w:rPr>
        <w:t>državnu</w:t>
      </w:r>
      <w:proofErr w:type="spellEnd"/>
      <w:r w:rsidR="009E4A70" w:rsidRPr="009006C6">
        <w:rPr>
          <w:rFonts w:ascii="Arial" w:eastAsia="Times New Roman" w:hAnsi="Arial" w:cs="Arial"/>
        </w:rPr>
        <w:t xml:space="preserve"> </w:t>
      </w:r>
      <w:proofErr w:type="spellStart"/>
      <w:r w:rsidRPr="009006C6">
        <w:rPr>
          <w:rFonts w:ascii="Arial" w:eastAsia="Times New Roman" w:hAnsi="Arial" w:cs="Arial"/>
        </w:rPr>
        <w:t>imovinu</w:t>
      </w:r>
      <w:proofErr w:type="spellEnd"/>
      <w:r w:rsidR="00950EE2" w:rsidRPr="009006C6">
        <w:rPr>
          <w:rFonts w:ascii="Arial" w:eastAsia="Times New Roman" w:hAnsi="Arial" w:cs="Arial"/>
        </w:rPr>
        <w:t xml:space="preserve">- </w:t>
      </w:r>
      <w:proofErr w:type="spellStart"/>
      <w:r w:rsidRPr="009006C6">
        <w:rPr>
          <w:rFonts w:ascii="Arial" w:eastAsia="Times New Roman" w:hAnsi="Arial" w:cs="Arial"/>
        </w:rPr>
        <w:t>Područna</w:t>
      </w:r>
      <w:proofErr w:type="spellEnd"/>
      <w:r w:rsidRPr="009006C6">
        <w:rPr>
          <w:rFonts w:ascii="Arial" w:eastAsia="Times New Roman" w:hAnsi="Arial" w:cs="Arial"/>
        </w:rPr>
        <w:t xml:space="preserve"> </w:t>
      </w:r>
      <w:proofErr w:type="spellStart"/>
      <w:r w:rsidR="0027616D" w:rsidRPr="009006C6">
        <w:rPr>
          <w:rFonts w:ascii="Arial" w:eastAsia="Times New Roman" w:hAnsi="Arial" w:cs="Arial"/>
        </w:rPr>
        <w:t>jedinica</w:t>
      </w:r>
      <w:proofErr w:type="spellEnd"/>
      <w:r w:rsidR="0027616D" w:rsidRPr="009006C6">
        <w:rPr>
          <w:rFonts w:ascii="Arial" w:eastAsia="Times New Roman" w:hAnsi="Arial" w:cs="Arial"/>
        </w:rPr>
        <w:t xml:space="preserve"> </w:t>
      </w:r>
      <w:r w:rsidR="003B2699" w:rsidRPr="009006C6">
        <w:rPr>
          <w:rFonts w:ascii="Arial" w:eastAsia="Times New Roman" w:hAnsi="Arial" w:cs="Arial"/>
        </w:rPr>
        <w:t>Ulcinj</w:t>
      </w:r>
      <w:r w:rsidR="009E4A70" w:rsidRPr="009006C6">
        <w:rPr>
          <w:rFonts w:ascii="Arial" w:eastAsia="Times New Roman" w:hAnsi="Arial" w:cs="Arial"/>
        </w:rPr>
        <w:t>,</w:t>
      </w:r>
      <w:r w:rsidR="0027616D" w:rsidRPr="009006C6">
        <w:rPr>
          <w:rFonts w:ascii="Arial" w:eastAsia="Times New Roman" w:hAnsi="Arial" w:cs="Arial"/>
        </w:rPr>
        <w:t xml:space="preserve"> </w:t>
      </w:r>
      <w:proofErr w:type="spellStart"/>
      <w:r w:rsidR="0027616D" w:rsidRPr="009006C6">
        <w:rPr>
          <w:rFonts w:ascii="Arial" w:eastAsia="Times New Roman" w:hAnsi="Arial" w:cs="Arial"/>
        </w:rPr>
        <w:t>Opštini</w:t>
      </w:r>
      <w:proofErr w:type="spellEnd"/>
      <w:r w:rsidR="0027616D" w:rsidRPr="009006C6">
        <w:rPr>
          <w:rFonts w:ascii="Arial" w:eastAsia="Times New Roman" w:hAnsi="Arial" w:cs="Arial"/>
        </w:rPr>
        <w:t xml:space="preserve"> </w:t>
      </w:r>
      <w:r w:rsidR="003B2699" w:rsidRPr="009006C6">
        <w:rPr>
          <w:rFonts w:ascii="Arial" w:eastAsia="Times New Roman" w:hAnsi="Arial" w:cs="Arial"/>
        </w:rPr>
        <w:t>Ulcinj</w:t>
      </w:r>
      <w:r w:rsidR="00CF5064" w:rsidRPr="009006C6">
        <w:rPr>
          <w:rFonts w:ascii="Arial" w:eastAsia="Times New Roman" w:hAnsi="Arial" w:cs="Arial"/>
        </w:rPr>
        <w:t xml:space="preserve"> </w:t>
      </w:r>
      <w:r w:rsidR="00CF5064" w:rsidRPr="009006C6">
        <w:rPr>
          <w:rFonts w:ascii="Arial" w:eastAsia="Times New Roman" w:hAnsi="Arial" w:cs="Arial"/>
          <w:noProof/>
        </w:rPr>
        <w:t>i JU Zavod za geološka istraživanja Podgorica.</w:t>
      </w:r>
    </w:p>
    <w:p w14:paraId="03C8FD25" w14:textId="77777777" w:rsidR="000761D3" w:rsidRPr="009006C6" w:rsidRDefault="000761D3" w:rsidP="009006C6">
      <w:pPr>
        <w:spacing w:after="0" w:line="240" w:lineRule="auto"/>
        <w:ind w:left="144" w:right="144"/>
        <w:jc w:val="both"/>
        <w:rPr>
          <w:rFonts w:ascii="Arial" w:eastAsia="Times New Roman" w:hAnsi="Arial" w:cs="Arial"/>
        </w:rPr>
      </w:pPr>
      <w:r w:rsidRPr="009006C6">
        <w:rPr>
          <w:rFonts w:ascii="Arial" w:eastAsia="Times New Roman" w:hAnsi="Arial" w:cs="Arial"/>
        </w:rPr>
        <w:t>.</w:t>
      </w:r>
    </w:p>
    <w:p w14:paraId="50A42226" w14:textId="1C9853ED" w:rsidR="000761D3" w:rsidRDefault="000761D3" w:rsidP="009006C6">
      <w:pPr>
        <w:spacing w:after="0" w:line="240" w:lineRule="auto"/>
        <w:ind w:left="144" w:right="144"/>
        <w:jc w:val="both"/>
        <w:rPr>
          <w:rFonts w:ascii="Arial" w:eastAsia="Times New Roman" w:hAnsi="Arial" w:cs="Arial"/>
        </w:rPr>
      </w:pPr>
    </w:p>
    <w:p w14:paraId="1AD87368" w14:textId="77777777" w:rsidR="00CB5476" w:rsidRPr="009006C6" w:rsidRDefault="00CB5476" w:rsidP="009006C6">
      <w:pPr>
        <w:spacing w:after="0" w:line="240" w:lineRule="auto"/>
        <w:ind w:left="144" w:right="144"/>
        <w:jc w:val="both"/>
        <w:rPr>
          <w:rFonts w:ascii="Arial" w:eastAsia="Times New Roman" w:hAnsi="Arial" w:cs="Arial"/>
        </w:rPr>
      </w:pPr>
    </w:p>
    <w:p w14:paraId="43BEDE00" w14:textId="77777777" w:rsidR="000761D3" w:rsidRPr="009006C6" w:rsidRDefault="000761D3" w:rsidP="009006C6">
      <w:pPr>
        <w:autoSpaceDE w:val="0"/>
        <w:autoSpaceDN w:val="0"/>
        <w:adjustRightInd w:val="0"/>
        <w:spacing w:after="0" w:line="240" w:lineRule="auto"/>
        <w:ind w:left="144" w:right="144"/>
        <w:jc w:val="both"/>
        <w:rPr>
          <w:rFonts w:ascii="Arial" w:hAnsi="Arial" w:cs="Arial"/>
          <w:b/>
        </w:rPr>
      </w:pPr>
    </w:p>
    <w:p w14:paraId="0C5789CF" w14:textId="77777777" w:rsidR="000761D3" w:rsidRPr="009006C6" w:rsidRDefault="000761D3" w:rsidP="009006C6">
      <w:pPr>
        <w:autoSpaceDE w:val="0"/>
        <w:autoSpaceDN w:val="0"/>
        <w:adjustRightInd w:val="0"/>
        <w:spacing w:after="0" w:line="240" w:lineRule="auto"/>
        <w:ind w:left="144" w:right="144"/>
        <w:jc w:val="both"/>
        <w:rPr>
          <w:rFonts w:ascii="Arial" w:hAnsi="Arial" w:cs="Arial"/>
          <w:b/>
        </w:rPr>
      </w:pPr>
      <w:r w:rsidRPr="009006C6">
        <w:rPr>
          <w:rFonts w:ascii="Arial" w:hAnsi="Arial" w:cs="Arial"/>
          <w:b/>
        </w:rPr>
        <w:t xml:space="preserve">  ZA KONCEDENTA                                                                       ZA KONCESIONARA</w:t>
      </w:r>
    </w:p>
    <w:p w14:paraId="154E7B94" w14:textId="77777777" w:rsidR="000761D3" w:rsidRPr="009006C6" w:rsidRDefault="000761D3" w:rsidP="009006C6">
      <w:pPr>
        <w:autoSpaceDE w:val="0"/>
        <w:autoSpaceDN w:val="0"/>
        <w:adjustRightInd w:val="0"/>
        <w:spacing w:after="0" w:line="240" w:lineRule="auto"/>
        <w:ind w:left="144" w:right="144"/>
        <w:jc w:val="both"/>
        <w:rPr>
          <w:rFonts w:ascii="Arial" w:hAnsi="Arial" w:cs="Arial"/>
          <w:b/>
        </w:rPr>
      </w:pPr>
    </w:p>
    <w:p w14:paraId="7EE7AB23" w14:textId="6A28F319" w:rsidR="000761D3" w:rsidRPr="009006C6" w:rsidRDefault="000761D3" w:rsidP="009006C6">
      <w:pPr>
        <w:autoSpaceDE w:val="0"/>
        <w:autoSpaceDN w:val="0"/>
        <w:adjustRightInd w:val="0"/>
        <w:spacing w:after="0" w:line="240" w:lineRule="auto"/>
        <w:ind w:left="144" w:right="144"/>
        <w:jc w:val="both"/>
        <w:rPr>
          <w:rFonts w:ascii="Arial" w:hAnsi="Arial" w:cs="Arial"/>
          <w:b/>
        </w:rPr>
      </w:pPr>
      <w:r w:rsidRPr="009006C6">
        <w:rPr>
          <w:rFonts w:ascii="Arial" w:hAnsi="Arial" w:cs="Arial"/>
          <w:b/>
        </w:rPr>
        <w:t xml:space="preserve">  M I N I S T A R </w:t>
      </w:r>
      <w:r w:rsidR="002B0198" w:rsidRPr="009006C6">
        <w:rPr>
          <w:rFonts w:ascii="Arial" w:hAnsi="Arial" w:cs="Arial"/>
          <w:b/>
        </w:rPr>
        <w:t xml:space="preserve">       </w:t>
      </w:r>
      <w:r w:rsidRPr="009006C6">
        <w:rPr>
          <w:rFonts w:ascii="Arial" w:hAnsi="Arial" w:cs="Arial"/>
          <w:b/>
        </w:rPr>
        <w:t xml:space="preserve">                                                                      IZVRŠNI DIREKTOR</w:t>
      </w:r>
    </w:p>
    <w:p w14:paraId="189D5DC5" w14:textId="77777777" w:rsidR="000761D3" w:rsidRPr="009006C6" w:rsidRDefault="000761D3" w:rsidP="009006C6">
      <w:pPr>
        <w:autoSpaceDE w:val="0"/>
        <w:autoSpaceDN w:val="0"/>
        <w:adjustRightInd w:val="0"/>
        <w:spacing w:after="0" w:line="240" w:lineRule="auto"/>
        <w:ind w:left="144" w:right="144"/>
        <w:jc w:val="both"/>
        <w:rPr>
          <w:rFonts w:ascii="Arial" w:hAnsi="Arial" w:cs="Arial"/>
        </w:rPr>
      </w:pPr>
    </w:p>
    <w:p w14:paraId="68231260" w14:textId="1B5C7F6C" w:rsidR="00950EE2" w:rsidRPr="009006C6" w:rsidRDefault="00F265BE" w:rsidP="009006C6">
      <w:pPr>
        <w:autoSpaceDE w:val="0"/>
        <w:autoSpaceDN w:val="0"/>
        <w:adjustRightInd w:val="0"/>
        <w:spacing w:after="0" w:line="240" w:lineRule="auto"/>
        <w:ind w:left="144" w:right="144"/>
        <w:jc w:val="both"/>
        <w:rPr>
          <w:rFonts w:ascii="Arial" w:hAnsi="Arial" w:cs="Arial"/>
        </w:rPr>
      </w:pPr>
      <w:r w:rsidRPr="009006C6">
        <w:rPr>
          <w:rFonts w:ascii="Arial" w:hAnsi="Arial" w:cs="Arial"/>
        </w:rPr>
        <w:t xml:space="preserve">  </w:t>
      </w:r>
      <w:proofErr w:type="spellStart"/>
      <w:r w:rsidR="00CF5064" w:rsidRPr="009006C6">
        <w:rPr>
          <w:rFonts w:ascii="Arial" w:hAnsi="Arial" w:cs="Arial"/>
        </w:rPr>
        <w:t>Mladen</w:t>
      </w:r>
      <w:proofErr w:type="spellEnd"/>
      <w:r w:rsidR="00CF5064" w:rsidRPr="009006C6">
        <w:rPr>
          <w:rFonts w:ascii="Arial" w:hAnsi="Arial" w:cs="Arial"/>
        </w:rPr>
        <w:t xml:space="preserve"> </w:t>
      </w:r>
      <w:proofErr w:type="spellStart"/>
      <w:r w:rsidR="00CF5064" w:rsidRPr="009006C6">
        <w:rPr>
          <w:rFonts w:ascii="Arial" w:hAnsi="Arial" w:cs="Arial"/>
        </w:rPr>
        <w:t>Bojanić</w:t>
      </w:r>
      <w:proofErr w:type="spellEnd"/>
      <w:r w:rsidR="00950EE2" w:rsidRPr="009006C6">
        <w:rPr>
          <w:rFonts w:ascii="Arial" w:hAnsi="Arial" w:cs="Arial"/>
        </w:rPr>
        <w:t xml:space="preserve">                                                                             __________________</w:t>
      </w:r>
    </w:p>
    <w:sectPr w:rsidR="00950EE2" w:rsidRPr="009006C6" w:rsidSect="000C7911">
      <w:footerReference w:type="default" r:id="rId8"/>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50812" w14:textId="77777777" w:rsidR="00DB31C3" w:rsidRDefault="00DB31C3" w:rsidP="00775E10">
      <w:pPr>
        <w:spacing w:after="0" w:line="240" w:lineRule="auto"/>
      </w:pPr>
      <w:r>
        <w:separator/>
      </w:r>
    </w:p>
  </w:endnote>
  <w:endnote w:type="continuationSeparator" w:id="0">
    <w:p w14:paraId="5371674D" w14:textId="77777777" w:rsidR="00DB31C3" w:rsidRDefault="00DB31C3" w:rsidP="00775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605298"/>
      <w:docPartObj>
        <w:docPartGallery w:val="Page Numbers (Bottom of Page)"/>
        <w:docPartUnique/>
      </w:docPartObj>
    </w:sdtPr>
    <w:sdtEndPr>
      <w:rPr>
        <w:sz w:val="16"/>
        <w:szCs w:val="16"/>
      </w:rPr>
    </w:sdtEndPr>
    <w:sdtContent>
      <w:p w14:paraId="6B57BB6D" w14:textId="77777777" w:rsidR="00F936FD" w:rsidRPr="00256F1F" w:rsidRDefault="00AB1FDF">
        <w:pPr>
          <w:pStyle w:val="Footer"/>
          <w:jc w:val="center"/>
          <w:rPr>
            <w:sz w:val="16"/>
            <w:szCs w:val="16"/>
          </w:rPr>
        </w:pPr>
        <w:r w:rsidRPr="00256F1F">
          <w:rPr>
            <w:sz w:val="16"/>
            <w:szCs w:val="16"/>
          </w:rPr>
          <w:fldChar w:fldCharType="begin"/>
        </w:r>
        <w:r w:rsidR="00A62E76" w:rsidRPr="00256F1F">
          <w:rPr>
            <w:sz w:val="16"/>
            <w:szCs w:val="16"/>
          </w:rPr>
          <w:instrText xml:space="preserve"> PAGE   \* MERGEFORMAT </w:instrText>
        </w:r>
        <w:r w:rsidRPr="00256F1F">
          <w:rPr>
            <w:sz w:val="16"/>
            <w:szCs w:val="16"/>
          </w:rPr>
          <w:fldChar w:fldCharType="separate"/>
        </w:r>
        <w:r w:rsidR="00B51B60" w:rsidRPr="00256F1F">
          <w:rPr>
            <w:noProof/>
            <w:sz w:val="16"/>
            <w:szCs w:val="16"/>
          </w:rPr>
          <w:t>17</w:t>
        </w:r>
        <w:r w:rsidRPr="00256F1F">
          <w:rPr>
            <w:noProof/>
            <w:sz w:val="16"/>
            <w:szCs w:val="16"/>
          </w:rPr>
          <w:fldChar w:fldCharType="end"/>
        </w:r>
      </w:p>
    </w:sdtContent>
  </w:sdt>
  <w:p w14:paraId="1FBE3179" w14:textId="77777777" w:rsidR="00F936FD" w:rsidRDefault="00F936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BCA189" w14:textId="77777777" w:rsidR="00DB31C3" w:rsidRDefault="00DB31C3" w:rsidP="00775E10">
      <w:pPr>
        <w:spacing w:after="0" w:line="240" w:lineRule="auto"/>
      </w:pPr>
      <w:r>
        <w:separator/>
      </w:r>
    </w:p>
  </w:footnote>
  <w:footnote w:type="continuationSeparator" w:id="0">
    <w:p w14:paraId="1EEFA05D" w14:textId="77777777" w:rsidR="00DB31C3" w:rsidRDefault="00DB31C3" w:rsidP="00775E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1" w15:restartNumberingAfterBreak="0">
    <w:nsid w:val="00000015"/>
    <w:multiLevelType w:val="singleLevel"/>
    <w:tmpl w:val="00000015"/>
    <w:name w:val="WW8Num41"/>
    <w:lvl w:ilvl="0">
      <w:start w:val="1"/>
      <w:numFmt w:val="lowerRoman"/>
      <w:lvlText w:val="%1."/>
      <w:lvlJc w:val="left"/>
      <w:pPr>
        <w:tabs>
          <w:tab w:val="num" w:pos="0"/>
        </w:tabs>
        <w:ind w:left="1440" w:hanging="360"/>
      </w:pPr>
    </w:lvl>
  </w:abstractNum>
  <w:abstractNum w:abstractNumId="2" w15:restartNumberingAfterBreak="0">
    <w:nsid w:val="0ECF5AD9"/>
    <w:multiLevelType w:val="hybridMultilevel"/>
    <w:tmpl w:val="620E1BDE"/>
    <w:lvl w:ilvl="0" w:tplc="60FE7476">
      <w:start w:val="1"/>
      <w:numFmt w:val="lowerLetter"/>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3" w15:restartNumberingAfterBreak="0">
    <w:nsid w:val="14617989"/>
    <w:multiLevelType w:val="hybridMultilevel"/>
    <w:tmpl w:val="72B2AB94"/>
    <w:lvl w:ilvl="0" w:tplc="A0AC8BF0">
      <w:start w:val="1"/>
      <w:numFmt w:val="decimal"/>
      <w:lvlText w:val="%1."/>
      <w:lvlJc w:val="left"/>
      <w:pPr>
        <w:ind w:left="864" w:hanging="360"/>
      </w:pPr>
      <w:rPr>
        <w:rFonts w:hint="default"/>
        <w:b w:val="0"/>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 w15:restartNumberingAfterBreak="0">
    <w:nsid w:val="14F64EDA"/>
    <w:multiLevelType w:val="hybridMultilevel"/>
    <w:tmpl w:val="E71A66E4"/>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FA4F20"/>
    <w:multiLevelType w:val="hybridMultilevel"/>
    <w:tmpl w:val="1F6AAA6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6" w15:restartNumberingAfterBreak="0">
    <w:nsid w:val="1CB5759A"/>
    <w:multiLevelType w:val="hybridMultilevel"/>
    <w:tmpl w:val="201AF780"/>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4817B8"/>
    <w:multiLevelType w:val="hybridMultilevel"/>
    <w:tmpl w:val="B5D41638"/>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15:restartNumberingAfterBreak="0">
    <w:nsid w:val="1DCE0D80"/>
    <w:multiLevelType w:val="hybridMultilevel"/>
    <w:tmpl w:val="F84E4BD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1E461C16"/>
    <w:multiLevelType w:val="hybridMultilevel"/>
    <w:tmpl w:val="90B0386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0" w15:restartNumberingAfterBreak="0">
    <w:nsid w:val="1ECC36D7"/>
    <w:multiLevelType w:val="hybridMultilevel"/>
    <w:tmpl w:val="FB8CC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BC309E"/>
    <w:multiLevelType w:val="hybridMultilevel"/>
    <w:tmpl w:val="0BFC45F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2" w15:restartNumberingAfterBreak="0">
    <w:nsid w:val="2CBC7481"/>
    <w:multiLevelType w:val="hybridMultilevel"/>
    <w:tmpl w:val="0D6640B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D7769D"/>
    <w:multiLevelType w:val="hybridMultilevel"/>
    <w:tmpl w:val="746859FA"/>
    <w:lvl w:ilvl="0" w:tplc="0ADAA466">
      <w:start w:val="18"/>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4" w15:restartNumberingAfterBreak="0">
    <w:nsid w:val="2FAC0E16"/>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5" w15:restartNumberingAfterBreak="0">
    <w:nsid w:val="304576A6"/>
    <w:multiLevelType w:val="hybridMultilevel"/>
    <w:tmpl w:val="007CF79C"/>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FF4B40"/>
    <w:multiLevelType w:val="hybridMultilevel"/>
    <w:tmpl w:val="DB08491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7" w15:restartNumberingAfterBreak="0">
    <w:nsid w:val="3676020C"/>
    <w:multiLevelType w:val="hybridMultilevel"/>
    <w:tmpl w:val="47367544"/>
    <w:lvl w:ilvl="0" w:tplc="04090017">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8" w15:restartNumberingAfterBreak="0">
    <w:nsid w:val="3A5A45AA"/>
    <w:multiLevelType w:val="hybridMultilevel"/>
    <w:tmpl w:val="1C30C3C4"/>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9" w15:restartNumberingAfterBreak="0">
    <w:nsid w:val="3F684260"/>
    <w:multiLevelType w:val="hybridMultilevel"/>
    <w:tmpl w:val="024ECFD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0" w15:restartNumberingAfterBreak="0">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71750C"/>
    <w:multiLevelType w:val="hybridMultilevel"/>
    <w:tmpl w:val="04DA8682"/>
    <w:lvl w:ilvl="0" w:tplc="00000011">
      <w:start w:val="1"/>
      <w:numFmt w:val="bullet"/>
      <w:lvlText w:val="-"/>
      <w:lvlJc w:val="left"/>
      <w:pPr>
        <w:ind w:left="864" w:hanging="360"/>
      </w:pPr>
      <w:rPr>
        <w:rFonts w:ascii="Courier New" w:hAnsi="Courier New" w:cs="Courier New"/>
        <w:sz w:val="22"/>
        <w:szCs w:val="2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2" w15:restartNumberingAfterBreak="0">
    <w:nsid w:val="43000E78"/>
    <w:multiLevelType w:val="hybridMultilevel"/>
    <w:tmpl w:val="5BA2E838"/>
    <w:lvl w:ilvl="0" w:tplc="58705324">
      <w:start w:val="1"/>
      <w:numFmt w:val="decimal"/>
      <w:lvlText w:val="%1."/>
      <w:lvlJc w:val="left"/>
      <w:pPr>
        <w:ind w:left="864" w:hanging="360"/>
      </w:pPr>
      <w:rPr>
        <w:rFonts w:hint="default"/>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3" w15:restartNumberingAfterBreak="0">
    <w:nsid w:val="433D3070"/>
    <w:multiLevelType w:val="hybridMultilevel"/>
    <w:tmpl w:val="FDF8AF92"/>
    <w:lvl w:ilvl="0" w:tplc="0414001B">
      <w:start w:val="1"/>
      <w:numFmt w:val="lowerRoman"/>
      <w:lvlText w:val="%1."/>
      <w:lvlJc w:val="righ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4" w15:restartNumberingAfterBreak="0">
    <w:nsid w:val="453F45B7"/>
    <w:multiLevelType w:val="hybridMultilevel"/>
    <w:tmpl w:val="6A165D76"/>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934C51"/>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735584"/>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55535D"/>
    <w:multiLevelType w:val="hybridMultilevel"/>
    <w:tmpl w:val="90546334"/>
    <w:lvl w:ilvl="0" w:tplc="55761D9E">
      <w:start w:val="1"/>
      <w:numFmt w:val="decimal"/>
      <w:lvlText w:val="%1."/>
      <w:lvlJc w:val="left"/>
      <w:pPr>
        <w:ind w:left="502" w:hanging="360"/>
      </w:pPr>
      <w:rPr>
        <w:b w:val="0"/>
        <w:bCs/>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8" w15:restartNumberingAfterBreak="0">
    <w:nsid w:val="4E683397"/>
    <w:multiLevelType w:val="hybridMultilevel"/>
    <w:tmpl w:val="ABB259B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9" w15:restartNumberingAfterBreak="0">
    <w:nsid w:val="52EF6828"/>
    <w:multiLevelType w:val="hybridMultilevel"/>
    <w:tmpl w:val="C4DCD506"/>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6D0CFB"/>
    <w:multiLevelType w:val="hybridMultilevel"/>
    <w:tmpl w:val="0B9E17FA"/>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1" w15:restartNumberingAfterBreak="0">
    <w:nsid w:val="5680270F"/>
    <w:multiLevelType w:val="hybridMultilevel"/>
    <w:tmpl w:val="DE4E15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6A41A4"/>
    <w:multiLevelType w:val="hybridMultilevel"/>
    <w:tmpl w:val="0F94DBE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3" w15:restartNumberingAfterBreak="0">
    <w:nsid w:val="61997FA3"/>
    <w:multiLevelType w:val="hybridMultilevel"/>
    <w:tmpl w:val="AF7EE4A4"/>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497F79"/>
    <w:multiLevelType w:val="hybridMultilevel"/>
    <w:tmpl w:val="BA003A38"/>
    <w:lvl w:ilvl="0" w:tplc="9CACEF02">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5" w15:restartNumberingAfterBreak="0">
    <w:nsid w:val="6A812FAF"/>
    <w:multiLevelType w:val="hybridMultilevel"/>
    <w:tmpl w:val="F89C201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6" w15:restartNumberingAfterBreak="0">
    <w:nsid w:val="6E230284"/>
    <w:multiLevelType w:val="hybridMultilevel"/>
    <w:tmpl w:val="3078BA34"/>
    <w:lvl w:ilvl="0" w:tplc="CCFA4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5A00B1"/>
    <w:multiLevelType w:val="hybridMultilevel"/>
    <w:tmpl w:val="153AB3BE"/>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9" w15:restartNumberingAfterBreak="0">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40" w15:restartNumberingAfterBreak="0">
    <w:nsid w:val="72D35698"/>
    <w:multiLevelType w:val="hybridMultilevel"/>
    <w:tmpl w:val="C7882912"/>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1" w15:restartNumberingAfterBreak="0">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2" w15:restartNumberingAfterBreak="0">
    <w:nsid w:val="74E25F32"/>
    <w:multiLevelType w:val="hybridMultilevel"/>
    <w:tmpl w:val="C9FA14E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3" w15:restartNumberingAfterBreak="0">
    <w:nsid w:val="77647B2C"/>
    <w:multiLevelType w:val="hybridMultilevel"/>
    <w:tmpl w:val="460EF25A"/>
    <w:lvl w:ilvl="0" w:tplc="8326F29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4" w15:restartNumberingAfterBreak="0">
    <w:nsid w:val="7A597E3D"/>
    <w:multiLevelType w:val="hybridMultilevel"/>
    <w:tmpl w:val="D4BEFA4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5" w15:restartNumberingAfterBreak="0">
    <w:nsid w:val="7D033EDF"/>
    <w:multiLevelType w:val="hybridMultilevel"/>
    <w:tmpl w:val="3990A2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39"/>
  </w:num>
  <w:num w:numId="3">
    <w:abstractNumId w:val="37"/>
  </w:num>
  <w:num w:numId="4">
    <w:abstractNumId w:val="4"/>
  </w:num>
  <w:num w:numId="5">
    <w:abstractNumId w:val="29"/>
  </w:num>
  <w:num w:numId="6">
    <w:abstractNumId w:val="32"/>
  </w:num>
  <w:num w:numId="7">
    <w:abstractNumId w:val="21"/>
  </w:num>
  <w:num w:numId="8">
    <w:abstractNumId w:val="41"/>
  </w:num>
  <w:num w:numId="9">
    <w:abstractNumId w:val="16"/>
  </w:num>
  <w:num w:numId="10">
    <w:abstractNumId w:val="35"/>
  </w:num>
  <w:num w:numId="11">
    <w:abstractNumId w:val="42"/>
  </w:num>
  <w:num w:numId="12">
    <w:abstractNumId w:val="9"/>
  </w:num>
  <w:num w:numId="13">
    <w:abstractNumId w:val="6"/>
  </w:num>
  <w:num w:numId="14">
    <w:abstractNumId w:val="3"/>
  </w:num>
  <w:num w:numId="15">
    <w:abstractNumId w:val="8"/>
  </w:num>
  <w:num w:numId="16">
    <w:abstractNumId w:val="11"/>
  </w:num>
  <w:num w:numId="17">
    <w:abstractNumId w:val="44"/>
  </w:num>
  <w:num w:numId="18">
    <w:abstractNumId w:val="19"/>
  </w:num>
  <w:num w:numId="19">
    <w:abstractNumId w:val="23"/>
  </w:num>
  <w:num w:numId="20">
    <w:abstractNumId w:val="10"/>
  </w:num>
  <w:num w:numId="21">
    <w:abstractNumId w:val="28"/>
  </w:num>
  <w:num w:numId="22">
    <w:abstractNumId w:val="7"/>
  </w:num>
  <w:num w:numId="23">
    <w:abstractNumId w:val="5"/>
  </w:num>
  <w:num w:numId="24">
    <w:abstractNumId w:val="17"/>
  </w:num>
  <w:num w:numId="25">
    <w:abstractNumId w:val="36"/>
  </w:num>
  <w:num w:numId="26">
    <w:abstractNumId w:val="15"/>
  </w:num>
  <w:num w:numId="27">
    <w:abstractNumId w:val="22"/>
  </w:num>
  <w:num w:numId="28">
    <w:abstractNumId w:val="33"/>
  </w:num>
  <w:num w:numId="29">
    <w:abstractNumId w:val="38"/>
  </w:num>
  <w:num w:numId="30">
    <w:abstractNumId w:val="30"/>
  </w:num>
  <w:num w:numId="31">
    <w:abstractNumId w:val="40"/>
  </w:num>
  <w:num w:numId="32">
    <w:abstractNumId w:val="18"/>
  </w:num>
  <w:num w:numId="33">
    <w:abstractNumId w:val="26"/>
  </w:num>
  <w:num w:numId="34">
    <w:abstractNumId w:val="12"/>
  </w:num>
  <w:num w:numId="35">
    <w:abstractNumId w:val="45"/>
  </w:num>
  <w:num w:numId="36">
    <w:abstractNumId w:val="43"/>
  </w:num>
  <w:num w:numId="37">
    <w:abstractNumId w:val="25"/>
  </w:num>
  <w:num w:numId="38">
    <w:abstractNumId w:val="14"/>
  </w:num>
  <w:num w:numId="39">
    <w:abstractNumId w:val="27"/>
  </w:num>
  <w:num w:numId="40">
    <w:abstractNumId w:val="2"/>
  </w:num>
  <w:num w:numId="41">
    <w:abstractNumId w:val="13"/>
  </w:num>
  <w:num w:numId="42">
    <w:abstractNumId w:val="31"/>
  </w:num>
  <w:num w:numId="43">
    <w:abstractNumId w:val="24"/>
  </w:num>
  <w:num w:numId="44">
    <w:abstractNumId w:val="3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trackedChanges" w:enforcement="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3BB"/>
    <w:rsid w:val="00001E16"/>
    <w:rsid w:val="00002581"/>
    <w:rsid w:val="00006258"/>
    <w:rsid w:val="00006336"/>
    <w:rsid w:val="0000671F"/>
    <w:rsid w:val="000124F5"/>
    <w:rsid w:val="00024213"/>
    <w:rsid w:val="00025462"/>
    <w:rsid w:val="00033FEC"/>
    <w:rsid w:val="00035757"/>
    <w:rsid w:val="00043454"/>
    <w:rsid w:val="00044C29"/>
    <w:rsid w:val="00051AC6"/>
    <w:rsid w:val="00052E84"/>
    <w:rsid w:val="0005318E"/>
    <w:rsid w:val="0005796A"/>
    <w:rsid w:val="00060393"/>
    <w:rsid w:val="00064901"/>
    <w:rsid w:val="00064F1F"/>
    <w:rsid w:val="000655D1"/>
    <w:rsid w:val="000656AB"/>
    <w:rsid w:val="00066EB6"/>
    <w:rsid w:val="0007308D"/>
    <w:rsid w:val="000761D3"/>
    <w:rsid w:val="00082E3D"/>
    <w:rsid w:val="00083E11"/>
    <w:rsid w:val="00087DB8"/>
    <w:rsid w:val="000900E2"/>
    <w:rsid w:val="000904E8"/>
    <w:rsid w:val="000917D0"/>
    <w:rsid w:val="000925A7"/>
    <w:rsid w:val="000961BE"/>
    <w:rsid w:val="000A2A11"/>
    <w:rsid w:val="000A5B12"/>
    <w:rsid w:val="000B2519"/>
    <w:rsid w:val="000C03ED"/>
    <w:rsid w:val="000C1F81"/>
    <w:rsid w:val="000C78B7"/>
    <w:rsid w:val="000C7911"/>
    <w:rsid w:val="000D00E8"/>
    <w:rsid w:val="000D1136"/>
    <w:rsid w:val="000D12F4"/>
    <w:rsid w:val="000D206D"/>
    <w:rsid w:val="000D2233"/>
    <w:rsid w:val="000D41CE"/>
    <w:rsid w:val="000D6DA1"/>
    <w:rsid w:val="000E02F6"/>
    <w:rsid w:val="000E21BC"/>
    <w:rsid w:val="000E2B9D"/>
    <w:rsid w:val="000F091A"/>
    <w:rsid w:val="00100D2F"/>
    <w:rsid w:val="00100F10"/>
    <w:rsid w:val="00101A5E"/>
    <w:rsid w:val="00102EA7"/>
    <w:rsid w:val="0010336F"/>
    <w:rsid w:val="00103EC1"/>
    <w:rsid w:val="00104020"/>
    <w:rsid w:val="00105895"/>
    <w:rsid w:val="001059DE"/>
    <w:rsid w:val="00106C5B"/>
    <w:rsid w:val="001122AF"/>
    <w:rsid w:val="001130C9"/>
    <w:rsid w:val="00116E03"/>
    <w:rsid w:val="001176B0"/>
    <w:rsid w:val="00117F91"/>
    <w:rsid w:val="00120B4B"/>
    <w:rsid w:val="001311DD"/>
    <w:rsid w:val="00142F39"/>
    <w:rsid w:val="001430F4"/>
    <w:rsid w:val="00143A6D"/>
    <w:rsid w:val="00145746"/>
    <w:rsid w:val="00145ABB"/>
    <w:rsid w:val="00145F44"/>
    <w:rsid w:val="00154BF9"/>
    <w:rsid w:val="001609A2"/>
    <w:rsid w:val="00161AD8"/>
    <w:rsid w:val="0016713A"/>
    <w:rsid w:val="00170AB9"/>
    <w:rsid w:val="00174201"/>
    <w:rsid w:val="001758FE"/>
    <w:rsid w:val="00177F9A"/>
    <w:rsid w:val="00181F05"/>
    <w:rsid w:val="0018262D"/>
    <w:rsid w:val="00183648"/>
    <w:rsid w:val="00185D12"/>
    <w:rsid w:val="00186A06"/>
    <w:rsid w:val="00186FB9"/>
    <w:rsid w:val="0019449E"/>
    <w:rsid w:val="0019637D"/>
    <w:rsid w:val="00196B6D"/>
    <w:rsid w:val="001A0B40"/>
    <w:rsid w:val="001A0C64"/>
    <w:rsid w:val="001A177E"/>
    <w:rsid w:val="001A636E"/>
    <w:rsid w:val="001A6BB5"/>
    <w:rsid w:val="001A7A34"/>
    <w:rsid w:val="001B02CE"/>
    <w:rsid w:val="001B16CF"/>
    <w:rsid w:val="001B47D1"/>
    <w:rsid w:val="001B5EE4"/>
    <w:rsid w:val="001B7C66"/>
    <w:rsid w:val="001C0A6B"/>
    <w:rsid w:val="001C35EC"/>
    <w:rsid w:val="001C3EA4"/>
    <w:rsid w:val="001C52E4"/>
    <w:rsid w:val="001D02AC"/>
    <w:rsid w:val="001D194C"/>
    <w:rsid w:val="001D1AB5"/>
    <w:rsid w:val="001D1E15"/>
    <w:rsid w:val="001D2E92"/>
    <w:rsid w:val="001D3F3E"/>
    <w:rsid w:val="001D43AD"/>
    <w:rsid w:val="001D617C"/>
    <w:rsid w:val="001E0AD3"/>
    <w:rsid w:val="001E4197"/>
    <w:rsid w:val="001F0F5A"/>
    <w:rsid w:val="001F1853"/>
    <w:rsid w:val="001F2C98"/>
    <w:rsid w:val="001F416E"/>
    <w:rsid w:val="001F492F"/>
    <w:rsid w:val="001F6263"/>
    <w:rsid w:val="00200511"/>
    <w:rsid w:val="002040B2"/>
    <w:rsid w:val="00211D83"/>
    <w:rsid w:val="00212792"/>
    <w:rsid w:val="00217AF1"/>
    <w:rsid w:val="00222372"/>
    <w:rsid w:val="00223379"/>
    <w:rsid w:val="00226511"/>
    <w:rsid w:val="00227BEE"/>
    <w:rsid w:val="00230D8E"/>
    <w:rsid w:val="002345A9"/>
    <w:rsid w:val="00234692"/>
    <w:rsid w:val="0023501D"/>
    <w:rsid w:val="002366E3"/>
    <w:rsid w:val="00236C86"/>
    <w:rsid w:val="00237E07"/>
    <w:rsid w:val="00240312"/>
    <w:rsid w:val="00244929"/>
    <w:rsid w:val="00246863"/>
    <w:rsid w:val="00247D92"/>
    <w:rsid w:val="00252B42"/>
    <w:rsid w:val="00252BF0"/>
    <w:rsid w:val="00253C6F"/>
    <w:rsid w:val="002556D3"/>
    <w:rsid w:val="00256F1F"/>
    <w:rsid w:val="00257547"/>
    <w:rsid w:val="00257AC4"/>
    <w:rsid w:val="00270F16"/>
    <w:rsid w:val="002725B6"/>
    <w:rsid w:val="0027328C"/>
    <w:rsid w:val="00273E5A"/>
    <w:rsid w:val="0027616D"/>
    <w:rsid w:val="002813CA"/>
    <w:rsid w:val="00281512"/>
    <w:rsid w:val="00284A49"/>
    <w:rsid w:val="0028614A"/>
    <w:rsid w:val="0028710A"/>
    <w:rsid w:val="00287F89"/>
    <w:rsid w:val="002923F4"/>
    <w:rsid w:val="00292FB3"/>
    <w:rsid w:val="00296D28"/>
    <w:rsid w:val="002A03E2"/>
    <w:rsid w:val="002A4987"/>
    <w:rsid w:val="002A5090"/>
    <w:rsid w:val="002B0198"/>
    <w:rsid w:val="002B4057"/>
    <w:rsid w:val="002B4925"/>
    <w:rsid w:val="002B51A8"/>
    <w:rsid w:val="002B5E60"/>
    <w:rsid w:val="002C2DD8"/>
    <w:rsid w:val="002C30F0"/>
    <w:rsid w:val="002C3C67"/>
    <w:rsid w:val="002C4BFA"/>
    <w:rsid w:val="002C648F"/>
    <w:rsid w:val="002D0CE5"/>
    <w:rsid w:val="002D3D78"/>
    <w:rsid w:val="002D6024"/>
    <w:rsid w:val="002E21BD"/>
    <w:rsid w:val="002E7D3D"/>
    <w:rsid w:val="002F11B5"/>
    <w:rsid w:val="002F14E9"/>
    <w:rsid w:val="002F26F0"/>
    <w:rsid w:val="002F2B39"/>
    <w:rsid w:val="00303874"/>
    <w:rsid w:val="003045E3"/>
    <w:rsid w:val="00313672"/>
    <w:rsid w:val="00313C8E"/>
    <w:rsid w:val="00314654"/>
    <w:rsid w:val="003148BC"/>
    <w:rsid w:val="00320A12"/>
    <w:rsid w:val="003242B5"/>
    <w:rsid w:val="003269E8"/>
    <w:rsid w:val="003274EC"/>
    <w:rsid w:val="00327710"/>
    <w:rsid w:val="00331319"/>
    <w:rsid w:val="00332C12"/>
    <w:rsid w:val="00335B79"/>
    <w:rsid w:val="00340047"/>
    <w:rsid w:val="00344A70"/>
    <w:rsid w:val="00345C96"/>
    <w:rsid w:val="00345FC8"/>
    <w:rsid w:val="00346891"/>
    <w:rsid w:val="0034713A"/>
    <w:rsid w:val="00347F09"/>
    <w:rsid w:val="00354473"/>
    <w:rsid w:val="00354960"/>
    <w:rsid w:val="00355B17"/>
    <w:rsid w:val="00360060"/>
    <w:rsid w:val="00361016"/>
    <w:rsid w:val="00363ED3"/>
    <w:rsid w:val="003645E4"/>
    <w:rsid w:val="00366A30"/>
    <w:rsid w:val="00366B6D"/>
    <w:rsid w:val="0037055C"/>
    <w:rsid w:val="003755E5"/>
    <w:rsid w:val="0037675F"/>
    <w:rsid w:val="00381EA2"/>
    <w:rsid w:val="00382C1F"/>
    <w:rsid w:val="00385749"/>
    <w:rsid w:val="003918D8"/>
    <w:rsid w:val="00391DC1"/>
    <w:rsid w:val="003A08A2"/>
    <w:rsid w:val="003A08FE"/>
    <w:rsid w:val="003A1929"/>
    <w:rsid w:val="003A2513"/>
    <w:rsid w:val="003A6AC7"/>
    <w:rsid w:val="003A75B3"/>
    <w:rsid w:val="003A7CEE"/>
    <w:rsid w:val="003B11A2"/>
    <w:rsid w:val="003B2699"/>
    <w:rsid w:val="003B65B3"/>
    <w:rsid w:val="003B6B92"/>
    <w:rsid w:val="003B7419"/>
    <w:rsid w:val="003C4E9D"/>
    <w:rsid w:val="003D0568"/>
    <w:rsid w:val="003D4C05"/>
    <w:rsid w:val="003D7B18"/>
    <w:rsid w:val="003E0AFD"/>
    <w:rsid w:val="003E30CD"/>
    <w:rsid w:val="003E3F01"/>
    <w:rsid w:val="003E4992"/>
    <w:rsid w:val="003E561E"/>
    <w:rsid w:val="003E7D8A"/>
    <w:rsid w:val="003F4273"/>
    <w:rsid w:val="003F4C7B"/>
    <w:rsid w:val="003F4DF1"/>
    <w:rsid w:val="003F5891"/>
    <w:rsid w:val="00411520"/>
    <w:rsid w:val="0041263C"/>
    <w:rsid w:val="004170ED"/>
    <w:rsid w:val="00421D3C"/>
    <w:rsid w:val="00423145"/>
    <w:rsid w:val="0042339B"/>
    <w:rsid w:val="00424E0A"/>
    <w:rsid w:val="00426F96"/>
    <w:rsid w:val="004300FF"/>
    <w:rsid w:val="0043173A"/>
    <w:rsid w:val="00434BCA"/>
    <w:rsid w:val="004362B7"/>
    <w:rsid w:val="00437091"/>
    <w:rsid w:val="0044046F"/>
    <w:rsid w:val="00440BD7"/>
    <w:rsid w:val="00441405"/>
    <w:rsid w:val="00441DC8"/>
    <w:rsid w:val="00442A36"/>
    <w:rsid w:val="004441A7"/>
    <w:rsid w:val="00445C7E"/>
    <w:rsid w:val="004466ED"/>
    <w:rsid w:val="004479D0"/>
    <w:rsid w:val="00447A3E"/>
    <w:rsid w:val="00450B14"/>
    <w:rsid w:val="00460809"/>
    <w:rsid w:val="00461839"/>
    <w:rsid w:val="004650D0"/>
    <w:rsid w:val="00466DF6"/>
    <w:rsid w:val="004710C3"/>
    <w:rsid w:val="00471B86"/>
    <w:rsid w:val="004733CC"/>
    <w:rsid w:val="00476423"/>
    <w:rsid w:val="004804E1"/>
    <w:rsid w:val="00480671"/>
    <w:rsid w:val="004857A0"/>
    <w:rsid w:val="0049121C"/>
    <w:rsid w:val="004925A7"/>
    <w:rsid w:val="004931CB"/>
    <w:rsid w:val="00496AC0"/>
    <w:rsid w:val="004A0598"/>
    <w:rsid w:val="004A696A"/>
    <w:rsid w:val="004B10B6"/>
    <w:rsid w:val="004B14A4"/>
    <w:rsid w:val="004B6694"/>
    <w:rsid w:val="004B7C83"/>
    <w:rsid w:val="004C0A52"/>
    <w:rsid w:val="004C0C42"/>
    <w:rsid w:val="004C1340"/>
    <w:rsid w:val="004C1C60"/>
    <w:rsid w:val="004C2AF7"/>
    <w:rsid w:val="004C4EC0"/>
    <w:rsid w:val="004C6989"/>
    <w:rsid w:val="004C719C"/>
    <w:rsid w:val="004C7968"/>
    <w:rsid w:val="004D2ED8"/>
    <w:rsid w:val="004D3B3D"/>
    <w:rsid w:val="004D763F"/>
    <w:rsid w:val="004E3A3A"/>
    <w:rsid w:val="004E3C7D"/>
    <w:rsid w:val="004E5452"/>
    <w:rsid w:val="004E6B1F"/>
    <w:rsid w:val="004E7D98"/>
    <w:rsid w:val="004F697B"/>
    <w:rsid w:val="00500064"/>
    <w:rsid w:val="0050237B"/>
    <w:rsid w:val="005047EA"/>
    <w:rsid w:val="005055F5"/>
    <w:rsid w:val="00506F47"/>
    <w:rsid w:val="00507A11"/>
    <w:rsid w:val="00510ED3"/>
    <w:rsid w:val="00513440"/>
    <w:rsid w:val="0051680C"/>
    <w:rsid w:val="00521886"/>
    <w:rsid w:val="00522921"/>
    <w:rsid w:val="00526ACC"/>
    <w:rsid w:val="0052767E"/>
    <w:rsid w:val="00527F89"/>
    <w:rsid w:val="00534F7A"/>
    <w:rsid w:val="005359D8"/>
    <w:rsid w:val="00542790"/>
    <w:rsid w:val="00542A05"/>
    <w:rsid w:val="00542B89"/>
    <w:rsid w:val="0054418C"/>
    <w:rsid w:val="005455F0"/>
    <w:rsid w:val="005457C1"/>
    <w:rsid w:val="005528E3"/>
    <w:rsid w:val="00552B44"/>
    <w:rsid w:val="00553391"/>
    <w:rsid w:val="005546DC"/>
    <w:rsid w:val="005607BB"/>
    <w:rsid w:val="005619B6"/>
    <w:rsid w:val="005631C7"/>
    <w:rsid w:val="0056452B"/>
    <w:rsid w:val="005651F3"/>
    <w:rsid w:val="005669E8"/>
    <w:rsid w:val="00566D87"/>
    <w:rsid w:val="005710EC"/>
    <w:rsid w:val="00571A53"/>
    <w:rsid w:val="00574C28"/>
    <w:rsid w:val="00576D2F"/>
    <w:rsid w:val="00576E51"/>
    <w:rsid w:val="00581822"/>
    <w:rsid w:val="0058397E"/>
    <w:rsid w:val="00585097"/>
    <w:rsid w:val="00591BBE"/>
    <w:rsid w:val="0059603D"/>
    <w:rsid w:val="005A03D7"/>
    <w:rsid w:val="005A450F"/>
    <w:rsid w:val="005A544B"/>
    <w:rsid w:val="005B09FF"/>
    <w:rsid w:val="005B234A"/>
    <w:rsid w:val="005B274F"/>
    <w:rsid w:val="005B36E2"/>
    <w:rsid w:val="005B4F18"/>
    <w:rsid w:val="005C0DCC"/>
    <w:rsid w:val="005C5CF6"/>
    <w:rsid w:val="005C6CDC"/>
    <w:rsid w:val="005D06C0"/>
    <w:rsid w:val="005D2201"/>
    <w:rsid w:val="005D226B"/>
    <w:rsid w:val="005D3263"/>
    <w:rsid w:val="005D4570"/>
    <w:rsid w:val="005D5D47"/>
    <w:rsid w:val="005D6AAE"/>
    <w:rsid w:val="005D77FE"/>
    <w:rsid w:val="005E5D6A"/>
    <w:rsid w:val="005E5DC0"/>
    <w:rsid w:val="005F3237"/>
    <w:rsid w:val="005F413C"/>
    <w:rsid w:val="005F41F4"/>
    <w:rsid w:val="005F4568"/>
    <w:rsid w:val="005F5BFF"/>
    <w:rsid w:val="005F6EF2"/>
    <w:rsid w:val="005F76DB"/>
    <w:rsid w:val="0060029D"/>
    <w:rsid w:val="00602F3C"/>
    <w:rsid w:val="0060571B"/>
    <w:rsid w:val="00607286"/>
    <w:rsid w:val="00607E4A"/>
    <w:rsid w:val="00612A34"/>
    <w:rsid w:val="006134F2"/>
    <w:rsid w:val="0061520E"/>
    <w:rsid w:val="0061674D"/>
    <w:rsid w:val="006220C0"/>
    <w:rsid w:val="006221EA"/>
    <w:rsid w:val="006225C8"/>
    <w:rsid w:val="0062534B"/>
    <w:rsid w:val="00626A91"/>
    <w:rsid w:val="006303A4"/>
    <w:rsid w:val="0063467D"/>
    <w:rsid w:val="00636CA8"/>
    <w:rsid w:val="0064041F"/>
    <w:rsid w:val="00640F57"/>
    <w:rsid w:val="00645885"/>
    <w:rsid w:val="006471B8"/>
    <w:rsid w:val="0064730A"/>
    <w:rsid w:val="00650E6C"/>
    <w:rsid w:val="006510CA"/>
    <w:rsid w:val="00652266"/>
    <w:rsid w:val="006552F3"/>
    <w:rsid w:val="00656640"/>
    <w:rsid w:val="00662808"/>
    <w:rsid w:val="00663C28"/>
    <w:rsid w:val="00666E46"/>
    <w:rsid w:val="0067729A"/>
    <w:rsid w:val="00681921"/>
    <w:rsid w:val="00681A1E"/>
    <w:rsid w:val="00686F46"/>
    <w:rsid w:val="00687444"/>
    <w:rsid w:val="00687928"/>
    <w:rsid w:val="00690838"/>
    <w:rsid w:val="00693F14"/>
    <w:rsid w:val="00694A2E"/>
    <w:rsid w:val="00695773"/>
    <w:rsid w:val="00697761"/>
    <w:rsid w:val="006A4CCB"/>
    <w:rsid w:val="006A5B60"/>
    <w:rsid w:val="006B0768"/>
    <w:rsid w:val="006B0A8F"/>
    <w:rsid w:val="006B22B8"/>
    <w:rsid w:val="006B39F9"/>
    <w:rsid w:val="006C02F6"/>
    <w:rsid w:val="006C1B22"/>
    <w:rsid w:val="006C266F"/>
    <w:rsid w:val="006C2AA4"/>
    <w:rsid w:val="006C519E"/>
    <w:rsid w:val="006D26E7"/>
    <w:rsid w:val="006D28C8"/>
    <w:rsid w:val="006D7966"/>
    <w:rsid w:val="006E50F3"/>
    <w:rsid w:val="006E7ACA"/>
    <w:rsid w:val="006F0A39"/>
    <w:rsid w:val="006F14D1"/>
    <w:rsid w:val="006F4854"/>
    <w:rsid w:val="006F6722"/>
    <w:rsid w:val="00705524"/>
    <w:rsid w:val="007109FD"/>
    <w:rsid w:val="00711BBC"/>
    <w:rsid w:val="00711BE0"/>
    <w:rsid w:val="00713423"/>
    <w:rsid w:val="0071381B"/>
    <w:rsid w:val="00715B32"/>
    <w:rsid w:val="007162B0"/>
    <w:rsid w:val="00716C59"/>
    <w:rsid w:val="007176DA"/>
    <w:rsid w:val="007176F0"/>
    <w:rsid w:val="00720E1E"/>
    <w:rsid w:val="0072320F"/>
    <w:rsid w:val="0072647E"/>
    <w:rsid w:val="00726C72"/>
    <w:rsid w:val="00731C06"/>
    <w:rsid w:val="007333D0"/>
    <w:rsid w:val="00733643"/>
    <w:rsid w:val="007336ED"/>
    <w:rsid w:val="00735933"/>
    <w:rsid w:val="007372CC"/>
    <w:rsid w:val="00737462"/>
    <w:rsid w:val="00740F93"/>
    <w:rsid w:val="00746F7C"/>
    <w:rsid w:val="0075084C"/>
    <w:rsid w:val="007523BD"/>
    <w:rsid w:val="00752493"/>
    <w:rsid w:val="00756AC9"/>
    <w:rsid w:val="00757166"/>
    <w:rsid w:val="00760817"/>
    <w:rsid w:val="007614D0"/>
    <w:rsid w:val="00761E32"/>
    <w:rsid w:val="007653BE"/>
    <w:rsid w:val="007663D5"/>
    <w:rsid w:val="0077286C"/>
    <w:rsid w:val="00775E10"/>
    <w:rsid w:val="00775FC2"/>
    <w:rsid w:val="00777096"/>
    <w:rsid w:val="007806DD"/>
    <w:rsid w:val="00781006"/>
    <w:rsid w:val="0078295C"/>
    <w:rsid w:val="0078534A"/>
    <w:rsid w:val="00787233"/>
    <w:rsid w:val="00795DC2"/>
    <w:rsid w:val="00795FF6"/>
    <w:rsid w:val="007A0042"/>
    <w:rsid w:val="007A1B61"/>
    <w:rsid w:val="007A24AB"/>
    <w:rsid w:val="007A26F2"/>
    <w:rsid w:val="007A32FD"/>
    <w:rsid w:val="007A677D"/>
    <w:rsid w:val="007B0EAD"/>
    <w:rsid w:val="007B199E"/>
    <w:rsid w:val="007B68A5"/>
    <w:rsid w:val="007B75AE"/>
    <w:rsid w:val="007B7E15"/>
    <w:rsid w:val="007C03DA"/>
    <w:rsid w:val="007C30AD"/>
    <w:rsid w:val="007D0C6B"/>
    <w:rsid w:val="007D49DA"/>
    <w:rsid w:val="007E13E7"/>
    <w:rsid w:val="007E187D"/>
    <w:rsid w:val="007F07E7"/>
    <w:rsid w:val="007F09B8"/>
    <w:rsid w:val="007F0BD9"/>
    <w:rsid w:val="007F3AF5"/>
    <w:rsid w:val="007F4D84"/>
    <w:rsid w:val="007F4DFA"/>
    <w:rsid w:val="007F5EFE"/>
    <w:rsid w:val="007F796F"/>
    <w:rsid w:val="00801FE4"/>
    <w:rsid w:val="0080255A"/>
    <w:rsid w:val="00811360"/>
    <w:rsid w:val="00811867"/>
    <w:rsid w:val="0081337A"/>
    <w:rsid w:val="00813C46"/>
    <w:rsid w:val="00814079"/>
    <w:rsid w:val="00817602"/>
    <w:rsid w:val="0082646C"/>
    <w:rsid w:val="008273BB"/>
    <w:rsid w:val="0083022D"/>
    <w:rsid w:val="00837E3D"/>
    <w:rsid w:val="008434E2"/>
    <w:rsid w:val="0084591D"/>
    <w:rsid w:val="008459AA"/>
    <w:rsid w:val="00847337"/>
    <w:rsid w:val="00847C66"/>
    <w:rsid w:val="008503A2"/>
    <w:rsid w:val="00856E80"/>
    <w:rsid w:val="00866245"/>
    <w:rsid w:val="00871E38"/>
    <w:rsid w:val="00883A20"/>
    <w:rsid w:val="00884F46"/>
    <w:rsid w:val="00887236"/>
    <w:rsid w:val="00890D77"/>
    <w:rsid w:val="00891935"/>
    <w:rsid w:val="0089747C"/>
    <w:rsid w:val="00897986"/>
    <w:rsid w:val="00897AB3"/>
    <w:rsid w:val="008A1FF8"/>
    <w:rsid w:val="008A20DB"/>
    <w:rsid w:val="008A2E0F"/>
    <w:rsid w:val="008A5ED0"/>
    <w:rsid w:val="008A6CBB"/>
    <w:rsid w:val="008B1E3C"/>
    <w:rsid w:val="008B2E15"/>
    <w:rsid w:val="008B4FB5"/>
    <w:rsid w:val="008B5539"/>
    <w:rsid w:val="008B64E8"/>
    <w:rsid w:val="008B7BF7"/>
    <w:rsid w:val="008C19EA"/>
    <w:rsid w:val="008C24A6"/>
    <w:rsid w:val="008C286A"/>
    <w:rsid w:val="008C65ED"/>
    <w:rsid w:val="008D1987"/>
    <w:rsid w:val="008D2A00"/>
    <w:rsid w:val="008D2CAB"/>
    <w:rsid w:val="008D7659"/>
    <w:rsid w:val="008E49C4"/>
    <w:rsid w:val="008E7A15"/>
    <w:rsid w:val="008E7ADD"/>
    <w:rsid w:val="008F38FD"/>
    <w:rsid w:val="008F39D3"/>
    <w:rsid w:val="009006C6"/>
    <w:rsid w:val="00900EEE"/>
    <w:rsid w:val="009029AA"/>
    <w:rsid w:val="00902FD0"/>
    <w:rsid w:val="009037D8"/>
    <w:rsid w:val="00905C16"/>
    <w:rsid w:val="00907D31"/>
    <w:rsid w:val="009117D7"/>
    <w:rsid w:val="0091213F"/>
    <w:rsid w:val="00914801"/>
    <w:rsid w:val="009165C7"/>
    <w:rsid w:val="0093360B"/>
    <w:rsid w:val="00933ED7"/>
    <w:rsid w:val="009370F3"/>
    <w:rsid w:val="0094045F"/>
    <w:rsid w:val="009410FF"/>
    <w:rsid w:val="00945463"/>
    <w:rsid w:val="00945B04"/>
    <w:rsid w:val="00945F77"/>
    <w:rsid w:val="009460B6"/>
    <w:rsid w:val="00950EE2"/>
    <w:rsid w:val="0095349D"/>
    <w:rsid w:val="00955873"/>
    <w:rsid w:val="00955DF7"/>
    <w:rsid w:val="00956564"/>
    <w:rsid w:val="00960451"/>
    <w:rsid w:val="0096698D"/>
    <w:rsid w:val="009670EA"/>
    <w:rsid w:val="00972A68"/>
    <w:rsid w:val="009733A8"/>
    <w:rsid w:val="00974DDE"/>
    <w:rsid w:val="00976874"/>
    <w:rsid w:val="00983910"/>
    <w:rsid w:val="00985C20"/>
    <w:rsid w:val="0099444C"/>
    <w:rsid w:val="009A13AD"/>
    <w:rsid w:val="009B1410"/>
    <w:rsid w:val="009B4306"/>
    <w:rsid w:val="009B4770"/>
    <w:rsid w:val="009C0682"/>
    <w:rsid w:val="009C0A8B"/>
    <w:rsid w:val="009C0C1C"/>
    <w:rsid w:val="009C2D2D"/>
    <w:rsid w:val="009C45EE"/>
    <w:rsid w:val="009C5983"/>
    <w:rsid w:val="009D3F35"/>
    <w:rsid w:val="009D4332"/>
    <w:rsid w:val="009D5B66"/>
    <w:rsid w:val="009E1F73"/>
    <w:rsid w:val="009E25CF"/>
    <w:rsid w:val="009E29A5"/>
    <w:rsid w:val="009E4A70"/>
    <w:rsid w:val="009E4B0A"/>
    <w:rsid w:val="009E7F93"/>
    <w:rsid w:val="009F0B28"/>
    <w:rsid w:val="009F0FF5"/>
    <w:rsid w:val="00A014F6"/>
    <w:rsid w:val="00A01593"/>
    <w:rsid w:val="00A04168"/>
    <w:rsid w:val="00A04F52"/>
    <w:rsid w:val="00A053EA"/>
    <w:rsid w:val="00A11B35"/>
    <w:rsid w:val="00A11BB4"/>
    <w:rsid w:val="00A13E8E"/>
    <w:rsid w:val="00A17E70"/>
    <w:rsid w:val="00A24A39"/>
    <w:rsid w:val="00A24AA8"/>
    <w:rsid w:val="00A265DE"/>
    <w:rsid w:val="00A27492"/>
    <w:rsid w:val="00A309B4"/>
    <w:rsid w:val="00A32F1C"/>
    <w:rsid w:val="00A34723"/>
    <w:rsid w:val="00A34C70"/>
    <w:rsid w:val="00A355BD"/>
    <w:rsid w:val="00A3664E"/>
    <w:rsid w:val="00A439D1"/>
    <w:rsid w:val="00A44153"/>
    <w:rsid w:val="00A454AD"/>
    <w:rsid w:val="00A465C4"/>
    <w:rsid w:val="00A53ECA"/>
    <w:rsid w:val="00A62E76"/>
    <w:rsid w:val="00A641FB"/>
    <w:rsid w:val="00A7653A"/>
    <w:rsid w:val="00A77814"/>
    <w:rsid w:val="00A83B76"/>
    <w:rsid w:val="00A8425A"/>
    <w:rsid w:val="00A84753"/>
    <w:rsid w:val="00A85FE2"/>
    <w:rsid w:val="00A8798B"/>
    <w:rsid w:val="00A911AF"/>
    <w:rsid w:val="00A930FB"/>
    <w:rsid w:val="00A97C50"/>
    <w:rsid w:val="00AA2031"/>
    <w:rsid w:val="00AA4862"/>
    <w:rsid w:val="00AA49F6"/>
    <w:rsid w:val="00AA54DB"/>
    <w:rsid w:val="00AA6150"/>
    <w:rsid w:val="00AB0986"/>
    <w:rsid w:val="00AB1FDF"/>
    <w:rsid w:val="00AB3F3D"/>
    <w:rsid w:val="00AB609A"/>
    <w:rsid w:val="00AC0116"/>
    <w:rsid w:val="00AC4FA5"/>
    <w:rsid w:val="00AC6221"/>
    <w:rsid w:val="00AD0AB8"/>
    <w:rsid w:val="00AD17FB"/>
    <w:rsid w:val="00AD4F9B"/>
    <w:rsid w:val="00AD7C26"/>
    <w:rsid w:val="00AE2859"/>
    <w:rsid w:val="00AE51E4"/>
    <w:rsid w:val="00AE5264"/>
    <w:rsid w:val="00AF5039"/>
    <w:rsid w:val="00AF6F00"/>
    <w:rsid w:val="00B00B6D"/>
    <w:rsid w:val="00B03A89"/>
    <w:rsid w:val="00B04308"/>
    <w:rsid w:val="00B05B55"/>
    <w:rsid w:val="00B0646E"/>
    <w:rsid w:val="00B07604"/>
    <w:rsid w:val="00B15726"/>
    <w:rsid w:val="00B17C9B"/>
    <w:rsid w:val="00B17CE3"/>
    <w:rsid w:val="00B20C08"/>
    <w:rsid w:val="00B20F0E"/>
    <w:rsid w:val="00B21343"/>
    <w:rsid w:val="00B2557E"/>
    <w:rsid w:val="00B25AF4"/>
    <w:rsid w:val="00B26052"/>
    <w:rsid w:val="00B27B62"/>
    <w:rsid w:val="00B31B27"/>
    <w:rsid w:val="00B32A8D"/>
    <w:rsid w:val="00B3557D"/>
    <w:rsid w:val="00B3661D"/>
    <w:rsid w:val="00B3702F"/>
    <w:rsid w:val="00B4341E"/>
    <w:rsid w:val="00B446EB"/>
    <w:rsid w:val="00B45EBB"/>
    <w:rsid w:val="00B51B60"/>
    <w:rsid w:val="00B51C7A"/>
    <w:rsid w:val="00B556F7"/>
    <w:rsid w:val="00B55AEB"/>
    <w:rsid w:val="00B57791"/>
    <w:rsid w:val="00B601EA"/>
    <w:rsid w:val="00B63104"/>
    <w:rsid w:val="00B64A47"/>
    <w:rsid w:val="00B65194"/>
    <w:rsid w:val="00B72CEA"/>
    <w:rsid w:val="00B755A0"/>
    <w:rsid w:val="00B809C1"/>
    <w:rsid w:val="00B81F6E"/>
    <w:rsid w:val="00B964A8"/>
    <w:rsid w:val="00BA41D3"/>
    <w:rsid w:val="00BA4947"/>
    <w:rsid w:val="00BA7594"/>
    <w:rsid w:val="00BB2A6C"/>
    <w:rsid w:val="00BB3292"/>
    <w:rsid w:val="00BB4216"/>
    <w:rsid w:val="00BB6250"/>
    <w:rsid w:val="00BC2DFF"/>
    <w:rsid w:val="00BC5BCC"/>
    <w:rsid w:val="00BD12D2"/>
    <w:rsid w:val="00BD6102"/>
    <w:rsid w:val="00BE2769"/>
    <w:rsid w:val="00BE48D9"/>
    <w:rsid w:val="00BE5069"/>
    <w:rsid w:val="00BE7378"/>
    <w:rsid w:val="00BE7977"/>
    <w:rsid w:val="00BF134B"/>
    <w:rsid w:val="00BF15E1"/>
    <w:rsid w:val="00BF432E"/>
    <w:rsid w:val="00BF64E5"/>
    <w:rsid w:val="00BF7584"/>
    <w:rsid w:val="00BF7C84"/>
    <w:rsid w:val="00C0184C"/>
    <w:rsid w:val="00C0203F"/>
    <w:rsid w:val="00C0250D"/>
    <w:rsid w:val="00C047D7"/>
    <w:rsid w:val="00C04CD1"/>
    <w:rsid w:val="00C057ED"/>
    <w:rsid w:val="00C05A63"/>
    <w:rsid w:val="00C20130"/>
    <w:rsid w:val="00C23302"/>
    <w:rsid w:val="00C236DC"/>
    <w:rsid w:val="00C23E4B"/>
    <w:rsid w:val="00C26C06"/>
    <w:rsid w:val="00C3157B"/>
    <w:rsid w:val="00C31B8D"/>
    <w:rsid w:val="00C33135"/>
    <w:rsid w:val="00C332DB"/>
    <w:rsid w:val="00C35579"/>
    <w:rsid w:val="00C3656B"/>
    <w:rsid w:val="00C36B34"/>
    <w:rsid w:val="00C40071"/>
    <w:rsid w:val="00C410EA"/>
    <w:rsid w:val="00C4227C"/>
    <w:rsid w:val="00C42513"/>
    <w:rsid w:val="00C44048"/>
    <w:rsid w:val="00C504B6"/>
    <w:rsid w:val="00C51058"/>
    <w:rsid w:val="00C600D4"/>
    <w:rsid w:val="00C63E39"/>
    <w:rsid w:val="00C63FEB"/>
    <w:rsid w:val="00C711D7"/>
    <w:rsid w:val="00C7272A"/>
    <w:rsid w:val="00C7325F"/>
    <w:rsid w:val="00C767D0"/>
    <w:rsid w:val="00C7780D"/>
    <w:rsid w:val="00C8072F"/>
    <w:rsid w:val="00C82C3F"/>
    <w:rsid w:val="00C8581A"/>
    <w:rsid w:val="00C86795"/>
    <w:rsid w:val="00C9051A"/>
    <w:rsid w:val="00C934CA"/>
    <w:rsid w:val="00C95EC2"/>
    <w:rsid w:val="00C95FA5"/>
    <w:rsid w:val="00C97CE6"/>
    <w:rsid w:val="00CA1063"/>
    <w:rsid w:val="00CA17EF"/>
    <w:rsid w:val="00CA5A3F"/>
    <w:rsid w:val="00CB044F"/>
    <w:rsid w:val="00CB3E23"/>
    <w:rsid w:val="00CB5476"/>
    <w:rsid w:val="00CC0EFB"/>
    <w:rsid w:val="00CC3B66"/>
    <w:rsid w:val="00CC41FF"/>
    <w:rsid w:val="00CD0CB0"/>
    <w:rsid w:val="00CD3293"/>
    <w:rsid w:val="00CD3633"/>
    <w:rsid w:val="00CD5D9A"/>
    <w:rsid w:val="00CD64B8"/>
    <w:rsid w:val="00CE23F0"/>
    <w:rsid w:val="00CE5C9D"/>
    <w:rsid w:val="00CE5E78"/>
    <w:rsid w:val="00CE5F10"/>
    <w:rsid w:val="00CE7101"/>
    <w:rsid w:val="00CF15B1"/>
    <w:rsid w:val="00CF1625"/>
    <w:rsid w:val="00CF1B02"/>
    <w:rsid w:val="00CF5064"/>
    <w:rsid w:val="00CF5238"/>
    <w:rsid w:val="00CF6EAA"/>
    <w:rsid w:val="00D0273C"/>
    <w:rsid w:val="00D06955"/>
    <w:rsid w:val="00D06A3B"/>
    <w:rsid w:val="00D07540"/>
    <w:rsid w:val="00D103C6"/>
    <w:rsid w:val="00D110F9"/>
    <w:rsid w:val="00D15EED"/>
    <w:rsid w:val="00D163D5"/>
    <w:rsid w:val="00D171BA"/>
    <w:rsid w:val="00D234B9"/>
    <w:rsid w:val="00D260C2"/>
    <w:rsid w:val="00D30221"/>
    <w:rsid w:val="00D306B7"/>
    <w:rsid w:val="00D31C46"/>
    <w:rsid w:val="00D32819"/>
    <w:rsid w:val="00D334A1"/>
    <w:rsid w:val="00D406A2"/>
    <w:rsid w:val="00D40C33"/>
    <w:rsid w:val="00D42286"/>
    <w:rsid w:val="00D520A5"/>
    <w:rsid w:val="00D54433"/>
    <w:rsid w:val="00D55760"/>
    <w:rsid w:val="00D65BF4"/>
    <w:rsid w:val="00D73695"/>
    <w:rsid w:val="00D748D7"/>
    <w:rsid w:val="00D7636F"/>
    <w:rsid w:val="00D76BE8"/>
    <w:rsid w:val="00D81146"/>
    <w:rsid w:val="00D81F9D"/>
    <w:rsid w:val="00D828A1"/>
    <w:rsid w:val="00D85BC8"/>
    <w:rsid w:val="00D87A2B"/>
    <w:rsid w:val="00D93804"/>
    <w:rsid w:val="00D96673"/>
    <w:rsid w:val="00DA40A0"/>
    <w:rsid w:val="00DA595E"/>
    <w:rsid w:val="00DA690D"/>
    <w:rsid w:val="00DB31C3"/>
    <w:rsid w:val="00DB6965"/>
    <w:rsid w:val="00DB6A89"/>
    <w:rsid w:val="00DB78AA"/>
    <w:rsid w:val="00DC2302"/>
    <w:rsid w:val="00DD1B11"/>
    <w:rsid w:val="00DD2401"/>
    <w:rsid w:val="00DD2998"/>
    <w:rsid w:val="00DD4308"/>
    <w:rsid w:val="00DD46B8"/>
    <w:rsid w:val="00DD5F20"/>
    <w:rsid w:val="00DE08EB"/>
    <w:rsid w:val="00DE14D6"/>
    <w:rsid w:val="00DE1E6D"/>
    <w:rsid w:val="00DE73F9"/>
    <w:rsid w:val="00DF2377"/>
    <w:rsid w:val="00DF2F34"/>
    <w:rsid w:val="00DF4B59"/>
    <w:rsid w:val="00DF5D44"/>
    <w:rsid w:val="00E03BA4"/>
    <w:rsid w:val="00E102C3"/>
    <w:rsid w:val="00E12A20"/>
    <w:rsid w:val="00E164D2"/>
    <w:rsid w:val="00E166D3"/>
    <w:rsid w:val="00E174D0"/>
    <w:rsid w:val="00E2021C"/>
    <w:rsid w:val="00E24B0B"/>
    <w:rsid w:val="00E24E71"/>
    <w:rsid w:val="00E30219"/>
    <w:rsid w:val="00E3261D"/>
    <w:rsid w:val="00E327B8"/>
    <w:rsid w:val="00E335D0"/>
    <w:rsid w:val="00E3504F"/>
    <w:rsid w:val="00E359E0"/>
    <w:rsid w:val="00E36E88"/>
    <w:rsid w:val="00E40707"/>
    <w:rsid w:val="00E410D0"/>
    <w:rsid w:val="00E420D9"/>
    <w:rsid w:val="00E470F5"/>
    <w:rsid w:val="00E51188"/>
    <w:rsid w:val="00E52FCB"/>
    <w:rsid w:val="00E53A61"/>
    <w:rsid w:val="00E561AA"/>
    <w:rsid w:val="00E564AA"/>
    <w:rsid w:val="00E57B6D"/>
    <w:rsid w:val="00E659AD"/>
    <w:rsid w:val="00E66F92"/>
    <w:rsid w:val="00E67DEE"/>
    <w:rsid w:val="00E72CC9"/>
    <w:rsid w:val="00E76750"/>
    <w:rsid w:val="00E76BD1"/>
    <w:rsid w:val="00E773DE"/>
    <w:rsid w:val="00E8145E"/>
    <w:rsid w:val="00E82CEE"/>
    <w:rsid w:val="00E85983"/>
    <w:rsid w:val="00E93860"/>
    <w:rsid w:val="00E96ACC"/>
    <w:rsid w:val="00E96F3B"/>
    <w:rsid w:val="00EA060D"/>
    <w:rsid w:val="00EA3A76"/>
    <w:rsid w:val="00EB2C13"/>
    <w:rsid w:val="00EB3461"/>
    <w:rsid w:val="00EB3B58"/>
    <w:rsid w:val="00EB6D89"/>
    <w:rsid w:val="00EC183B"/>
    <w:rsid w:val="00EC51EC"/>
    <w:rsid w:val="00ED0313"/>
    <w:rsid w:val="00ED2B21"/>
    <w:rsid w:val="00ED3141"/>
    <w:rsid w:val="00ED7987"/>
    <w:rsid w:val="00EE5161"/>
    <w:rsid w:val="00EF3BC4"/>
    <w:rsid w:val="00EF618A"/>
    <w:rsid w:val="00EF7A4E"/>
    <w:rsid w:val="00F00139"/>
    <w:rsid w:val="00F018A8"/>
    <w:rsid w:val="00F028EC"/>
    <w:rsid w:val="00F03F42"/>
    <w:rsid w:val="00F065C4"/>
    <w:rsid w:val="00F07557"/>
    <w:rsid w:val="00F07BDA"/>
    <w:rsid w:val="00F10A9C"/>
    <w:rsid w:val="00F11EA2"/>
    <w:rsid w:val="00F1399D"/>
    <w:rsid w:val="00F16C5F"/>
    <w:rsid w:val="00F172F8"/>
    <w:rsid w:val="00F205AC"/>
    <w:rsid w:val="00F20D47"/>
    <w:rsid w:val="00F21DD9"/>
    <w:rsid w:val="00F2246D"/>
    <w:rsid w:val="00F22A32"/>
    <w:rsid w:val="00F265BE"/>
    <w:rsid w:val="00F33BF8"/>
    <w:rsid w:val="00F3428B"/>
    <w:rsid w:val="00F406B4"/>
    <w:rsid w:val="00F40B2C"/>
    <w:rsid w:val="00F431D6"/>
    <w:rsid w:val="00F43EA1"/>
    <w:rsid w:val="00F43FA6"/>
    <w:rsid w:val="00F44EED"/>
    <w:rsid w:val="00F47610"/>
    <w:rsid w:val="00F51599"/>
    <w:rsid w:val="00F51988"/>
    <w:rsid w:val="00F524F7"/>
    <w:rsid w:val="00F54E40"/>
    <w:rsid w:val="00F5534F"/>
    <w:rsid w:val="00F55CCA"/>
    <w:rsid w:val="00F57F79"/>
    <w:rsid w:val="00F604AE"/>
    <w:rsid w:val="00F61D95"/>
    <w:rsid w:val="00F7023F"/>
    <w:rsid w:val="00F704A8"/>
    <w:rsid w:val="00F721D2"/>
    <w:rsid w:val="00F72F95"/>
    <w:rsid w:val="00F779DD"/>
    <w:rsid w:val="00F77AE4"/>
    <w:rsid w:val="00F808FF"/>
    <w:rsid w:val="00F80913"/>
    <w:rsid w:val="00F81E48"/>
    <w:rsid w:val="00F86D1F"/>
    <w:rsid w:val="00F87D48"/>
    <w:rsid w:val="00F90E4B"/>
    <w:rsid w:val="00F91EF4"/>
    <w:rsid w:val="00F936FD"/>
    <w:rsid w:val="00F93E97"/>
    <w:rsid w:val="00F958A6"/>
    <w:rsid w:val="00F96634"/>
    <w:rsid w:val="00FA034E"/>
    <w:rsid w:val="00FA0549"/>
    <w:rsid w:val="00FA07F6"/>
    <w:rsid w:val="00FA0B45"/>
    <w:rsid w:val="00FA474B"/>
    <w:rsid w:val="00FA55DB"/>
    <w:rsid w:val="00FA7A27"/>
    <w:rsid w:val="00FB1D1F"/>
    <w:rsid w:val="00FB5D55"/>
    <w:rsid w:val="00FB5F81"/>
    <w:rsid w:val="00FC032C"/>
    <w:rsid w:val="00FC1E96"/>
    <w:rsid w:val="00FC1EEC"/>
    <w:rsid w:val="00FC50F6"/>
    <w:rsid w:val="00FC6B5B"/>
    <w:rsid w:val="00FD370D"/>
    <w:rsid w:val="00FD4BF4"/>
    <w:rsid w:val="00FD6B86"/>
    <w:rsid w:val="00FF2834"/>
    <w:rsid w:val="00FF4304"/>
    <w:rsid w:val="00FF7D21"/>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5AC3824"/>
  <w15:docId w15:val="{3FCA8EE9-9678-4413-8611-DB6A9A600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91D"/>
  </w:style>
  <w:style w:type="paragraph" w:styleId="Heading2">
    <w:name w:val="heading 2"/>
    <w:basedOn w:val="Normal"/>
    <w:next w:val="Normal"/>
    <w:link w:val="Heading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paragraph" w:styleId="Heading8">
    <w:name w:val="heading 8"/>
    <w:basedOn w:val="Normal"/>
    <w:next w:val="Normal"/>
    <w:link w:val="Heading8Char"/>
    <w:uiPriority w:val="9"/>
    <w:semiHidden/>
    <w:unhideWhenUsed/>
    <w:qFormat/>
    <w:rsid w:val="009410F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273BB"/>
    <w:rPr>
      <w:rFonts w:ascii="Times New Roman" w:eastAsia="Times New Roman" w:hAnsi="Times New Roman" w:cs="Times New Roman"/>
      <w:sz w:val="24"/>
      <w:szCs w:val="24"/>
      <w:lang w:val="sl-SI" w:eastAsia="sl-SI"/>
    </w:rPr>
  </w:style>
  <w:style w:type="character" w:customStyle="1" w:styleId="Heading2Char">
    <w:name w:val="Heading 2 Char"/>
    <w:basedOn w:val="DefaultParagraphFont"/>
    <w:link w:val="Heading2"/>
    <w:uiPriority w:val="99"/>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1B7C66"/>
    <w:rPr>
      <w:color w:val="0000FF"/>
      <w:u w:val="single"/>
    </w:rPr>
  </w:style>
  <w:style w:type="paragraph" w:styleId="Header">
    <w:name w:val="header"/>
    <w:basedOn w:val="Normal"/>
    <w:link w:val="Header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053EA"/>
    <w:rPr>
      <w:rFonts w:ascii="Calibri" w:eastAsia="Calibri" w:hAnsi="Calibri" w:cs="Calibri"/>
    </w:rPr>
  </w:style>
  <w:style w:type="paragraph" w:styleId="ListParagraph">
    <w:name w:val="List Paragraph"/>
    <w:basedOn w:val="Normal"/>
    <w:uiPriority w:val="99"/>
    <w:qFormat/>
    <w:rsid w:val="00EA060D"/>
    <w:pPr>
      <w:spacing w:after="120"/>
      <w:ind w:left="720"/>
      <w:jc w:val="both"/>
    </w:pPr>
    <w:rPr>
      <w:rFonts w:ascii="Cambria" w:eastAsia="Times New Roman" w:hAnsi="Cambria" w:cs="Calibri"/>
      <w:sz w:val="24"/>
      <w:lang w:val="hr-HR" w:eastAsia="nb-NO"/>
    </w:rPr>
  </w:style>
  <w:style w:type="character" w:customStyle="1" w:styleId="Heading3Char">
    <w:name w:val="Heading 3 Char"/>
    <w:basedOn w:val="DefaultParagraphFont"/>
    <w:link w:val="Heading3"/>
    <w:rsid w:val="00A454AD"/>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775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E10"/>
  </w:style>
  <w:style w:type="paragraph" w:styleId="BalloonText">
    <w:name w:val="Balloon Text"/>
    <w:basedOn w:val="Normal"/>
    <w:link w:val="BalloonTextChar"/>
    <w:uiPriority w:val="99"/>
    <w:semiHidden/>
    <w:unhideWhenUsed/>
    <w:rsid w:val="005F3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237"/>
    <w:rPr>
      <w:rFonts w:ascii="Tahoma" w:hAnsi="Tahoma" w:cs="Tahoma"/>
      <w:sz w:val="16"/>
      <w:szCs w:val="16"/>
    </w:rPr>
  </w:style>
  <w:style w:type="table" w:styleId="TableGrid">
    <w:name w:val="Table Grid"/>
    <w:basedOn w:val="TableNormal"/>
    <w:uiPriority w:val="59"/>
    <w:rsid w:val="00B213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BF15E1"/>
    <w:rPr>
      <w:sz w:val="16"/>
      <w:szCs w:val="16"/>
    </w:rPr>
  </w:style>
  <w:style w:type="paragraph" w:styleId="CommentText">
    <w:name w:val="annotation text"/>
    <w:basedOn w:val="Normal"/>
    <w:link w:val="CommentTextChar"/>
    <w:uiPriority w:val="99"/>
    <w:semiHidden/>
    <w:unhideWhenUsed/>
    <w:rsid w:val="00BF15E1"/>
    <w:pPr>
      <w:spacing w:line="240" w:lineRule="auto"/>
    </w:pPr>
    <w:rPr>
      <w:sz w:val="20"/>
      <w:szCs w:val="20"/>
    </w:rPr>
  </w:style>
  <w:style w:type="character" w:customStyle="1" w:styleId="CommentTextChar">
    <w:name w:val="Comment Text Char"/>
    <w:basedOn w:val="DefaultParagraphFont"/>
    <w:link w:val="CommentText"/>
    <w:uiPriority w:val="99"/>
    <w:semiHidden/>
    <w:rsid w:val="00BF15E1"/>
    <w:rPr>
      <w:sz w:val="20"/>
      <w:szCs w:val="20"/>
    </w:rPr>
  </w:style>
  <w:style w:type="paragraph" w:styleId="CommentSubject">
    <w:name w:val="annotation subject"/>
    <w:basedOn w:val="CommentText"/>
    <w:next w:val="CommentText"/>
    <w:link w:val="CommentSubjectChar"/>
    <w:uiPriority w:val="99"/>
    <w:semiHidden/>
    <w:unhideWhenUsed/>
    <w:rsid w:val="00BF15E1"/>
    <w:rPr>
      <w:b/>
      <w:bCs/>
    </w:rPr>
  </w:style>
  <w:style w:type="character" w:customStyle="1" w:styleId="CommentSubjectChar">
    <w:name w:val="Comment Subject Char"/>
    <w:basedOn w:val="CommentTextChar"/>
    <w:link w:val="CommentSubject"/>
    <w:uiPriority w:val="99"/>
    <w:semiHidden/>
    <w:rsid w:val="00BF15E1"/>
    <w:rPr>
      <w:b/>
      <w:bCs/>
      <w:sz w:val="20"/>
      <w:szCs w:val="20"/>
    </w:rPr>
  </w:style>
  <w:style w:type="paragraph" w:styleId="Revision">
    <w:name w:val="Revision"/>
    <w:hidden/>
    <w:uiPriority w:val="99"/>
    <w:semiHidden/>
    <w:rsid w:val="00BF15E1"/>
    <w:pPr>
      <w:spacing w:after="0" w:line="240" w:lineRule="auto"/>
    </w:pPr>
  </w:style>
  <w:style w:type="table" w:customStyle="1" w:styleId="TableGrid1">
    <w:name w:val="Table Grid1"/>
    <w:basedOn w:val="TableNormal"/>
    <w:next w:val="TableGrid"/>
    <w:uiPriority w:val="59"/>
    <w:rsid w:val="00F958A6"/>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basedOn w:val="DefaultParagraphFont"/>
    <w:link w:val="Heading8"/>
    <w:uiPriority w:val="9"/>
    <w:rsid w:val="009410FF"/>
    <w:rPr>
      <w:rFonts w:asciiTheme="majorHAnsi" w:eastAsiaTheme="majorEastAsia" w:hAnsiTheme="majorHAnsi" w:cstheme="majorBidi"/>
      <w:color w:val="404040" w:themeColor="text1" w:themeTint="BF"/>
      <w:sz w:val="20"/>
      <w:szCs w:val="20"/>
    </w:rPr>
  </w:style>
  <w:style w:type="character" w:customStyle="1" w:styleId="fontstyle01">
    <w:name w:val="fontstyle01"/>
    <w:basedOn w:val="DefaultParagraphFont"/>
    <w:rsid w:val="00CA1063"/>
    <w:rPr>
      <w:rFonts w:ascii="Calibri" w:hAnsi="Calibri" w:cs="Calibri"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F55668-EA61-4BD4-8EA1-CDFA4C18C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17</Pages>
  <Words>6225</Words>
  <Characters>35487</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radosav.covic</dc:creator>
  <cp:lastModifiedBy>Ivan Purkovic</cp:lastModifiedBy>
  <cp:revision>5</cp:revision>
  <cp:lastPrinted>2021-10-12T11:16:00Z</cp:lastPrinted>
  <dcterms:created xsi:type="dcterms:W3CDTF">2021-11-19T07:20:00Z</dcterms:created>
  <dcterms:modified xsi:type="dcterms:W3CDTF">2021-11-19T07:56:00Z</dcterms:modified>
</cp:coreProperties>
</file>