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A7A59" w14:textId="77777777" w:rsidR="00D629CB" w:rsidRDefault="00D629CB" w:rsidP="00D629CB">
      <w:pPr>
        <w:jc w:val="center"/>
        <w:rPr>
          <w:rFonts w:ascii="Arial" w:hAnsi="Arial" w:cs="Arial"/>
          <w:b/>
          <w:bCs/>
          <w:sz w:val="20"/>
        </w:rPr>
      </w:pPr>
      <w:r>
        <w:rPr>
          <w:noProof/>
          <w:lang w:val="en-US"/>
        </w:rPr>
        <w:drawing>
          <wp:inline distT="0" distB="0" distL="0" distR="0" wp14:anchorId="3560906D" wp14:editId="54916925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6B8DB" w14:textId="77777777" w:rsidR="004E420A" w:rsidRDefault="004E420A" w:rsidP="00D629CB">
      <w:pPr>
        <w:jc w:val="center"/>
        <w:rPr>
          <w:rFonts w:ascii="Arial" w:hAnsi="Arial" w:cs="Arial"/>
          <w:b/>
          <w:bCs/>
          <w:sz w:val="20"/>
        </w:rPr>
      </w:pPr>
    </w:p>
    <w:p w14:paraId="2BC7F2A1" w14:textId="77777777" w:rsidR="004E420A" w:rsidRDefault="004E420A" w:rsidP="00D629CB">
      <w:pPr>
        <w:jc w:val="center"/>
        <w:rPr>
          <w:rFonts w:ascii="Arial" w:hAnsi="Arial" w:cs="Arial"/>
          <w:b/>
          <w:bCs/>
          <w:sz w:val="20"/>
        </w:rPr>
      </w:pPr>
    </w:p>
    <w:p w14:paraId="30B3D0D9" w14:textId="77777777" w:rsidR="004E420A" w:rsidRDefault="004E420A" w:rsidP="00D629CB">
      <w:pPr>
        <w:jc w:val="center"/>
        <w:rPr>
          <w:rFonts w:ascii="Arial" w:hAnsi="Arial" w:cs="Arial"/>
          <w:b/>
          <w:bCs/>
          <w:sz w:val="20"/>
        </w:rPr>
      </w:pPr>
    </w:p>
    <w:p w14:paraId="7D5FDDCF" w14:textId="77777777" w:rsidR="004E420A" w:rsidRDefault="004E420A" w:rsidP="00D629CB">
      <w:pPr>
        <w:jc w:val="center"/>
        <w:rPr>
          <w:rFonts w:ascii="Arial" w:hAnsi="Arial" w:cs="Arial"/>
          <w:b/>
          <w:bCs/>
          <w:sz w:val="20"/>
        </w:rPr>
      </w:pPr>
    </w:p>
    <w:p w14:paraId="61CD4B41" w14:textId="77777777" w:rsidR="004E420A" w:rsidRDefault="004E420A" w:rsidP="00D629CB">
      <w:pPr>
        <w:jc w:val="center"/>
        <w:rPr>
          <w:rFonts w:ascii="Arial" w:hAnsi="Arial" w:cs="Arial"/>
          <w:b/>
          <w:bCs/>
          <w:sz w:val="20"/>
        </w:rPr>
      </w:pPr>
    </w:p>
    <w:p w14:paraId="2A0E680D" w14:textId="77777777" w:rsidR="004E420A" w:rsidRPr="009732C6" w:rsidRDefault="004E420A" w:rsidP="00D629CB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</w:p>
    <w:p w14:paraId="5E9C55CE" w14:textId="52C48D2F" w:rsidR="00D629CB" w:rsidRPr="009732C6" w:rsidRDefault="00D629CB" w:rsidP="00D629CB">
      <w:pPr>
        <w:jc w:val="center"/>
        <w:rPr>
          <w:b/>
          <w:bCs/>
          <w:sz w:val="28"/>
          <w:szCs w:val="28"/>
          <w:lang w:val="sr-Latn-CS"/>
        </w:rPr>
      </w:pPr>
      <w:r w:rsidRPr="009732C6">
        <w:rPr>
          <w:rFonts w:ascii="Arial" w:hAnsi="Arial" w:cs="Arial"/>
          <w:b/>
          <w:bCs/>
          <w:sz w:val="28"/>
          <w:szCs w:val="28"/>
        </w:rPr>
        <w:t>MINISTARSTVO KAPITALNIH INVESTICIJA</w:t>
      </w:r>
    </w:p>
    <w:bookmarkEnd w:id="0"/>
    <w:p w14:paraId="26DB8E95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2C18591" w14:textId="77777777" w:rsidR="00D629CB" w:rsidRDefault="00D629CB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Cs w:val="24"/>
          <w:lang w:val="sl-SI"/>
        </w:rPr>
      </w:pPr>
    </w:p>
    <w:p w14:paraId="4FF9BCC6" w14:textId="77777777" w:rsidR="004B11E4" w:rsidRPr="00D629CB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Cs w:val="24"/>
          <w:lang w:val="sl-SI"/>
        </w:rPr>
      </w:pPr>
      <w:r w:rsidRPr="00D629CB">
        <w:rPr>
          <w:rFonts w:ascii="Arial" w:hAnsi="Arial" w:cs="Arial"/>
          <w:b/>
          <w:bCs/>
          <w:kern w:val="32"/>
          <w:szCs w:val="24"/>
          <w:lang w:val="sl-SI"/>
        </w:rPr>
        <w:t>PRILOG</w:t>
      </w:r>
    </w:p>
    <w:p w14:paraId="3ACBDF2E" w14:textId="77777777" w:rsidR="004B11E4" w:rsidRPr="00D629CB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Cs w:val="24"/>
          <w:lang w:val="sl-SI"/>
        </w:rPr>
      </w:pPr>
      <w:r w:rsidRPr="00D629CB">
        <w:rPr>
          <w:rFonts w:ascii="Arial" w:hAnsi="Arial" w:cs="Arial"/>
          <w:b/>
          <w:bCs/>
          <w:kern w:val="32"/>
          <w:szCs w:val="24"/>
          <w:lang w:val="sl-SI"/>
        </w:rPr>
        <w:t>UPUTSTVO ZA PODNOŠENJE PONUDA</w:t>
      </w:r>
    </w:p>
    <w:p w14:paraId="3A3DCD17" w14:textId="77777777" w:rsidR="004B11E4" w:rsidRPr="00D629CB" w:rsidRDefault="004B11E4" w:rsidP="00047D0C">
      <w:pPr>
        <w:spacing w:line="276" w:lineRule="auto"/>
        <w:rPr>
          <w:rFonts w:ascii="Arial" w:hAnsi="Arial" w:cs="Arial"/>
          <w:b/>
          <w:bCs/>
          <w:szCs w:val="24"/>
          <w:lang w:val="sr-Latn-CS"/>
        </w:rPr>
      </w:pPr>
    </w:p>
    <w:p w14:paraId="6FF1BBFA" w14:textId="77777777" w:rsidR="004B11E4" w:rsidRPr="00D629CB" w:rsidRDefault="004B11E4" w:rsidP="00047D0C">
      <w:pPr>
        <w:spacing w:line="276" w:lineRule="auto"/>
        <w:jc w:val="center"/>
        <w:rPr>
          <w:rFonts w:ascii="Arial" w:hAnsi="Arial" w:cs="Arial"/>
          <w:b/>
          <w:bCs/>
          <w:szCs w:val="24"/>
          <w:lang w:val="sr-Latn-CS"/>
        </w:rPr>
      </w:pPr>
      <w:r w:rsidRPr="00D629CB">
        <w:rPr>
          <w:rFonts w:ascii="Arial" w:hAnsi="Arial" w:cs="Arial"/>
          <w:b/>
          <w:bCs/>
          <w:szCs w:val="24"/>
          <w:lang w:val="sr-Latn-CS"/>
        </w:rPr>
        <w:t xml:space="preserve">OBRAZAC </w:t>
      </w:r>
      <w:r w:rsidR="00841E19" w:rsidRPr="00D629CB">
        <w:rPr>
          <w:rFonts w:ascii="Arial" w:hAnsi="Arial" w:cs="Arial"/>
          <w:b/>
          <w:bCs/>
          <w:szCs w:val="24"/>
          <w:lang w:val="sr-Latn-CS"/>
        </w:rPr>
        <w:t>A</w:t>
      </w:r>
    </w:p>
    <w:p w14:paraId="27C550BF" w14:textId="77777777" w:rsidR="004B11E4" w:rsidRPr="00D629CB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Cs w:val="24"/>
          <w:lang w:val="sr-Latn-CS"/>
        </w:rPr>
      </w:pPr>
      <w:r w:rsidRPr="00D629CB">
        <w:rPr>
          <w:rFonts w:ascii="Arial" w:hAnsi="Arial" w:cs="Arial"/>
          <w:b/>
          <w:caps/>
          <w:szCs w:val="24"/>
          <w:lang w:val="sr-Latn-CS"/>
        </w:rPr>
        <w:t>podaci o poNUĐAČU</w:t>
      </w:r>
    </w:p>
    <w:p w14:paraId="57B76AA7" w14:textId="77777777" w:rsidR="004B11E4" w:rsidRPr="00D629CB" w:rsidRDefault="004B11E4" w:rsidP="00047D0C">
      <w:pPr>
        <w:spacing w:line="276" w:lineRule="auto"/>
        <w:rPr>
          <w:rFonts w:ascii="Arial" w:hAnsi="Arial" w:cs="Arial"/>
          <w:b/>
          <w:bCs/>
          <w:szCs w:val="24"/>
          <w:lang w:val="sr-Latn-CS"/>
        </w:rPr>
      </w:pPr>
    </w:p>
    <w:p w14:paraId="32837C82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94C5A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1266702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94A6E80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77DF5D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64E5B5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71388E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377CD6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60FA6F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185DEB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7BE3C7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8238D1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76E845C4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47C95E4F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1333E6B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49EDE818" w14:textId="77777777" w:rsidTr="004318B7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2721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7D4B399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46EDB311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7FB5E8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71673D1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209F441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2397"/>
        <w:gridCol w:w="7371"/>
      </w:tblGrid>
      <w:tr w:rsidR="004B11E4" w:rsidRPr="00047D0C" w14:paraId="64630FE6" w14:textId="77777777" w:rsidTr="004318B7">
        <w:trPr>
          <w:cantSplit/>
        </w:trPr>
        <w:tc>
          <w:tcPr>
            <w:tcW w:w="438" w:type="dxa"/>
          </w:tcPr>
          <w:p w14:paraId="190505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397" w:type="dxa"/>
          </w:tcPr>
          <w:p w14:paraId="21516414" w14:textId="77777777" w:rsidR="005163E4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</w:t>
            </w:r>
          </w:p>
          <w:p w14:paraId="70B28CBF" w14:textId="218C6026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predstavnika kompanije:</w:t>
            </w:r>
          </w:p>
        </w:tc>
        <w:tc>
          <w:tcPr>
            <w:tcW w:w="7371" w:type="dxa"/>
          </w:tcPr>
          <w:p w14:paraId="05F27EF3" w14:textId="77777777" w:rsidR="004B11E4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CCE60C5" w14:textId="059D7DDF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7FF8EFDA" w14:textId="77777777" w:rsidTr="004318B7">
        <w:trPr>
          <w:cantSplit/>
        </w:trPr>
        <w:tc>
          <w:tcPr>
            <w:tcW w:w="438" w:type="dxa"/>
          </w:tcPr>
          <w:p w14:paraId="4159A5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397" w:type="dxa"/>
          </w:tcPr>
          <w:p w14:paraId="271D96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371" w:type="dxa"/>
          </w:tcPr>
          <w:p w14:paraId="3527523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A2B896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3424BF8" w14:textId="27E1B7FE" w:rsidR="004B11E4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195C5109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1693A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690B0F6" w14:textId="34595738" w:rsidR="004B11E4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</w:t>
            </w:r>
            <w:r w:rsid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</w:t>
            </w: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Poštanski kod:</w:t>
            </w:r>
          </w:p>
          <w:p w14:paraId="7AEA0CC6" w14:textId="42B00A8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E357897" w14:textId="77777777" w:rsidTr="004318B7">
        <w:trPr>
          <w:cantSplit/>
        </w:trPr>
        <w:tc>
          <w:tcPr>
            <w:tcW w:w="438" w:type="dxa"/>
          </w:tcPr>
          <w:p w14:paraId="4A7DEE7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397" w:type="dxa"/>
          </w:tcPr>
          <w:p w14:paraId="5C313BAB" w14:textId="69015AA6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Tel/Faks za kontakt:</w:t>
            </w:r>
          </w:p>
        </w:tc>
        <w:tc>
          <w:tcPr>
            <w:tcW w:w="7371" w:type="dxa"/>
          </w:tcPr>
          <w:p w14:paraId="7B300F7B" w14:textId="77777777" w:rsidR="004B11E4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7CAE80F" w14:textId="42FCE6D3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4602F1D" w14:textId="77777777" w:rsidTr="004318B7">
        <w:trPr>
          <w:cantSplit/>
        </w:trPr>
        <w:tc>
          <w:tcPr>
            <w:tcW w:w="438" w:type="dxa"/>
          </w:tcPr>
          <w:p w14:paraId="7A0CF6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397" w:type="dxa"/>
          </w:tcPr>
          <w:p w14:paraId="5E5DEFE0" w14:textId="77777777" w:rsidR="004B11E4" w:rsidRPr="00047D0C" w:rsidRDefault="004B11E4" w:rsidP="005163E4">
            <w:pPr>
              <w:spacing w:line="276" w:lineRule="auto"/>
              <w:jc w:val="left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371" w:type="dxa"/>
          </w:tcPr>
          <w:p w14:paraId="02584ED6" w14:textId="77777777" w:rsidR="004B11E4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54C8548B" w14:textId="7DCED1EC" w:rsidR="004318B7" w:rsidRPr="00047D0C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994CD18" w14:textId="77777777" w:rsidTr="004318B7">
        <w:trPr>
          <w:cantSplit/>
        </w:trPr>
        <w:tc>
          <w:tcPr>
            <w:tcW w:w="438" w:type="dxa"/>
          </w:tcPr>
          <w:p w14:paraId="12A879A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397" w:type="dxa"/>
          </w:tcPr>
          <w:p w14:paraId="644F8C13" w14:textId="77777777" w:rsidR="004B11E4" w:rsidRPr="00047D0C" w:rsidRDefault="004B11E4" w:rsidP="005163E4">
            <w:pPr>
              <w:spacing w:line="276" w:lineRule="auto"/>
              <w:jc w:val="left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371" w:type="dxa"/>
          </w:tcPr>
          <w:p w14:paraId="5BDAF57F" w14:textId="77777777" w:rsidR="004B11E4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5FA9453" w14:textId="77777777" w:rsidR="004318B7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F29B2BF" w14:textId="77777777" w:rsidR="004318B7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18194C41" w14:textId="77777777" w:rsidR="004318B7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16F85A5F" w14:textId="77777777" w:rsidR="004318B7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0B6B63" w14:textId="77777777" w:rsidR="004318B7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5ABDACA3" w14:textId="50AFA9A1" w:rsidR="004318B7" w:rsidRPr="00047D0C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1C8CF06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5F0763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4F3F60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E32EA9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25DD66D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4F80950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A8A03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BAE690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CFF541C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A4A7CAF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69DF620" w14:textId="1723B65E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018024C" w14:textId="441D08C2" w:rsidR="004318B7" w:rsidRDefault="004318B7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8E5CA94" w14:textId="129949EA" w:rsidR="004318B7" w:rsidRDefault="004318B7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DB547B0" w14:textId="77777777" w:rsidR="004318B7" w:rsidRDefault="004318B7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4F81E70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DB48F58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10206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505"/>
      </w:tblGrid>
      <w:tr w:rsidR="004B11E4" w:rsidRPr="00047D0C" w14:paraId="6CC2E0B0" w14:textId="77777777" w:rsidTr="004318B7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EC08F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505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4200DE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0DD469F" w14:textId="77777777" w:rsidTr="004318B7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20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B32A47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D805543" w14:textId="77777777" w:rsidTr="004318B7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20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33EB1B3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EC58497" w14:textId="77777777" w:rsidTr="004318B7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20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1F53D95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A7C989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F64C32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6BD5D940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2765"/>
        <w:gridCol w:w="6875"/>
      </w:tblGrid>
      <w:tr w:rsidR="004318B7" w:rsidRPr="00047D0C" w14:paraId="77FE9888" w14:textId="77777777" w:rsidTr="004318B7">
        <w:trPr>
          <w:cantSplit/>
        </w:trPr>
        <w:tc>
          <w:tcPr>
            <w:tcW w:w="566" w:type="dxa"/>
          </w:tcPr>
          <w:p w14:paraId="3F8333C4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2765CF1B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6FDA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24F0B2D1" w14:textId="77777777" w:rsidTr="004318B7">
        <w:trPr>
          <w:cantSplit/>
          <w:trHeight w:val="162"/>
        </w:trPr>
        <w:tc>
          <w:tcPr>
            <w:tcW w:w="566" w:type="dxa"/>
          </w:tcPr>
          <w:p w14:paraId="7DD39DEB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A5E3B54" w14:textId="77777777" w:rsidR="004318B7" w:rsidRPr="004318B7" w:rsidRDefault="004318B7" w:rsidP="00047D0C">
            <w:pPr>
              <w:spacing w:line="276" w:lineRule="auto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6875" w:type="dxa"/>
            <w:tcBorders>
              <w:top w:val="single" w:sz="6" w:space="0" w:color="auto"/>
              <w:bottom w:val="single" w:sz="6" w:space="0" w:color="auto"/>
            </w:tcBorders>
          </w:tcPr>
          <w:p w14:paraId="4C16E234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02E44E01" w14:textId="77777777" w:rsidTr="004318B7">
        <w:trPr>
          <w:cantSplit/>
        </w:trPr>
        <w:tc>
          <w:tcPr>
            <w:tcW w:w="566" w:type="dxa"/>
          </w:tcPr>
          <w:p w14:paraId="0A73981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0F9E3D04" w14:textId="77777777" w:rsidR="004318B7" w:rsidRPr="00047D0C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7EB2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4C37D9CE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5E4F20F9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CB0DD2C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48219AAE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7523A97B" w14:textId="77777777" w:rsidTr="004318B7">
        <w:trPr>
          <w:cantSplit/>
        </w:trPr>
        <w:tc>
          <w:tcPr>
            <w:tcW w:w="566" w:type="dxa"/>
          </w:tcPr>
          <w:p w14:paraId="71D152BB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065FD0AA" w14:textId="77777777" w:rsidR="004318B7" w:rsidRPr="00047D0C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BFA2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0C87455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10053EC3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03C0DC7E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8D792A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212127EC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26114EC6" w14:textId="77777777" w:rsidTr="004318B7">
        <w:trPr>
          <w:cantSplit/>
        </w:trPr>
        <w:tc>
          <w:tcPr>
            <w:tcW w:w="566" w:type="dxa"/>
          </w:tcPr>
          <w:p w14:paraId="6708C18E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55F63F8C" w14:textId="77777777" w:rsidR="004318B7" w:rsidRPr="00047D0C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0CB54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AB53DD1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18A3B218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213FB78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246FF33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75D21CB1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5C488758" w14:textId="77777777" w:rsidTr="004318B7">
        <w:trPr>
          <w:cantSplit/>
        </w:trPr>
        <w:tc>
          <w:tcPr>
            <w:tcW w:w="566" w:type="dxa"/>
          </w:tcPr>
          <w:p w14:paraId="5DE21AB2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28E1B78" w14:textId="77777777" w:rsidR="005163E4" w:rsidRDefault="004318B7" w:rsidP="005163E4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Adresa sjedišta </w:t>
            </w:r>
          </w:p>
          <w:p w14:paraId="4626FBF3" w14:textId="4A7917AD" w:rsidR="004318B7" w:rsidRPr="00047D0C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(za pravna lica i poštanska adresa) ili prebivališta: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789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DCAEE21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D1E477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2DA7CA24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90285DF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10D677BC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BC11DC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6005DEF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505817F3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0DA7B770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6350C71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6C2B333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3F1E57A3" w14:textId="77777777" w:rsidTr="004318B7">
        <w:trPr>
          <w:cantSplit/>
        </w:trPr>
        <w:tc>
          <w:tcPr>
            <w:tcW w:w="566" w:type="dxa"/>
          </w:tcPr>
          <w:p w14:paraId="12429E70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0C4E29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67627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05F9D3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1CFE7E0A" w14:textId="77777777" w:rsidTr="004318B7">
        <w:trPr>
          <w:cantSplit/>
        </w:trPr>
        <w:tc>
          <w:tcPr>
            <w:tcW w:w="566" w:type="dxa"/>
          </w:tcPr>
          <w:p w14:paraId="5EA9BF5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311DBF4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FBE6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177D39F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7A83E6D5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34FB695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2C0472B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41B2917B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313610E1" w14:textId="77777777" w:rsidTr="004318B7">
        <w:trPr>
          <w:cantSplit/>
        </w:trPr>
        <w:tc>
          <w:tcPr>
            <w:tcW w:w="566" w:type="dxa"/>
          </w:tcPr>
          <w:p w14:paraId="52C52EAA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19C0F37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09A8F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23252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F9A362C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3A1D1DD7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0A0E822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69A39264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4333F51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30" w:type="dxa"/>
        <w:tblInd w:w="17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1"/>
        <w:gridCol w:w="64"/>
        <w:gridCol w:w="4673"/>
        <w:gridCol w:w="57"/>
        <w:gridCol w:w="3085"/>
      </w:tblGrid>
      <w:tr w:rsidR="004B11E4" w:rsidRPr="00047D0C" w14:paraId="35312A50" w14:textId="77777777" w:rsidTr="004318B7">
        <w:trPr>
          <w:cantSplit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BE1B52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64" w:type="dxa"/>
            <w:shd w:val="pct20" w:color="auto" w:fill="auto"/>
            <w:vAlign w:val="center"/>
          </w:tcPr>
          <w:p w14:paraId="0CEE9D0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CAEFBB5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3FFB478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8007910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6DFC473D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3A310E3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06FA1A1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43C77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75B631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67F6468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6AA08A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5D0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4B64E9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EB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1D358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E27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9DF9DFA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0F9DAD3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2F0B041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54A838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494F9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723A83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FF3C18B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C4A6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2C7E14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355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B621A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0E1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D56AE4A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4554FA3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6810E30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6AE280D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E74ED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36B8DF2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9B6EB1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51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305A4F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871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2F641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9D5C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33C7C93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60F23AB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47C3641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2DE35F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C6601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0361350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036ED05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3F93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1BFD20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C71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5854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03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EE5165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262F9A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0B33FE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64C100E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B4C646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1CB410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B55AE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76DD14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56121C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1427E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6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80"/>
      </w:tblGrid>
      <w:tr w:rsidR="004B11E4" w:rsidRPr="00047D0C" w14:paraId="524AC2C7" w14:textId="77777777" w:rsidTr="004318B7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4C2C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C44B11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191F3D1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E765073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7BF92A1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0D1685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1C9B8D8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52A7CE35" w14:textId="77777777" w:rsidTr="004318B7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690F39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51DDE49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8981F1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0EECCCAF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D75129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F5618F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  <w:vAlign w:val="center"/>
          </w:tcPr>
          <w:p w14:paraId="2508C93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D1B5A9B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  <w:vAlign w:val="center"/>
          </w:tcPr>
          <w:p w14:paraId="7D6FC5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3EC132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4C7EF22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A9E97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29D7D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D49389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0D5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3DBAEE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DD1535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276393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80E107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4C9B5" w14:textId="526060C2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1.</w:t>
            </w:r>
          </w:p>
        </w:tc>
        <w:tc>
          <w:tcPr>
            <w:tcW w:w="57" w:type="dxa"/>
          </w:tcPr>
          <w:p w14:paraId="35CAD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EA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CD9FE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745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66304A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A0EF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285B46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D5B1C" w14:textId="7832DD4A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2.</w:t>
            </w:r>
          </w:p>
        </w:tc>
        <w:tc>
          <w:tcPr>
            <w:tcW w:w="57" w:type="dxa"/>
          </w:tcPr>
          <w:p w14:paraId="356D2FB1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B7012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F97230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92A0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38DC2F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4CF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19A0BCC1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BA2A7" w14:textId="3673FF2A" w:rsidR="004318B7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3.</w:t>
            </w:r>
          </w:p>
        </w:tc>
        <w:tc>
          <w:tcPr>
            <w:tcW w:w="57" w:type="dxa"/>
          </w:tcPr>
          <w:p w14:paraId="627BC8F7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A5F0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5BFCBD7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BE74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FE43F0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3884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E6E4EC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E99CE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D8138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716D305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4E577D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7232558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10081CA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23ECDE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52F6AB5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48D191D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AD4EBF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56DADD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BB3BB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920503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7B12D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31985D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5C92613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71D7C3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13246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0D51E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FFA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CB3EC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D85B8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DFF4A0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9BDAD4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50C66DD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16B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52DAB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441D3C3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6626D07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A18D3E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585265F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01DD6DE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3C8B9A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86D539" w14:textId="77777777"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DA93F" w14:textId="77777777" w:rsidR="0041391B" w:rsidRDefault="0041391B" w:rsidP="004B11E4">
      <w:r>
        <w:separator/>
      </w:r>
    </w:p>
  </w:endnote>
  <w:endnote w:type="continuationSeparator" w:id="0">
    <w:p w14:paraId="7E84D973" w14:textId="77777777" w:rsidR="0041391B" w:rsidRDefault="0041391B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57"/>
      <w:gridCol w:w="9141"/>
    </w:tblGrid>
    <w:tr w:rsidR="00E86A76" w:rsidRPr="004318B7" w14:paraId="15D93E57" w14:textId="77777777">
      <w:tc>
        <w:tcPr>
          <w:tcW w:w="918" w:type="dxa"/>
        </w:tcPr>
        <w:p w14:paraId="3AD98F4D" w14:textId="0DCD870D" w:rsidR="00E86A76" w:rsidRPr="004318B7" w:rsidRDefault="006D7E37">
          <w:pPr>
            <w:pStyle w:val="Footer"/>
            <w:jc w:val="right"/>
            <w:rPr>
              <w:b/>
              <w:noProof/>
              <w:color w:val="4F81BD" w:themeColor="accent1"/>
              <w:sz w:val="20"/>
              <w:lang w:val="sr-Latn-ME"/>
            </w:rPr>
          </w:pPr>
          <w:r w:rsidRPr="004318B7">
            <w:rPr>
              <w:noProof/>
              <w:sz w:val="20"/>
              <w:lang w:val="sr-Latn-ME"/>
            </w:rPr>
            <w:fldChar w:fldCharType="begin"/>
          </w:r>
          <w:r w:rsidR="00E86A76" w:rsidRPr="004318B7">
            <w:rPr>
              <w:noProof/>
              <w:sz w:val="20"/>
              <w:lang w:val="sr-Latn-ME"/>
            </w:rPr>
            <w:instrText xml:space="preserve"> PAGE   \* MERGEFORMAT </w:instrText>
          </w:r>
          <w:r w:rsidRPr="004318B7">
            <w:rPr>
              <w:noProof/>
              <w:sz w:val="20"/>
              <w:lang w:val="sr-Latn-ME"/>
            </w:rPr>
            <w:fldChar w:fldCharType="separate"/>
          </w:r>
          <w:r w:rsidR="009732C6" w:rsidRPr="009732C6">
            <w:rPr>
              <w:b/>
              <w:noProof/>
              <w:color w:val="4F81BD" w:themeColor="accent1"/>
              <w:sz w:val="20"/>
              <w:lang w:val="sr-Latn-ME"/>
            </w:rPr>
            <w:t>4</w:t>
          </w:r>
          <w:r w:rsidRPr="004318B7">
            <w:rPr>
              <w:noProof/>
              <w:sz w:val="20"/>
              <w:lang w:val="sr-Latn-ME"/>
            </w:rPr>
            <w:fldChar w:fldCharType="end"/>
          </w:r>
        </w:p>
      </w:tc>
      <w:tc>
        <w:tcPr>
          <w:tcW w:w="7938" w:type="dxa"/>
        </w:tcPr>
        <w:p w14:paraId="475B5503" w14:textId="642F866E" w:rsidR="00E86A76" w:rsidRPr="004318B7" w:rsidRDefault="00E86A76" w:rsidP="001D71FA">
          <w:pPr>
            <w:pStyle w:val="Footer"/>
            <w:rPr>
              <w:rFonts w:ascii="Arial" w:hAnsi="Arial" w:cs="Arial"/>
              <w:noProof/>
              <w:sz w:val="18"/>
              <w:szCs w:val="18"/>
              <w:lang w:val="sr-Latn-ME"/>
            </w:rPr>
          </w:pP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Koncesioni akt o mineralnoj sirovini </w:t>
          </w:r>
          <w:r w:rsidR="001D71FA">
            <w:rPr>
              <w:rFonts w:ascii="Arial" w:hAnsi="Arial" w:cs="Arial"/>
              <w:noProof/>
              <w:sz w:val="18"/>
              <w:szCs w:val="18"/>
              <w:lang w:val="sr-Latn-ME"/>
            </w:rPr>
            <w:t>mrkolignitni ugalj</w:t>
          </w:r>
          <w:r w:rsidR="00954C94"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 lokaliteta </w:t>
          </w:r>
          <w:r w:rsid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>„</w:t>
          </w:r>
          <w:r w:rsidR="001D71FA">
            <w:rPr>
              <w:rFonts w:ascii="Arial" w:hAnsi="Arial" w:cs="Arial"/>
              <w:noProof/>
              <w:sz w:val="18"/>
              <w:szCs w:val="18"/>
              <w:lang w:val="sr-Latn-ME"/>
            </w:rPr>
            <w:t>Mataruge</w:t>
          </w:r>
          <w:r w:rsidR="00954C94"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”, opština </w:t>
          </w:r>
          <w:r w:rsidR="001D71FA">
            <w:rPr>
              <w:rFonts w:ascii="Arial" w:hAnsi="Arial" w:cs="Arial"/>
              <w:noProof/>
              <w:sz w:val="18"/>
              <w:szCs w:val="18"/>
              <w:lang w:val="sr-Latn-ME"/>
            </w:rPr>
            <w:t>Pljevlja</w:t>
          </w:r>
        </w:p>
      </w:tc>
    </w:tr>
  </w:tbl>
  <w:p w14:paraId="4A3958CF" w14:textId="77777777" w:rsidR="004B11E4" w:rsidRPr="004318B7" w:rsidRDefault="004B11E4">
    <w:pPr>
      <w:pStyle w:val="Footer"/>
      <w:rPr>
        <w:noProof/>
        <w:sz w:val="20"/>
        <w:lang w:val="sr-Latn-M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1C53A" w14:textId="77777777" w:rsidR="0041391B" w:rsidRDefault="0041391B" w:rsidP="004B11E4">
      <w:r>
        <w:separator/>
      </w:r>
    </w:p>
  </w:footnote>
  <w:footnote w:type="continuationSeparator" w:id="0">
    <w:p w14:paraId="0FEC03BF" w14:textId="77777777" w:rsidR="0041391B" w:rsidRDefault="0041391B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E4"/>
    <w:rsid w:val="00025E53"/>
    <w:rsid w:val="00047D0C"/>
    <w:rsid w:val="000A6BCE"/>
    <w:rsid w:val="00162E02"/>
    <w:rsid w:val="00170176"/>
    <w:rsid w:val="001933E6"/>
    <w:rsid w:val="001D71FA"/>
    <w:rsid w:val="00212EE3"/>
    <w:rsid w:val="00265FC8"/>
    <w:rsid w:val="002F2E44"/>
    <w:rsid w:val="00304C35"/>
    <w:rsid w:val="0033757E"/>
    <w:rsid w:val="00390585"/>
    <w:rsid w:val="003C089F"/>
    <w:rsid w:val="003E41CE"/>
    <w:rsid w:val="0041391B"/>
    <w:rsid w:val="00430752"/>
    <w:rsid w:val="004318B7"/>
    <w:rsid w:val="004B11E4"/>
    <w:rsid w:val="004E420A"/>
    <w:rsid w:val="005163E4"/>
    <w:rsid w:val="005A0FC7"/>
    <w:rsid w:val="00646AEF"/>
    <w:rsid w:val="006D7E37"/>
    <w:rsid w:val="00752E8E"/>
    <w:rsid w:val="00797EC6"/>
    <w:rsid w:val="0081488F"/>
    <w:rsid w:val="00841E19"/>
    <w:rsid w:val="009251B0"/>
    <w:rsid w:val="00925B5B"/>
    <w:rsid w:val="00954C94"/>
    <w:rsid w:val="009732C6"/>
    <w:rsid w:val="009F0F8E"/>
    <w:rsid w:val="00A419FF"/>
    <w:rsid w:val="00AA48F9"/>
    <w:rsid w:val="00AC1298"/>
    <w:rsid w:val="00B609F8"/>
    <w:rsid w:val="00B910C8"/>
    <w:rsid w:val="00D629CB"/>
    <w:rsid w:val="00D85CA2"/>
    <w:rsid w:val="00DC12E7"/>
    <w:rsid w:val="00DC64FD"/>
    <w:rsid w:val="00E04E3A"/>
    <w:rsid w:val="00E86A76"/>
    <w:rsid w:val="00EA4BCD"/>
    <w:rsid w:val="00EB7412"/>
    <w:rsid w:val="00F149B8"/>
    <w:rsid w:val="00F74B0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57EDA"/>
  <w15:docId w15:val="{08523F0E-5E30-4645-86B0-861E02B38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5</cp:revision>
  <dcterms:created xsi:type="dcterms:W3CDTF">2020-10-20T06:14:00Z</dcterms:created>
  <dcterms:modified xsi:type="dcterms:W3CDTF">2021-12-07T17:54:00Z</dcterms:modified>
</cp:coreProperties>
</file>