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AD5C4A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4302E807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CD3E2D">
        <w:rPr>
          <w:rFonts w:ascii="Arial" w:hAnsi="Arial" w:cs="Arial"/>
          <w:lang w:val="sr-Latn-CS"/>
        </w:rPr>
        <w:t>arhitektonsko</w:t>
      </w:r>
      <w:r w:rsidR="004D4260" w:rsidRPr="00AD5C4A">
        <w:rPr>
          <w:rFonts w:ascii="Arial" w:hAnsi="Arial" w:cs="Arial"/>
          <w:lang w:val="sr-Latn-CS"/>
        </w:rPr>
        <w:t>-građevinskog kamena ležišta “</w:t>
      </w:r>
      <w:r w:rsidR="00CD3E2D">
        <w:rPr>
          <w:rFonts w:ascii="Arial" w:hAnsi="Arial" w:cs="Arial"/>
          <w:lang w:val="sr-Latn-CS"/>
        </w:rPr>
        <w:t>Broćanac</w:t>
      </w:r>
      <w:r w:rsidR="004D4260" w:rsidRPr="00AD5C4A">
        <w:rPr>
          <w:rFonts w:ascii="Arial" w:hAnsi="Arial" w:cs="Arial"/>
          <w:lang w:val="sr-Latn-CS"/>
        </w:rPr>
        <w:t xml:space="preserve">”, Opština </w:t>
      </w:r>
      <w:r w:rsidR="00CD3E2D">
        <w:rPr>
          <w:rFonts w:ascii="Arial" w:hAnsi="Arial" w:cs="Arial"/>
          <w:lang w:val="sr-Latn-CS"/>
        </w:rPr>
        <w:t>Nikšić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 xml:space="preserve">Garancija),  u iznosu od </w:t>
      </w:r>
      <w:r w:rsidR="00086BF9" w:rsidRPr="00CC730B">
        <w:rPr>
          <w:rFonts w:ascii="Arial" w:hAnsi="Arial" w:cs="Arial"/>
          <w:b/>
          <w:lang w:val="ro-RO"/>
        </w:rPr>
        <w:t>5.000,</w:t>
      </w:r>
      <w:r w:rsidRPr="00CC730B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bookmarkStart w:id="3" w:name="_GoBack"/>
      <w:r w:rsidR="00086BF9" w:rsidRPr="00CC730B">
        <w:rPr>
          <w:rFonts w:ascii="Arial" w:hAnsi="Arial" w:cs="Arial"/>
          <w:b/>
          <w:lang w:val="ro-RO"/>
        </w:rPr>
        <w:t>5.</w:t>
      </w:r>
      <w:r w:rsidRPr="00CC730B">
        <w:rPr>
          <w:rFonts w:ascii="Arial" w:hAnsi="Arial" w:cs="Arial"/>
          <w:b/>
          <w:lang w:val="ro-RO"/>
        </w:rPr>
        <w:t>000</w:t>
      </w:r>
      <w:r w:rsidR="00086BF9" w:rsidRPr="00CC730B">
        <w:rPr>
          <w:rFonts w:ascii="Arial" w:hAnsi="Arial" w:cs="Arial"/>
          <w:b/>
          <w:lang w:val="ro-RO"/>
        </w:rPr>
        <w:t>,</w:t>
      </w:r>
      <w:r w:rsidRPr="00CC730B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</w:t>
      </w:r>
      <w:bookmarkEnd w:id="3"/>
      <w:r w:rsidRPr="00AD5C4A">
        <w:rPr>
          <w:rFonts w:ascii="Arial" w:hAnsi="Arial" w:cs="Arial"/>
          <w:lang w:val="ro-RO"/>
        </w:rPr>
        <w:t xml:space="preserve">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5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r w:rsidRPr="00AD5C4A">
        <w:t>Ponuđač ne dostavi</w:t>
      </w:r>
      <w:r w:rsidR="00560F49" w:rsidRPr="00AD5C4A">
        <w:t xml:space="preserve"> </w:t>
      </w:r>
      <w:r w:rsidRPr="00AD5C4A">
        <w:t>bankarsku</w:t>
      </w:r>
      <w:r w:rsidR="00560F49" w:rsidRPr="00AD5C4A">
        <w:t xml:space="preserve"> </w:t>
      </w:r>
      <w:r w:rsidRPr="00AD5C4A">
        <w:t>garanciju</w:t>
      </w:r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r w:rsidRPr="00AD5C4A">
        <w:t>izvršenje</w:t>
      </w:r>
      <w:r w:rsidR="00560F49" w:rsidRPr="00AD5C4A">
        <w:t xml:space="preserve"> </w:t>
      </w:r>
      <w:r w:rsidRPr="00AD5C4A">
        <w:t>ugovora o koncesiji u formi</w:t>
      </w:r>
      <w:r w:rsidR="00560F49" w:rsidRPr="00AD5C4A">
        <w:t xml:space="preserve"> </w:t>
      </w:r>
      <w:r w:rsidRPr="00AD5C4A">
        <w:t>i</w:t>
      </w:r>
      <w:r w:rsidR="00560F49" w:rsidRPr="00AD5C4A">
        <w:t xml:space="preserve"> </w:t>
      </w:r>
      <w:r w:rsidRPr="00AD5C4A">
        <w:t>sadržaju</w:t>
      </w:r>
      <w:r w:rsidR="00560F49" w:rsidRPr="00AD5C4A">
        <w:t xml:space="preserve"> </w:t>
      </w:r>
      <w:r w:rsidRPr="00AD5C4A">
        <w:t>kao u Prilogu 1, prilikom</w:t>
      </w:r>
      <w:r w:rsidR="00560F49" w:rsidRPr="00AD5C4A">
        <w:t xml:space="preserve"> </w:t>
      </w:r>
      <w:r w:rsidRPr="00AD5C4A">
        <w:t>zaključenja</w:t>
      </w:r>
      <w:r w:rsidR="00560F49" w:rsidRPr="00AD5C4A">
        <w:t xml:space="preserve"> </w:t>
      </w:r>
      <w:r w:rsidRPr="00AD5C4A">
        <w:t>ugovora.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80856" w14:textId="77777777" w:rsidR="00FE16E9" w:rsidRDefault="00FE16E9" w:rsidP="00D03183">
      <w:pPr>
        <w:spacing w:after="0" w:line="240" w:lineRule="auto"/>
      </w:pPr>
      <w:r>
        <w:separator/>
      </w:r>
    </w:p>
  </w:endnote>
  <w:endnote w:type="continuationSeparator" w:id="0">
    <w:p w14:paraId="0FD55318" w14:textId="77777777" w:rsidR="00FE16E9" w:rsidRDefault="00FE16E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BDABA" w14:textId="77777777" w:rsidR="00FE16E9" w:rsidRDefault="00FE16E9" w:rsidP="00D03183">
      <w:pPr>
        <w:spacing w:after="0" w:line="240" w:lineRule="auto"/>
      </w:pPr>
      <w:r>
        <w:separator/>
      </w:r>
    </w:p>
  </w:footnote>
  <w:footnote w:type="continuationSeparator" w:id="0">
    <w:p w14:paraId="5AB84E2E" w14:textId="77777777" w:rsidR="00FE16E9" w:rsidRDefault="00FE16E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7E2147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CC730B"/>
    <w:rsid w:val="00CD3E2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  <w:rsid w:val="00FE1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B56CC-CADA-4752-A28C-B9443667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23</cp:revision>
  <cp:lastPrinted>2016-01-22T12:37:00Z</cp:lastPrinted>
  <dcterms:created xsi:type="dcterms:W3CDTF">2018-12-19T06:39:00Z</dcterms:created>
  <dcterms:modified xsi:type="dcterms:W3CDTF">2023-02-22T12:43:00Z</dcterms:modified>
</cp:coreProperties>
</file>