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66" w:rsidRPr="00F87F66" w:rsidRDefault="00F87F66" w:rsidP="00F87F66">
      <w:pPr>
        <w:rPr>
          <w:vanish/>
          <w:lang w:val="en-US"/>
        </w:rPr>
      </w:pPr>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CA386B" w:rsidRDefault="00F87F66" w:rsidP="00CA386B">
      <w:pPr>
        <w:ind w:left="1134" w:hanging="1134"/>
        <w:jc w:val="center"/>
        <w:rPr>
          <w:rFonts w:ascii="Arial" w:hAnsi="Arial"/>
          <w:b/>
          <w:sz w:val="28"/>
        </w:rPr>
      </w:pPr>
      <w:r w:rsidRPr="008D0FDD">
        <w:rPr>
          <w:rFonts w:ascii="Arial" w:hAnsi="Arial"/>
          <w:b/>
          <w:sz w:val="28"/>
        </w:rPr>
        <w:t>EXPENDITURE VERIFICATION</w:t>
      </w:r>
      <w:r w:rsidR="00CA386B">
        <w:rPr>
          <w:rFonts w:ascii="Arial" w:hAnsi="Arial"/>
          <w:b/>
          <w:sz w:val="28"/>
        </w:rPr>
        <w:t xml:space="preserve"> OF A GRANT CONTRACT</w:t>
      </w:r>
    </w:p>
    <w:p w:rsidR="00CA386B" w:rsidRDefault="00CA386B" w:rsidP="00CA386B">
      <w:pPr>
        <w:ind w:left="1134" w:hanging="1134"/>
        <w:jc w:val="center"/>
        <w:rPr>
          <w:rFonts w:ascii="Arial" w:hAnsi="Arial"/>
          <w:b/>
          <w:sz w:val="28"/>
        </w:rPr>
      </w:pPr>
      <w:r>
        <w:rPr>
          <w:rFonts w:ascii="Arial" w:hAnsi="Arial"/>
          <w:b/>
          <w:sz w:val="28"/>
        </w:rPr>
        <w:t>EXTERNAL ACTION OF THE EUROPEAN UNION</w:t>
      </w:r>
    </w:p>
    <w:p w:rsidR="00CA386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w:t>
      </w:r>
      <w:r w:rsidR="00E01B3B">
        <w:rPr>
          <w:b/>
          <w:color w:val="FF0000"/>
          <w:szCs w:val="22"/>
        </w:rPr>
        <w:t xml:space="preserve"> </w:t>
      </w:r>
      <w:r w:rsidRPr="00A7303B">
        <w:rPr>
          <w:b/>
          <w:color w:val="FF0000"/>
          <w:szCs w:val="22"/>
        </w:rPr>
        <w:t xml:space="preserve"> </w:t>
      </w:r>
      <w:r>
        <w:rPr>
          <w:b/>
          <w:color w:val="FF0000"/>
          <w:szCs w:val="22"/>
        </w:rPr>
        <w:t>to use this terms of reference MODEL</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6B0423" w:rsidRDefault="006B0423" w:rsidP="008D0FDD">
      <w:pPr>
        <w:ind w:left="1134" w:hanging="1134"/>
        <w:jc w:val="center"/>
        <w:rPr>
          <w:rFonts w:ascii="Arial" w:hAnsi="Arial"/>
          <w:b/>
          <w:sz w:val="28"/>
        </w:rPr>
      </w:pPr>
      <w:bookmarkStart w:id="0" w:name="_GoBack"/>
      <w:bookmarkEnd w:id="0"/>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CA386B" w:rsidRPr="001F79B3" w:rsidRDefault="00511B8D" w:rsidP="00CA386B">
      <w:pPr>
        <w:rPr>
          <w:sz w:val="24"/>
          <w:szCs w:val="24"/>
          <w:highlight w:val="darkGray"/>
        </w:rPr>
      </w:pPr>
      <w:r>
        <w:rPr>
          <w:sz w:val="24"/>
          <w:szCs w:val="24"/>
        </w:rPr>
        <w:t>1)</w:t>
      </w:r>
      <w:r w:rsidR="00002F6A">
        <w:rPr>
          <w:sz w:val="24"/>
          <w:szCs w:val="24"/>
        </w:rPr>
        <w:t xml:space="preserve"> </w:t>
      </w:r>
      <w:r w:rsidR="00CA386B">
        <w:rPr>
          <w:sz w:val="24"/>
          <w:szCs w:val="24"/>
        </w:rPr>
        <w:t xml:space="preserve">Grant </w:t>
      </w:r>
      <w:r w:rsidR="00CA386B" w:rsidRPr="009A4D44">
        <w:rPr>
          <w:sz w:val="24"/>
          <w:szCs w:val="24"/>
        </w:rPr>
        <w:t>Contract</w:t>
      </w:r>
      <w:r w:rsidR="00CA386B" w:rsidRPr="009A4D44">
        <w:rPr>
          <w:rStyle w:val="FootnoteReference"/>
          <w:sz w:val="24"/>
          <w:szCs w:val="24"/>
        </w:rPr>
        <w:footnoteReference w:id="1"/>
      </w:r>
      <w:r w:rsidR="00CA386B" w:rsidRPr="009A4D44">
        <w:rPr>
          <w:sz w:val="24"/>
          <w:szCs w:val="24"/>
        </w:rPr>
        <w:t xml:space="preserve"> number </w:t>
      </w:r>
      <w:r w:rsidR="00CA386B">
        <w:rPr>
          <w:sz w:val="24"/>
          <w:szCs w:val="24"/>
        </w:rPr>
        <w:t xml:space="preserve">and title of the action:   </w:t>
      </w:r>
      <w:r w:rsidR="00CA386B" w:rsidRPr="001F79B3">
        <w:rPr>
          <w:sz w:val="24"/>
          <w:szCs w:val="24"/>
          <w:highlight w:val="darkGray"/>
        </w:rPr>
        <w:t>&lt;…&gt;</w:t>
      </w:r>
    </w:p>
    <w:p w:rsidR="00136FE6" w:rsidRPr="009A4D44" w:rsidRDefault="00136FE6" w:rsidP="00136FE6">
      <w:pPr>
        <w:rPr>
          <w:sz w:val="24"/>
          <w:szCs w:val="24"/>
        </w:rPr>
      </w:pPr>
      <w:r w:rsidRPr="001F79B3">
        <w:rPr>
          <w:sz w:val="24"/>
          <w:szCs w:val="24"/>
          <w:highlight w:val="yellow"/>
        </w:rPr>
        <w:t>[2) Grant Contract</w:t>
      </w:r>
      <w:r w:rsidRPr="001F79B3">
        <w:rPr>
          <w:rStyle w:val="FootnoteReference"/>
          <w:sz w:val="24"/>
          <w:szCs w:val="24"/>
          <w:highlight w:val="yellow"/>
        </w:rPr>
        <w:footnoteReference w:id="2"/>
      </w:r>
      <w:r w:rsidRPr="001F79B3">
        <w:rPr>
          <w:sz w:val="24"/>
          <w:szCs w:val="24"/>
          <w:highlight w:val="yellow"/>
        </w:rPr>
        <w:t xml:space="preserve"> number and title of the action:   &lt;…&gt;]</w:t>
      </w:r>
    </w:p>
    <w:p w:rsidR="00136FE6" w:rsidRPr="009A4D44" w:rsidRDefault="00136FE6" w:rsidP="00CA386B">
      <w:pPr>
        <w:rPr>
          <w:sz w:val="24"/>
          <w:szCs w:val="24"/>
        </w:rPr>
      </w:pPr>
    </w:p>
    <w:p w:rsidR="00511B8D" w:rsidRDefault="00F65E26" w:rsidP="00136FE6">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374CAB">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74CAB">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74CAB">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74CAB">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74CAB">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74CAB">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74CAB">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74CAB">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74CAB">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74CAB"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374CAB"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374CAB"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374CAB"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w:t>
            </w:r>
            <w:r w:rsidR="009C010F">
              <w:rPr>
                <w:rStyle w:val="Hyperlink"/>
                <w:noProof/>
              </w:rPr>
              <w:t>4</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374CAB">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374CAB"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374CAB"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374CAB">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374CAB">
          <w:pPr>
            <w:pStyle w:val="TOC2"/>
            <w:rPr>
              <w:rFonts w:asciiTheme="minorHAnsi" w:eastAsiaTheme="minorEastAsia" w:hAnsiTheme="minorHAnsi" w:cstheme="minorBidi"/>
              <w:smallCaps w:val="0"/>
              <w:sz w:val="22"/>
              <w:szCs w:val="22"/>
            </w:rPr>
          </w:pPr>
          <w:hyperlink w:anchor="_Toc519678237" w:history="1">
            <w:r w:rsidR="00351590" w:rsidRPr="001F79B3">
              <w:rPr>
                <w:rStyle w:val="Hyperlink"/>
              </w:rPr>
              <w:t>7.1</w:t>
            </w:r>
            <w:r w:rsidR="00351590" w:rsidRPr="00CD63A0">
              <w:rPr>
                <w:rFonts w:asciiTheme="minorHAnsi" w:eastAsiaTheme="minorEastAsia" w:hAnsiTheme="minorHAnsi" w:cstheme="minorBidi"/>
                <w:smallCaps w:val="0"/>
                <w:sz w:val="22"/>
                <w:szCs w:val="22"/>
              </w:rPr>
              <w:tab/>
            </w:r>
            <w:r w:rsidR="00100671" w:rsidRPr="00100671">
              <w:rPr>
                <w:rStyle w:val="Hyperlink"/>
              </w:rPr>
              <w:t>Subcontracting</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374CAB">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CA45B8" w:rsidRDefault="00B83BB3" w:rsidP="00E70051">
      <w:pPr>
        <w:rPr>
          <w:rFonts w:ascii="Arial" w:hAnsi="Arial" w:cs="Arial"/>
          <w:sz w:val="20"/>
        </w:rPr>
      </w:pPr>
      <w:r w:rsidRPr="00E970E9">
        <w:rPr>
          <w:rFonts w:ascii="Arial" w:hAnsi="Arial" w:cs="Arial"/>
          <w:sz w:val="20"/>
        </w:rPr>
        <w:fldChar w:fldCharType="end"/>
      </w:r>
    </w:p>
    <w:p w:rsidR="00CA45B8" w:rsidRDefault="00CA45B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1" w:name="_Toc519678192"/>
      <w:bookmarkStart w:id="2" w:name="_Toc519678209"/>
      <w:r w:rsidRPr="00876252">
        <w:rPr>
          <w:rFonts w:ascii="Times New Roman" w:hAnsi="Times New Roman"/>
          <w:szCs w:val="28"/>
        </w:rPr>
        <w:t>Introduction</w:t>
      </w:r>
      <w:bookmarkEnd w:id="1"/>
      <w:bookmarkEnd w:id="2"/>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(‘ToR’) on which the</w:t>
      </w:r>
      <w:r w:rsidR="007C30F7">
        <w:rPr>
          <w:b/>
          <w:sz w:val="24"/>
          <w:szCs w:val="24"/>
        </w:rPr>
        <w:t xml:space="preserve"> </w:t>
      </w:r>
      <w:r w:rsidR="007C30F7" w:rsidRPr="001F79B3">
        <w:rPr>
          <w:sz w:val="24"/>
          <w:szCs w:val="24"/>
        </w:rPr>
        <w:t>Coordinator (The term “Coordinator” refers to the Beneficiary identified as the Coordinator in the Special Conditions)</w:t>
      </w:r>
      <w:r w:rsidR="00E01B3B">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w:t>
      </w:r>
      <w:r w:rsidR="007C30F7">
        <w:rPr>
          <w:sz w:val="24"/>
          <w:szCs w:val="24"/>
        </w:rPr>
        <w:t xml:space="preserve">reported </w:t>
      </w:r>
      <w:r w:rsidR="003E3A30" w:rsidRPr="007E0850">
        <w:rPr>
          <w:sz w:val="24"/>
          <w:szCs w:val="24"/>
        </w:rPr>
        <w:t xml:space="preserve">expenditure </w:t>
      </w:r>
      <w:r w:rsidR="00791D56" w:rsidRPr="007E0850">
        <w:rPr>
          <w:sz w:val="24"/>
          <w:szCs w:val="24"/>
        </w:rPr>
        <w:t>.</w:t>
      </w:r>
    </w:p>
    <w:p w:rsidR="007C30F7" w:rsidRPr="007E0850" w:rsidRDefault="007C30F7" w:rsidP="00021377">
      <w:pPr>
        <w:rPr>
          <w:sz w:val="24"/>
          <w:szCs w:val="24"/>
        </w:rPr>
      </w:pPr>
      <w:r>
        <w:rPr>
          <w:sz w:val="24"/>
          <w:szCs w:val="24"/>
        </w:rPr>
        <w:t>Where in these ToR the ‘Contracting Authority’ is mentioned, this refers to the &lt; European Commission or name of another contracting authority&gt;, which has signed the Grant Contract with the Beneficiary and is providing the grant funding.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7C30F7" w:rsidRPr="001F79B3">
        <w:rPr>
          <w:sz w:val="24"/>
          <w:szCs w:val="24"/>
        </w:rPr>
        <w:t>Coordinator</w:t>
      </w:r>
      <w:r w:rsidR="007C30F7" w:rsidRPr="007E0850" w:rsidDel="007C30F7">
        <w:rPr>
          <w:sz w:val="24"/>
          <w:szCs w:val="24"/>
        </w:rPr>
        <w:t xml:space="preserve">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w:t>
      </w:r>
      <w:r w:rsidR="007C30F7" w:rsidRPr="001F79B3">
        <w:rPr>
          <w:sz w:val="24"/>
          <w:szCs w:val="24"/>
        </w:rPr>
        <w:t>Coordinator</w:t>
      </w:r>
      <w:r w:rsidR="007C30F7" w:rsidRPr="00DF1CA6" w:rsidDel="007C30F7">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3" w:name="_Ref500849985"/>
      <w:bookmarkStart w:id="4" w:name="_Toc519678193"/>
      <w:bookmarkStart w:id="5"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3"/>
      <w:bookmarkEnd w:id="4"/>
      <w:bookmarkEnd w:id="5"/>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19678194"/>
      <w:bookmarkStart w:id="87" w:name="_Toc519678211"/>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E0850">
        <w:rPr>
          <w:rFonts w:ascii="Times New Roman" w:hAnsi="Times New Roman"/>
          <w:szCs w:val="28"/>
        </w:rPr>
        <w:t>Standards and Ethics</w:t>
      </w:r>
      <w:bookmarkEnd w:id="86"/>
      <w:bookmarkEnd w:id="87"/>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 4400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 xml:space="preserve">Although ISRS 4400 provides that independence is not a requirement for agreed-upon procedures engagements, the </w:t>
      </w:r>
      <w:r w:rsidR="007C30F7" w:rsidRPr="001F79B3">
        <w:rPr>
          <w:sz w:val="24"/>
          <w:szCs w:val="24"/>
        </w:rPr>
        <w:t>Coordinator</w:t>
      </w:r>
      <w:r w:rsidR="007C30F7" w:rsidRPr="007E0850" w:rsidDel="007C30F7">
        <w:rPr>
          <w:sz w:val="24"/>
          <w:szCs w:val="24"/>
        </w:rPr>
        <w:t xml:space="preserve"> </w:t>
      </w:r>
      <w:r w:rsidRPr="007E0850">
        <w:rPr>
          <w:sz w:val="24"/>
          <w:szCs w:val="24"/>
        </w:rPr>
        <w:t xml:space="preserve">requires that the </w:t>
      </w:r>
      <w:r w:rsidR="00021377" w:rsidRPr="007E0850">
        <w:rPr>
          <w:sz w:val="24"/>
          <w:szCs w:val="24"/>
        </w:rPr>
        <w:t>Expenditure Verifier</w:t>
      </w:r>
      <w:r w:rsidRPr="007E0850">
        <w:rPr>
          <w:sz w:val="24"/>
          <w:szCs w:val="24"/>
        </w:rPr>
        <w:t xml:space="preserve"> is independent from the</w:t>
      </w:r>
      <w:r w:rsidRPr="00DF1CA6">
        <w:rPr>
          <w:sz w:val="24"/>
          <w:szCs w:val="24"/>
        </w:rPr>
        <w:t xml:space="preserve"> </w:t>
      </w:r>
      <w:r w:rsidR="007C30F7" w:rsidRPr="001F79B3">
        <w:rPr>
          <w:sz w:val="24"/>
          <w:szCs w:val="24"/>
        </w:rPr>
        <w:t>Coordinator</w:t>
      </w:r>
      <w:r w:rsidR="007C30F7" w:rsidRPr="007E0850" w:rsidDel="007C30F7">
        <w:rPr>
          <w:sz w:val="24"/>
          <w:szCs w:val="24"/>
        </w:rPr>
        <w:t xml:space="preserve"> </w:t>
      </w:r>
      <w:r w:rsidRPr="007E0850">
        <w:rPr>
          <w:sz w:val="24"/>
          <w:szCs w:val="24"/>
        </w:rPr>
        <w:t>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19678195"/>
      <w:bookmarkStart w:id="98" w:name="_Toc519678212"/>
      <w:bookmarkEnd w:id="90"/>
      <w:bookmarkEnd w:id="91"/>
      <w:bookmarkEnd w:id="92"/>
      <w:bookmarkEnd w:id="93"/>
      <w:bookmarkEnd w:id="94"/>
      <w:bookmarkEnd w:id="95"/>
      <w:bookmarkEnd w:id="96"/>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7"/>
      <w:bookmarkEnd w:id="98"/>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139183040"/>
      <w:bookmarkStart w:id="130" w:name="_Toc519678198"/>
      <w:bookmarkStart w:id="131" w:name="_Toc519678220"/>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7E0850">
        <w:rPr>
          <w:rFonts w:ascii="Times New Roman" w:hAnsi="Times New Roman"/>
          <w:szCs w:val="28"/>
        </w:rPr>
        <w:t>Scope</w:t>
      </w:r>
      <w:bookmarkEnd w:id="129"/>
      <w:bookmarkEnd w:id="130"/>
      <w:bookmarkEnd w:id="131"/>
    </w:p>
    <w:p w:rsidR="002B4874" w:rsidRPr="007E0850" w:rsidRDefault="002B4874" w:rsidP="00061C4D">
      <w:pPr>
        <w:pStyle w:val="Heading2"/>
        <w:rPr>
          <w:rFonts w:ascii="Times New Roman" w:hAnsi="Times New Roman"/>
          <w:sz w:val="24"/>
          <w:szCs w:val="24"/>
        </w:rPr>
      </w:pPr>
      <w:bookmarkStart w:id="132" w:name="_Toc519678199"/>
      <w:bookmarkStart w:id="133" w:name="_Toc519678221"/>
      <w:bookmarkStart w:id="134" w:name="_Toc139183043"/>
      <w:r w:rsidRPr="007E0850">
        <w:rPr>
          <w:rFonts w:ascii="Times New Roman" w:hAnsi="Times New Roman"/>
          <w:sz w:val="24"/>
          <w:szCs w:val="24"/>
        </w:rPr>
        <w:t>Contracts and Financial Reports covered by these ToR</w:t>
      </w:r>
      <w:bookmarkEnd w:id="132"/>
      <w:bookmarkEnd w:id="133"/>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4F6185" w:rsidRPr="007E0850">
        <w:rPr>
          <w:sz w:val="24"/>
          <w:szCs w:val="24"/>
        </w:rPr>
        <w:t xml:space="preserve"> 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35" w:name="_Toc519678200"/>
      <w:bookmarkStart w:id="136" w:name="_Toc519678222"/>
      <w:r w:rsidRPr="007E0850">
        <w:rPr>
          <w:rFonts w:ascii="Times New Roman" w:hAnsi="Times New Roman"/>
          <w:sz w:val="24"/>
          <w:szCs w:val="24"/>
        </w:rPr>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35"/>
      <w:bookmarkEnd w:id="136"/>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ontracts</w:t>
      </w:r>
      <w:r w:rsidR="002853C8">
        <w:rPr>
          <w:sz w:val="24"/>
          <w:szCs w:val="24"/>
        </w:rPr>
        <w:t xml:space="preserve"> </w:t>
      </w:r>
      <w:r w:rsidRPr="007E0850">
        <w:rPr>
          <w:sz w:val="24"/>
          <w:szCs w:val="24"/>
        </w:rPr>
        <w:t xml:space="preserve">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7" w:name="_Toc519678201"/>
      <w:bookmarkStart w:id="138" w:name="_Toc519678223"/>
      <w:bookmarkEnd w:id="134"/>
      <w:r w:rsidRPr="00B50469">
        <w:rPr>
          <w:rFonts w:ascii="Times New Roman" w:hAnsi="Times New Roman"/>
          <w:szCs w:val="28"/>
        </w:rPr>
        <w:t>Verification Process and Methodology</w:t>
      </w:r>
      <w:bookmarkEnd w:id="137"/>
      <w:bookmarkEnd w:id="138"/>
    </w:p>
    <w:p w:rsidR="007D68DD" w:rsidRPr="007E0850" w:rsidRDefault="007D68DD" w:rsidP="00134788">
      <w:pPr>
        <w:pStyle w:val="Heading2"/>
        <w:spacing w:before="120" w:after="120"/>
        <w:rPr>
          <w:rFonts w:ascii="Times New Roman" w:hAnsi="Times New Roman"/>
          <w:sz w:val="24"/>
          <w:szCs w:val="24"/>
        </w:rPr>
      </w:pPr>
      <w:bookmarkStart w:id="139" w:name="_Toc519678202"/>
      <w:bookmarkStart w:id="140" w:name="_Toc519678224"/>
      <w:bookmarkEnd w:id="89"/>
      <w:r w:rsidRPr="007E0850">
        <w:rPr>
          <w:rFonts w:ascii="Times New Roman" w:hAnsi="Times New Roman"/>
          <w:sz w:val="24"/>
          <w:szCs w:val="24"/>
        </w:rPr>
        <w:t>Preparation of the Verification</w:t>
      </w:r>
      <w:bookmarkEnd w:id="139"/>
      <w:bookmarkEnd w:id="140"/>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3223DC">
        <w:rPr>
          <w:sz w:val="24"/>
          <w:szCs w:val="24"/>
        </w:rPr>
        <w:t>Coordinator</w:t>
      </w:r>
      <w:r w:rsidR="00DF1CA6">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1" w:name="_Ref500857033"/>
      <w:bookmarkStart w:id="142" w:name="_Toc519678203"/>
      <w:bookmarkStart w:id="143"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1"/>
      <w:r w:rsidR="005D3B71">
        <w:rPr>
          <w:rFonts w:ascii="Times New Roman" w:hAnsi="Times New Roman"/>
          <w:sz w:val="24"/>
          <w:szCs w:val="24"/>
        </w:rPr>
        <w:t>, Desk Review</w:t>
      </w:r>
      <w:bookmarkEnd w:id="142"/>
      <w:bookmarkEnd w:id="143"/>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3223DC" w:rsidRPr="001F79B3">
        <w:rPr>
          <w:sz w:val="24"/>
          <w:szCs w:val="24"/>
          <w:highlight w:val="darkGray"/>
        </w:rPr>
        <w:t>Coordinator</w:t>
      </w:r>
      <w:r w:rsidR="003223DC" w:rsidRPr="001F79B3" w:rsidDel="003223DC">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1F79B3">
        <w:rPr>
          <w:sz w:val="24"/>
          <w:szCs w:val="24"/>
          <w:highlight w:val="darkGray"/>
        </w:rPr>
        <w:t xml:space="preserve">by </w:t>
      </w:r>
      <w:r w:rsidR="002B30A5" w:rsidRPr="001F79B3">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field work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DE1C44" w:rsidRPr="001F79B3">
        <w:rPr>
          <w:sz w:val="24"/>
          <w:szCs w:val="24"/>
          <w:highlight w:val="darkGray"/>
        </w:rPr>
        <w:t>number</w:t>
      </w:r>
      <w:r w:rsidR="00DE1C44" w:rsidRPr="001F79B3" w:rsidDel="00DE1C44">
        <w:rPr>
          <w:sz w:val="24"/>
          <w:szCs w:val="24"/>
          <w:highlight w:val="darkGray"/>
        </w:rPr>
        <w:t xml:space="preserve"> </w:t>
      </w:r>
      <w:r w:rsidRPr="00B06542">
        <w:rPr>
          <w:sz w:val="24"/>
          <w:szCs w:val="24"/>
        </w:rPr>
        <w:t>&gt;</w:t>
      </w:r>
      <w:r w:rsidRPr="007E0850">
        <w:rPr>
          <w:sz w:val="24"/>
          <w:szCs w:val="24"/>
        </w:rPr>
        <w:t xml:space="preserve"> </w:t>
      </w:r>
      <w:r w:rsidR="00DE1C44">
        <w:rPr>
          <w:sz w:val="24"/>
          <w:szCs w:val="24"/>
        </w:rPr>
        <w:t xml:space="preserve">calendar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w:t>
      </w:r>
      <w:r w:rsidR="00CE1848" w:rsidRPr="007E0850">
        <w:rPr>
          <w:sz w:val="24"/>
          <w:szCs w:val="24"/>
        </w:rPr>
        <w:lastRenderedPageBreak/>
        <w:t>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44" w:name="_Toc519678226"/>
      <w:r w:rsidRPr="00B06542">
        <w:rPr>
          <w:rFonts w:ascii="Times New Roman" w:hAnsi="Times New Roman" w:cs="Times New Roman"/>
          <w:sz w:val="22"/>
          <w:szCs w:val="22"/>
        </w:rPr>
        <w:t>Engagement Context, Materiality, Risk Analysis, Sampling</w:t>
      </w:r>
      <w:bookmarkEnd w:id="144"/>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3223DC" w:rsidRPr="001F79B3">
        <w:rPr>
          <w:sz w:val="24"/>
          <w:szCs w:val="24"/>
        </w:rPr>
        <w:t>Coordinator</w:t>
      </w:r>
      <w:r w:rsidR="003223DC" w:rsidRPr="00DF1CA6" w:rsidDel="003223DC">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45"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5"/>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46" w:name="_Toc519678228"/>
      <w:r w:rsidRPr="00B06542">
        <w:rPr>
          <w:rFonts w:ascii="Times New Roman" w:hAnsi="Times New Roman" w:cs="Times New Roman"/>
          <w:sz w:val="22"/>
          <w:szCs w:val="22"/>
        </w:rPr>
        <w:t>Debriefing Memo and Closing M</w:t>
      </w:r>
      <w:r w:rsidR="005301A4" w:rsidRPr="00B06542">
        <w:rPr>
          <w:rFonts w:ascii="Times New Roman" w:hAnsi="Times New Roman" w:cs="Times New Roman"/>
          <w:sz w:val="22"/>
          <w:szCs w:val="22"/>
        </w:rPr>
        <w:t>eeting</w:t>
      </w:r>
      <w:bookmarkEnd w:id="146"/>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3223DC">
        <w:rPr>
          <w:sz w:val="24"/>
          <w:szCs w:val="24"/>
          <w:lang w:val="en-US"/>
        </w:rPr>
        <w:t xml:space="preserve">Coordinator </w:t>
      </w:r>
      <w:r w:rsidR="00842CA4" w:rsidRPr="007E0850">
        <w:rPr>
          <w:sz w:val="24"/>
          <w:szCs w:val="24"/>
          <w:lang w:val="en-US"/>
        </w:rPr>
        <w:t xml:space="preserve">in order to discuss </w:t>
      </w:r>
      <w:r w:rsidR="00842CA4" w:rsidRPr="007E0850">
        <w:rPr>
          <w:sz w:val="24"/>
          <w:szCs w:val="24"/>
          <w:lang w:val="en-US"/>
        </w:rPr>
        <w:lastRenderedPageBreak/>
        <w:t xml:space="preserve">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7" w:name="_Toc519678230"/>
      <w:r w:rsidRPr="00B06542">
        <w:rPr>
          <w:rFonts w:ascii="Times New Roman" w:hAnsi="Times New Roman" w:cs="Times New Roman"/>
          <w:sz w:val="22"/>
          <w:szCs w:val="22"/>
        </w:rPr>
        <w:t>Documentation and Verification Evidence</w:t>
      </w:r>
      <w:bookmarkEnd w:id="147"/>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The Expenditure Verifier documents matters which are important in providing evidence to support the report of factual findings, and evidence that the work was carried out in accordance with ISRS 4400 and these ToR.</w:t>
      </w:r>
    </w:p>
    <w:p w:rsidR="00134788" w:rsidRPr="007E0850" w:rsidRDefault="00134788" w:rsidP="00134788">
      <w:pPr>
        <w:pStyle w:val="Heading2"/>
        <w:spacing w:before="120" w:after="120"/>
        <w:rPr>
          <w:rFonts w:ascii="Times New Roman" w:hAnsi="Times New Roman"/>
          <w:sz w:val="24"/>
          <w:szCs w:val="24"/>
        </w:rPr>
      </w:pPr>
      <w:bookmarkStart w:id="148" w:name="_Toc519678204"/>
      <w:bookmarkStart w:id="149" w:name="_Toc519678231"/>
      <w:r w:rsidRPr="007E0850">
        <w:rPr>
          <w:rFonts w:ascii="Times New Roman" w:hAnsi="Times New Roman"/>
          <w:sz w:val="24"/>
          <w:szCs w:val="24"/>
        </w:rPr>
        <w:t>Reporting</w:t>
      </w:r>
      <w:bookmarkEnd w:id="148"/>
      <w:bookmarkEnd w:id="149"/>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0" w:name="_Toc519678232"/>
      <w:r w:rsidRPr="00B06542">
        <w:rPr>
          <w:rFonts w:ascii="Times New Roman" w:hAnsi="Times New Roman" w:cs="Times New Roman"/>
          <w:sz w:val="22"/>
          <w:szCs w:val="22"/>
        </w:rPr>
        <w:t>Structure and Content of the Report</w:t>
      </w:r>
      <w:bookmarkEnd w:id="150"/>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p>
    <w:p w:rsidR="0018114E" w:rsidRPr="007E0850" w:rsidRDefault="00765CB2" w:rsidP="00483507">
      <w:pPr>
        <w:spacing w:before="120"/>
        <w:rPr>
          <w:sz w:val="24"/>
          <w:szCs w:val="24"/>
          <w:highlight w:val="lightGray"/>
        </w:rPr>
      </w:pPr>
      <w:r w:rsidRPr="001F79B3">
        <w:rPr>
          <w:sz w:val="24"/>
          <w:szCs w:val="24"/>
        </w:rPr>
        <w:t xml:space="preserve">The Expenditure Verifier will submit within </w:t>
      </w:r>
      <w:r w:rsidR="00483507">
        <w:rPr>
          <w:sz w:val="24"/>
          <w:szCs w:val="24"/>
          <w:highlight w:val="lightGray"/>
        </w:rPr>
        <w:t>&lt; number of working days to be indicated by the Coordinator&gt;</w:t>
      </w:r>
      <w:r w:rsidRPr="007E0850">
        <w:rPr>
          <w:sz w:val="24"/>
          <w:szCs w:val="24"/>
          <w:highlight w:val="lightGray"/>
        </w:rPr>
        <w:t xml:space="preserve"> </w:t>
      </w:r>
      <w:r w:rsidRPr="001F79B3">
        <w:rPr>
          <w:sz w:val="24"/>
          <w:szCs w:val="24"/>
        </w:rPr>
        <w:t xml:space="preserve">working days </w:t>
      </w:r>
      <w:r w:rsidR="002A4E20" w:rsidRPr="001F79B3">
        <w:rPr>
          <w:sz w:val="24"/>
          <w:szCs w:val="24"/>
        </w:rPr>
        <w:t>of</w:t>
      </w:r>
      <w:r w:rsidRPr="001F79B3">
        <w:rPr>
          <w:sz w:val="24"/>
          <w:szCs w:val="24"/>
        </w:rPr>
        <w:t xml:space="preserve"> the conclusion of the field work a draft report to the </w:t>
      </w:r>
      <w:r w:rsidR="00AF57EA" w:rsidRPr="001F79B3">
        <w:rPr>
          <w:sz w:val="24"/>
          <w:szCs w:val="24"/>
        </w:rPr>
        <w:t xml:space="preserve">Coordinator </w:t>
      </w:r>
      <w:r w:rsidRPr="001F79B3">
        <w:rPr>
          <w:sz w:val="24"/>
          <w:szCs w:val="24"/>
        </w:rPr>
        <w:t xml:space="preserve"> for comments to be received within </w:t>
      </w:r>
      <w:r w:rsidR="00483507">
        <w:rPr>
          <w:sz w:val="24"/>
          <w:szCs w:val="24"/>
          <w:highlight w:val="lightGray"/>
        </w:rPr>
        <w:t>&lt; number of working days to be indicated by the Coordinator&gt;</w:t>
      </w:r>
      <w:r w:rsidRPr="001F79B3">
        <w:rPr>
          <w:sz w:val="24"/>
          <w:szCs w:val="24"/>
        </w:rPr>
        <w:t xml:space="preserve">working days. This delay expired, the </w:t>
      </w:r>
      <w:r w:rsidR="00DE5387" w:rsidRPr="001F79B3">
        <w:rPr>
          <w:sz w:val="24"/>
          <w:szCs w:val="24"/>
        </w:rPr>
        <w:t>Expenditure Verifier</w:t>
      </w:r>
      <w:r w:rsidRPr="001F79B3">
        <w:rPr>
          <w:sz w:val="24"/>
          <w:szCs w:val="24"/>
        </w:rPr>
        <w:t xml:space="preserve"> will provide the final report to the </w:t>
      </w:r>
      <w:r w:rsidR="00AF57EA" w:rsidRPr="001F79B3">
        <w:rPr>
          <w:sz w:val="24"/>
          <w:szCs w:val="24"/>
        </w:rPr>
        <w:t>Coordinator</w:t>
      </w:r>
      <w:r w:rsidR="009314A0">
        <w:rPr>
          <w:sz w:val="24"/>
          <w:szCs w:val="24"/>
        </w:rPr>
        <w:t xml:space="preserve"> </w:t>
      </w:r>
      <w:r w:rsidR="00D52A29" w:rsidRPr="001F79B3">
        <w:rPr>
          <w:sz w:val="24"/>
          <w:szCs w:val="24"/>
        </w:rPr>
        <w:t>within</w:t>
      </w:r>
      <w:r w:rsidR="00D52A29">
        <w:rPr>
          <w:sz w:val="24"/>
          <w:szCs w:val="24"/>
          <w:highlight w:val="lightGray"/>
        </w:rPr>
        <w:t xml:space="preserve"> </w:t>
      </w:r>
      <w:r w:rsidR="00483507">
        <w:rPr>
          <w:sz w:val="24"/>
          <w:szCs w:val="24"/>
          <w:highlight w:val="lightGray"/>
        </w:rPr>
        <w:t>&lt; number of working days to be indicated by the Coordinator&gt;</w:t>
      </w:r>
      <w:r w:rsidR="00D52A29" w:rsidRPr="001F79B3">
        <w:rPr>
          <w:sz w:val="24"/>
          <w:szCs w:val="24"/>
        </w:rPr>
        <w:t>working days from the receipt of the comments</w:t>
      </w:r>
      <w:r w:rsidR="000A58AC" w:rsidRPr="001F79B3">
        <w:rPr>
          <w:sz w:val="24"/>
          <w:szCs w:val="24"/>
        </w:rPr>
        <w:t xml:space="preserve"> (if any)</w:t>
      </w:r>
      <w:r w:rsidRPr="001F79B3">
        <w:rPr>
          <w:sz w:val="24"/>
          <w:szCs w:val="24"/>
        </w:rPr>
        <w:t>.</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51" w:name="_Toc485887180"/>
      <w:bookmarkStart w:id="152"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1"/>
      <w:bookmarkEnd w:id="152"/>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53" w:name="_Toc519678205"/>
      <w:bookmarkStart w:id="154" w:name="_Toc519678236"/>
      <w:r w:rsidRPr="00F71F60">
        <w:rPr>
          <w:rFonts w:ascii="Times New Roman" w:hAnsi="Times New Roman"/>
          <w:szCs w:val="28"/>
        </w:rPr>
        <w:t xml:space="preserve">Other </w:t>
      </w:r>
      <w:r w:rsidR="00446310" w:rsidRPr="00F71F60">
        <w:rPr>
          <w:rFonts w:ascii="Times New Roman" w:hAnsi="Times New Roman"/>
          <w:szCs w:val="28"/>
        </w:rPr>
        <w:t>Matters</w:t>
      </w:r>
      <w:bookmarkEnd w:id="153"/>
      <w:bookmarkEnd w:id="154"/>
    </w:p>
    <w:p w:rsidR="00694198" w:rsidRPr="007E0850" w:rsidRDefault="00694198" w:rsidP="00694198">
      <w:pPr>
        <w:pStyle w:val="Heading2"/>
        <w:spacing w:before="120" w:after="120"/>
        <w:rPr>
          <w:rFonts w:ascii="Times New Roman" w:hAnsi="Times New Roman"/>
          <w:sz w:val="24"/>
          <w:szCs w:val="24"/>
        </w:rPr>
      </w:pPr>
      <w:bookmarkStart w:id="155" w:name="_Toc278199279"/>
      <w:bookmarkStart w:id="156" w:name="_Toc278956242"/>
      <w:bookmarkStart w:id="157" w:name="_Toc485884542"/>
      <w:bookmarkStart w:id="158" w:name="_Toc485887187"/>
      <w:bookmarkStart w:id="159" w:name="_Toc519678207"/>
      <w:bookmarkStart w:id="160" w:name="_Toc519678238"/>
      <w:r>
        <w:rPr>
          <w:rFonts w:ascii="Times New Roman" w:hAnsi="Times New Roman"/>
          <w:sz w:val="24"/>
          <w:szCs w:val="24"/>
        </w:rPr>
        <w:t>S</w:t>
      </w:r>
      <w:r w:rsidRPr="007E0850">
        <w:rPr>
          <w:rFonts w:ascii="Times New Roman" w:hAnsi="Times New Roman"/>
          <w:sz w:val="24"/>
          <w:szCs w:val="24"/>
        </w:rPr>
        <w:t>ubcontracting</w:t>
      </w:r>
    </w:p>
    <w:p w:rsidR="00694198" w:rsidRDefault="00694198" w:rsidP="001F79B3">
      <w:pPr>
        <w:rPr>
          <w:sz w:val="24"/>
          <w:szCs w:val="24"/>
        </w:rPr>
      </w:pPr>
      <w:r w:rsidRPr="007E0850">
        <w:rPr>
          <w:sz w:val="24"/>
          <w:szCs w:val="24"/>
        </w:rPr>
        <w:t xml:space="preserve">The Expenditure Verifier will not subcontract without prior written authorisation from the </w:t>
      </w:r>
      <w:r w:rsidRPr="00D87F1E">
        <w:rPr>
          <w:sz w:val="24"/>
          <w:szCs w:val="24"/>
        </w:rPr>
        <w:t>Coordinator.</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1" w:name="_Ref500836604"/>
      <w:bookmarkStart w:id="162" w:name="_Toc519678208"/>
      <w:bookmarkStart w:id="163" w:name="_Toc519678239"/>
      <w:bookmarkEnd w:id="155"/>
      <w:bookmarkEnd w:id="156"/>
      <w:bookmarkEnd w:id="157"/>
      <w:bookmarkEnd w:id="158"/>
      <w:bookmarkEnd w:id="159"/>
      <w:bookmarkEnd w:id="160"/>
      <w:r w:rsidRPr="00F71F60">
        <w:rPr>
          <w:rFonts w:ascii="Times New Roman" w:hAnsi="Times New Roman"/>
          <w:szCs w:val="28"/>
        </w:rPr>
        <w:lastRenderedPageBreak/>
        <w:t>Annexes</w:t>
      </w:r>
      <w:bookmarkEnd w:id="161"/>
      <w:bookmarkEnd w:id="162"/>
      <w:bookmarkEnd w:id="163"/>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5A221A" w:rsidRDefault="00974236" w:rsidP="00974236">
      <w:pPr>
        <w:spacing w:before="120"/>
        <w:rPr>
          <w:color w:val="000000"/>
          <w:sz w:val="24"/>
          <w:szCs w:val="24"/>
        </w:rPr>
      </w:pPr>
      <w:r w:rsidRPr="00974236">
        <w:rPr>
          <w:color w:val="000000"/>
          <w:sz w:val="24"/>
          <w:szCs w:val="24"/>
        </w:rPr>
        <w:t>Annex 3 -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r w:rsidRPr="006D39BD">
        <w:lastRenderedPageBreak/>
        <w:t>Annex 1</w:t>
      </w:r>
      <w:r w:rsidR="00A3646F">
        <w: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1524F9" w:rsidRPr="00394294" w:rsidRDefault="001524F9" w:rsidP="001524F9">
      <w:pPr>
        <w:jc w:val="center"/>
        <w:rPr>
          <w:i/>
          <w:sz w:val="20"/>
        </w:rPr>
      </w:pPr>
      <w:r w:rsidRPr="00394294">
        <w:rPr>
          <w:i/>
          <w:sz w:val="20"/>
          <w:highlight w:val="yellow"/>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394294" w:rsidTr="001F79B3">
        <w:tc>
          <w:tcPr>
            <w:tcW w:w="8767" w:type="dxa"/>
            <w:gridSpan w:val="2"/>
            <w:shd w:val="clear" w:color="auto" w:fill="auto"/>
          </w:tcPr>
          <w:p w:rsidR="001524F9" w:rsidRPr="00394294" w:rsidRDefault="001524F9" w:rsidP="00676FFD">
            <w:pPr>
              <w:spacing w:after="0"/>
              <w:jc w:val="center"/>
            </w:pPr>
            <w:r w:rsidRPr="00394294">
              <w:rPr>
                <w:b/>
              </w:rPr>
              <w:t>Information about the Grant Contract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Reference number and date of the Grant Contract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Contracting Authority’s reference for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Grant contract title</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Country</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Coordinator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Coordinator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 xml:space="preserve">Beneficiary(ies) and affiliated entity(ies) </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Beneficiary(ies) and related affiliated entity(ies)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Start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End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CB1820" w:rsidRDefault="001524F9" w:rsidP="001524F9">
            <w:pPr>
              <w:keepLines/>
              <w:rPr>
                <w:rFonts w:ascii="Arial" w:hAnsi="Arial" w:cs="Arial"/>
                <w:sz w:val="18"/>
                <w:szCs w:val="18"/>
              </w:rPr>
            </w:pPr>
          </w:p>
          <w:p w:rsidR="001524F9" w:rsidRPr="00394294" w:rsidRDefault="001524F9" w:rsidP="001524F9">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1524F9" w:rsidRDefault="001524F9" w:rsidP="001524F9">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CB1820" w:rsidRDefault="001524F9" w:rsidP="001524F9">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1F79B3" w:rsidRDefault="001524F9" w:rsidP="001F79B3">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received to date by the Coordinator from Contracting Authority</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Total amount received as per dd.mm.yyyy</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of the payment request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 xml:space="preserve">provide the total amount requested for payment as per Annex V to the Special Conditions for Grant Contracts (Payment Request for a grant contract for European Union external actions) </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Contracting Authority</w:t>
            </w:r>
          </w:p>
        </w:tc>
        <w:tc>
          <w:tcPr>
            <w:tcW w:w="4383" w:type="dxa"/>
            <w:shd w:val="clear" w:color="auto" w:fill="auto"/>
          </w:tcPr>
          <w:p w:rsidR="001524F9" w:rsidRPr="00394294" w:rsidRDefault="001524F9" w:rsidP="00676FFD">
            <w:pPr>
              <w:spacing w:after="0"/>
              <w:rPr>
                <w:szCs w:val="22"/>
              </w:rPr>
            </w:pPr>
            <w:r>
              <w:rPr>
                <w:szCs w:val="22"/>
              </w:rPr>
              <w:t>[</w:t>
            </w:r>
            <w:r w:rsidRPr="00394294">
              <w:rPr>
                <w:szCs w:val="22"/>
              </w:rPr>
              <w:t>&lt;</w:t>
            </w:r>
            <w:r w:rsidRPr="009C429B">
              <w:rPr>
                <w:szCs w:val="22"/>
                <w:highlight w:val="yellow"/>
              </w:rPr>
              <w:t>Provide the name,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European Commission</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provide the name, position/title, phone and E-mail of the contact person in the Delegation of the European Union in the country concerned, or if applicable at Headquarters</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Auditor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1524F9" w:rsidRDefault="001524F9" w:rsidP="00830CE6">
      <w:pPr>
        <w:ind w:left="1134" w:hanging="1134"/>
        <w:jc w:val="center"/>
        <w:rPr>
          <w:rFonts w:ascii="Arial" w:hAnsi="Arial"/>
          <w:b/>
          <w:sz w:val="28"/>
        </w:rPr>
      </w:pP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 xml:space="preserve">Where do the </w:t>
            </w:r>
            <w:r w:rsidR="001524F9">
              <w:rPr>
                <w:rFonts w:ascii="Arial" w:hAnsi="Arial" w:cs="Arial"/>
                <w:sz w:val="16"/>
                <w:szCs w:val="16"/>
              </w:rPr>
              <w:t xml:space="preserve">Coordinator </w:t>
            </w:r>
            <w:r w:rsidR="001524F9" w:rsidRPr="00BF5A9C">
              <w:rPr>
                <w:rFonts w:ascii="Arial" w:hAnsi="Arial" w:cs="Arial"/>
                <w:sz w:val="16"/>
                <w:szCs w:val="16"/>
              </w:rPr>
              <w:t xml:space="preserve">and </w:t>
            </w:r>
            <w:r w:rsidR="001524F9" w:rsidRPr="001F79B3">
              <w:rPr>
                <w:rFonts w:ascii="Arial" w:hAnsi="Arial" w:cs="Arial"/>
                <w:sz w:val="16"/>
                <w:szCs w:val="16"/>
              </w:rPr>
              <w:t>other Beneficiary(ies) and affiliated entity(ies)</w:t>
            </w:r>
            <w:r w:rsidR="001524F9" w:rsidRPr="00394294">
              <w:rPr>
                <w:szCs w:val="22"/>
              </w:rPr>
              <w:t xml:space="preserve">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Pr>
                <w:rFonts w:ascii="Arial" w:hAnsi="Arial" w:cs="Arial"/>
                <w:sz w:val="16"/>
                <w:szCs w:val="16"/>
              </w:rPr>
              <w:t>2. Where do the</w:t>
            </w:r>
            <w:r w:rsidR="00BF5A9C">
              <w:rPr>
                <w:rFonts w:ascii="Arial" w:hAnsi="Arial" w:cs="Arial"/>
                <w:sz w:val="16"/>
                <w:szCs w:val="16"/>
              </w:rPr>
              <w:t xml:space="preserve"> Coordinator </w:t>
            </w:r>
            <w:r w:rsidR="00BF5A9C" w:rsidRPr="00BF5A9C">
              <w:rPr>
                <w:rFonts w:ascii="Arial" w:hAnsi="Arial" w:cs="Arial"/>
                <w:sz w:val="16"/>
                <w:szCs w:val="16"/>
              </w:rPr>
              <w:t xml:space="preserve">and </w:t>
            </w:r>
            <w:r w:rsidR="00BF5A9C" w:rsidRPr="001F79B3">
              <w:rPr>
                <w:rFonts w:ascii="Arial" w:hAnsi="Arial" w:cs="Arial"/>
                <w:sz w:val="16"/>
                <w:szCs w:val="16"/>
              </w:rPr>
              <w:t xml:space="preserve"> other Beneficiary(ies) and affiliated entity(ies)</w:t>
            </w:r>
            <w:r w:rsidR="00BF5A9C" w:rsidRPr="00394294">
              <w:rPr>
                <w:szCs w:val="22"/>
              </w:rPr>
              <w:t xml:space="preserve"> </w:t>
            </w:r>
            <w:r>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62498">
            <w:pPr>
              <w:widowControl w:val="0"/>
              <w:spacing w:before="120"/>
              <w:rPr>
                <w:rFonts w:ascii="Arial" w:hAnsi="Arial" w:cs="Arial"/>
                <w:sz w:val="16"/>
                <w:szCs w:val="16"/>
              </w:rPr>
            </w:pPr>
            <w:r>
              <w:rPr>
                <w:rFonts w:ascii="Arial" w:hAnsi="Arial" w:cs="Arial"/>
                <w:sz w:val="16"/>
                <w:szCs w:val="16"/>
              </w:rPr>
              <w:t>11. Which are the other sources of funding (including</w:t>
            </w:r>
            <w:r w:rsidR="00842F99">
              <w:rPr>
                <w:rFonts w:ascii="Arial" w:hAnsi="Arial" w:cs="Arial"/>
                <w:sz w:val="16"/>
                <w:szCs w:val="16"/>
              </w:rPr>
              <w:t xml:space="preserve"> </w:t>
            </w:r>
            <w:r w:rsidR="00862498">
              <w:rPr>
                <w:rFonts w:ascii="Arial" w:hAnsi="Arial" w:cs="Arial"/>
                <w:sz w:val="16"/>
                <w:szCs w:val="16"/>
              </w:rPr>
              <w:t xml:space="preserve">the Coordinator </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w:t>
            </w:r>
            <w:r w:rsidR="00D77C44">
              <w:rPr>
                <w:rFonts w:ascii="Arial" w:hAnsi="Arial" w:cs="Arial"/>
                <w:sz w:val="16"/>
                <w:szCs w:val="16"/>
              </w:rPr>
              <w:t xml:space="preserve"> </w:t>
            </w:r>
            <w:r w:rsidR="00862498">
              <w:rPr>
                <w:rFonts w:ascii="Arial" w:hAnsi="Arial" w:cs="Arial"/>
                <w:sz w:val="16"/>
                <w:szCs w:val="16"/>
              </w:rPr>
              <w:t>Coordinator</w:t>
            </w:r>
            <w:r w:rsidRPr="008E5496">
              <w:rPr>
                <w:rFonts w:ascii="Arial" w:hAnsi="Arial" w:cs="Arial"/>
                <w:sz w:val="16"/>
                <w:szCs w:val="16"/>
              </w:rPr>
              <w:t xml:space="preserve">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2F60BB">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w:t>
            </w:r>
            <w:r w:rsidR="00D77C44">
              <w:rPr>
                <w:rFonts w:ascii="Arial" w:hAnsi="Arial" w:cs="Arial"/>
                <w:sz w:val="16"/>
                <w:szCs w:val="16"/>
              </w:rPr>
              <w:t xml:space="preserve"> </w:t>
            </w:r>
            <w:r w:rsidR="002F60BB">
              <w:rPr>
                <w:rFonts w:ascii="Arial" w:hAnsi="Arial" w:cs="Arial"/>
                <w:sz w:val="16"/>
                <w:szCs w:val="16"/>
              </w:rPr>
              <w:t>Coordinator</w:t>
            </w:r>
            <w:r>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62498">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w:t>
            </w:r>
            <w:r w:rsidR="00862498">
              <w:rPr>
                <w:rFonts w:ascii="Arial" w:hAnsi="Arial" w:cs="Arial"/>
                <w:sz w:val="16"/>
                <w:szCs w:val="16"/>
              </w:rPr>
              <w:t xml:space="preserve">Coordinator </w:t>
            </w:r>
            <w:r>
              <w:rPr>
                <w:rFonts w:ascii="Arial" w:hAnsi="Arial" w:cs="Arial"/>
                <w:sz w:val="16"/>
                <w:szCs w:val="16"/>
              </w:rPr>
              <w:t>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BF5A9C" w:rsidP="00BE773D">
            <w:pPr>
              <w:spacing w:before="120"/>
              <w:rPr>
                <w:rFonts w:ascii="Arial" w:hAnsi="Arial" w:cs="Arial"/>
                <w:b/>
                <w:sz w:val="16"/>
                <w:szCs w:val="16"/>
              </w:rPr>
            </w:pPr>
            <w:r>
              <w:rPr>
                <w:rFonts w:ascii="Arial" w:hAnsi="Arial" w:cs="Arial"/>
                <w:b/>
                <w:sz w:val="16"/>
                <w:szCs w:val="16"/>
              </w:rPr>
              <w:t>Coordinator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8450B" w:rsidRDefault="0088450B">
      <w:pPr>
        <w:spacing w:after="0"/>
        <w:jc w:val="left"/>
        <w:rPr>
          <w:color w:val="000000"/>
          <w:sz w:val="24"/>
          <w:szCs w:val="24"/>
        </w:rPr>
      </w:pPr>
      <w:r>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830CE6" w:rsidP="00830CE6">
      <w:pPr>
        <w:spacing w:after="0"/>
        <w:jc w:val="center"/>
        <w:rPr>
          <w:rFonts w:ascii="Arial" w:hAnsi="Arial"/>
          <w:b/>
          <w:sz w:val="28"/>
        </w:rPr>
      </w:pPr>
      <w:r w:rsidRPr="00830CE6">
        <w:rPr>
          <w:rFonts w:ascii="Arial" w:hAnsi="Arial"/>
          <w:b/>
          <w:sz w:val="28"/>
          <w:lang w:val="en-US"/>
        </w:rPr>
        <w:t>verification procedures</w:t>
      </w:r>
      <w:r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374CAB"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3D0E7E" w:rsidRPr="001F79B3" w:rsidRDefault="003223DC" w:rsidP="003D0E7E">
      <w:pPr>
        <w:keepNext/>
        <w:spacing w:before="240" w:after="60"/>
        <w:outlineLvl w:val="1"/>
        <w:rPr>
          <w:b/>
          <w:i/>
          <w:sz w:val="20"/>
        </w:rPr>
      </w:pPr>
      <w:r>
        <w:rPr>
          <w:smallCaps/>
          <w:noProof/>
          <w:color w:val="0000FF"/>
          <w:sz w:val="20"/>
          <w:u w:val="single"/>
        </w:rPr>
        <w:fldChar w:fldCharType="begin"/>
      </w:r>
      <w:r>
        <w:rPr>
          <w:smallCaps/>
          <w:noProof/>
          <w:color w:val="0000FF"/>
          <w:sz w:val="20"/>
          <w:u w:val="single"/>
        </w:rPr>
        <w:instrText xml:space="preserve"> HYPERLINK \l "_Toc519778673" </w:instrText>
      </w:r>
      <w:r>
        <w:rPr>
          <w:smallCaps/>
          <w:noProof/>
          <w:color w:val="0000FF"/>
          <w:sz w:val="20"/>
          <w:u w:val="single"/>
        </w:rPr>
        <w:fldChar w:fldCharType="separate"/>
      </w:r>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w:t>
      </w:r>
      <w:r w:rsidR="006A519A">
        <w:rPr>
          <w:smallCaps/>
          <w:noProof/>
          <w:color w:val="0000FF"/>
          <w:sz w:val="20"/>
          <w:u w:val="single"/>
        </w:rPr>
        <w:t xml:space="preserve"> coordinator and other beneficiary(ies) and affiliated entity(ies)</w:t>
      </w:r>
      <w:r w:rsidR="00830CE6" w:rsidRPr="00830CE6">
        <w:rPr>
          <w:smallCaps/>
          <w:noProof/>
          <w:color w:val="0000FF"/>
          <w:sz w:val="20"/>
          <w:u w:val="single"/>
        </w:rPr>
        <w:t xml:space="preserve"> </w:t>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t>2</w:t>
      </w:r>
    </w:p>
    <w:p w:rsidR="00830CE6" w:rsidRPr="00830CE6" w:rsidRDefault="00830CE6"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r w:rsidRPr="00830CE6">
        <w:rPr>
          <w:smallCaps/>
          <w:noProof/>
          <w:webHidden/>
          <w:sz w:val="20"/>
        </w:rPr>
        <w:fldChar w:fldCharType="begin"/>
      </w:r>
      <w:r w:rsidRPr="00830CE6">
        <w:rPr>
          <w:smallCaps/>
          <w:noProof/>
          <w:webHidden/>
          <w:sz w:val="20"/>
        </w:rPr>
        <w:instrText xml:space="preserve"> PAGEREF _Toc519778673 \h </w:instrText>
      </w:r>
      <w:r w:rsidRPr="00830CE6">
        <w:rPr>
          <w:smallCaps/>
          <w:noProof/>
          <w:webHidden/>
          <w:sz w:val="20"/>
        </w:rPr>
      </w:r>
      <w:r w:rsidRPr="00830CE6">
        <w:rPr>
          <w:smallCaps/>
          <w:noProof/>
          <w:webHidden/>
          <w:sz w:val="20"/>
        </w:rPr>
        <w:fldChar w:fldCharType="separate"/>
      </w:r>
      <w:r w:rsidRPr="00830CE6">
        <w:rPr>
          <w:smallCaps/>
          <w:noProof/>
          <w:webHidden/>
          <w:sz w:val="20"/>
        </w:rPr>
        <w:t>2</w:t>
      </w:r>
      <w:r w:rsidRPr="00830CE6">
        <w:rPr>
          <w:smallCaps/>
          <w:noProof/>
          <w:webHidden/>
          <w:sz w:val="20"/>
        </w:rPr>
        <w:fldChar w:fldCharType="end"/>
      </w:r>
      <w:r w:rsidR="003223DC">
        <w:rPr>
          <w:smallCaps/>
          <w:noProof/>
          <w:sz w:val="20"/>
        </w:rPr>
        <w:fldChar w:fldCharType="end"/>
      </w:r>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374CAB"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64" w:name="_Toc519778670"/>
      <w:r w:rsidRPr="00830CE6">
        <w:rPr>
          <w:rFonts w:ascii="Arial" w:hAnsi="Arial"/>
          <w:b/>
          <w:kern w:val="28"/>
          <w:sz w:val="28"/>
          <w:lang w:val="en-US"/>
        </w:rPr>
        <w:lastRenderedPageBreak/>
        <w:t>1. RISK ANALYSIS AND DETERMINATION OF THE SAMPLE</w:t>
      </w:r>
      <w:bookmarkEnd w:id="164"/>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Revenues generated by the</w:t>
      </w:r>
      <w:r w:rsidR="00FE2122">
        <w:rPr>
          <w:sz w:val="24"/>
          <w:szCs w:val="24"/>
          <w:lang w:val="en-US"/>
        </w:rPr>
        <w:t xml:space="preserve"> Coordinator</w:t>
      </w:r>
      <w:r w:rsidRPr="00830CE6">
        <w:rPr>
          <w:sz w:val="24"/>
          <w:szCs w:val="24"/>
          <w:lang w:val="en-US"/>
        </w:rPr>
        <w:t xml:space="preserve">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65" w:name="_Toc519778671"/>
      <w:r w:rsidRPr="00830CE6">
        <w:rPr>
          <w:rFonts w:ascii="Arial" w:hAnsi="Arial"/>
          <w:b/>
          <w:kern w:val="28"/>
          <w:sz w:val="28"/>
        </w:rPr>
        <w:t>2. EXPENDITURE VERIFICATION PROCEDURES</w:t>
      </w:r>
      <w:bookmarkEnd w:id="165"/>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66"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66"/>
    </w:p>
    <w:p w:rsidR="00830CE6" w:rsidRPr="00FE2122" w:rsidRDefault="00830CE6" w:rsidP="00830CE6">
      <w:pPr>
        <w:keepNext/>
        <w:spacing w:before="240" w:after="60"/>
        <w:outlineLvl w:val="1"/>
        <w:rPr>
          <w:rFonts w:ascii="Arial" w:hAnsi="Arial"/>
          <w:b/>
          <w:i/>
          <w:sz w:val="24"/>
          <w:szCs w:val="24"/>
        </w:rPr>
      </w:pPr>
      <w:bookmarkStart w:id="167" w:name="_Toc519778673"/>
      <w:r w:rsidRPr="00830CE6">
        <w:rPr>
          <w:rFonts w:ascii="Arial" w:hAnsi="Arial"/>
          <w:b/>
          <w:i/>
          <w:sz w:val="24"/>
        </w:rPr>
        <w:t xml:space="preserve">2.2 </w:t>
      </w:r>
      <w:r w:rsidRPr="00830CE6">
        <w:rPr>
          <w:rFonts w:ascii="Arial" w:hAnsi="Arial"/>
          <w:b/>
          <w:i/>
          <w:sz w:val="24"/>
        </w:rPr>
        <w:tab/>
        <w:t>The expenditure is recorded in the accounting system of the</w:t>
      </w:r>
      <w:r w:rsidR="00FE2122" w:rsidRPr="00FE2122">
        <w:rPr>
          <w:rFonts w:ascii="Arial" w:hAnsi="Arial" w:cs="Arial"/>
          <w:sz w:val="16"/>
          <w:szCs w:val="16"/>
        </w:rPr>
        <w:t xml:space="preserve"> </w:t>
      </w:r>
      <w:r w:rsidR="00FE2122" w:rsidRPr="001F79B3">
        <w:rPr>
          <w:rFonts w:ascii="Arial" w:hAnsi="Arial" w:cs="Arial"/>
          <w:b/>
          <w:i/>
          <w:sz w:val="24"/>
          <w:szCs w:val="24"/>
        </w:rPr>
        <w:t>Coordinator and other Beneficiary(ies) and affiliated entity(ies</w:t>
      </w:r>
      <w:r w:rsidR="003656ED">
        <w:rPr>
          <w:rFonts w:ascii="Arial" w:hAnsi="Arial" w:cs="Arial"/>
          <w:b/>
          <w:i/>
          <w:sz w:val="24"/>
          <w:szCs w:val="24"/>
        </w:rPr>
        <w:t>)</w:t>
      </w:r>
      <w:bookmarkEnd w:id="167"/>
    </w:p>
    <w:p w:rsidR="00830CE6" w:rsidRPr="00830CE6" w:rsidRDefault="00830CE6" w:rsidP="00830CE6">
      <w:pPr>
        <w:spacing w:before="120"/>
        <w:rPr>
          <w:color w:val="000000"/>
          <w:sz w:val="24"/>
          <w:szCs w:val="24"/>
        </w:rPr>
      </w:pPr>
      <w:r w:rsidRPr="00830CE6">
        <w:rPr>
          <w:color w:val="000000"/>
          <w:sz w:val="24"/>
          <w:szCs w:val="24"/>
        </w:rPr>
        <w:t xml:space="preserve">The expenditure is recorded in the accounting system of the </w:t>
      </w:r>
      <w:r w:rsidR="00FE2122" w:rsidRPr="001F79B3">
        <w:rPr>
          <w:sz w:val="24"/>
          <w:szCs w:val="24"/>
        </w:rPr>
        <w:t>Coordinator and other Beneficiary(ies) and affiliated entity(ies</w:t>
      </w:r>
      <w:r w:rsidR="00D773F8">
        <w:rPr>
          <w:sz w:val="24"/>
          <w:szCs w:val="24"/>
        </w:rPr>
        <w:t>)</w:t>
      </w:r>
      <w:r w:rsidR="00FE2122" w:rsidRPr="00FE2122" w:rsidDel="00FE2122">
        <w:rPr>
          <w:color w:val="000000"/>
          <w:sz w:val="24"/>
          <w:szCs w:val="24"/>
        </w:rPr>
        <w:t xml:space="preserve"> </w:t>
      </w:r>
      <w:r w:rsidRPr="00830CE6">
        <w:rPr>
          <w:color w:val="000000"/>
          <w:sz w:val="24"/>
          <w:szCs w:val="24"/>
        </w:rPr>
        <w:t xml:space="preserve">in accordance with the applicable accounting standards and the </w:t>
      </w:r>
      <w:r w:rsidR="00FE2122" w:rsidRPr="008625F9">
        <w:rPr>
          <w:sz w:val="24"/>
          <w:szCs w:val="24"/>
        </w:rPr>
        <w:t>Coordinator</w:t>
      </w:r>
      <w:r w:rsidRPr="00830CE6">
        <w:rPr>
          <w:color w:val="000000"/>
          <w:sz w:val="24"/>
          <w:szCs w:val="24"/>
        </w:rPr>
        <w:t>’s usual cost accounting practices.</w:t>
      </w:r>
    </w:p>
    <w:p w:rsidR="00830CE6" w:rsidRPr="00830CE6" w:rsidRDefault="00830CE6" w:rsidP="00830CE6">
      <w:pPr>
        <w:keepNext/>
        <w:spacing w:before="240" w:after="60"/>
        <w:jc w:val="left"/>
        <w:outlineLvl w:val="1"/>
        <w:rPr>
          <w:rFonts w:ascii="Arial" w:hAnsi="Arial"/>
          <w:b/>
          <w:i/>
          <w:sz w:val="24"/>
        </w:rPr>
      </w:pPr>
      <w:bookmarkStart w:id="168"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68"/>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69"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69"/>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70"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70"/>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71" w:name="_Toc519778677"/>
      <w:r w:rsidRPr="00830CE6">
        <w:rPr>
          <w:rFonts w:ascii="Arial" w:hAnsi="Arial"/>
          <w:b/>
          <w:i/>
          <w:sz w:val="24"/>
        </w:rPr>
        <w:t>2.6</w:t>
      </w:r>
      <w:r w:rsidRPr="00830CE6">
        <w:rPr>
          <w:rFonts w:ascii="Arial" w:hAnsi="Arial"/>
          <w:b/>
          <w:i/>
          <w:sz w:val="24"/>
        </w:rPr>
        <w:tab/>
        <w:t>Expenditure identifiable and verifiable</w:t>
      </w:r>
      <w:bookmarkEnd w:id="171"/>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72"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72"/>
    </w:p>
    <w:p w:rsidR="00830CE6" w:rsidRPr="00830CE6" w:rsidRDefault="00830CE6" w:rsidP="00830CE6">
      <w:pPr>
        <w:spacing w:after="0"/>
        <w:rPr>
          <w:color w:val="000000"/>
          <w:sz w:val="24"/>
          <w:szCs w:val="24"/>
        </w:rPr>
      </w:pPr>
      <w:r w:rsidRPr="00830CE6">
        <w:rPr>
          <w:color w:val="000000"/>
          <w:sz w:val="24"/>
          <w:szCs w:val="24"/>
        </w:rPr>
        <w:t xml:space="preserve">For the expenditure items concerned, the </w:t>
      </w:r>
      <w:r w:rsidR="00BB230B" w:rsidRPr="008625F9">
        <w:rPr>
          <w:sz w:val="24"/>
          <w:szCs w:val="24"/>
        </w:rPr>
        <w:t xml:space="preserve">Coordinator </w:t>
      </w:r>
      <w:r w:rsidRPr="00830CE6">
        <w:rPr>
          <w:color w:val="000000"/>
          <w:sz w:val="24"/>
          <w:szCs w:val="24"/>
        </w:rPr>
        <w:t>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73"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73"/>
    </w:p>
    <w:p w:rsidR="00830CE6" w:rsidRPr="00830CE6" w:rsidRDefault="00830CE6" w:rsidP="00830CE6">
      <w:pPr>
        <w:spacing w:before="120"/>
        <w:rPr>
          <w:color w:val="000000"/>
          <w:sz w:val="24"/>
          <w:szCs w:val="24"/>
        </w:rPr>
      </w:pPr>
      <w:r w:rsidRPr="00830CE6">
        <w:rPr>
          <w:color w:val="000000"/>
          <w:sz w:val="24"/>
          <w:szCs w:val="24"/>
        </w:rPr>
        <w:t>For the expenditure items concerned</w:t>
      </w:r>
      <w:r w:rsidR="00152080">
        <w:rPr>
          <w:color w:val="000000"/>
          <w:sz w:val="24"/>
          <w:szCs w:val="24"/>
        </w:rPr>
        <w:t>,</w:t>
      </w:r>
      <w:r w:rsidRPr="00830CE6">
        <w:rPr>
          <w:color w:val="000000"/>
          <w:sz w:val="24"/>
          <w:szCs w:val="24"/>
        </w:rPr>
        <w:t xml:space="preserve"> the </w:t>
      </w:r>
      <w:r w:rsidR="00BB230B" w:rsidRPr="008625F9">
        <w:rPr>
          <w:sz w:val="24"/>
          <w:szCs w:val="24"/>
        </w:rPr>
        <w:t xml:space="preserve">Coordinator </w:t>
      </w:r>
      <w:r w:rsidRPr="00830CE6">
        <w:rPr>
          <w:color w:val="000000"/>
          <w:sz w:val="24"/>
          <w:szCs w:val="24"/>
        </w:rPr>
        <w:t>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74" w:name="_Toc519778680"/>
      <w:r w:rsidRPr="00830CE6">
        <w:rPr>
          <w:rFonts w:ascii="Arial" w:hAnsi="Arial"/>
          <w:b/>
          <w:i/>
          <w:sz w:val="24"/>
        </w:rPr>
        <w:t>2.9</w:t>
      </w:r>
      <w:r w:rsidRPr="00830CE6">
        <w:rPr>
          <w:rFonts w:ascii="Arial" w:hAnsi="Arial"/>
          <w:b/>
          <w:i/>
          <w:sz w:val="24"/>
        </w:rPr>
        <w:tab/>
        <w:t>Financial support to third parties (sub-granting)</w:t>
      </w:r>
      <w:bookmarkEnd w:id="174"/>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75" w:name="_Toc519778681"/>
      <w:r w:rsidRPr="00830CE6">
        <w:rPr>
          <w:rFonts w:ascii="Arial" w:hAnsi="Arial"/>
          <w:b/>
          <w:i/>
          <w:sz w:val="24"/>
        </w:rPr>
        <w:lastRenderedPageBreak/>
        <w:t>2.10</w:t>
      </w:r>
      <w:r w:rsidRPr="00830CE6">
        <w:rPr>
          <w:rFonts w:ascii="Arial" w:hAnsi="Arial"/>
          <w:b/>
          <w:i/>
          <w:sz w:val="24"/>
        </w:rPr>
        <w:tab/>
        <w:t>Other eligibility requirements</w:t>
      </w:r>
      <w:bookmarkEnd w:id="175"/>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 xml:space="preserve">The revenues generated by the </w:t>
      </w:r>
      <w:r w:rsidR="00BB230B" w:rsidRPr="008625F9">
        <w:rPr>
          <w:sz w:val="24"/>
          <w:szCs w:val="24"/>
        </w:rPr>
        <w:t xml:space="preserve">Coordinator </w:t>
      </w:r>
      <w:r w:rsidRPr="00830CE6">
        <w:rPr>
          <w:color w:val="000000"/>
          <w:sz w:val="24"/>
          <w:szCs w:val="24"/>
        </w:rPr>
        <w:t>in the execution of the contract are disclosed in the financial report and deducted from the declared expenditure, unless otherwise provided for in the contractual conditions.</w:t>
      </w:r>
    </w:p>
    <w:p w:rsidR="00830CE6" w:rsidRPr="00830CE6" w:rsidRDefault="00830CE6" w:rsidP="001F79B3">
      <w:pPr>
        <w:spacing w:after="0"/>
        <w:rPr>
          <w:sz w:val="24"/>
          <w:szCs w:val="22"/>
        </w:rPr>
      </w:pP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A50D7C" w:rsidRDefault="00830CE6" w:rsidP="00830CE6">
      <w:pPr>
        <w:ind w:left="1134" w:hanging="1134"/>
        <w:jc w:val="center"/>
        <w:rPr>
          <w:rFonts w:ascii="Arial" w:hAnsi="Arial"/>
          <w:b/>
          <w:sz w:val="28"/>
        </w:rPr>
      </w:pPr>
    </w:p>
    <w:p w:rsidR="00830CE6" w:rsidRDefault="00830CE6" w:rsidP="001F79B3">
      <w:pPr>
        <w:pStyle w:val="Heading1"/>
        <w:numPr>
          <w:ilvl w:val="0"/>
          <w:numId w:val="0"/>
        </w:numPr>
        <w:ind w:left="574"/>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sidR="00152080">
        <w:rPr>
          <w:rFonts w:cs="Arial"/>
          <w:u w:val="single"/>
        </w:rPr>
        <w:t xml:space="preserve"> </w:t>
      </w:r>
      <w:r>
        <w:rPr>
          <w:rFonts w:cs="Arial"/>
          <w:u w:val="single"/>
        </w:rPr>
        <w:t>Expenditure verification R</w:t>
      </w:r>
      <w:r w:rsidRPr="00F32163">
        <w:rPr>
          <w:rFonts w:cs="Arial"/>
          <w:u w:val="single"/>
        </w:rPr>
        <w:t>eport</w:t>
      </w:r>
    </w:p>
    <w:p w:rsidR="00387C65" w:rsidRPr="00926CCF" w:rsidRDefault="00387C65" w:rsidP="00387C65">
      <w:pPr>
        <w:spacing w:before="360" w:after="360"/>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87C65" w:rsidRDefault="00387C65" w:rsidP="00387C65"/>
    <w:p w:rsidR="00387C65" w:rsidRPr="00394294" w:rsidRDefault="00387C65" w:rsidP="00387C65">
      <w:pPr>
        <w:spacing w:before="360"/>
        <w:jc w:val="center"/>
        <w:rPr>
          <w:b/>
          <w:sz w:val="28"/>
          <w:szCs w:val="28"/>
        </w:rPr>
      </w:pPr>
      <w:r w:rsidRPr="00394294">
        <w:rPr>
          <w:b/>
          <w:sz w:val="28"/>
          <w:szCs w:val="28"/>
        </w:rPr>
        <w:t>Report for an Expenditure Verification of a Grant Contract</w:t>
      </w:r>
    </w:p>
    <w:p w:rsidR="00387C65" w:rsidRPr="00394294" w:rsidRDefault="00387C65" w:rsidP="00387C65">
      <w:pPr>
        <w:jc w:val="center"/>
        <w:rPr>
          <w:b/>
          <w:sz w:val="28"/>
          <w:szCs w:val="28"/>
        </w:rPr>
      </w:pPr>
      <w:r w:rsidRPr="00394294">
        <w:rPr>
          <w:b/>
          <w:sz w:val="28"/>
          <w:szCs w:val="28"/>
        </w:rPr>
        <w:t>External Actions of the European Union</w:t>
      </w:r>
    </w:p>
    <w:p w:rsidR="00387C65" w:rsidRPr="00394294" w:rsidRDefault="00387C65" w:rsidP="00387C65">
      <w:pPr>
        <w:spacing w:after="600"/>
        <w:jc w:val="center"/>
        <w:rPr>
          <w:b/>
          <w:sz w:val="28"/>
          <w:szCs w:val="28"/>
        </w:rPr>
      </w:pPr>
      <w:r w:rsidRPr="009C429B">
        <w:rPr>
          <w:b/>
          <w:sz w:val="28"/>
          <w:szCs w:val="28"/>
          <w:highlight w:val="yellow"/>
        </w:rPr>
        <w:t>&lt;Title of and number of the grant contract &gt;</w:t>
      </w:r>
    </w:p>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1654B">
            <w:pPr>
              <w:spacing w:before="120"/>
              <w:rPr>
                <w:rFonts w:ascii="Arial" w:hAnsi="Arial" w:cs="Arial"/>
                <w:sz w:val="18"/>
                <w:szCs w:val="18"/>
                <w:lang w:val="fr-BE"/>
              </w:rPr>
            </w:pPr>
            <w:r w:rsidRPr="00296F6D">
              <w:rPr>
                <w:rFonts w:ascii="Arial" w:hAnsi="Arial" w:cs="Arial"/>
                <w:sz w:val="18"/>
                <w:szCs w:val="18"/>
                <w:highlight w:val="yellow"/>
                <w:lang w:val="fr-BE"/>
              </w:rPr>
              <w:t xml:space="preserve"> gran</w:t>
            </w:r>
            <w:r>
              <w:rPr>
                <w:rFonts w:ascii="Arial" w:hAnsi="Arial" w:cs="Arial"/>
                <w:sz w:val="18"/>
                <w:szCs w:val="18"/>
                <w:highlight w:val="yellow"/>
                <w:lang w:val="fr-BE"/>
              </w:rPr>
              <w:t>t contrac</w:t>
            </w:r>
            <w:r w:rsidRPr="00296F6D">
              <w:rPr>
                <w:rFonts w:ascii="Arial" w:hAnsi="Arial" w:cs="Arial"/>
                <w:sz w:val="18"/>
                <w:szCs w:val="18"/>
                <w:highlight w:val="yellow"/>
                <w:lang w:val="fr-BE"/>
              </w:rPr>
              <w:t xml:space="preserve">t, </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Beneficiary(ies) and affiliated entity(ies)</w:t>
            </w:r>
            <w:r w:rsidRPr="00394294">
              <w:rPr>
                <w:szCs w:val="22"/>
              </w:rPr>
              <w:t xml:space="preserve"> </w:t>
            </w:r>
          </w:p>
        </w:tc>
        <w:tc>
          <w:tcPr>
            <w:tcW w:w="5953" w:type="dxa"/>
            <w:shd w:val="clear" w:color="auto" w:fill="auto"/>
          </w:tcPr>
          <w:p w:rsidR="00830CE6" w:rsidRPr="00FD11DE" w:rsidRDefault="00830CE6" w:rsidP="0081654B">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81654B" w:rsidRPr="001F79B3">
              <w:rPr>
                <w:rFonts w:ascii="Arial" w:hAnsi="Arial" w:cs="Arial"/>
                <w:sz w:val="18"/>
                <w:szCs w:val="18"/>
                <w:highlight w:val="yellow"/>
              </w:rPr>
              <w:t xml:space="preserve">Coordinator and other Beneficiary(ies) and affiliated entity(ies) </w:t>
            </w:r>
            <w:r w:rsidRPr="00694606">
              <w:rPr>
                <w:rFonts w:ascii="Arial" w:hAnsi="Arial" w:cs="Arial"/>
                <w:sz w:val="18"/>
                <w:szCs w:val="18"/>
                <w:highlight w:val="yellow"/>
              </w:rPr>
              <w:t xml:space="preserve">and provide key information </w:t>
            </w:r>
            <w:r w:rsidRPr="00F94496">
              <w:rPr>
                <w:rFonts w:ascii="Arial" w:hAnsi="Arial" w:cs="Arial"/>
                <w:sz w:val="18"/>
                <w:szCs w:val="18"/>
                <w:highlight w:val="yellow"/>
              </w:rPr>
              <w:t xml:space="preserve">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O</w:t>
            </w:r>
            <w:r w:rsidRPr="008625F9">
              <w:rPr>
                <w:rFonts w:ascii="Arial" w:hAnsi="Arial" w:cs="Arial"/>
                <w:sz w:val="16"/>
                <w:szCs w:val="16"/>
              </w:rPr>
              <w:t>ther Beneficiary(ies) and affiliated entity(ies)</w:t>
            </w:r>
            <w:r w:rsidRPr="00394294">
              <w:rPr>
                <w:szCs w:val="22"/>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Pr="00A63904">
        <w:rPr>
          <w:rFonts w:cs="Arial"/>
          <w:szCs w:val="22"/>
        </w:rPr>
        <w:t>.</w:t>
      </w:r>
      <w:r>
        <w:rPr>
          <w:rFonts w:cs="Arial"/>
          <w:szCs w:val="22"/>
        </w:rPr>
        <w:t>Verified Financial Reports</w:t>
      </w:r>
    </w:p>
    <w:p w:rsidR="00830CE6" w:rsidRDefault="00830CE6" w:rsidP="00830CE6"/>
    <w:p w:rsidR="00830CE6" w:rsidRPr="00296F6D" w:rsidRDefault="00830CE6" w:rsidP="00830CE6">
      <w:r w:rsidRPr="00296F6D">
        <w:t>See annex 3.1</w:t>
      </w:r>
    </w:p>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sidRPr="00C55D6A">
              <w:rPr>
                <w:rFonts w:ascii="Arial" w:hAnsi="Arial" w:cs="Arial"/>
                <w:b/>
                <w:sz w:val="18"/>
                <w:szCs w:val="18"/>
              </w:rPr>
              <w:t>Audited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001675FF">
        <w:t>3</w:t>
      </w:r>
      <w:r w:rsidRPr="00296F6D">
        <w:rPr>
          <w:highlight w:val="yellow"/>
        </w:rPr>
        <w:t xml:space="preserve">. </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lastRenderedPageBreak/>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 xml:space="preserve">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w:t>
      </w:r>
      <w:r w:rsidR="00AB06DA">
        <w:rPr>
          <w:highlight w:val="yellow"/>
        </w:rPr>
        <w:t xml:space="preserve">verification </w:t>
      </w:r>
      <w:r w:rsidRPr="00076319">
        <w:rPr>
          <w:highlight w:val="yellow"/>
        </w:rPr>
        <w:t xml:space="preserve">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F4694E" w:rsidP="00830CE6">
      <w:pPr>
        <w:pStyle w:val="Heading2"/>
        <w:numPr>
          <w:ilvl w:val="0"/>
          <w:numId w:val="0"/>
        </w:numPr>
        <w:ind w:left="576" w:hanging="576"/>
        <w:rPr>
          <w:rFonts w:cs="Arial"/>
          <w:i w:val="0"/>
          <w:szCs w:val="22"/>
        </w:rPr>
      </w:pPr>
      <w:r>
        <w:rPr>
          <w:rFonts w:cs="Arial"/>
          <w:szCs w:val="22"/>
        </w:rPr>
        <w:t>5.1</w:t>
      </w:r>
      <w:r w:rsidR="006567AB">
        <w:rPr>
          <w:rFonts w:cs="Arial"/>
          <w:szCs w:val="22"/>
        </w:rPr>
        <w:t xml:space="preserve"> </w:t>
      </w:r>
      <w:r w:rsidR="00830CE6" w:rsidRPr="00E41A47">
        <w:rPr>
          <w:rFonts w:cs="Arial"/>
          <w:szCs w:val="22"/>
        </w:rPr>
        <w:t>Summary of errors detected</w:t>
      </w:r>
    </w:p>
    <w:p w:rsidR="00830CE6" w:rsidRDefault="00830CE6" w:rsidP="00830CE6"/>
    <w:p w:rsidR="00830CE6"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Default="00830CE6" w:rsidP="00830CE6">
      <w:pPr>
        <w:ind w:left="-120"/>
      </w:pPr>
    </w:p>
    <w:p w:rsidR="00830CE6" w:rsidRDefault="00830CE6" w:rsidP="00830CE6">
      <w:pPr>
        <w:pStyle w:val="Heading2"/>
        <w:numPr>
          <w:ilvl w:val="0"/>
          <w:numId w:val="0"/>
        </w:numPr>
        <w:ind w:left="576" w:hanging="576"/>
        <w:rPr>
          <w:rFonts w:cs="Arial"/>
          <w:i w:val="0"/>
        </w:rPr>
      </w:pPr>
      <w:r>
        <w:rPr>
          <w:rFonts w:cs="Arial"/>
          <w:szCs w:val="22"/>
        </w:rPr>
        <w:t>5.</w:t>
      </w:r>
      <w:r w:rsidR="00F4694E">
        <w:rPr>
          <w:rFonts w:cs="Arial"/>
          <w:szCs w:val="22"/>
        </w:rPr>
        <w:t>2</w:t>
      </w:r>
      <w:r>
        <w:rPr>
          <w:rFonts w:cs="Arial"/>
          <w:szCs w:val="22"/>
        </w:rPr>
        <w:t xml:space="preserve"> </w:t>
      </w:r>
      <w:r w:rsidRPr="00BA06C0">
        <w:rPr>
          <w:rFonts w:cs="Arial"/>
          <w:szCs w:val="22"/>
        </w:rPr>
        <w:t>Audit team</w:t>
      </w:r>
    </w:p>
    <w:p w:rsidR="00830CE6" w:rsidRDefault="00830CE6" w:rsidP="00830CE6">
      <w:r w:rsidRPr="00BA06C0">
        <w:rPr>
          <w:highlight w:val="yellow"/>
        </w:rPr>
        <w:t>&lt;List names and expert category levels for this report.&gt;</w:t>
      </w:r>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EB6635" w:rsidRPr="007E0850" w:rsidRDefault="00EB6635" w:rsidP="00DE09ED">
      <w:pPr>
        <w:rPr>
          <w:color w:val="000000"/>
          <w:szCs w:val="24"/>
        </w:rPr>
      </w:pPr>
      <w:bookmarkStart w:id="176" w:name="_Toc277930485"/>
      <w:bookmarkStart w:id="177" w:name="_Toc278207203"/>
      <w:bookmarkStart w:id="178" w:name="_Toc278208366"/>
      <w:bookmarkStart w:id="179" w:name="_Toc278269732"/>
      <w:bookmarkStart w:id="180" w:name="_Toc278273425"/>
      <w:bookmarkStart w:id="181" w:name="_Toc278294859"/>
      <w:bookmarkStart w:id="182" w:name="_Toc278350546"/>
      <w:bookmarkStart w:id="183" w:name="_Toc270926453"/>
      <w:bookmarkStart w:id="184" w:name="_Toc277079648"/>
      <w:bookmarkStart w:id="185" w:name="_Toc277080285"/>
      <w:bookmarkStart w:id="186" w:name="_Toc277080558"/>
      <w:bookmarkStart w:id="187" w:name="_Toc277159292"/>
      <w:bookmarkStart w:id="188" w:name="_Toc277226910"/>
      <w:bookmarkStart w:id="189" w:name="_Toc277227015"/>
      <w:bookmarkStart w:id="190" w:name="_Toc277227120"/>
      <w:bookmarkStart w:id="191" w:name="_Toc277227225"/>
      <w:bookmarkStart w:id="192" w:name="_Toc277227330"/>
      <w:bookmarkStart w:id="193" w:name="_Toc277227435"/>
      <w:bookmarkStart w:id="194" w:name="_Toc277227540"/>
      <w:bookmarkStart w:id="195" w:name="_Toc277229419"/>
      <w:bookmarkStart w:id="196" w:name="_Toc277257672"/>
      <w:bookmarkStart w:id="197" w:name="_Toc277258060"/>
      <w:bookmarkStart w:id="198" w:name="_Toc277852083"/>
      <w:bookmarkStart w:id="199" w:name="_Toc277852811"/>
      <w:bookmarkStart w:id="200" w:name="_Toc277857247"/>
      <w:bookmarkStart w:id="201" w:name="_Toc277857779"/>
      <w:bookmarkStart w:id="202" w:name="_Toc287432788"/>
      <w:bookmarkStart w:id="203" w:name="_Toc287457489"/>
      <w:bookmarkStart w:id="204" w:name="_Toc287520221"/>
      <w:bookmarkStart w:id="205" w:name="_Toc288145796"/>
      <w:bookmarkStart w:id="206" w:name="_Toc288146261"/>
      <w:bookmarkStart w:id="207" w:name="_Toc288147660"/>
      <w:bookmarkStart w:id="208" w:name="_Toc288147726"/>
      <w:bookmarkStart w:id="209" w:name="_Toc278207213"/>
      <w:bookmarkStart w:id="210" w:name="_Toc278208376"/>
      <w:bookmarkStart w:id="211" w:name="_Toc278269742"/>
      <w:bookmarkStart w:id="212" w:name="_Toc278273435"/>
      <w:bookmarkStart w:id="213" w:name="_Toc278294869"/>
      <w:bookmarkStart w:id="214" w:name="_Toc278350556"/>
      <w:bookmarkStart w:id="215" w:name="_Toc278548566"/>
      <w:bookmarkStart w:id="216" w:name="_Toc278550429"/>
      <w:bookmarkStart w:id="217" w:name="_Toc278960405"/>
      <w:bookmarkStart w:id="218" w:name="_Toc279080317"/>
      <w:bookmarkStart w:id="219" w:name="_Toc287277338"/>
      <w:bookmarkStart w:id="220" w:name="_Toc287432344"/>
      <w:bookmarkStart w:id="221" w:name="_Toc287432795"/>
      <w:bookmarkStart w:id="222" w:name="_Toc287457496"/>
      <w:bookmarkStart w:id="223" w:name="_Toc287520228"/>
      <w:bookmarkStart w:id="224" w:name="_Toc288145803"/>
      <w:bookmarkStart w:id="225" w:name="_Toc288146268"/>
      <w:bookmarkStart w:id="226" w:name="_Toc288147667"/>
      <w:bookmarkStart w:id="227" w:name="_Toc288147733"/>
      <w:bookmarkStart w:id="228" w:name="_Toc277926422"/>
      <w:bookmarkStart w:id="229" w:name="_Toc277926510"/>
      <w:bookmarkStart w:id="230" w:name="_Toc277926626"/>
      <w:bookmarkStart w:id="231" w:name="_Toc277930498"/>
      <w:bookmarkStart w:id="232" w:name="_Toc278207219"/>
      <w:bookmarkStart w:id="233" w:name="_Toc278208382"/>
      <w:bookmarkStart w:id="234" w:name="_Toc278269748"/>
      <w:bookmarkStart w:id="235" w:name="_Toc278273441"/>
      <w:bookmarkStart w:id="236" w:name="_Toc278294875"/>
      <w:bookmarkStart w:id="237" w:name="_Toc278350562"/>
      <w:bookmarkStart w:id="238" w:name="_Toc278548572"/>
      <w:bookmarkStart w:id="239" w:name="_Toc278550435"/>
      <w:bookmarkStart w:id="240" w:name="_Toc278960411"/>
      <w:bookmarkStart w:id="241" w:name="_Toc279080323"/>
      <w:bookmarkStart w:id="242" w:name="_Toc287277344"/>
      <w:bookmarkStart w:id="243" w:name="_Toc287432350"/>
      <w:bookmarkStart w:id="244" w:name="_Toc287432801"/>
      <w:bookmarkStart w:id="245" w:name="_Toc287457502"/>
      <w:bookmarkStart w:id="246" w:name="_Toc287520234"/>
      <w:bookmarkStart w:id="247" w:name="_Toc288145809"/>
      <w:bookmarkStart w:id="248" w:name="_Toc288146274"/>
      <w:bookmarkStart w:id="249" w:name="_Toc288147673"/>
      <w:bookmarkStart w:id="250" w:name="_Toc288147739"/>
      <w:bookmarkStart w:id="251" w:name="_Toc278207221"/>
      <w:bookmarkStart w:id="252" w:name="_Toc278208384"/>
      <w:bookmarkStart w:id="253" w:name="_Toc278269750"/>
      <w:bookmarkStart w:id="254" w:name="_Toc278273443"/>
      <w:bookmarkStart w:id="255" w:name="_Toc278294877"/>
      <w:bookmarkStart w:id="256" w:name="_Toc278350564"/>
      <w:bookmarkStart w:id="257" w:name="_Toc278548574"/>
      <w:bookmarkStart w:id="258" w:name="_Toc278550437"/>
      <w:bookmarkStart w:id="259" w:name="_Toc278960413"/>
      <w:bookmarkStart w:id="260" w:name="_Toc279080325"/>
      <w:bookmarkStart w:id="261" w:name="_Toc287277346"/>
      <w:bookmarkStart w:id="262" w:name="_Toc287432352"/>
      <w:bookmarkStart w:id="263" w:name="_Toc287432803"/>
      <w:bookmarkStart w:id="264" w:name="_Toc287457504"/>
      <w:bookmarkStart w:id="265" w:name="_Toc287520236"/>
      <w:bookmarkStart w:id="266" w:name="_Toc288145811"/>
      <w:bookmarkStart w:id="267" w:name="_Toc288146276"/>
      <w:bookmarkStart w:id="268" w:name="_Toc288147675"/>
      <w:bookmarkStart w:id="269" w:name="_Toc288147741"/>
      <w:bookmarkStart w:id="270" w:name="_Toc270926365"/>
      <w:bookmarkStart w:id="271" w:name="_Toc271099802"/>
      <w:bookmarkStart w:id="272" w:name="_Toc271198837"/>
      <w:bookmarkStart w:id="273" w:name="_Toc277926425"/>
      <w:bookmarkStart w:id="274" w:name="_Toc277926513"/>
      <w:bookmarkStart w:id="275" w:name="_Toc277926629"/>
      <w:bookmarkStart w:id="276" w:name="_Toc277930501"/>
      <w:bookmarkStart w:id="277" w:name="_Toc278207223"/>
      <w:bookmarkStart w:id="278" w:name="_Toc278208386"/>
      <w:bookmarkStart w:id="279" w:name="_Toc278269752"/>
      <w:bookmarkStart w:id="280" w:name="_Toc278273445"/>
      <w:bookmarkStart w:id="281" w:name="_Toc278294879"/>
      <w:bookmarkStart w:id="282" w:name="_Toc278350566"/>
      <w:bookmarkStart w:id="283" w:name="_Toc278548576"/>
      <w:bookmarkStart w:id="284" w:name="_Toc278550439"/>
      <w:bookmarkStart w:id="285" w:name="_Toc278960415"/>
      <w:bookmarkStart w:id="286" w:name="_Toc279080327"/>
      <w:bookmarkStart w:id="287" w:name="_Toc287277348"/>
      <w:bookmarkStart w:id="288" w:name="_Toc287432354"/>
      <w:bookmarkStart w:id="289" w:name="_Toc287432805"/>
      <w:bookmarkStart w:id="290" w:name="_Toc28745750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sectPr w:rsidR="00EB6635" w:rsidRPr="007E0850" w:rsidSect="00B06542">
      <w:footerReference w:type="default" r:id="rId8"/>
      <w:footerReference w:type="first" r:id="rId9"/>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AB2" w:rsidRDefault="00806AB2">
      <w:r>
        <w:separator/>
      </w:r>
    </w:p>
  </w:endnote>
  <w:endnote w:type="continuationSeparator" w:id="0">
    <w:p w:rsidR="00806AB2" w:rsidRDefault="0080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B2" w:rsidRPr="00830CE6" w:rsidRDefault="00806AB2" w:rsidP="00830CE6">
    <w:pPr>
      <w:pStyle w:val="Footer"/>
      <w:spacing w:after="0"/>
      <w:jc w:val="left"/>
      <w:rPr>
        <w:rFonts w:ascii="Arial" w:hAnsi="Arial" w:cs="Arial"/>
        <w:i/>
        <w:sz w:val="16"/>
        <w:szCs w:val="16"/>
      </w:rPr>
    </w:pPr>
    <w:r w:rsidRPr="00E65678">
      <w:rPr>
        <w:rFonts w:ascii="Arial" w:hAnsi="Arial" w:cs="Arial"/>
        <w:i/>
        <w:sz w:val="16"/>
        <w:szCs w:val="16"/>
      </w:rPr>
      <w:t xml:space="preserve">Version </w:t>
    </w:r>
    <w:r w:rsidR="00374CAB">
      <w:rPr>
        <w:rFonts w:ascii="Arial" w:hAnsi="Arial" w:cs="Arial"/>
        <w:i/>
        <w:sz w:val="16"/>
        <w:szCs w:val="16"/>
      </w:rPr>
      <w:t>August 2020</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for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374CAB">
      <w:rPr>
        <w:rFonts w:ascii="Arial" w:hAnsi="Arial" w:cs="Arial"/>
        <w:i/>
        <w:noProof/>
        <w:sz w:val="16"/>
        <w:szCs w:val="16"/>
      </w:rPr>
      <w:t>2</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374CAB">
      <w:rPr>
        <w:rFonts w:ascii="Arial" w:hAnsi="Arial" w:cs="Arial"/>
        <w:i/>
        <w:noProof/>
        <w:sz w:val="16"/>
        <w:szCs w:val="16"/>
      </w:rPr>
      <w:t>19</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B2" w:rsidRPr="006F7414" w:rsidRDefault="00806AB2" w:rsidP="006F7414">
    <w:pPr>
      <w:pStyle w:val="Footer"/>
      <w:spacing w:after="0"/>
      <w:jc w:val="left"/>
      <w:rPr>
        <w:rFonts w:ascii="Arial" w:hAnsi="Arial" w:cs="Arial"/>
        <w:i/>
        <w:sz w:val="16"/>
        <w:szCs w:val="16"/>
      </w:rPr>
    </w:pPr>
    <w:r w:rsidRPr="00E65678">
      <w:rPr>
        <w:rFonts w:ascii="Arial" w:hAnsi="Arial" w:cs="Arial"/>
        <w:i/>
        <w:sz w:val="16"/>
        <w:szCs w:val="16"/>
      </w:rPr>
      <w:t>Version</w:t>
    </w:r>
    <w:r w:rsidR="00374CAB">
      <w:rPr>
        <w:rFonts w:ascii="Arial" w:hAnsi="Arial" w:cs="Arial"/>
        <w:i/>
        <w:sz w:val="16"/>
        <w:szCs w:val="16"/>
      </w:rPr>
      <w:t xml:space="preserve"> August 2020</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of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374CAB">
      <w:rPr>
        <w:rFonts w:ascii="Arial" w:hAnsi="Arial" w:cs="Arial"/>
        <w:i/>
        <w:noProof/>
        <w:sz w:val="16"/>
        <w:szCs w:val="16"/>
      </w:rPr>
      <w:t>1</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374CAB">
      <w:rPr>
        <w:rFonts w:ascii="Arial" w:hAnsi="Arial" w:cs="Arial"/>
        <w:i/>
        <w:noProof/>
        <w:sz w:val="16"/>
        <w:szCs w:val="16"/>
      </w:rPr>
      <w:t>19</w:t>
    </w:r>
    <w:r w:rsidRPr="00E65678">
      <w:rPr>
        <w:rFonts w:ascii="Arial" w:hAnsi="Arial" w:cs="Arial"/>
        <w:i/>
        <w:sz w:val="16"/>
        <w:szCs w:val="16"/>
      </w:rPr>
      <w:fldChar w:fldCharType="end"/>
    </w:r>
    <w:r w:rsidRPr="00E65678">
      <w:rPr>
        <w:rFonts w:ascii="Arial" w:hAnsi="Arial" w:cs="Arial"/>
        <w:i/>
        <w:sz w:val="16"/>
        <w:szCs w:val="16"/>
      </w:rPr>
      <w:t xml:space="preserve">   </w:t>
    </w:r>
  </w:p>
  <w:p w:rsidR="00806AB2" w:rsidRDefault="00806AB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AB2" w:rsidRDefault="00806AB2">
      <w:r>
        <w:separator/>
      </w:r>
    </w:p>
  </w:footnote>
  <w:footnote w:type="continuationSeparator" w:id="0">
    <w:p w:rsidR="00806AB2" w:rsidRDefault="00806AB2">
      <w:r>
        <w:continuationSeparator/>
      </w:r>
    </w:p>
  </w:footnote>
  <w:footnote w:id="1">
    <w:p w:rsidR="00806AB2" w:rsidRDefault="00806AB2"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 w:id="2">
    <w:p w:rsidR="00806AB2" w:rsidRDefault="00806AB2" w:rsidP="00136FE6">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 w:id="3">
    <w:p w:rsidR="00806AB2" w:rsidRPr="000F59B0" w:rsidRDefault="00806AB2"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806AB2" w:rsidRPr="000F59B0" w:rsidRDefault="00806AB2" w:rsidP="00DE798D">
      <w:pPr>
        <w:pStyle w:val="FootnoteText"/>
      </w:pPr>
    </w:p>
  </w:footnote>
  <w:footnote w:id="4">
    <w:p w:rsidR="00806AB2" w:rsidRDefault="00806AB2"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4"/>
  </w:num>
  <w:num w:numId="4">
    <w:abstractNumId w:val="17"/>
  </w:num>
  <w:num w:numId="5">
    <w:abstractNumId w:val="13"/>
  </w:num>
  <w:num w:numId="6">
    <w:abstractNumId w:val="14"/>
  </w:num>
  <w:num w:numId="7">
    <w:abstractNumId w:val="15"/>
  </w:num>
  <w:num w:numId="8">
    <w:abstractNumId w:val="6"/>
  </w:num>
  <w:num w:numId="9">
    <w:abstractNumId w:val="0"/>
  </w:num>
  <w:num w:numId="10">
    <w:abstractNumId w:val="18"/>
  </w:num>
  <w:num w:numId="11">
    <w:abstractNumId w:val="16"/>
  </w:num>
  <w:num w:numId="12">
    <w:abstractNumId w:val="11"/>
  </w:num>
  <w:num w:numId="13">
    <w:abstractNumId w:val="5"/>
  </w:num>
  <w:num w:numId="14">
    <w:abstractNumId w:val="10"/>
  </w:num>
  <w:num w:numId="15">
    <w:abstractNumId w:val="1"/>
  </w:num>
  <w:num w:numId="16">
    <w:abstractNumId w:val="3"/>
  </w:num>
  <w:num w:numId="17">
    <w:abstractNumId w:val="12"/>
  </w:num>
  <w:num w:numId="18">
    <w:abstractNumId w:val="8"/>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2F6A"/>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30D"/>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46C4"/>
    <w:rsid w:val="0010640C"/>
    <w:rsid w:val="00107D3E"/>
    <w:rsid w:val="0011049B"/>
    <w:rsid w:val="001108A0"/>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36FE6"/>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080"/>
    <w:rsid w:val="0015241A"/>
    <w:rsid w:val="001524F9"/>
    <w:rsid w:val="0015332D"/>
    <w:rsid w:val="00153B72"/>
    <w:rsid w:val="00154D67"/>
    <w:rsid w:val="001560B5"/>
    <w:rsid w:val="00157E6C"/>
    <w:rsid w:val="001626FB"/>
    <w:rsid w:val="001656BE"/>
    <w:rsid w:val="00166201"/>
    <w:rsid w:val="00167581"/>
    <w:rsid w:val="001675FF"/>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3C91"/>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1F79B3"/>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414C"/>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240"/>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60BB"/>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0D6B"/>
    <w:rsid w:val="003211D9"/>
    <w:rsid w:val="0032163A"/>
    <w:rsid w:val="0032167F"/>
    <w:rsid w:val="003223DC"/>
    <w:rsid w:val="003225AC"/>
    <w:rsid w:val="0032512B"/>
    <w:rsid w:val="00327B3F"/>
    <w:rsid w:val="00327D42"/>
    <w:rsid w:val="00327FBC"/>
    <w:rsid w:val="00330E15"/>
    <w:rsid w:val="0033391A"/>
    <w:rsid w:val="00334D23"/>
    <w:rsid w:val="00335067"/>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6ED"/>
    <w:rsid w:val="00365707"/>
    <w:rsid w:val="00371584"/>
    <w:rsid w:val="00371D27"/>
    <w:rsid w:val="00372A68"/>
    <w:rsid w:val="003732F9"/>
    <w:rsid w:val="00374CAB"/>
    <w:rsid w:val="00375DA9"/>
    <w:rsid w:val="003764A6"/>
    <w:rsid w:val="00376E09"/>
    <w:rsid w:val="003800EC"/>
    <w:rsid w:val="00380287"/>
    <w:rsid w:val="00380816"/>
    <w:rsid w:val="003814B4"/>
    <w:rsid w:val="00382F8F"/>
    <w:rsid w:val="00383002"/>
    <w:rsid w:val="00383E96"/>
    <w:rsid w:val="003865EC"/>
    <w:rsid w:val="00386A83"/>
    <w:rsid w:val="003874CB"/>
    <w:rsid w:val="00387C65"/>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1467"/>
    <w:rsid w:val="003C2486"/>
    <w:rsid w:val="003D0A25"/>
    <w:rsid w:val="003D0E7E"/>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1950"/>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507"/>
    <w:rsid w:val="0048395D"/>
    <w:rsid w:val="004839DE"/>
    <w:rsid w:val="0048485A"/>
    <w:rsid w:val="00484C8F"/>
    <w:rsid w:val="00486A20"/>
    <w:rsid w:val="004873EB"/>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05A"/>
    <w:rsid w:val="005A221A"/>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67AB"/>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76FFD"/>
    <w:rsid w:val="00680485"/>
    <w:rsid w:val="00680B6F"/>
    <w:rsid w:val="00680C3D"/>
    <w:rsid w:val="006823A4"/>
    <w:rsid w:val="00682419"/>
    <w:rsid w:val="0068280C"/>
    <w:rsid w:val="006828D1"/>
    <w:rsid w:val="00685763"/>
    <w:rsid w:val="0068668A"/>
    <w:rsid w:val="006867E5"/>
    <w:rsid w:val="00687167"/>
    <w:rsid w:val="006876D4"/>
    <w:rsid w:val="0069064B"/>
    <w:rsid w:val="00691403"/>
    <w:rsid w:val="00691CE5"/>
    <w:rsid w:val="00693DBB"/>
    <w:rsid w:val="00694198"/>
    <w:rsid w:val="0069483C"/>
    <w:rsid w:val="00695DF1"/>
    <w:rsid w:val="006967D8"/>
    <w:rsid w:val="0069773D"/>
    <w:rsid w:val="006A0531"/>
    <w:rsid w:val="006A29A4"/>
    <w:rsid w:val="006A309E"/>
    <w:rsid w:val="006A3346"/>
    <w:rsid w:val="006A384C"/>
    <w:rsid w:val="006A3E68"/>
    <w:rsid w:val="006A426A"/>
    <w:rsid w:val="006A47B7"/>
    <w:rsid w:val="006A519A"/>
    <w:rsid w:val="006A6E74"/>
    <w:rsid w:val="006A6EB7"/>
    <w:rsid w:val="006B0423"/>
    <w:rsid w:val="006B10AD"/>
    <w:rsid w:val="006B18F3"/>
    <w:rsid w:val="006B1B22"/>
    <w:rsid w:val="006B469A"/>
    <w:rsid w:val="006B52B5"/>
    <w:rsid w:val="006B5C6B"/>
    <w:rsid w:val="006B78B9"/>
    <w:rsid w:val="006B7FE6"/>
    <w:rsid w:val="006B7FFA"/>
    <w:rsid w:val="006C03CC"/>
    <w:rsid w:val="006C0870"/>
    <w:rsid w:val="006C0D28"/>
    <w:rsid w:val="006C28F4"/>
    <w:rsid w:val="006C4849"/>
    <w:rsid w:val="006C4A69"/>
    <w:rsid w:val="006C797C"/>
    <w:rsid w:val="006C7C47"/>
    <w:rsid w:val="006D0DFF"/>
    <w:rsid w:val="006D14F1"/>
    <w:rsid w:val="006D3A9F"/>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0F7"/>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6AB2"/>
    <w:rsid w:val="0080701D"/>
    <w:rsid w:val="0080743B"/>
    <w:rsid w:val="008078EC"/>
    <w:rsid w:val="00810F77"/>
    <w:rsid w:val="008118F5"/>
    <w:rsid w:val="00811DA2"/>
    <w:rsid w:val="00812E01"/>
    <w:rsid w:val="00813CCB"/>
    <w:rsid w:val="00813F69"/>
    <w:rsid w:val="0081426B"/>
    <w:rsid w:val="0081499B"/>
    <w:rsid w:val="0081654B"/>
    <w:rsid w:val="00817130"/>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2F99"/>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2498"/>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450B"/>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14A0"/>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10F"/>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DA3"/>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2AD"/>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46F"/>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06DA"/>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28A3"/>
    <w:rsid w:val="00AE391B"/>
    <w:rsid w:val="00AE3F39"/>
    <w:rsid w:val="00AE4CEE"/>
    <w:rsid w:val="00AE5DD6"/>
    <w:rsid w:val="00AE65A3"/>
    <w:rsid w:val="00AE7454"/>
    <w:rsid w:val="00AF08B7"/>
    <w:rsid w:val="00AF2ACF"/>
    <w:rsid w:val="00AF2BF6"/>
    <w:rsid w:val="00AF476D"/>
    <w:rsid w:val="00AF57EA"/>
    <w:rsid w:val="00AF62D5"/>
    <w:rsid w:val="00AF6594"/>
    <w:rsid w:val="00B02537"/>
    <w:rsid w:val="00B046D6"/>
    <w:rsid w:val="00B05A19"/>
    <w:rsid w:val="00B06542"/>
    <w:rsid w:val="00B06B9A"/>
    <w:rsid w:val="00B10562"/>
    <w:rsid w:val="00B10D3B"/>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64A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59C"/>
    <w:rsid w:val="00BA5F4F"/>
    <w:rsid w:val="00BA78FD"/>
    <w:rsid w:val="00BB0BCD"/>
    <w:rsid w:val="00BB0E66"/>
    <w:rsid w:val="00BB10AD"/>
    <w:rsid w:val="00BB22C4"/>
    <w:rsid w:val="00BB230B"/>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09B6"/>
    <w:rsid w:val="00BD27CE"/>
    <w:rsid w:val="00BD3BC4"/>
    <w:rsid w:val="00BD5B0E"/>
    <w:rsid w:val="00BD5FC3"/>
    <w:rsid w:val="00BD6990"/>
    <w:rsid w:val="00BD6B40"/>
    <w:rsid w:val="00BE08D9"/>
    <w:rsid w:val="00BE0991"/>
    <w:rsid w:val="00BE1386"/>
    <w:rsid w:val="00BE2497"/>
    <w:rsid w:val="00BE24A1"/>
    <w:rsid w:val="00BE3D68"/>
    <w:rsid w:val="00BE55E6"/>
    <w:rsid w:val="00BE5FBE"/>
    <w:rsid w:val="00BE6445"/>
    <w:rsid w:val="00BE773D"/>
    <w:rsid w:val="00BF000D"/>
    <w:rsid w:val="00BF1E6D"/>
    <w:rsid w:val="00BF21BB"/>
    <w:rsid w:val="00BF2E8E"/>
    <w:rsid w:val="00BF5A9C"/>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386B"/>
    <w:rsid w:val="00CA45B8"/>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2CB2"/>
    <w:rsid w:val="00CD3B8E"/>
    <w:rsid w:val="00CD63A0"/>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1CEA"/>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37F11"/>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3F8"/>
    <w:rsid w:val="00D77C44"/>
    <w:rsid w:val="00D77D50"/>
    <w:rsid w:val="00D85739"/>
    <w:rsid w:val="00D87220"/>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7229"/>
    <w:rsid w:val="00DD2331"/>
    <w:rsid w:val="00DD2722"/>
    <w:rsid w:val="00DD2984"/>
    <w:rsid w:val="00DD2D73"/>
    <w:rsid w:val="00DD6B84"/>
    <w:rsid w:val="00DD755A"/>
    <w:rsid w:val="00DE09ED"/>
    <w:rsid w:val="00DE1C44"/>
    <w:rsid w:val="00DE2E43"/>
    <w:rsid w:val="00DE37AB"/>
    <w:rsid w:val="00DE385A"/>
    <w:rsid w:val="00DE3E69"/>
    <w:rsid w:val="00DE4DE7"/>
    <w:rsid w:val="00DE5387"/>
    <w:rsid w:val="00DE798D"/>
    <w:rsid w:val="00DF1CA6"/>
    <w:rsid w:val="00DF231E"/>
    <w:rsid w:val="00DF3073"/>
    <w:rsid w:val="00DF3363"/>
    <w:rsid w:val="00DF40C8"/>
    <w:rsid w:val="00DF4112"/>
    <w:rsid w:val="00DF52BC"/>
    <w:rsid w:val="00DF52DB"/>
    <w:rsid w:val="00DF6B44"/>
    <w:rsid w:val="00DF790E"/>
    <w:rsid w:val="00DF7A02"/>
    <w:rsid w:val="00DF7E68"/>
    <w:rsid w:val="00E00E3D"/>
    <w:rsid w:val="00E01106"/>
    <w:rsid w:val="00E011F2"/>
    <w:rsid w:val="00E01AC7"/>
    <w:rsid w:val="00E01B3B"/>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24116"/>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94E"/>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49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BA"/>
    <w:rsid w:val="00FB0AD0"/>
    <w:rsid w:val="00FB1F25"/>
    <w:rsid w:val="00FB202A"/>
    <w:rsid w:val="00FB2BD4"/>
    <w:rsid w:val="00FB4683"/>
    <w:rsid w:val="00FB53C9"/>
    <w:rsid w:val="00FB575E"/>
    <w:rsid w:val="00FB6B8E"/>
    <w:rsid w:val="00FB72F1"/>
    <w:rsid w:val="00FC0309"/>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122"/>
    <w:rsid w:val="00FE2314"/>
    <w:rsid w:val="00FE31B4"/>
    <w:rsid w:val="00FE3606"/>
    <w:rsid w:val="00FE3B45"/>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6085AAA"/>
  <w15:docId w15:val="{F02419BC-1DA1-4173-A08B-0A62B163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B2C96-EFB0-4E77-9C54-CD997A8B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19</Pages>
  <Words>4792</Words>
  <Characters>27558</Characters>
  <Application>Microsoft Office Word</Application>
  <DocSecurity>0</DocSecurity>
  <Lines>810</Lines>
  <Paragraphs>437</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31913</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MORARIU Maria- Claudia (DEVCO)</cp:lastModifiedBy>
  <cp:revision>62</cp:revision>
  <cp:lastPrinted>2018-07-20T09:01:00Z</cp:lastPrinted>
  <dcterms:created xsi:type="dcterms:W3CDTF">2019-03-08T15:20:00Z</dcterms:created>
  <dcterms:modified xsi:type="dcterms:W3CDTF">2020-07-23T16:52:00Z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