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B1D9D" w14:textId="77777777" w:rsidR="009B61C0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184CD" w14:textId="77777777" w:rsidR="002648E9" w:rsidRPr="00825C42" w:rsidRDefault="002648E9" w:rsidP="002648E9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 xml:space="preserve">MINISTARSTVO </w:t>
      </w:r>
      <w:r>
        <w:rPr>
          <w:rFonts w:ascii="Arial" w:hAnsi="Arial" w:cs="Arial"/>
          <w:b/>
          <w:bCs/>
          <w:szCs w:val="24"/>
        </w:rPr>
        <w:t>ENERGETIKE I RUDARSTVA</w:t>
      </w:r>
    </w:p>
    <w:p w14:paraId="2D7455D7" w14:textId="77777777" w:rsidR="00D03183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F6BBE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DF6BBE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DF6BBE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DF6BBE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DF6BBE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80C2698" w:rsidR="009B61C0" w:rsidRPr="00E81B93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Gore - </w:t>
      </w:r>
      <w:r w:rsidR="002648E9">
        <w:rPr>
          <w:rFonts w:ascii="Arial" w:hAnsi="Arial" w:cs="Arial"/>
          <w:b/>
          <w:bCs/>
          <w:sz w:val="22"/>
          <w:szCs w:val="22"/>
        </w:rPr>
        <w:t>Ministarstvo energetike i rudarstva</w:t>
      </w:r>
    </w:p>
    <w:p w14:paraId="445AD576" w14:textId="77777777" w:rsidR="00D03183" w:rsidRPr="00DF6BBE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DF6BBE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DF6BBE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14:paraId="3845384E" w14:textId="77777777" w:rsidR="004011E6" w:rsidRDefault="004011E6" w:rsidP="004011E6">
      <w:pPr>
        <w:jc w:val="center"/>
        <w:rPr>
          <w:rFonts w:ascii="Arial" w:eastAsiaTheme="minorEastAsia" w:hAnsi="Arial" w:cs="Arial"/>
          <w:b/>
          <w:lang w:val="sr-Latn-CS"/>
        </w:rPr>
      </w:pPr>
    </w:p>
    <w:p w14:paraId="7EB6FCC0" w14:textId="7BE7720D" w:rsidR="004011E6" w:rsidRPr="004011E6" w:rsidRDefault="004011E6" w:rsidP="004011E6">
      <w:pPr>
        <w:jc w:val="center"/>
        <w:rPr>
          <w:rFonts w:ascii="Arial" w:eastAsiaTheme="minorEastAsia" w:hAnsi="Arial" w:cs="Arial"/>
          <w:b/>
          <w:lang w:val="sr-Latn-CS"/>
        </w:rPr>
      </w:pPr>
      <w:r w:rsidRPr="000955D7">
        <w:rPr>
          <w:rFonts w:ascii="Arial" w:eastAsiaTheme="minorEastAsia" w:hAnsi="Arial" w:cs="Arial"/>
          <w:b/>
          <w:lang w:val="sr-Latn-CS"/>
        </w:rPr>
        <w:t>Bankarska garancij</w:t>
      </w:r>
      <w:r>
        <w:rPr>
          <w:rFonts w:ascii="Arial" w:eastAsiaTheme="minorEastAsia" w:hAnsi="Arial" w:cs="Arial"/>
          <w:b/>
          <w:lang w:val="sr-Latn-CS"/>
        </w:rPr>
        <w:t>a</w:t>
      </w:r>
      <w:r w:rsidRPr="000955D7">
        <w:rPr>
          <w:rFonts w:ascii="Arial" w:eastAsiaTheme="minorEastAsia" w:hAnsi="Arial" w:cs="Arial"/>
          <w:b/>
          <w:lang w:val="sr-Latn-CS"/>
        </w:rPr>
        <w:t xml:space="preserve"> </w:t>
      </w:r>
      <w:r>
        <w:rPr>
          <w:rFonts w:ascii="Arial" w:eastAsiaTheme="minorEastAsia" w:hAnsi="Arial" w:cs="Arial"/>
          <w:b/>
          <w:lang w:val="sr-Latn-CS"/>
        </w:rPr>
        <w:t>broj.....</w:t>
      </w:r>
    </w:p>
    <w:p w14:paraId="47AF9FAA" w14:textId="77777777" w:rsidR="004011E6" w:rsidRDefault="004011E6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bookmarkStart w:id="3" w:name="_GoBack"/>
      <w:bookmarkEnd w:id="3"/>
    </w:p>
    <w:p w14:paraId="1CA240D5" w14:textId="2544FC71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6F604649" w:rsidR="00A0738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DF6BBE">
        <w:rPr>
          <w:rFonts w:ascii="Arial" w:hAnsi="Arial" w:cs="Arial"/>
          <w:lang w:val="ro-RO"/>
        </w:rPr>
        <w:t xml:space="preserve">Mi razumijemo da je </w:t>
      </w:r>
      <w:r w:rsidR="006035BC" w:rsidRPr="00DF6BBE">
        <w:rPr>
          <w:rFonts w:ascii="Arial" w:hAnsi="Arial" w:cs="Arial"/>
          <w:lang w:val="ro-RO"/>
        </w:rPr>
        <w:t>___________</w:t>
      </w:r>
      <w:r w:rsidRPr="00DF6BBE">
        <w:rPr>
          <w:rFonts w:ascii="Arial" w:hAnsi="Arial" w:cs="Arial"/>
          <w:lang w:val="ro-RO"/>
        </w:rPr>
        <w:t>[PONUĐAČ] sa sjedištem u (__)</w:t>
      </w:r>
      <w:r w:rsidR="006035BC" w:rsidRPr="00DF6BBE">
        <w:rPr>
          <w:rFonts w:ascii="Arial" w:hAnsi="Arial" w:cs="Arial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lang w:val="ro-RO"/>
        </w:rPr>
        <w:t>, podnio ponudu u vezi sa</w:t>
      </w:r>
      <w:r w:rsidR="00BD7522">
        <w:rPr>
          <w:rFonts w:ascii="Arial" w:hAnsi="Arial" w:cs="Arial"/>
          <w:lang w:val="ro-RO"/>
        </w:rPr>
        <w:t xml:space="preserve"> </w:t>
      </w:r>
      <w:r w:rsidR="00427309" w:rsidRPr="00DF6BBE">
        <w:rPr>
          <w:rFonts w:ascii="Arial" w:hAnsi="Arial" w:cs="Arial"/>
          <w:lang w:val="ro-RO"/>
        </w:rPr>
        <w:t xml:space="preserve">Javnim oglasom za </w:t>
      </w:r>
      <w:r w:rsidR="00512973">
        <w:rPr>
          <w:rFonts w:ascii="Arial" w:hAnsi="Arial" w:cs="Arial"/>
          <w:lang w:val="ro-RO"/>
        </w:rPr>
        <w:t>dostavljanje ponuda za dodjelu U</w:t>
      </w:r>
      <w:r w:rsidR="00427309" w:rsidRPr="00DF6BBE">
        <w:rPr>
          <w:rFonts w:ascii="Arial" w:hAnsi="Arial" w:cs="Arial"/>
          <w:lang w:val="ro-RO"/>
        </w:rPr>
        <w:t xml:space="preserve">govora o koncesiji za </w:t>
      </w:r>
      <w:r w:rsidR="00DF6BBE">
        <w:rPr>
          <w:rFonts w:ascii="Arial" w:hAnsi="Arial" w:cs="Arial"/>
          <w:lang w:val="ro-RO"/>
        </w:rPr>
        <w:t xml:space="preserve">detaljna geološka istraživanja i </w:t>
      </w:r>
      <w:r w:rsidR="00427309" w:rsidRPr="00DF6BBE">
        <w:rPr>
          <w:rFonts w:ascii="Arial" w:hAnsi="Arial" w:cs="Arial"/>
          <w:lang w:val="ro-RO"/>
        </w:rPr>
        <w:t xml:space="preserve">eksploataciju </w:t>
      </w:r>
      <w:r w:rsidR="00575F79" w:rsidRPr="00A0738A">
        <w:rPr>
          <w:rFonts w:ascii="Arial" w:hAnsi="Arial" w:cs="Arial"/>
          <w:lang w:val="ro-RO"/>
        </w:rPr>
        <w:t xml:space="preserve">nemetalične </w:t>
      </w:r>
      <w:r w:rsidR="00A0738A">
        <w:rPr>
          <w:rFonts w:ascii="Arial" w:hAnsi="Arial" w:cs="Arial"/>
          <w:lang w:val="ro-RO"/>
        </w:rPr>
        <w:t xml:space="preserve">mineralne </w:t>
      </w:r>
      <w:r w:rsidR="00575F79" w:rsidRPr="00A0738A">
        <w:rPr>
          <w:rFonts w:ascii="Arial" w:hAnsi="Arial" w:cs="Arial"/>
          <w:lang w:val="ro-RO"/>
        </w:rPr>
        <w:t>siro</w:t>
      </w:r>
      <w:r w:rsidR="00427309" w:rsidRPr="00A0738A">
        <w:rPr>
          <w:rFonts w:ascii="Arial" w:hAnsi="Arial" w:cs="Arial"/>
          <w:lang w:val="ro-RO"/>
        </w:rPr>
        <w:t xml:space="preserve">vine </w:t>
      </w:r>
      <w:r w:rsidR="00A0738A" w:rsidRPr="00A0738A">
        <w:rPr>
          <w:rFonts w:ascii="Arial" w:hAnsi="Arial" w:cs="Arial"/>
          <w:lang w:val="ro-RO"/>
        </w:rPr>
        <w:t xml:space="preserve">tehničko-građevinskog kamena </w:t>
      </w:r>
      <w:r w:rsidR="00692537">
        <w:rPr>
          <w:rFonts w:ascii="Arial" w:hAnsi="Arial" w:cs="Arial"/>
          <w:lang w:val="sr-Latn-CS"/>
        </w:rPr>
        <w:t xml:space="preserve">lokaliteta </w:t>
      </w:r>
      <w:r w:rsidR="00692537">
        <w:rPr>
          <w:rFonts w:ascii="Arial" w:hAnsi="Arial" w:cs="Arial"/>
        </w:rPr>
        <w:t>“Kaludar” Opština Petnjica</w:t>
      </w:r>
      <w:r w:rsidR="00560F49">
        <w:rPr>
          <w:rFonts w:ascii="Arial" w:hAnsi="Arial" w:cs="Arial"/>
          <w:lang w:val="sr-Latn-CS"/>
        </w:rPr>
        <w:t xml:space="preserve"> </w:t>
      </w:r>
      <w:r w:rsidRPr="00DF6BBE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DF6BBE">
        <w:rPr>
          <w:rFonts w:ascii="Arial" w:hAnsi="Arial" w:cs="Arial"/>
          <w:lang w:val="ro-RO"/>
        </w:rPr>
        <w:t>plativ</w:t>
      </w:r>
      <w:r w:rsidR="002E470B" w:rsidRPr="00DF6BBE">
        <w:rPr>
          <w:rFonts w:ascii="Arial" w:hAnsi="Arial" w:cs="Arial"/>
          <w:lang w:val="ro-RO"/>
        </w:rPr>
        <w:t>u</w:t>
      </w:r>
      <w:r w:rsidR="00E94D64" w:rsidRPr="00DF6BBE">
        <w:rPr>
          <w:rFonts w:ascii="Arial" w:hAnsi="Arial" w:cs="Arial"/>
          <w:lang w:val="ro-RO"/>
        </w:rPr>
        <w:t xml:space="preserve"> na prvi poziv, bez prava prigovora</w:t>
      </w:r>
      <w:r w:rsidRPr="00DF6BBE">
        <w:rPr>
          <w:rFonts w:ascii="Arial" w:hAnsi="Arial" w:cs="Arial"/>
          <w:lang w:val="ro-RO"/>
        </w:rPr>
        <w:t xml:space="preserve"> (</w:t>
      </w:r>
      <w:r w:rsidR="006035BC" w:rsidRPr="00DF6BBE">
        <w:rPr>
          <w:rFonts w:ascii="Arial" w:hAnsi="Arial" w:cs="Arial"/>
          <w:lang w:val="ro-RO"/>
        </w:rPr>
        <w:t xml:space="preserve">u daljem tekstu: </w:t>
      </w:r>
      <w:r w:rsidR="00086BF9" w:rsidRPr="00DF6BBE">
        <w:rPr>
          <w:rFonts w:ascii="Arial" w:hAnsi="Arial" w:cs="Arial"/>
          <w:lang w:val="ro-RO"/>
        </w:rPr>
        <w:t>Garancija),  u iznosu od 5.000,</w:t>
      </w:r>
      <w:r w:rsidRPr="00DF6BBE">
        <w:rPr>
          <w:rFonts w:ascii="Arial" w:hAnsi="Arial" w:cs="Arial"/>
          <w:lang w:val="ro-RO"/>
        </w:rPr>
        <w:t>00 € (slovima: pe</w:t>
      </w:r>
      <w:r w:rsidR="008A3FE1" w:rsidRPr="00DF6BBE">
        <w:rPr>
          <w:rFonts w:ascii="Arial" w:hAnsi="Arial" w:cs="Arial"/>
          <w:lang w:val="ro-RO"/>
        </w:rPr>
        <w:t>t</w:t>
      </w:r>
      <w:r w:rsidR="003032D7">
        <w:rPr>
          <w:rFonts w:ascii="Arial" w:hAnsi="Arial" w:cs="Arial"/>
          <w:lang w:val="ro-RO"/>
        </w:rPr>
        <w:t xml:space="preserve"> </w:t>
      </w:r>
      <w:r w:rsidRPr="00DF6BBE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61E102B0" w:rsidR="00D03183" w:rsidRPr="00DF6BBE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DF6BBE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C56046">
        <w:rPr>
          <w:rFonts w:ascii="Arial" w:hAnsi="Arial" w:cs="Arial"/>
          <w:b/>
          <w:bCs/>
          <w:lang w:val="ro-RO"/>
        </w:rPr>
        <w:t>5.</w:t>
      </w:r>
      <w:r w:rsidRPr="00C56046">
        <w:rPr>
          <w:rFonts w:ascii="Arial" w:hAnsi="Arial" w:cs="Arial"/>
          <w:b/>
          <w:bCs/>
          <w:lang w:val="ro-RO"/>
        </w:rPr>
        <w:t>000</w:t>
      </w:r>
      <w:r w:rsidR="00086BF9" w:rsidRPr="00C56046">
        <w:rPr>
          <w:rFonts w:ascii="Arial" w:hAnsi="Arial" w:cs="Arial"/>
          <w:b/>
          <w:bCs/>
          <w:lang w:val="ro-RO"/>
        </w:rPr>
        <w:t>,</w:t>
      </w:r>
      <w:r w:rsidRPr="00C56046">
        <w:rPr>
          <w:rFonts w:ascii="Arial" w:hAnsi="Arial" w:cs="Arial"/>
          <w:b/>
          <w:bCs/>
          <w:lang w:val="ro-RO"/>
        </w:rPr>
        <w:t>00</w:t>
      </w:r>
      <w:r w:rsidRPr="00DF6BBE">
        <w:rPr>
          <w:rFonts w:ascii="Arial" w:hAnsi="Arial" w:cs="Arial"/>
          <w:lang w:val="ro-RO"/>
        </w:rPr>
        <w:t xml:space="preserve"> € (slovima: </w:t>
      </w:r>
      <w:r w:rsidR="008A3FE1" w:rsidRPr="00DF6BBE">
        <w:rPr>
          <w:rFonts w:ascii="Arial" w:hAnsi="Arial" w:cs="Arial"/>
          <w:lang w:val="ro-RO"/>
        </w:rPr>
        <w:t>pet</w:t>
      </w:r>
      <w:r w:rsidR="003032D7">
        <w:rPr>
          <w:rFonts w:ascii="Arial" w:hAnsi="Arial" w:cs="Arial"/>
          <w:lang w:val="ro-RO"/>
        </w:rPr>
        <w:t xml:space="preserve"> </w:t>
      </w:r>
      <w:r w:rsidR="009A1E9C" w:rsidRPr="00DF6BBE">
        <w:rPr>
          <w:rFonts w:ascii="Arial" w:hAnsi="Arial" w:cs="Arial"/>
          <w:lang w:val="ro-RO"/>
        </w:rPr>
        <w:t>hiljada</w:t>
      </w:r>
      <w:r w:rsidRPr="00DF6BBE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DF6BBE">
        <w:rPr>
          <w:rFonts w:ascii="Arial" w:hAnsi="Arial" w:cs="Arial"/>
          <w:lang w:val="ro-RO" w:eastAsia="de-DE"/>
        </w:rPr>
        <w:t xml:space="preserve">odričući se svih prava na izuzetke ili prigovore u vezi sa tim, ukoliko </w:t>
      </w:r>
      <w:r w:rsidRPr="00A0738A">
        <w:rPr>
          <w:rFonts w:ascii="Arial" w:hAnsi="Arial" w:cs="Arial"/>
          <w:lang w:val="ro-RO" w:eastAsia="de-DE"/>
        </w:rPr>
        <w:t>takav pis</w:t>
      </w:r>
      <w:r w:rsidR="000B3551" w:rsidRPr="00A0738A">
        <w:rPr>
          <w:rFonts w:ascii="Arial" w:hAnsi="Arial" w:cs="Arial"/>
          <w:lang w:val="ro-RO" w:eastAsia="de-DE"/>
        </w:rPr>
        <w:t>a</w:t>
      </w:r>
      <w:r w:rsidRPr="00A0738A">
        <w:rPr>
          <w:rFonts w:ascii="Arial" w:hAnsi="Arial" w:cs="Arial"/>
          <w:lang w:val="ro-RO" w:eastAsia="de-DE"/>
        </w:rPr>
        <w:t>ni</w:t>
      </w:r>
      <w:r w:rsidRPr="00DF6BBE">
        <w:rPr>
          <w:rFonts w:ascii="Arial" w:hAnsi="Arial" w:cs="Arial"/>
          <w:lang w:val="ro-RO" w:eastAsia="de-DE"/>
        </w:rPr>
        <w:t xml:space="preserve"> zahtjev sadrži Vašu izričitu napomenu da je nastupio 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0A0B7372" w14:textId="77777777" w:rsidR="00D03183" w:rsidRPr="00DF6BBE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DF6BBE">
        <w:rPr>
          <w:rFonts w:cs="Arial"/>
          <w:szCs w:val="22"/>
          <w:lang w:val="ro-RO"/>
        </w:rPr>
        <w:t>P</w:t>
      </w:r>
      <w:r w:rsidR="00D03183" w:rsidRPr="00DF6BBE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DF6BBE">
        <w:rPr>
          <w:rFonts w:cs="Arial"/>
          <w:szCs w:val="22"/>
          <w:lang w:val="ro-RO"/>
        </w:rPr>
        <w:t xml:space="preserve">važenja </w:t>
      </w:r>
      <w:r w:rsidR="00D03183" w:rsidRPr="00DF6BBE">
        <w:rPr>
          <w:rFonts w:cs="Arial"/>
          <w:szCs w:val="22"/>
          <w:lang w:val="ro-RO"/>
        </w:rPr>
        <w:t>ponuda, ili</w:t>
      </w:r>
      <w:bookmarkEnd w:id="4"/>
    </w:p>
    <w:p w14:paraId="74588B17" w14:textId="4B302127"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koncesiji,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>ore o dodjel</w:t>
      </w:r>
      <w:r w:rsidR="003D524A">
        <w:rPr>
          <w:rFonts w:cs="Arial"/>
          <w:szCs w:val="22"/>
          <w:lang w:val="ro-RO"/>
        </w:rPr>
        <w:t>i</w:t>
      </w:r>
      <w:r w:rsidR="00C868FD" w:rsidRPr="00DF6BBE">
        <w:rPr>
          <w:rFonts w:cs="Arial"/>
          <w:szCs w:val="22"/>
          <w:lang w:val="ro-RO"/>
        </w:rPr>
        <w:t xml:space="preserve">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5"/>
    </w:p>
    <w:p w14:paraId="03DCF7C8" w14:textId="17287610" w:rsidR="00517DB5" w:rsidRDefault="00517DB5" w:rsidP="00517DB5">
      <w:pPr>
        <w:pStyle w:val="Level1"/>
        <w:rPr>
          <w:lang w:val="sr-Latn-CS"/>
        </w:rPr>
      </w:pPr>
      <w:proofErr w:type="spellStart"/>
      <w:r>
        <w:t>Ponuđač</w:t>
      </w:r>
      <w:proofErr w:type="spellEnd"/>
      <w:r>
        <w:t xml:space="preserve"> ne </w:t>
      </w:r>
      <w:proofErr w:type="spellStart"/>
      <w:r>
        <w:t>dostavi</w:t>
      </w:r>
      <w:proofErr w:type="spellEnd"/>
      <w:r w:rsidR="00560F49">
        <w:t xml:space="preserve"> </w:t>
      </w:r>
      <w:proofErr w:type="spellStart"/>
      <w:r>
        <w:t>bankarsku</w:t>
      </w:r>
      <w:proofErr w:type="spellEnd"/>
      <w:r w:rsidR="00560F49">
        <w:t xml:space="preserve"> </w:t>
      </w:r>
      <w:proofErr w:type="spellStart"/>
      <w:r>
        <w:t>garanciju</w:t>
      </w:r>
      <w:proofErr w:type="spellEnd"/>
      <w:r w:rsidR="00560F49">
        <w:t xml:space="preserve"> </w:t>
      </w:r>
      <w:r>
        <w:t>za</w:t>
      </w:r>
      <w:r w:rsidR="00560F49">
        <w:t xml:space="preserve"> </w:t>
      </w:r>
      <w:r>
        <w:t>dobro</w:t>
      </w:r>
      <w:r w:rsidR="00560F49">
        <w:t xml:space="preserve"> </w:t>
      </w:r>
      <w:proofErr w:type="spellStart"/>
      <w:r>
        <w:t>izvršenje</w:t>
      </w:r>
      <w:proofErr w:type="spellEnd"/>
      <w:r w:rsidR="00560F49"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koncesiji</w:t>
      </w:r>
      <w:proofErr w:type="spellEnd"/>
      <w:r>
        <w:t xml:space="preserve"> u </w:t>
      </w:r>
      <w:proofErr w:type="spellStart"/>
      <w:r>
        <w:t>formi</w:t>
      </w:r>
      <w:proofErr w:type="spellEnd"/>
      <w:r w:rsidR="00560F49">
        <w:t xml:space="preserve"> </w:t>
      </w:r>
      <w:r>
        <w:t>i</w:t>
      </w:r>
      <w:r w:rsidR="00560F49">
        <w:t xml:space="preserve"> </w:t>
      </w:r>
      <w:proofErr w:type="spellStart"/>
      <w:r>
        <w:t>sadržaju</w:t>
      </w:r>
      <w:proofErr w:type="spellEnd"/>
      <w:r w:rsidR="00560F49">
        <w:t xml:space="preserve"> </w:t>
      </w:r>
      <w:proofErr w:type="spellStart"/>
      <w:r>
        <w:t>kao</w:t>
      </w:r>
      <w:proofErr w:type="spellEnd"/>
      <w:r>
        <w:t xml:space="preserve"> u </w:t>
      </w:r>
      <w:proofErr w:type="spellStart"/>
      <w:r>
        <w:t>Prilogu</w:t>
      </w:r>
      <w:proofErr w:type="spellEnd"/>
      <w:r>
        <w:t xml:space="preserve"> 1, </w:t>
      </w:r>
      <w:r w:rsidR="0037023C">
        <w:t xml:space="preserve">u </w:t>
      </w:r>
      <w:proofErr w:type="spellStart"/>
      <w:r w:rsidR="0037023C">
        <w:t>skladu</w:t>
      </w:r>
      <w:proofErr w:type="spellEnd"/>
      <w:r w:rsidR="0037023C">
        <w:t xml:space="preserve"> </w:t>
      </w:r>
      <w:proofErr w:type="spellStart"/>
      <w:r w:rsidR="0037023C">
        <w:t>sa</w:t>
      </w:r>
      <w:proofErr w:type="spellEnd"/>
      <w:r w:rsidR="0037023C" w:rsidRPr="00572A03">
        <w:t xml:space="preserve"> </w:t>
      </w:r>
      <w:proofErr w:type="spellStart"/>
      <w:r w:rsidR="0037023C" w:rsidRPr="00572A03">
        <w:t>ugovor</w:t>
      </w:r>
      <w:r w:rsidR="0037023C">
        <w:t>om</w:t>
      </w:r>
      <w:proofErr w:type="spellEnd"/>
      <w:r>
        <w:t>.</w:t>
      </w:r>
    </w:p>
    <w:p w14:paraId="4F1A6209" w14:textId="77777777" w:rsidR="00DF6BBE" w:rsidRPr="00DF6BBE" w:rsidRDefault="00DF6BBE" w:rsidP="00DF6BBE">
      <w:pPr>
        <w:rPr>
          <w:lang w:val="ro-RO"/>
        </w:rPr>
      </w:pPr>
    </w:p>
    <w:p w14:paraId="422FDDD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>
        <w:rPr>
          <w:rFonts w:ascii="Arial" w:hAnsi="Arial" w:cs="Arial"/>
          <w:sz w:val="22"/>
          <w:szCs w:val="22"/>
          <w:lang w:val="pl-PL"/>
        </w:rPr>
        <w:t xml:space="preserve"> 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14:paraId="023589A5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1D281691" w14:textId="77777777" w:rsidR="007C419F" w:rsidRPr="00DB46B6" w:rsidRDefault="007C419F" w:rsidP="007C419F">
      <w:pPr>
        <w:rPr>
          <w:rFonts w:ascii="Arial" w:eastAsiaTheme="minorEastAsia" w:hAnsi="Arial" w:cs="Arial"/>
          <w:lang w:val="sr-Latn-CS"/>
        </w:rPr>
      </w:pPr>
      <w:r>
        <w:rPr>
          <w:rFonts w:ascii="Cambria" w:hAnsi="Cambria" w:cs="Arial"/>
          <w:sz w:val="24"/>
          <w:szCs w:val="24"/>
          <w:lang w:val="it-IT"/>
        </w:rPr>
        <w:t xml:space="preserve">                                                                                                               </w:t>
      </w:r>
      <w:r>
        <w:rPr>
          <w:rFonts w:ascii="Arial" w:eastAsiaTheme="minorEastAsia" w:hAnsi="Arial" w:cs="Arial"/>
          <w:lang w:val="sr-Latn-CS"/>
        </w:rPr>
        <w:t>m</w:t>
      </w:r>
      <w:r w:rsidRPr="00DB46B6">
        <w:rPr>
          <w:rFonts w:ascii="Arial" w:eastAsiaTheme="minorEastAsia" w:hAnsi="Arial" w:cs="Arial"/>
          <w:lang w:val="sr-Latn-CS"/>
        </w:rPr>
        <w:t>jesto/ datum</w:t>
      </w:r>
    </w:p>
    <w:p w14:paraId="3AD74CA1" w14:textId="25F66EDA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Default="00815D33"/>
    <w:sectPr w:rsidR="00815D33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48798" w14:textId="77777777" w:rsidR="00781FD8" w:rsidRDefault="00781FD8" w:rsidP="00D03183">
      <w:pPr>
        <w:spacing w:after="0" w:line="240" w:lineRule="auto"/>
      </w:pPr>
      <w:r>
        <w:separator/>
      </w:r>
    </w:p>
  </w:endnote>
  <w:endnote w:type="continuationSeparator" w:id="0">
    <w:p w14:paraId="2410A0D6" w14:textId="77777777" w:rsidR="00781FD8" w:rsidRDefault="00781FD8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8293C" w14:textId="77777777" w:rsidR="00781FD8" w:rsidRDefault="00781FD8" w:rsidP="00D03183">
      <w:pPr>
        <w:spacing w:after="0" w:line="240" w:lineRule="auto"/>
      </w:pPr>
      <w:r>
        <w:separator/>
      </w:r>
    </w:p>
  </w:footnote>
  <w:footnote w:type="continuationSeparator" w:id="0">
    <w:p w14:paraId="4397466F" w14:textId="77777777" w:rsidR="00781FD8" w:rsidRDefault="00781FD8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330B"/>
    <w:rsid w:val="00086BF9"/>
    <w:rsid w:val="000B3551"/>
    <w:rsid w:val="000C19E2"/>
    <w:rsid w:val="000D1166"/>
    <w:rsid w:val="000F194B"/>
    <w:rsid w:val="000F3BEF"/>
    <w:rsid w:val="00161008"/>
    <w:rsid w:val="001A525C"/>
    <w:rsid w:val="001B7D32"/>
    <w:rsid w:val="001D249C"/>
    <w:rsid w:val="001D6613"/>
    <w:rsid w:val="00210E2C"/>
    <w:rsid w:val="002648E9"/>
    <w:rsid w:val="002C4A43"/>
    <w:rsid w:val="002D4FEA"/>
    <w:rsid w:val="002E470B"/>
    <w:rsid w:val="003032D7"/>
    <w:rsid w:val="003132A2"/>
    <w:rsid w:val="00357491"/>
    <w:rsid w:val="0037023C"/>
    <w:rsid w:val="00386CCB"/>
    <w:rsid w:val="003957C3"/>
    <w:rsid w:val="003A1D6F"/>
    <w:rsid w:val="003C5E19"/>
    <w:rsid w:val="003D524A"/>
    <w:rsid w:val="004011E6"/>
    <w:rsid w:val="00413F6E"/>
    <w:rsid w:val="004259F8"/>
    <w:rsid w:val="00427309"/>
    <w:rsid w:val="00436BEF"/>
    <w:rsid w:val="00437D29"/>
    <w:rsid w:val="00443E75"/>
    <w:rsid w:val="00462091"/>
    <w:rsid w:val="00487B6D"/>
    <w:rsid w:val="004B28B4"/>
    <w:rsid w:val="004C4F5C"/>
    <w:rsid w:val="004D2EBD"/>
    <w:rsid w:val="00506E59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679"/>
    <w:rsid w:val="005A6C51"/>
    <w:rsid w:val="005D2A75"/>
    <w:rsid w:val="005E45CB"/>
    <w:rsid w:val="006035BC"/>
    <w:rsid w:val="0061693B"/>
    <w:rsid w:val="0062028D"/>
    <w:rsid w:val="00623CC1"/>
    <w:rsid w:val="00624C4C"/>
    <w:rsid w:val="0064318B"/>
    <w:rsid w:val="00684366"/>
    <w:rsid w:val="00692537"/>
    <w:rsid w:val="006B0B11"/>
    <w:rsid w:val="006C2601"/>
    <w:rsid w:val="00705F71"/>
    <w:rsid w:val="00713543"/>
    <w:rsid w:val="00733353"/>
    <w:rsid w:val="007473D8"/>
    <w:rsid w:val="00781FD8"/>
    <w:rsid w:val="00790ECC"/>
    <w:rsid w:val="007B50E9"/>
    <w:rsid w:val="007C419F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0738A"/>
    <w:rsid w:val="00A2485C"/>
    <w:rsid w:val="00A26F3F"/>
    <w:rsid w:val="00A875CF"/>
    <w:rsid w:val="00AC55FC"/>
    <w:rsid w:val="00AD4D90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7522"/>
    <w:rsid w:val="00C37460"/>
    <w:rsid w:val="00C4191E"/>
    <w:rsid w:val="00C50B18"/>
    <w:rsid w:val="00C56046"/>
    <w:rsid w:val="00C868FD"/>
    <w:rsid w:val="00CD35D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D8B160"/>
  <w15:docId w15:val="{798F0700-FDCB-4584-A925-C4654A5F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DD2D7-DC15-4485-AD5C-9D9D8C47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39</cp:revision>
  <cp:lastPrinted>2016-01-22T12:37:00Z</cp:lastPrinted>
  <dcterms:created xsi:type="dcterms:W3CDTF">2018-12-19T06:39:00Z</dcterms:created>
  <dcterms:modified xsi:type="dcterms:W3CDTF">2024-04-01T07:47:00Z</dcterms:modified>
</cp:coreProperties>
</file>