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B91" w:rsidRDefault="00B80962" w:rsidP="009F1B91">
      <w:pPr>
        <w:spacing w:after="0"/>
        <w:rPr>
          <w:rFonts w:ascii="Arial" w:hAnsi="Arial" w:cs="Arial"/>
          <w:b/>
          <w:noProof/>
          <w:sz w:val="24"/>
          <w:szCs w:val="24"/>
        </w:rPr>
      </w:pPr>
      <w:r w:rsidRPr="0096046D">
        <w:rPr>
          <w:rFonts w:ascii="Arial" w:hAnsi="Arial" w:cs="Arial"/>
          <w:b/>
          <w:noProof/>
          <w:sz w:val="24"/>
          <w:szCs w:val="24"/>
        </w:rPr>
        <w:t xml:space="preserve">                              </w:t>
      </w:r>
      <w:r w:rsidR="009F1B91">
        <w:rPr>
          <w:rFonts w:ascii="Arial" w:hAnsi="Arial" w:cs="Arial"/>
          <w:b/>
          <w:noProof/>
          <w:sz w:val="24"/>
          <w:szCs w:val="24"/>
        </w:rPr>
        <w:tab/>
      </w:r>
      <w:r w:rsidR="009F1B91">
        <w:rPr>
          <w:rFonts w:ascii="Arial" w:hAnsi="Arial" w:cs="Arial"/>
          <w:b/>
          <w:noProof/>
          <w:sz w:val="24"/>
          <w:szCs w:val="24"/>
        </w:rPr>
        <w:tab/>
      </w:r>
      <w:r w:rsidR="009F1B91">
        <w:rPr>
          <w:rFonts w:ascii="Arial" w:hAnsi="Arial" w:cs="Arial"/>
          <w:b/>
          <w:noProof/>
          <w:sz w:val="24"/>
          <w:szCs w:val="24"/>
        </w:rPr>
        <w:tab/>
      </w:r>
      <w:r w:rsidR="009F1B91">
        <w:rPr>
          <w:rFonts w:ascii="Arial" w:hAnsi="Arial" w:cs="Arial"/>
          <w:b/>
          <w:noProof/>
          <w:sz w:val="24"/>
          <w:szCs w:val="24"/>
        </w:rPr>
        <w:tab/>
      </w:r>
      <w:r w:rsidR="009F1B91">
        <w:rPr>
          <w:rFonts w:ascii="Arial" w:hAnsi="Arial" w:cs="Arial"/>
          <w:b/>
          <w:noProof/>
          <w:sz w:val="24"/>
          <w:szCs w:val="24"/>
        </w:rPr>
        <w:tab/>
      </w:r>
      <w:r w:rsidR="009F1B91">
        <w:rPr>
          <w:rFonts w:ascii="Arial" w:hAnsi="Arial" w:cs="Arial"/>
          <w:b/>
          <w:noProof/>
          <w:sz w:val="24"/>
          <w:szCs w:val="24"/>
        </w:rPr>
        <w:tab/>
      </w:r>
      <w:r w:rsidR="009F1B91">
        <w:rPr>
          <w:rFonts w:ascii="Arial" w:hAnsi="Arial" w:cs="Arial"/>
          <w:b/>
          <w:noProof/>
          <w:sz w:val="24"/>
          <w:szCs w:val="24"/>
        </w:rPr>
        <w:tab/>
      </w:r>
      <w:r w:rsidR="009F1B91">
        <w:rPr>
          <w:rFonts w:ascii="Arial" w:hAnsi="Arial" w:cs="Arial"/>
          <w:b/>
          <w:noProof/>
          <w:sz w:val="24"/>
          <w:szCs w:val="24"/>
        </w:rPr>
        <w:tab/>
        <w:t xml:space="preserve">                    Prilog</w:t>
      </w:r>
      <w:r w:rsidRPr="0096046D">
        <w:rPr>
          <w:rFonts w:ascii="Arial" w:hAnsi="Arial" w:cs="Arial"/>
          <w:b/>
          <w:noProof/>
          <w:sz w:val="24"/>
          <w:szCs w:val="24"/>
        </w:rPr>
        <w:t>1</w:t>
      </w:r>
    </w:p>
    <w:p w:rsidR="00A907C8" w:rsidRPr="009F1B91" w:rsidRDefault="00A907C8" w:rsidP="009F1B91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96046D">
        <w:rPr>
          <w:rFonts w:ascii="Arial" w:hAnsi="Arial" w:cs="Arial"/>
          <w:b/>
          <w:noProof/>
        </w:rPr>
        <w:t>OBRAZAC BANKARSKE GARANCIJE ZA DOBRO IZVRŠENJE POSLA</w:t>
      </w:r>
    </w:p>
    <w:p w:rsidR="00A907C8" w:rsidRPr="0096046D" w:rsidRDefault="00A907C8" w:rsidP="00B72DBB">
      <w:pPr>
        <w:spacing w:after="0"/>
        <w:rPr>
          <w:rFonts w:ascii="Arial" w:hAnsi="Arial" w:cs="Arial"/>
          <w:noProof/>
        </w:rPr>
      </w:pPr>
    </w:p>
    <w:p w:rsidR="00B72DBB" w:rsidRPr="0096046D" w:rsidRDefault="00B72DBB" w:rsidP="00B72DBB">
      <w:pPr>
        <w:spacing w:after="0"/>
        <w:rPr>
          <w:rFonts w:ascii="Arial" w:hAnsi="Arial" w:cs="Arial"/>
          <w:noProof/>
        </w:rPr>
      </w:pPr>
    </w:p>
    <w:p w:rsidR="00A907C8" w:rsidRPr="0096046D" w:rsidRDefault="00A907C8" w:rsidP="00B72DBB">
      <w:pPr>
        <w:spacing w:after="0"/>
        <w:rPr>
          <w:rFonts w:ascii="Arial" w:hAnsi="Arial" w:cs="Arial"/>
          <w:b/>
          <w:noProof/>
        </w:rPr>
      </w:pPr>
      <w:r w:rsidRPr="0096046D">
        <w:rPr>
          <w:rFonts w:ascii="Arial" w:hAnsi="Arial" w:cs="Arial"/>
          <w:b/>
          <w:noProof/>
        </w:rPr>
        <w:t>Korisnik:</w:t>
      </w:r>
    </w:p>
    <w:p w:rsidR="00B72DBB" w:rsidRPr="0096046D" w:rsidRDefault="00B72DBB" w:rsidP="00B72DBB">
      <w:pPr>
        <w:spacing w:after="0"/>
        <w:rPr>
          <w:rFonts w:ascii="Arial" w:hAnsi="Arial" w:cs="Arial"/>
          <w:b/>
          <w:noProof/>
        </w:rPr>
      </w:pPr>
    </w:p>
    <w:p w:rsidR="00A907C8" w:rsidRPr="0096046D" w:rsidRDefault="00A907C8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 xml:space="preserve">Ministarstvo </w:t>
      </w:r>
      <w:r w:rsidR="008A521E">
        <w:rPr>
          <w:rFonts w:ascii="Arial" w:hAnsi="Arial" w:cs="Arial"/>
          <w:noProof/>
        </w:rPr>
        <w:t>kapitalnih investicija</w:t>
      </w:r>
    </w:p>
    <w:p w:rsidR="00A907C8" w:rsidRPr="0096046D" w:rsidRDefault="00A907C8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Rimski trg 46</w:t>
      </w:r>
    </w:p>
    <w:p w:rsidR="00A907C8" w:rsidRPr="0096046D" w:rsidRDefault="0096046D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 xml:space="preserve">81000 </w:t>
      </w:r>
      <w:r w:rsidR="00A907C8" w:rsidRPr="0096046D">
        <w:rPr>
          <w:rFonts w:ascii="Arial" w:hAnsi="Arial" w:cs="Arial"/>
          <w:noProof/>
        </w:rPr>
        <w:t>Podgorica</w:t>
      </w:r>
    </w:p>
    <w:p w:rsidR="00A907C8" w:rsidRPr="0096046D" w:rsidRDefault="00A907C8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Crna Gora</w:t>
      </w:r>
    </w:p>
    <w:p w:rsidR="00B72DBB" w:rsidRPr="0096046D" w:rsidRDefault="00B72DBB" w:rsidP="00B72DBB">
      <w:pPr>
        <w:spacing w:after="0"/>
        <w:rPr>
          <w:rFonts w:ascii="Arial" w:hAnsi="Arial" w:cs="Arial"/>
          <w:noProof/>
        </w:rPr>
      </w:pPr>
    </w:p>
    <w:p w:rsidR="00A907C8" w:rsidRPr="0096046D" w:rsidRDefault="00B72DBB" w:rsidP="00B72DBB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96046D">
        <w:rPr>
          <w:rFonts w:ascii="Arial" w:hAnsi="Arial" w:cs="Arial"/>
          <w:b/>
          <w:noProof/>
          <w:sz w:val="24"/>
          <w:szCs w:val="24"/>
        </w:rPr>
        <w:t>Bankarska garancija</w:t>
      </w:r>
      <w:r w:rsidR="00A907C8" w:rsidRPr="0096046D">
        <w:rPr>
          <w:rFonts w:ascii="Arial" w:hAnsi="Arial" w:cs="Arial"/>
          <w:b/>
          <w:noProof/>
          <w:sz w:val="24"/>
          <w:szCs w:val="24"/>
        </w:rPr>
        <w:t xml:space="preserve"> za dobro izvršenje posla</w:t>
      </w:r>
    </w:p>
    <w:p w:rsidR="00B72DBB" w:rsidRPr="0096046D" w:rsidRDefault="00B72DBB" w:rsidP="00B72DBB">
      <w:pPr>
        <w:spacing w:after="0"/>
        <w:jc w:val="center"/>
        <w:rPr>
          <w:rFonts w:ascii="Arial" w:hAnsi="Arial" w:cs="Arial"/>
          <w:b/>
          <w:noProof/>
        </w:rPr>
      </w:pPr>
    </w:p>
    <w:p w:rsidR="00A907C8" w:rsidRPr="0096046D" w:rsidRDefault="00A907C8" w:rsidP="00B72DBB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Informisani smo da je Vlada Crne Gore donijela Odluku o dodjeli koncesije za detaljna geološka istr</w:t>
      </w:r>
      <w:r w:rsidR="008F06D6" w:rsidRPr="0096046D">
        <w:rPr>
          <w:rFonts w:ascii="Arial" w:hAnsi="Arial" w:cs="Arial"/>
          <w:noProof/>
        </w:rPr>
        <w:t xml:space="preserve">aživanja i eksploataciju </w:t>
      </w:r>
      <w:r w:rsidRPr="0096046D">
        <w:rPr>
          <w:rFonts w:ascii="Arial" w:hAnsi="Arial" w:cs="Arial"/>
          <w:noProof/>
        </w:rPr>
        <w:t>mineralne sirovine tehničko-</w:t>
      </w:r>
      <w:r w:rsidR="004070F7" w:rsidRPr="0096046D">
        <w:rPr>
          <w:rFonts w:ascii="Arial" w:hAnsi="Arial" w:cs="Arial"/>
          <w:noProof/>
        </w:rPr>
        <w:t xml:space="preserve">građevinskog kamena </w:t>
      </w:r>
      <w:r w:rsidR="00B66A62" w:rsidRPr="0096046D">
        <w:rPr>
          <w:rFonts w:ascii="Arial" w:hAnsi="Arial" w:cs="Arial"/>
          <w:noProof/>
        </w:rPr>
        <w:t>„Bakovići”</w:t>
      </w:r>
      <w:r w:rsidR="003D6CCC" w:rsidRPr="0096046D">
        <w:rPr>
          <w:rFonts w:ascii="Arial" w:hAnsi="Arial" w:cs="Arial"/>
          <w:noProof/>
        </w:rPr>
        <w:t xml:space="preserve">, </w:t>
      </w:r>
      <w:r w:rsidR="00525433">
        <w:rPr>
          <w:rFonts w:ascii="Arial" w:hAnsi="Arial" w:cs="Arial"/>
          <w:noProof/>
        </w:rPr>
        <w:t>Opština Kolašin</w:t>
      </w:r>
      <w:r w:rsidR="0071189D" w:rsidRPr="0096046D">
        <w:rPr>
          <w:rFonts w:ascii="Arial" w:hAnsi="Arial" w:cs="Arial"/>
          <w:noProof/>
        </w:rPr>
        <w:t xml:space="preserve"> („Sl.list CG“, broj: ______</w:t>
      </w:r>
      <w:r w:rsidRPr="0096046D">
        <w:rPr>
          <w:rFonts w:ascii="Arial" w:hAnsi="Arial" w:cs="Arial"/>
          <w:noProof/>
        </w:rPr>
        <w:t xml:space="preserve">), kojom se </w:t>
      </w:r>
      <w:r w:rsidR="009F1B91">
        <w:rPr>
          <w:rFonts w:ascii="Arial" w:hAnsi="Arial" w:cs="Arial"/>
          <w:lang w:val="sr-Latn-CS"/>
        </w:rPr>
        <w:t>PIB _______</w:t>
      </w:r>
      <w:r w:rsidRPr="0096046D">
        <w:rPr>
          <w:rFonts w:ascii="Arial" w:hAnsi="Arial" w:cs="Arial"/>
          <w:noProof/>
        </w:rPr>
        <w:t>, reg. broj:______________, sa sjedištem u __________ (u daljem tekstu: Koncesionar) dodjeljuje pravo na detaljna geološka istr</w:t>
      </w:r>
      <w:r w:rsidR="008F06D6" w:rsidRPr="0096046D">
        <w:rPr>
          <w:rFonts w:ascii="Arial" w:hAnsi="Arial" w:cs="Arial"/>
          <w:noProof/>
        </w:rPr>
        <w:t xml:space="preserve">aživanja i eksploataciju </w:t>
      </w:r>
      <w:r w:rsidR="009F1B91" w:rsidRPr="00517F5A">
        <w:rPr>
          <w:rFonts w:ascii="Arial" w:hAnsi="Arial" w:cs="Arial"/>
          <w:lang w:val="sr-Latn-CS"/>
        </w:rPr>
        <w:t xml:space="preserve">nemetalične </w:t>
      </w:r>
      <w:r w:rsidRPr="0096046D">
        <w:rPr>
          <w:rFonts w:ascii="Arial" w:hAnsi="Arial" w:cs="Arial"/>
          <w:noProof/>
        </w:rPr>
        <w:t>mineralne sirovine tehničko</w:t>
      </w:r>
      <w:r w:rsidR="008F06D6" w:rsidRPr="0096046D">
        <w:rPr>
          <w:rFonts w:ascii="Arial" w:hAnsi="Arial" w:cs="Arial"/>
          <w:noProof/>
        </w:rPr>
        <w:t xml:space="preserve">-građevinskog </w:t>
      </w:r>
      <w:r w:rsidR="004070F7" w:rsidRPr="0096046D">
        <w:rPr>
          <w:rFonts w:ascii="Arial" w:hAnsi="Arial" w:cs="Arial"/>
          <w:noProof/>
        </w:rPr>
        <w:t xml:space="preserve">kamena </w:t>
      </w:r>
      <w:proofErr w:type="spellStart"/>
      <w:r w:rsidR="009F1B91">
        <w:rPr>
          <w:rFonts w:ascii="Arial" w:hAnsi="Arial" w:cs="Arial"/>
        </w:rPr>
        <w:t>lokaliteta</w:t>
      </w:r>
      <w:proofErr w:type="spellEnd"/>
      <w:r w:rsidR="009F1B91" w:rsidRPr="0096046D">
        <w:rPr>
          <w:rFonts w:ascii="Arial" w:hAnsi="Arial" w:cs="Arial"/>
          <w:noProof/>
        </w:rPr>
        <w:t xml:space="preserve"> </w:t>
      </w:r>
      <w:r w:rsidR="00B66A62" w:rsidRPr="0096046D">
        <w:rPr>
          <w:rFonts w:ascii="Arial" w:hAnsi="Arial" w:cs="Arial"/>
          <w:noProof/>
        </w:rPr>
        <w:t xml:space="preserve">„Bakovići”, </w:t>
      </w:r>
      <w:r w:rsidR="00525433">
        <w:rPr>
          <w:rFonts w:ascii="Arial" w:hAnsi="Arial" w:cs="Arial"/>
          <w:noProof/>
        </w:rPr>
        <w:t>Opština Kolašin</w:t>
      </w:r>
      <w:r w:rsidRPr="0096046D">
        <w:rPr>
          <w:rFonts w:ascii="Arial" w:hAnsi="Arial" w:cs="Arial"/>
          <w:noProof/>
        </w:rPr>
        <w:t>.</w:t>
      </w:r>
    </w:p>
    <w:p w:rsidR="00B72DBB" w:rsidRPr="0096046D" w:rsidRDefault="00B72DBB" w:rsidP="00B72DBB">
      <w:pPr>
        <w:spacing w:after="0"/>
        <w:jc w:val="both"/>
        <w:rPr>
          <w:rFonts w:ascii="Arial" w:hAnsi="Arial" w:cs="Arial"/>
          <w:noProof/>
        </w:rPr>
      </w:pPr>
    </w:p>
    <w:p w:rsidR="00A907C8" w:rsidRPr="0096046D" w:rsidRDefault="0063293A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U skladu sa članom 12</w:t>
      </w:r>
      <w:r w:rsidR="00A907C8" w:rsidRPr="0096046D">
        <w:rPr>
          <w:rFonts w:ascii="Arial" w:hAnsi="Arial" w:cs="Arial"/>
          <w:noProof/>
        </w:rPr>
        <w:t xml:space="preserve"> stav 2 Ugovora o koncesiji za detaljna geološka istraživanja i eksploat</w:t>
      </w:r>
      <w:r w:rsidR="008F06D6" w:rsidRPr="0096046D">
        <w:rPr>
          <w:rFonts w:ascii="Arial" w:hAnsi="Arial" w:cs="Arial"/>
          <w:noProof/>
        </w:rPr>
        <w:t xml:space="preserve">aciju </w:t>
      </w:r>
      <w:r w:rsidR="009F1B91" w:rsidRPr="00517F5A">
        <w:rPr>
          <w:rFonts w:ascii="Arial" w:hAnsi="Arial" w:cs="Arial"/>
          <w:lang w:val="sr-Latn-CS"/>
        </w:rPr>
        <w:t>nemetalične</w:t>
      </w:r>
      <w:r w:rsidR="009F1B91">
        <w:rPr>
          <w:rFonts w:ascii="Arial" w:hAnsi="Arial" w:cs="Arial"/>
          <w:noProof/>
        </w:rPr>
        <w:t xml:space="preserve"> </w:t>
      </w:r>
      <w:r w:rsidR="00A907C8" w:rsidRPr="0096046D">
        <w:rPr>
          <w:rFonts w:ascii="Arial" w:hAnsi="Arial" w:cs="Arial"/>
          <w:noProof/>
        </w:rPr>
        <w:t>mineralne sirovine tehničko</w:t>
      </w:r>
      <w:r w:rsidR="004070F7" w:rsidRPr="0096046D">
        <w:rPr>
          <w:rFonts w:ascii="Arial" w:hAnsi="Arial" w:cs="Arial"/>
          <w:noProof/>
        </w:rPr>
        <w:t xml:space="preserve">-građevinskog kamena </w:t>
      </w:r>
      <w:r w:rsidR="009F1B91">
        <w:rPr>
          <w:rFonts w:ascii="Arial" w:hAnsi="Arial" w:cs="Arial"/>
          <w:noProof/>
        </w:rPr>
        <w:t>l</w:t>
      </w:r>
      <w:proofErr w:type="spellStart"/>
      <w:r w:rsidR="009F1B91">
        <w:rPr>
          <w:rFonts w:ascii="Arial" w:hAnsi="Arial" w:cs="Arial"/>
        </w:rPr>
        <w:t>okaliteta</w:t>
      </w:r>
      <w:proofErr w:type="spellEnd"/>
      <w:r w:rsidR="009F1B91">
        <w:rPr>
          <w:rFonts w:ascii="Arial" w:hAnsi="Arial" w:cs="Arial"/>
        </w:rPr>
        <w:t xml:space="preserve"> </w:t>
      </w:r>
      <w:r w:rsidR="00B66A62" w:rsidRPr="0096046D">
        <w:rPr>
          <w:rFonts w:ascii="Arial" w:hAnsi="Arial" w:cs="Arial"/>
          <w:noProof/>
        </w:rPr>
        <w:t xml:space="preserve">„Bakovići”, </w:t>
      </w:r>
      <w:r w:rsidR="00525433">
        <w:rPr>
          <w:rFonts w:ascii="Arial" w:hAnsi="Arial" w:cs="Arial"/>
          <w:noProof/>
        </w:rPr>
        <w:t>Opština Kolašin</w:t>
      </w:r>
      <w:r w:rsidR="00B66A62" w:rsidRPr="0096046D">
        <w:rPr>
          <w:rFonts w:ascii="Arial" w:hAnsi="Arial" w:cs="Arial"/>
          <w:noProof/>
        </w:rPr>
        <w:t xml:space="preserve"> </w:t>
      </w:r>
      <w:r w:rsidR="00A907C8" w:rsidRPr="0096046D">
        <w:rPr>
          <w:rFonts w:ascii="Arial" w:hAnsi="Arial" w:cs="Arial"/>
          <w:noProof/>
        </w:rPr>
        <w:t xml:space="preserve">(u daljem tekstu: Ugovor), Koncesionar je obavezan </w:t>
      </w:r>
      <w:r w:rsidR="00F7184F" w:rsidRPr="0096046D">
        <w:rPr>
          <w:rFonts w:ascii="Arial" w:hAnsi="Arial" w:cs="Arial"/>
          <w:noProof/>
        </w:rPr>
        <w:t xml:space="preserve">da </w:t>
      </w:r>
      <w:r w:rsidR="00A907C8" w:rsidRPr="0096046D">
        <w:rPr>
          <w:rFonts w:ascii="Arial" w:hAnsi="Arial" w:cs="Arial"/>
          <w:noProof/>
        </w:rPr>
        <w:t>dostavi Koncedentu bankarsku garanciju za valjano izvršenje ugovornih obaveza iz člana 5 stav 2 Ugovora i drugih ugovornih obaveza (u dalj</w:t>
      </w:r>
      <w:r w:rsidR="00F7670E" w:rsidRPr="0096046D">
        <w:rPr>
          <w:rFonts w:ascii="Arial" w:hAnsi="Arial" w:cs="Arial"/>
          <w:noProof/>
        </w:rPr>
        <w:t>e</w:t>
      </w:r>
      <w:r w:rsidR="00A907C8" w:rsidRPr="0096046D">
        <w:rPr>
          <w:rFonts w:ascii="Arial" w:hAnsi="Arial" w:cs="Arial"/>
          <w:noProof/>
        </w:rPr>
        <w:t>m tekstu: „Bankarska gar</w:t>
      </w:r>
      <w:r w:rsidR="008F06D6" w:rsidRPr="0096046D">
        <w:rPr>
          <w:rFonts w:ascii="Arial" w:hAnsi="Arial" w:cs="Arial"/>
          <w:noProof/>
        </w:rPr>
        <w:t xml:space="preserve">ancija“) u iznosu od  </w:t>
      </w:r>
      <w:r w:rsidR="00AD433B" w:rsidRPr="0096046D">
        <w:rPr>
          <w:rFonts w:ascii="Arial" w:hAnsi="Arial" w:cs="Arial"/>
          <w:b/>
          <w:noProof/>
        </w:rPr>
        <w:t>17.</w:t>
      </w:r>
      <w:r w:rsidR="008A521E">
        <w:rPr>
          <w:rFonts w:ascii="Arial" w:hAnsi="Arial" w:cs="Arial"/>
          <w:b/>
          <w:noProof/>
        </w:rPr>
        <w:t>500</w:t>
      </w:r>
      <w:r w:rsidR="00AD433B" w:rsidRPr="0096046D">
        <w:rPr>
          <w:rFonts w:ascii="Arial" w:hAnsi="Arial" w:cs="Arial"/>
          <w:b/>
          <w:noProof/>
        </w:rPr>
        <w:t>,00</w:t>
      </w:r>
      <w:r w:rsidR="00266431" w:rsidRPr="0096046D">
        <w:rPr>
          <w:rFonts w:ascii="Arial" w:hAnsi="Arial" w:cs="Arial"/>
          <w:b/>
          <w:noProof/>
        </w:rPr>
        <w:t xml:space="preserve"> </w:t>
      </w:r>
      <w:r w:rsidR="00266431" w:rsidRPr="009F1B91">
        <w:rPr>
          <w:rFonts w:ascii="Arial" w:hAnsi="Arial" w:cs="Arial"/>
          <w:b/>
          <w:noProof/>
        </w:rPr>
        <w:t xml:space="preserve">€ (slovima: </w:t>
      </w:r>
      <w:r w:rsidR="00050184" w:rsidRPr="009F1B91">
        <w:rPr>
          <w:rFonts w:ascii="Arial" w:hAnsi="Arial" w:cs="Arial"/>
          <w:b/>
          <w:noProof/>
        </w:rPr>
        <w:t xml:space="preserve">sedamnaest hiljada </w:t>
      </w:r>
      <w:r w:rsidR="008A521E" w:rsidRPr="009F1B91">
        <w:rPr>
          <w:rFonts w:ascii="Arial" w:hAnsi="Arial" w:cs="Arial"/>
          <w:b/>
          <w:noProof/>
        </w:rPr>
        <w:t>pet</w:t>
      </w:r>
      <w:r w:rsidR="00050184" w:rsidRPr="009F1B91">
        <w:rPr>
          <w:rFonts w:ascii="Arial" w:hAnsi="Arial" w:cs="Arial"/>
          <w:b/>
          <w:noProof/>
        </w:rPr>
        <w:t>sto</w:t>
      </w:r>
      <w:r w:rsidR="0096046D" w:rsidRPr="009F1B91">
        <w:rPr>
          <w:rFonts w:ascii="Arial" w:hAnsi="Arial" w:cs="Arial"/>
          <w:b/>
          <w:noProof/>
        </w:rPr>
        <w:t xml:space="preserve"> </w:t>
      </w:r>
      <w:r w:rsidR="00050184" w:rsidRPr="009F1B91">
        <w:rPr>
          <w:rFonts w:ascii="Arial" w:hAnsi="Arial" w:cs="Arial"/>
          <w:b/>
          <w:noProof/>
        </w:rPr>
        <w:t>eura)</w:t>
      </w:r>
      <w:r w:rsidR="00A907C8" w:rsidRPr="0096046D">
        <w:rPr>
          <w:rFonts w:ascii="Arial" w:hAnsi="Arial" w:cs="Arial"/>
          <w:noProof/>
        </w:rPr>
        <w:t>.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</w:t>
      </w:r>
      <w:r w:rsidR="0096046D">
        <w:rPr>
          <w:rFonts w:ascii="Arial" w:hAnsi="Arial" w:cs="Arial"/>
          <w:noProof/>
        </w:rPr>
        <w:t xml:space="preserve"> </w:t>
      </w:r>
      <w:r w:rsidR="008A521E" w:rsidRPr="0096046D">
        <w:rPr>
          <w:rFonts w:ascii="Arial" w:hAnsi="Arial" w:cs="Arial"/>
          <w:b/>
          <w:noProof/>
        </w:rPr>
        <w:t>17.</w:t>
      </w:r>
      <w:r w:rsidR="008A521E">
        <w:rPr>
          <w:rFonts w:ascii="Arial" w:hAnsi="Arial" w:cs="Arial"/>
          <w:b/>
          <w:noProof/>
        </w:rPr>
        <w:t>500</w:t>
      </w:r>
      <w:r w:rsidR="008A521E" w:rsidRPr="0096046D">
        <w:rPr>
          <w:rFonts w:ascii="Arial" w:hAnsi="Arial" w:cs="Arial"/>
          <w:b/>
          <w:noProof/>
        </w:rPr>
        <w:t>,00 €</w:t>
      </w:r>
      <w:r w:rsidR="008A521E" w:rsidRPr="0096046D">
        <w:rPr>
          <w:rFonts w:ascii="Arial" w:hAnsi="Arial" w:cs="Arial"/>
          <w:noProof/>
        </w:rPr>
        <w:t xml:space="preserve"> (slovima: sedamnaest hiljada </w:t>
      </w:r>
      <w:r w:rsidR="008A521E">
        <w:rPr>
          <w:rFonts w:ascii="Arial" w:hAnsi="Arial" w:cs="Arial"/>
          <w:noProof/>
        </w:rPr>
        <w:t>pet</w:t>
      </w:r>
      <w:r w:rsidR="008A521E" w:rsidRPr="0096046D">
        <w:rPr>
          <w:rFonts w:ascii="Arial" w:hAnsi="Arial" w:cs="Arial"/>
          <w:noProof/>
        </w:rPr>
        <w:t>sto</w:t>
      </w:r>
      <w:r w:rsidR="008A521E">
        <w:rPr>
          <w:rFonts w:ascii="Arial" w:hAnsi="Arial" w:cs="Arial"/>
          <w:noProof/>
        </w:rPr>
        <w:t xml:space="preserve"> </w:t>
      </w:r>
      <w:r w:rsidR="008A521E" w:rsidRPr="0096046D">
        <w:rPr>
          <w:rFonts w:ascii="Arial" w:hAnsi="Arial" w:cs="Arial"/>
          <w:noProof/>
        </w:rPr>
        <w:t>eura)</w:t>
      </w:r>
      <w:r w:rsidR="008F06D6" w:rsidRPr="0096046D">
        <w:rPr>
          <w:rFonts w:ascii="Arial" w:hAnsi="Arial" w:cs="Arial"/>
          <w:noProof/>
        </w:rPr>
        <w:t>,</w:t>
      </w:r>
      <w:r w:rsidR="0096046D">
        <w:rPr>
          <w:rFonts w:ascii="Arial" w:hAnsi="Arial" w:cs="Arial"/>
          <w:noProof/>
        </w:rPr>
        <w:t xml:space="preserve"> </w:t>
      </w:r>
      <w:r w:rsidRPr="0096046D">
        <w:rPr>
          <w:rFonts w:ascii="Arial" w:hAnsi="Arial" w:cs="Arial"/>
          <w:noProof/>
        </w:rPr>
        <w:t xml:space="preserve">nakon što dobijemo vaš pismeni zahtjev za plaćanje </w:t>
      </w:r>
      <w:r w:rsidR="0063293A" w:rsidRPr="0096046D">
        <w:rPr>
          <w:rFonts w:ascii="Arial" w:hAnsi="Arial" w:cs="Arial"/>
          <w:noProof/>
        </w:rPr>
        <w:t>i pismenu potvrdu da</w:t>
      </w:r>
      <w:r w:rsidRPr="0096046D">
        <w:rPr>
          <w:rFonts w:ascii="Arial" w:hAnsi="Arial" w:cs="Arial"/>
          <w:noProof/>
        </w:rPr>
        <w:t>: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63293A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  <w:color w:val="000000"/>
        </w:rPr>
        <w:t xml:space="preserve">Koncesionar </w:t>
      </w:r>
      <w:r w:rsidR="00A907C8" w:rsidRPr="0096046D">
        <w:rPr>
          <w:rFonts w:ascii="Arial" w:hAnsi="Arial" w:cs="Arial"/>
          <w:noProof/>
          <w:color w:val="000000"/>
        </w:rPr>
        <w:t xml:space="preserve">nije u roku od 1 (slovima: jedne) godine od dana zaključivanja Ugovora </w:t>
      </w:r>
      <w:r w:rsidRPr="0096046D">
        <w:rPr>
          <w:rFonts w:ascii="Arial" w:hAnsi="Arial" w:cs="Arial"/>
          <w:noProof/>
          <w:color w:val="000000"/>
        </w:rPr>
        <w:t xml:space="preserve">izveo </w:t>
      </w:r>
      <w:r w:rsidR="008F06D6" w:rsidRPr="0096046D">
        <w:rPr>
          <w:rFonts w:ascii="Arial" w:hAnsi="Arial" w:cs="Arial"/>
          <w:noProof/>
          <w:color w:val="000000"/>
        </w:rPr>
        <w:t xml:space="preserve">detaljna geološka istraživanja, </w:t>
      </w:r>
      <w:r w:rsidR="008F06D6" w:rsidRPr="0096046D">
        <w:rPr>
          <w:rFonts w:ascii="Arial" w:hAnsi="Arial" w:cs="Arial"/>
          <w:noProof/>
        </w:rPr>
        <w:t>izradio</w:t>
      </w:r>
      <w:r w:rsidR="00CD43C4" w:rsidRPr="0096046D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i u skladu</w:t>
      </w:r>
      <w:r w:rsidR="005A0D08" w:rsidRPr="0096046D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sa</w:t>
      </w:r>
      <w:r w:rsidR="005A0D08" w:rsidRPr="0096046D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zakonom</w:t>
      </w:r>
      <w:r w:rsidR="005A0D08" w:rsidRPr="0096046D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ovjerio</w:t>
      </w:r>
      <w:r w:rsidR="005A0D08" w:rsidRPr="0096046D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Elaborat o klasifikaciji, kategorizacij</w:t>
      </w:r>
      <w:r w:rsidR="0096046D">
        <w:rPr>
          <w:rFonts w:ascii="Arial" w:hAnsi="Arial" w:cs="Arial"/>
          <w:noProof/>
        </w:rPr>
        <w:t>i</w:t>
      </w:r>
      <w:r w:rsidR="005A0D08" w:rsidRPr="0096046D">
        <w:rPr>
          <w:rFonts w:ascii="Arial" w:hAnsi="Arial" w:cs="Arial"/>
          <w:noProof/>
        </w:rPr>
        <w:t xml:space="preserve"> </w:t>
      </w:r>
      <w:r w:rsidR="0096046D">
        <w:rPr>
          <w:rFonts w:ascii="Arial" w:hAnsi="Arial" w:cs="Arial"/>
          <w:noProof/>
        </w:rPr>
        <w:t>i</w:t>
      </w:r>
      <w:r w:rsidR="005A0D08" w:rsidRPr="0096046D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proračunu</w:t>
      </w:r>
      <w:r w:rsidR="005A0D08" w:rsidRPr="0096046D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rezervi</w:t>
      </w:r>
      <w:r w:rsidR="005A0D08" w:rsidRPr="0096046D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Mineralne</w:t>
      </w:r>
      <w:r w:rsidR="005A0D08" w:rsidRPr="0096046D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sirovine</w:t>
      </w:r>
      <w:r w:rsidR="00537797" w:rsidRPr="0096046D">
        <w:rPr>
          <w:rFonts w:ascii="Arial" w:hAnsi="Arial" w:cs="Arial"/>
          <w:noProof/>
        </w:rPr>
        <w:t>.</w:t>
      </w:r>
    </w:p>
    <w:p w:rsidR="0096046D" w:rsidRPr="0096046D" w:rsidRDefault="0096046D" w:rsidP="0096046D">
      <w:pPr>
        <w:spacing w:after="0"/>
        <w:ind w:left="72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Koncesionar nije, najkasnije 30 dana prije isteka roka važenja ove Bankarske garancije,  dostavio K</w:t>
      </w:r>
      <w:r w:rsidR="0063293A" w:rsidRPr="0096046D">
        <w:rPr>
          <w:rFonts w:ascii="Arial" w:hAnsi="Arial" w:cs="Arial"/>
          <w:noProof/>
        </w:rPr>
        <w:t>oncedentu, u skladu sa članom 12</w:t>
      </w:r>
      <w:r w:rsidRPr="0096046D">
        <w:rPr>
          <w:rFonts w:ascii="Arial" w:hAnsi="Arial" w:cs="Arial"/>
          <w:noProof/>
        </w:rPr>
        <w:t xml:space="preserve"> stav </w:t>
      </w:r>
      <w:r w:rsidR="0028013A">
        <w:rPr>
          <w:rFonts w:ascii="Arial" w:hAnsi="Arial" w:cs="Arial"/>
          <w:noProof/>
        </w:rPr>
        <w:t>4</w:t>
      </w:r>
      <w:r w:rsidRPr="0096046D">
        <w:rPr>
          <w:rFonts w:ascii="Arial" w:hAnsi="Arial" w:cs="Arial"/>
          <w:noProof/>
        </w:rPr>
        <w:t xml:space="preserve"> </w:t>
      </w:r>
      <w:r w:rsidRPr="0096046D">
        <w:rPr>
          <w:rFonts w:ascii="Arial" w:hAnsi="Arial" w:cs="Arial"/>
          <w:bCs/>
          <w:noProof/>
        </w:rPr>
        <w:t>Ugovora,</w:t>
      </w:r>
      <w:r w:rsidRPr="0096046D">
        <w:rPr>
          <w:rFonts w:ascii="Arial" w:hAnsi="Arial" w:cs="Arial"/>
          <w:noProof/>
        </w:rPr>
        <w:t xml:space="preserve"> bankarsku garanciju plativu na prvi poziv bez prava prigovora, sa rokom važenja od godinu dana od datuma izdavanja, kao sredstvo obezbjeđ</w:t>
      </w:r>
      <w:r w:rsidR="00CD43C4" w:rsidRPr="0096046D">
        <w:rPr>
          <w:rFonts w:ascii="Arial" w:hAnsi="Arial" w:cs="Arial"/>
          <w:noProof/>
        </w:rPr>
        <w:t>enja izvršenja</w:t>
      </w:r>
      <w:r w:rsidRPr="0096046D">
        <w:rPr>
          <w:rFonts w:ascii="Arial" w:hAnsi="Arial" w:cs="Arial"/>
          <w:noProof/>
        </w:rPr>
        <w:t xml:space="preserve"> svih ugovornih obaveza,</w:t>
      </w:r>
      <w:r w:rsidR="008F06D6" w:rsidRPr="0096046D">
        <w:rPr>
          <w:rFonts w:ascii="Arial" w:hAnsi="Arial" w:cs="Arial"/>
          <w:noProof/>
        </w:rPr>
        <w:t xml:space="preserve"> u iznosu od </w:t>
      </w:r>
      <w:r w:rsidR="00AD433B" w:rsidRPr="0096046D">
        <w:rPr>
          <w:rFonts w:ascii="Arial" w:hAnsi="Arial" w:cs="Arial"/>
          <w:b/>
          <w:noProof/>
        </w:rPr>
        <w:t>3</w:t>
      </w:r>
      <w:r w:rsidR="008A521E">
        <w:rPr>
          <w:rFonts w:ascii="Arial" w:hAnsi="Arial" w:cs="Arial"/>
          <w:b/>
          <w:noProof/>
        </w:rPr>
        <w:t>5</w:t>
      </w:r>
      <w:r w:rsidR="00AD433B" w:rsidRPr="0096046D">
        <w:rPr>
          <w:rFonts w:ascii="Arial" w:hAnsi="Arial" w:cs="Arial"/>
          <w:b/>
          <w:noProof/>
        </w:rPr>
        <w:t>.</w:t>
      </w:r>
      <w:r w:rsidR="008A521E">
        <w:rPr>
          <w:rFonts w:ascii="Arial" w:hAnsi="Arial" w:cs="Arial"/>
          <w:b/>
          <w:noProof/>
        </w:rPr>
        <w:t>000</w:t>
      </w:r>
      <w:r w:rsidR="00AD433B" w:rsidRPr="0096046D">
        <w:rPr>
          <w:rFonts w:ascii="Arial" w:hAnsi="Arial" w:cs="Arial"/>
          <w:b/>
          <w:noProof/>
        </w:rPr>
        <w:t xml:space="preserve">,00 </w:t>
      </w:r>
      <w:r w:rsidR="00AD433B" w:rsidRPr="009F1B91">
        <w:rPr>
          <w:rFonts w:ascii="Arial" w:hAnsi="Arial" w:cs="Arial"/>
          <w:b/>
          <w:noProof/>
        </w:rPr>
        <w:t xml:space="preserve">€ </w:t>
      </w:r>
      <w:r w:rsidR="009A21FB" w:rsidRPr="009F1B91">
        <w:rPr>
          <w:rFonts w:ascii="Arial" w:hAnsi="Arial" w:cs="Arial"/>
          <w:b/>
          <w:noProof/>
        </w:rPr>
        <w:t xml:space="preserve"> (slovima: </w:t>
      </w:r>
      <w:r w:rsidR="0096046D" w:rsidRPr="009F1B91">
        <w:rPr>
          <w:rFonts w:ascii="Arial" w:hAnsi="Arial" w:cs="Arial"/>
          <w:b/>
          <w:noProof/>
        </w:rPr>
        <w:t xml:space="preserve">trideset </w:t>
      </w:r>
      <w:r w:rsidR="008A521E" w:rsidRPr="009F1B91">
        <w:rPr>
          <w:rFonts w:ascii="Arial" w:hAnsi="Arial" w:cs="Arial"/>
          <w:b/>
          <w:noProof/>
        </w:rPr>
        <w:t>pet</w:t>
      </w:r>
      <w:r w:rsidR="009A21FB" w:rsidRPr="009F1B91">
        <w:rPr>
          <w:rFonts w:ascii="Arial" w:hAnsi="Arial" w:cs="Arial"/>
          <w:b/>
          <w:noProof/>
        </w:rPr>
        <w:t xml:space="preserve"> hiljad</w:t>
      </w:r>
      <w:r w:rsidR="008A521E" w:rsidRPr="009F1B91">
        <w:rPr>
          <w:rFonts w:ascii="Arial" w:hAnsi="Arial" w:cs="Arial"/>
          <w:b/>
          <w:noProof/>
        </w:rPr>
        <w:t>a</w:t>
      </w:r>
      <w:r w:rsidR="0096046D" w:rsidRPr="009F1B91">
        <w:rPr>
          <w:rFonts w:ascii="Arial" w:hAnsi="Arial" w:cs="Arial"/>
          <w:b/>
          <w:noProof/>
        </w:rPr>
        <w:t xml:space="preserve"> </w:t>
      </w:r>
      <w:r w:rsidR="009A21FB" w:rsidRPr="009F1B91">
        <w:rPr>
          <w:rFonts w:ascii="Arial" w:hAnsi="Arial" w:cs="Arial"/>
          <w:b/>
          <w:noProof/>
        </w:rPr>
        <w:t>eura)</w:t>
      </w:r>
      <w:r w:rsidR="008F06D6" w:rsidRPr="009F1B91">
        <w:rPr>
          <w:rFonts w:ascii="Arial" w:hAnsi="Arial" w:cs="Arial"/>
          <w:b/>
          <w:noProof/>
        </w:rPr>
        <w:t>;</w:t>
      </w:r>
      <w:r w:rsidR="008F06D6" w:rsidRPr="0096046D">
        <w:rPr>
          <w:rFonts w:ascii="Arial" w:hAnsi="Arial" w:cs="Arial"/>
          <w:noProof/>
        </w:rPr>
        <w:t xml:space="preserve"> </w:t>
      </w:r>
      <w:r w:rsidRPr="0096046D">
        <w:rPr>
          <w:rFonts w:ascii="Arial" w:hAnsi="Arial" w:cs="Arial"/>
          <w:noProof/>
        </w:rPr>
        <w:t xml:space="preserve"> ili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Pr="00266880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eastAsia="Times New Roman" w:hAnsi="Arial" w:cs="Arial"/>
          <w:noProof/>
        </w:rPr>
        <w:lastRenderedPageBreak/>
        <w:t xml:space="preserve">Koncesionar ne poštuje i krši odredbe Ugovora, </w:t>
      </w:r>
      <w:r w:rsidR="00F7184F" w:rsidRPr="00266880">
        <w:rPr>
          <w:rFonts w:ascii="Arial" w:eastAsia="Times New Roman" w:hAnsi="Arial" w:cs="Arial"/>
          <w:noProof/>
        </w:rPr>
        <w:t>što</w:t>
      </w:r>
      <w:r w:rsidR="00AB5746" w:rsidRPr="00266880">
        <w:rPr>
          <w:rFonts w:ascii="Arial" w:eastAsia="Times New Roman" w:hAnsi="Arial" w:cs="Arial"/>
          <w:noProof/>
        </w:rPr>
        <w:t xml:space="preserve"> dove</w:t>
      </w:r>
      <w:r w:rsidR="00F7184F" w:rsidRPr="00266880">
        <w:rPr>
          <w:rFonts w:ascii="Arial" w:eastAsia="Times New Roman" w:hAnsi="Arial" w:cs="Arial"/>
          <w:noProof/>
        </w:rPr>
        <w:t>d</w:t>
      </w:r>
      <w:r w:rsidR="00AB5746" w:rsidRPr="00266880">
        <w:rPr>
          <w:rFonts w:ascii="Arial" w:eastAsia="Times New Roman" w:hAnsi="Arial" w:cs="Arial"/>
          <w:noProof/>
        </w:rPr>
        <w:t>e</w:t>
      </w:r>
      <w:r w:rsidRPr="00266880">
        <w:rPr>
          <w:rFonts w:ascii="Arial" w:eastAsia="Times New Roman" w:hAnsi="Arial" w:cs="Arial"/>
          <w:noProof/>
        </w:rPr>
        <w:t xml:space="preserve"> do raskida Ugovora, iz bilo kojeg od razloga predviđenih </w:t>
      </w:r>
      <w:r w:rsidRPr="00266880">
        <w:rPr>
          <w:rFonts w:ascii="Arial" w:hAnsi="Arial" w:cs="Arial"/>
          <w:noProof/>
        </w:rPr>
        <w:t>č</w:t>
      </w:r>
      <w:r w:rsidRPr="00266880">
        <w:rPr>
          <w:rFonts w:ascii="Arial" w:eastAsia="Times New Roman" w:hAnsi="Arial" w:cs="Arial"/>
          <w:noProof/>
        </w:rPr>
        <w:t xml:space="preserve">lanom </w:t>
      </w:r>
      <w:r w:rsidR="0063293A" w:rsidRPr="00266880">
        <w:rPr>
          <w:rFonts w:ascii="Arial" w:hAnsi="Arial" w:cs="Arial"/>
          <w:noProof/>
        </w:rPr>
        <w:t>1</w:t>
      </w:r>
      <w:r w:rsidR="00266880" w:rsidRPr="00266880">
        <w:rPr>
          <w:rFonts w:ascii="Arial" w:hAnsi="Arial" w:cs="Arial"/>
          <w:noProof/>
        </w:rPr>
        <w:t>9</w:t>
      </w:r>
      <w:r w:rsidRPr="00266880">
        <w:rPr>
          <w:rFonts w:ascii="Arial" w:hAnsi="Arial" w:cs="Arial"/>
          <w:noProof/>
        </w:rPr>
        <w:t xml:space="preserve"> Ugovora; ili</w:t>
      </w:r>
    </w:p>
    <w:p w:rsidR="0096046D" w:rsidRPr="00266880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su nastupili slučajevi predviđeni Ugovorom koji za posl</w:t>
      </w:r>
      <w:r w:rsidR="0063293A" w:rsidRPr="0096046D">
        <w:rPr>
          <w:rFonts w:ascii="Arial" w:hAnsi="Arial" w:cs="Arial"/>
          <w:noProof/>
        </w:rPr>
        <w:t>j</w:t>
      </w:r>
      <w:r w:rsidRPr="0096046D">
        <w:rPr>
          <w:rFonts w:ascii="Arial" w:hAnsi="Arial" w:cs="Arial"/>
          <w:noProof/>
        </w:rPr>
        <w:t>edicu ima</w:t>
      </w:r>
      <w:r w:rsidR="0096046D">
        <w:rPr>
          <w:rFonts w:ascii="Arial" w:hAnsi="Arial" w:cs="Arial"/>
          <w:noProof/>
        </w:rPr>
        <w:t>ju</w:t>
      </w:r>
      <w:r w:rsidRPr="0096046D">
        <w:rPr>
          <w:rFonts w:ascii="Arial" w:hAnsi="Arial" w:cs="Arial"/>
          <w:noProof/>
        </w:rPr>
        <w:t xml:space="preserve"> aktiviranje Bankarske garancije u c</w:t>
      </w:r>
      <w:r w:rsidR="0096046D">
        <w:rPr>
          <w:rFonts w:ascii="Arial" w:hAnsi="Arial" w:cs="Arial"/>
          <w:noProof/>
        </w:rPr>
        <w:t>i</w:t>
      </w:r>
      <w:r w:rsidRPr="0096046D">
        <w:rPr>
          <w:rFonts w:ascii="Arial" w:hAnsi="Arial" w:cs="Arial"/>
          <w:noProof/>
        </w:rPr>
        <w:t>jelosti ili djelimično;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Bankarska garancija će biti punovažno naplaćena samo ako se obav</w:t>
      </w:r>
      <w:r w:rsidR="0096046D">
        <w:rPr>
          <w:rFonts w:ascii="Arial" w:hAnsi="Arial" w:cs="Arial"/>
          <w:noProof/>
        </w:rPr>
        <w:t>j</w:t>
      </w:r>
      <w:r w:rsidRPr="0096046D">
        <w:rPr>
          <w:rFonts w:ascii="Arial" w:hAnsi="Arial" w:cs="Arial"/>
          <w:noProof/>
        </w:rPr>
        <w:t>eštenje o naplati uputi na adresu: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[adresa Banke]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96046D">
        <w:rPr>
          <w:rFonts w:ascii="Arial" w:hAnsi="Arial" w:cs="Arial"/>
          <w:noProof/>
        </w:rPr>
        <w:t xml:space="preserve">garanciju na iznos od </w:t>
      </w:r>
      <w:r w:rsidR="008A521E" w:rsidRPr="0096046D">
        <w:rPr>
          <w:rFonts w:ascii="Arial" w:hAnsi="Arial" w:cs="Arial"/>
          <w:b/>
          <w:noProof/>
        </w:rPr>
        <w:t>3</w:t>
      </w:r>
      <w:r w:rsidR="008A521E">
        <w:rPr>
          <w:rFonts w:ascii="Arial" w:hAnsi="Arial" w:cs="Arial"/>
          <w:b/>
          <w:noProof/>
        </w:rPr>
        <w:t>5</w:t>
      </w:r>
      <w:r w:rsidR="008A521E" w:rsidRPr="0096046D">
        <w:rPr>
          <w:rFonts w:ascii="Arial" w:hAnsi="Arial" w:cs="Arial"/>
          <w:b/>
          <w:noProof/>
        </w:rPr>
        <w:t>.</w:t>
      </w:r>
      <w:r w:rsidR="008A521E">
        <w:rPr>
          <w:rFonts w:ascii="Arial" w:hAnsi="Arial" w:cs="Arial"/>
          <w:b/>
          <w:noProof/>
        </w:rPr>
        <w:t>000</w:t>
      </w:r>
      <w:r w:rsidR="008A521E" w:rsidRPr="0096046D">
        <w:rPr>
          <w:rFonts w:ascii="Arial" w:hAnsi="Arial" w:cs="Arial"/>
          <w:b/>
          <w:noProof/>
        </w:rPr>
        <w:t xml:space="preserve">,00 </w:t>
      </w:r>
      <w:r w:rsidR="008A521E" w:rsidRPr="009F1B91">
        <w:rPr>
          <w:rFonts w:ascii="Arial" w:hAnsi="Arial" w:cs="Arial"/>
          <w:b/>
          <w:noProof/>
        </w:rPr>
        <w:t>€  (slovima: trideset pet hiljada eura)</w:t>
      </w:r>
      <w:r w:rsidR="0063293A" w:rsidRPr="0096046D">
        <w:rPr>
          <w:rFonts w:ascii="Arial" w:hAnsi="Arial" w:cs="Arial"/>
          <w:noProof/>
        </w:rPr>
        <w:t>, u skladu sa članom 12</w:t>
      </w:r>
      <w:r w:rsidR="005A0D08" w:rsidRPr="0096046D">
        <w:rPr>
          <w:rFonts w:ascii="Arial" w:hAnsi="Arial" w:cs="Arial"/>
          <w:noProof/>
        </w:rPr>
        <w:t xml:space="preserve"> </w:t>
      </w:r>
      <w:r w:rsidRPr="0096046D">
        <w:rPr>
          <w:rFonts w:ascii="Arial" w:hAnsi="Arial" w:cs="Arial"/>
          <w:noProof/>
        </w:rPr>
        <w:t xml:space="preserve">stav </w:t>
      </w:r>
      <w:r w:rsidR="00DC4371">
        <w:rPr>
          <w:rFonts w:ascii="Arial" w:hAnsi="Arial" w:cs="Arial"/>
          <w:noProof/>
        </w:rPr>
        <w:t>4</w:t>
      </w:r>
      <w:bookmarkStart w:id="0" w:name="_GoBack"/>
      <w:bookmarkEnd w:id="0"/>
      <w:r w:rsidRPr="0096046D">
        <w:rPr>
          <w:rFonts w:ascii="Arial" w:hAnsi="Arial" w:cs="Arial"/>
          <w:noProof/>
        </w:rPr>
        <w:t xml:space="preserve"> Ugovora.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Pr="0096046D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Bilo kakav spor do koga dođe u vezi sa ovom Bankarskom garancijom biće razriješen pred Osnovnim sudom u Podgorici, uz primjenu materijalnog i procesnog prava Crne Gore.</w:t>
      </w:r>
    </w:p>
    <w:p w:rsidR="00A907C8" w:rsidRDefault="00A907C8" w:rsidP="0096046D">
      <w:pPr>
        <w:spacing w:after="0"/>
        <w:rPr>
          <w:rFonts w:ascii="Arial" w:hAnsi="Arial" w:cs="Arial"/>
          <w:noProof/>
        </w:rPr>
      </w:pPr>
    </w:p>
    <w:p w:rsidR="0096046D" w:rsidRPr="0096046D" w:rsidRDefault="0096046D" w:rsidP="0096046D">
      <w:pPr>
        <w:spacing w:after="0"/>
        <w:rPr>
          <w:rFonts w:ascii="Arial" w:hAnsi="Arial" w:cs="Arial"/>
          <w:noProof/>
        </w:rPr>
      </w:pPr>
    </w:p>
    <w:p w:rsidR="00A907C8" w:rsidRPr="0096046D" w:rsidRDefault="00A907C8" w:rsidP="0096046D">
      <w:pPr>
        <w:spacing w:after="0"/>
        <w:jc w:val="right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  <w:t>PEČAT  BANKE</w:t>
      </w:r>
    </w:p>
    <w:p w:rsidR="00A907C8" w:rsidRDefault="00A907C8" w:rsidP="0096046D">
      <w:pPr>
        <w:spacing w:after="0"/>
        <w:rPr>
          <w:rFonts w:ascii="Arial" w:hAnsi="Arial" w:cs="Arial"/>
          <w:noProof/>
        </w:rPr>
      </w:pPr>
    </w:p>
    <w:p w:rsidR="0096046D" w:rsidRPr="0096046D" w:rsidRDefault="0096046D" w:rsidP="0096046D">
      <w:pPr>
        <w:spacing w:after="0"/>
        <w:rPr>
          <w:rFonts w:ascii="Arial" w:hAnsi="Arial" w:cs="Arial"/>
          <w:noProof/>
        </w:rPr>
      </w:pPr>
    </w:p>
    <w:p w:rsidR="00A907C8" w:rsidRPr="0096046D" w:rsidRDefault="00A907C8" w:rsidP="0096046D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Potpis/ mjesto/ datum</w:t>
      </w:r>
    </w:p>
    <w:sectPr w:rsidR="00A907C8" w:rsidRPr="0096046D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7FD"/>
    <w:rsid w:val="00017FF7"/>
    <w:rsid w:val="0003250A"/>
    <w:rsid w:val="00036A2D"/>
    <w:rsid w:val="00050184"/>
    <w:rsid w:val="000A36C1"/>
    <w:rsid w:val="000A44AE"/>
    <w:rsid w:val="000A4837"/>
    <w:rsid w:val="000A7AD1"/>
    <w:rsid w:val="000D4923"/>
    <w:rsid w:val="001236AD"/>
    <w:rsid w:val="00124BE6"/>
    <w:rsid w:val="00176B69"/>
    <w:rsid w:val="0024713D"/>
    <w:rsid w:val="00253387"/>
    <w:rsid w:val="00266431"/>
    <w:rsid w:val="00266880"/>
    <w:rsid w:val="0028013A"/>
    <w:rsid w:val="003725BC"/>
    <w:rsid w:val="003A00E6"/>
    <w:rsid w:val="003D6CCC"/>
    <w:rsid w:val="00400306"/>
    <w:rsid w:val="004070F7"/>
    <w:rsid w:val="004729B2"/>
    <w:rsid w:val="004B43F0"/>
    <w:rsid w:val="004B7E99"/>
    <w:rsid w:val="004C22D7"/>
    <w:rsid w:val="004E5C8C"/>
    <w:rsid w:val="00525433"/>
    <w:rsid w:val="00537797"/>
    <w:rsid w:val="00566D2E"/>
    <w:rsid w:val="005A0D08"/>
    <w:rsid w:val="005F009C"/>
    <w:rsid w:val="0063293A"/>
    <w:rsid w:val="006E3DA6"/>
    <w:rsid w:val="00704F56"/>
    <w:rsid w:val="0071189D"/>
    <w:rsid w:val="007974E5"/>
    <w:rsid w:val="007B0D53"/>
    <w:rsid w:val="00802449"/>
    <w:rsid w:val="00822955"/>
    <w:rsid w:val="008378F4"/>
    <w:rsid w:val="00851DC1"/>
    <w:rsid w:val="00867E0A"/>
    <w:rsid w:val="008A521E"/>
    <w:rsid w:val="008C1EDE"/>
    <w:rsid w:val="008D5C57"/>
    <w:rsid w:val="008E20AC"/>
    <w:rsid w:val="008F06D6"/>
    <w:rsid w:val="00912663"/>
    <w:rsid w:val="009159FE"/>
    <w:rsid w:val="0096046D"/>
    <w:rsid w:val="009A21FB"/>
    <w:rsid w:val="009E3ADF"/>
    <w:rsid w:val="009F00D8"/>
    <w:rsid w:val="009F1B91"/>
    <w:rsid w:val="00A63C6A"/>
    <w:rsid w:val="00A907C8"/>
    <w:rsid w:val="00AB5746"/>
    <w:rsid w:val="00AD433B"/>
    <w:rsid w:val="00AF01BD"/>
    <w:rsid w:val="00B34148"/>
    <w:rsid w:val="00B40CE2"/>
    <w:rsid w:val="00B66A62"/>
    <w:rsid w:val="00B72DBB"/>
    <w:rsid w:val="00B80962"/>
    <w:rsid w:val="00B809BC"/>
    <w:rsid w:val="00BC7DFE"/>
    <w:rsid w:val="00CD43C4"/>
    <w:rsid w:val="00D060CD"/>
    <w:rsid w:val="00D5209A"/>
    <w:rsid w:val="00DA2561"/>
    <w:rsid w:val="00DC4371"/>
    <w:rsid w:val="00F61FC2"/>
    <w:rsid w:val="00F7184F"/>
    <w:rsid w:val="00F7670E"/>
    <w:rsid w:val="00F817FD"/>
    <w:rsid w:val="00F82939"/>
    <w:rsid w:val="00F96147"/>
    <w:rsid w:val="00FB307F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57E4D"/>
  <w15:docId w15:val="{D34392FD-7E5C-459A-8B76-B0E12BD7F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 Velasevic</cp:lastModifiedBy>
  <cp:revision>29</cp:revision>
  <dcterms:created xsi:type="dcterms:W3CDTF">2018-12-19T06:39:00Z</dcterms:created>
  <dcterms:modified xsi:type="dcterms:W3CDTF">2023-07-21T10:23:00Z</dcterms:modified>
</cp:coreProperties>
</file>