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120A4" w14:textId="77777777" w:rsidR="00B46C09" w:rsidRPr="001C0F7A" w:rsidRDefault="00B46C09" w:rsidP="00B46C09">
      <w:pPr>
        <w:jc w:val="center"/>
        <w:rPr>
          <w:b/>
          <w:bCs/>
          <w:sz w:val="22"/>
          <w:szCs w:val="22"/>
          <w:lang w:val="sr-Latn-CS"/>
        </w:rPr>
      </w:pPr>
    </w:p>
    <w:p w14:paraId="1B6E0002" w14:textId="77777777" w:rsidR="00B46C09" w:rsidRPr="001C0F7A" w:rsidRDefault="00854A2D" w:rsidP="00854A2D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  <w:r w:rsidRPr="001C0F7A">
        <w:rPr>
          <w:noProof/>
          <w:lang w:val="en-US"/>
        </w:rPr>
        <w:drawing>
          <wp:inline distT="0" distB="0" distL="0" distR="0" wp14:anchorId="10A9F261" wp14:editId="62C43506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30AB1" w14:textId="77777777" w:rsidR="00854A2D" w:rsidRPr="001C0F7A" w:rsidRDefault="00854A2D" w:rsidP="00854A2D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1C0F7A">
        <w:rPr>
          <w:rFonts w:ascii="Arial" w:hAnsi="Arial" w:cs="Arial"/>
          <w:b/>
          <w:bCs/>
          <w:szCs w:val="24"/>
        </w:rPr>
        <w:t>MINISTARSTVO KAPITALNIH INVESTICIJA</w:t>
      </w:r>
    </w:p>
    <w:p w14:paraId="1DBE0A76" w14:textId="77777777" w:rsidR="00854A2D" w:rsidRPr="001C0F7A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EA40266" w14:textId="77777777" w:rsidR="00854A2D" w:rsidRPr="001C0F7A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4FCB902" w14:textId="77777777" w:rsidR="00B46C09" w:rsidRPr="001C0F7A" w:rsidRDefault="00CB525C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1C0F7A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PRILOG </w:t>
      </w:r>
    </w:p>
    <w:p w14:paraId="3E522CD0" w14:textId="77777777" w:rsidR="00B46C09" w:rsidRPr="001C0F7A" w:rsidRDefault="00B46C09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1C0F7A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718DEC0B" w14:textId="77777777" w:rsidR="00B46C09" w:rsidRPr="001C0F7A" w:rsidRDefault="00B46C09" w:rsidP="00B46C09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49C9301" w14:textId="77777777" w:rsidR="007C4EBB" w:rsidRPr="001C0F7A" w:rsidRDefault="007C4EBB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CA562F2" w14:textId="62258643" w:rsidR="00B46C09" w:rsidRPr="001C0F7A" w:rsidRDefault="00B46C09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1C0F7A">
        <w:rPr>
          <w:rFonts w:ascii="Arial" w:hAnsi="Arial" w:cs="Arial"/>
          <w:b/>
          <w:bCs/>
          <w:sz w:val="28"/>
          <w:szCs w:val="28"/>
          <w:lang w:val="sr-Latn-CS"/>
        </w:rPr>
        <w:t>OBRAZAC B</w:t>
      </w:r>
    </w:p>
    <w:p w14:paraId="1FD1CEFC" w14:textId="77777777" w:rsidR="00B46C09" w:rsidRPr="001C0F7A" w:rsidRDefault="00B46C09" w:rsidP="00B46C09">
      <w:pPr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1C0F7A">
        <w:rPr>
          <w:rFonts w:ascii="Arial" w:hAnsi="Arial" w:cs="Arial"/>
          <w:b/>
          <w:caps/>
          <w:sz w:val="28"/>
          <w:szCs w:val="28"/>
          <w:lang w:val="sr-Latn-CS"/>
        </w:rPr>
        <w:t>TEHNIČKA PONUDA</w:t>
      </w:r>
    </w:p>
    <w:p w14:paraId="4EFE50C5" w14:textId="77777777" w:rsidR="00B46C09" w:rsidRPr="001C0F7A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0D6D6A63" w14:textId="77777777" w:rsidR="00B46C09" w:rsidRPr="001C0F7A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997231E" w14:textId="77777777" w:rsidR="00B46C09" w:rsidRPr="001C0F7A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762B16DA" w14:textId="77777777" w:rsidR="00B46C09" w:rsidRPr="001C0F7A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E18AB0B" w14:textId="77777777" w:rsidR="00B46C09" w:rsidRPr="001C0F7A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4366BCF5" w14:textId="77777777" w:rsidR="00B46C09" w:rsidRPr="001C0F7A" w:rsidRDefault="00B46C09" w:rsidP="00B46C09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576BD580" w14:textId="77777777" w:rsidR="00B46C09" w:rsidRPr="001C0F7A" w:rsidRDefault="00B46C09" w:rsidP="00B46C09">
      <w:pPr>
        <w:rPr>
          <w:rFonts w:asciiTheme="majorHAnsi" w:hAnsiTheme="majorHAnsi"/>
          <w:lang w:val="sr-Latn-CS"/>
        </w:rPr>
      </w:pPr>
    </w:p>
    <w:p w14:paraId="5EEA68D0" w14:textId="77777777" w:rsidR="00B46C09" w:rsidRPr="001C0F7A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1C3E12E" w14:textId="77777777" w:rsidR="00B46C09" w:rsidRPr="001C0F7A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2A297F3" w14:textId="77777777" w:rsidR="00B46C09" w:rsidRPr="001C0F7A" w:rsidRDefault="00B46C09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22AC10E2" w14:textId="77777777" w:rsidR="00B46C09" w:rsidRPr="001C0F7A" w:rsidRDefault="00B46C09" w:rsidP="00B46C09">
      <w:pPr>
        <w:ind w:left="288"/>
        <w:jc w:val="center"/>
        <w:rPr>
          <w:rFonts w:asciiTheme="majorHAnsi" w:hAnsiTheme="majorHAnsi" w:cs="Arial"/>
          <w:szCs w:val="24"/>
          <w:lang w:val="sr-Latn-CS"/>
        </w:rPr>
      </w:pPr>
    </w:p>
    <w:p w14:paraId="3E106C25" w14:textId="77777777" w:rsidR="00B46C09" w:rsidRPr="001C0F7A" w:rsidRDefault="00B46C09" w:rsidP="00B46C09">
      <w:pPr>
        <w:jc w:val="center"/>
        <w:rPr>
          <w:rFonts w:asciiTheme="majorHAnsi" w:hAnsiTheme="majorHAnsi"/>
          <w:b/>
          <w:bCs/>
          <w:szCs w:val="24"/>
          <w:lang w:val="sr-Latn-CS"/>
        </w:rPr>
      </w:pPr>
    </w:p>
    <w:p w14:paraId="17118A35" w14:textId="77777777" w:rsidR="00B46C09" w:rsidRPr="001C0F7A" w:rsidRDefault="00B46C09" w:rsidP="00C42E0B">
      <w:pPr>
        <w:jc w:val="left"/>
        <w:rPr>
          <w:rFonts w:asciiTheme="majorHAnsi" w:hAnsiTheme="majorHAnsi"/>
          <w:lang w:val="sr-Latn-CS"/>
        </w:rPr>
      </w:pPr>
      <w:r w:rsidRPr="001C0F7A">
        <w:rPr>
          <w:rFonts w:asciiTheme="majorHAnsi" w:hAnsiTheme="majorHAnsi"/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C0F7A" w:rsidRPr="001C0F7A" w14:paraId="660D238D" w14:textId="77777777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16EFC0AA" w14:textId="77777777" w:rsidR="0016640E" w:rsidRPr="001C0F7A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06BEF016" w14:textId="77777777" w:rsidR="0016640E" w:rsidRPr="001C0F7A" w:rsidRDefault="0016640E" w:rsidP="005F38A8">
            <w:pPr>
              <w:ind w:left="851" w:right="284"/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Podaci o ponuđaču</w:t>
            </w:r>
          </w:p>
        </w:tc>
      </w:tr>
      <w:tr w:rsidR="001C0F7A" w:rsidRPr="001C0F7A" w14:paraId="7706A579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2119D4D5" w14:textId="77777777" w:rsidR="0016640E" w:rsidRPr="001C0F7A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1C0F7A" w:rsidRPr="001C0F7A" w14:paraId="0C4B9413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50718B4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1F693C4C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4A7C58D8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233B03AE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A08FC69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C0F7A" w:rsidRPr="001C0F7A" w14:paraId="1BC59896" w14:textId="77777777" w:rsidTr="005F38A8">
        <w:trPr>
          <w:cantSplit/>
        </w:trPr>
        <w:tc>
          <w:tcPr>
            <w:tcW w:w="567" w:type="dxa"/>
          </w:tcPr>
          <w:p w14:paraId="35C80596" w14:textId="77777777" w:rsidR="0016640E" w:rsidRPr="001C0F7A" w:rsidRDefault="0016640E" w:rsidP="005F38A8">
            <w:pPr>
              <w:ind w:left="360" w:right="243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58B233B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5D3832C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C08AD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3D70D48B" w14:textId="77777777" w:rsidTr="005F38A8">
        <w:trPr>
          <w:cantSplit/>
        </w:trPr>
        <w:tc>
          <w:tcPr>
            <w:tcW w:w="567" w:type="dxa"/>
          </w:tcPr>
          <w:p w14:paraId="067B6DC4" w14:textId="77777777" w:rsidR="0016640E" w:rsidRPr="001C0F7A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82E9F51" w14:textId="77777777" w:rsidR="0016640E" w:rsidRPr="001C0F7A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3FA2B939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60A88E88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41DD7036" w14:textId="77777777" w:rsidTr="005F38A8">
        <w:trPr>
          <w:cantSplit/>
        </w:trPr>
        <w:tc>
          <w:tcPr>
            <w:tcW w:w="567" w:type="dxa"/>
          </w:tcPr>
          <w:p w14:paraId="2C96A9DF" w14:textId="77777777" w:rsidR="0016640E" w:rsidRPr="001C0F7A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AFF8D88" w14:textId="77777777" w:rsidR="0016640E" w:rsidRPr="001C0F7A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28E552C1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805F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225F25F9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6726AE31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F58CA7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421D05D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04356A1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4DABE29B" w14:textId="77777777" w:rsidTr="005F38A8">
        <w:trPr>
          <w:cantSplit/>
        </w:trPr>
        <w:tc>
          <w:tcPr>
            <w:tcW w:w="567" w:type="dxa"/>
          </w:tcPr>
          <w:p w14:paraId="37407FE0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76739D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1B3E3391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CF9DF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01AC2B1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5742E0C2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56213A23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3C024C9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0D500538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1E4F2C9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3FB4EB8E" w14:textId="77777777" w:rsidTr="005F38A8">
        <w:trPr>
          <w:cantSplit/>
        </w:trPr>
        <w:tc>
          <w:tcPr>
            <w:tcW w:w="567" w:type="dxa"/>
          </w:tcPr>
          <w:p w14:paraId="3BB56737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94582AC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3AB2C438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E79F9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73A394B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3256D227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1ABD835A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364C239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B7BFD30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EAD1DA3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2B9D6005" w14:textId="77777777" w:rsidTr="005F38A8">
        <w:trPr>
          <w:cantSplit/>
        </w:trPr>
        <w:tc>
          <w:tcPr>
            <w:tcW w:w="567" w:type="dxa"/>
          </w:tcPr>
          <w:p w14:paraId="47C8F723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BDD2CF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244D018E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15A76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1B382B59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54E3BDF0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FFA7A67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07368F92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532E98D3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DA9A6C0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306EF442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155CB9BE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4F7963B3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EF2B998" w14:textId="77777777" w:rsidR="0016640E" w:rsidRPr="001C0F7A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0C6E7D1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9B81079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39EBC9F2" w14:textId="77777777" w:rsidTr="005F38A8">
        <w:trPr>
          <w:cantSplit/>
        </w:trPr>
        <w:tc>
          <w:tcPr>
            <w:tcW w:w="567" w:type="dxa"/>
          </w:tcPr>
          <w:p w14:paraId="214E61F3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7107C65" w14:textId="77777777" w:rsidR="0016640E" w:rsidRPr="001C0F7A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2E8115B8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B0452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2517469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3324D2C1" w14:textId="77777777" w:rsidTr="005F38A8">
        <w:trPr>
          <w:cantSplit/>
        </w:trPr>
        <w:tc>
          <w:tcPr>
            <w:tcW w:w="567" w:type="dxa"/>
          </w:tcPr>
          <w:p w14:paraId="25AF0EAD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D2BA72" w14:textId="77777777" w:rsidR="0016640E" w:rsidRPr="001C0F7A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7A4778B5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EBB08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B89DE60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1F4C915A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26B613B3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21E8ED9" w14:textId="77777777" w:rsidR="0016640E" w:rsidRPr="001C0F7A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95AE5FC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0F35D582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29E6EEAA" w14:textId="77777777" w:rsidTr="005F38A8">
        <w:trPr>
          <w:cantSplit/>
        </w:trPr>
        <w:tc>
          <w:tcPr>
            <w:tcW w:w="567" w:type="dxa"/>
          </w:tcPr>
          <w:p w14:paraId="5770FB37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4625ECC" w14:textId="77777777" w:rsidR="0016640E" w:rsidRPr="001C0F7A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6CDB8E93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98EC5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1B5EB418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B2FC95F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34D1463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F13C966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52200B6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481F181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81A9BDD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FDA1106" w14:textId="77777777" w:rsidR="00D42287" w:rsidRPr="001C0F7A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BCC05AB" w14:textId="3D6DD3B7" w:rsidR="00D42287" w:rsidRPr="001C0F7A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395FE753" w14:textId="77777777" w:rsidR="002D557C" w:rsidRPr="001C0F7A" w:rsidRDefault="002D557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D025FF2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F276CE7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689B748" w14:textId="77777777" w:rsidR="0016640E" w:rsidRPr="001C0F7A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proofErr w:type="spellStart"/>
      <w:r w:rsidRPr="001C0F7A">
        <w:rPr>
          <w:rFonts w:ascii="Arial" w:hAnsi="Arial" w:cs="Arial"/>
          <w:color w:val="auto"/>
          <w:sz w:val="22"/>
          <w:szCs w:val="22"/>
          <w:lang w:val="en-US"/>
        </w:rPr>
        <w:lastRenderedPageBreak/>
        <w:t>Ponuđeni</w:t>
      </w:r>
      <w:proofErr w:type="spellEnd"/>
      <w:r w:rsidR="00197D82" w:rsidRPr="001C0F7A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C0F7A">
        <w:rPr>
          <w:rFonts w:ascii="Arial" w:hAnsi="Arial" w:cs="Arial"/>
          <w:color w:val="auto"/>
          <w:sz w:val="22"/>
          <w:szCs w:val="22"/>
          <w:lang w:val="en-US"/>
        </w:rPr>
        <w:t>procentni</w:t>
      </w:r>
      <w:proofErr w:type="spellEnd"/>
      <w:r w:rsidR="00197D82" w:rsidRPr="001C0F7A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C0F7A">
        <w:rPr>
          <w:rFonts w:ascii="Arial" w:hAnsi="Arial" w:cs="Arial"/>
          <w:color w:val="auto"/>
          <w:sz w:val="22"/>
          <w:szCs w:val="22"/>
          <w:lang w:val="en-US"/>
        </w:rPr>
        <w:t>iznos</w:t>
      </w:r>
      <w:proofErr w:type="spellEnd"/>
      <w:r w:rsidR="00197D82" w:rsidRPr="001C0F7A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1C0F7A">
        <w:rPr>
          <w:rFonts w:ascii="Arial" w:hAnsi="Arial" w:cs="Arial"/>
          <w:color w:val="auto"/>
          <w:sz w:val="22"/>
          <w:szCs w:val="22"/>
          <w:lang w:val="en-US"/>
        </w:rPr>
        <w:t>za</w:t>
      </w:r>
      <w:r w:rsidR="00197D82" w:rsidRPr="001C0F7A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C0F7A">
        <w:rPr>
          <w:rFonts w:ascii="Arial" w:hAnsi="Arial" w:cs="Arial"/>
          <w:color w:val="auto"/>
          <w:sz w:val="22"/>
          <w:szCs w:val="22"/>
          <w:lang w:val="en-US"/>
        </w:rPr>
        <w:t>obračun</w:t>
      </w:r>
      <w:proofErr w:type="spellEnd"/>
      <w:r w:rsidR="00197D82" w:rsidRPr="001C0F7A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C0F7A">
        <w:rPr>
          <w:rFonts w:ascii="Arial" w:hAnsi="Arial" w:cs="Arial"/>
          <w:color w:val="auto"/>
          <w:sz w:val="22"/>
          <w:szCs w:val="22"/>
          <w:lang w:val="en-US"/>
        </w:rPr>
        <w:t>koncesione</w:t>
      </w:r>
      <w:proofErr w:type="spellEnd"/>
      <w:r w:rsidR="00197D82" w:rsidRPr="001C0F7A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C0F7A">
        <w:rPr>
          <w:rFonts w:ascii="Arial" w:hAnsi="Arial" w:cs="Arial"/>
          <w:color w:val="auto"/>
          <w:sz w:val="22"/>
          <w:szCs w:val="22"/>
          <w:lang w:val="en-US"/>
        </w:rPr>
        <w:t>naknade</w:t>
      </w:r>
      <w:proofErr w:type="spellEnd"/>
    </w:p>
    <w:p w14:paraId="3C490512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8545B0E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C0F7A" w:rsidRPr="001C0F7A" w14:paraId="157C2036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373607EC" w14:textId="77777777" w:rsidR="0016640E" w:rsidRPr="001C0F7A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2EDAA86D" w14:textId="77777777" w:rsidR="0016640E" w:rsidRPr="001C0F7A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  <w:t>Ponuđeni procentni iznos za obračun koncesione naknade</w:t>
            </w:r>
          </w:p>
        </w:tc>
      </w:tr>
      <w:tr w:rsidR="001C0F7A" w:rsidRPr="001C0F7A" w14:paraId="6C62426F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55EC7D73" w14:textId="77777777" w:rsidR="0016640E" w:rsidRPr="001C0F7A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6C9589B4" w14:textId="77777777" w:rsidR="0016640E" w:rsidRPr="001C0F7A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3FD0B1EE" w14:textId="77777777" w:rsidR="0016640E" w:rsidRPr="001C0F7A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446D4E6" w14:textId="77777777" w:rsidR="0016640E" w:rsidRPr="001C0F7A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_____ %</w:t>
            </w:r>
          </w:p>
        </w:tc>
      </w:tr>
    </w:tbl>
    <w:p w14:paraId="109B9616" w14:textId="77777777" w:rsidR="0016640E" w:rsidRPr="001C0F7A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C0F7A">
        <w:rPr>
          <w:rFonts w:ascii="Arial" w:hAnsi="Arial" w:cs="Arial"/>
          <w:color w:val="auto"/>
          <w:sz w:val="22"/>
          <w:szCs w:val="22"/>
          <w:lang w:val="sr-Latn-CS"/>
        </w:rPr>
        <w:t xml:space="preserve">Ponuđeni obim godišnje rudarske proizvodnje </w:t>
      </w:r>
    </w:p>
    <w:p w14:paraId="3BD983EA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5693AB0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en-U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C0F7A" w:rsidRPr="001C0F7A" w14:paraId="0FC3B70E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10FD6063" w14:textId="77777777" w:rsidR="0016640E" w:rsidRPr="001C0F7A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>Predviđeni obim godišnje</w:t>
            </w:r>
            <w:r w:rsidR="00197D82" w:rsidRPr="001C0F7A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 </w:t>
            </w:r>
            <w:r w:rsidRPr="001C0F7A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63675F66" w14:textId="77777777" w:rsidR="0016640E" w:rsidRPr="001C0F7A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Ponuđeni obim rudarske proizvodnje </w:t>
            </w:r>
          </w:p>
        </w:tc>
      </w:tr>
      <w:tr w:rsidR="001C0F7A" w:rsidRPr="001C0F7A" w14:paraId="49B42395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6252563F" w14:textId="77777777" w:rsidR="0016640E" w:rsidRPr="001C0F7A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0BC397A4" w14:textId="77777777" w:rsidR="0016640E" w:rsidRPr="001C0F7A" w:rsidRDefault="009744CD" w:rsidP="005F38A8">
            <w:pPr>
              <w:ind w:right="243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>30</w:t>
            </w:r>
            <w:r w:rsidR="0016640E" w:rsidRPr="001C0F7A">
              <w:rPr>
                <w:rFonts w:ascii="Arial" w:hAnsi="Arial" w:cs="Arial"/>
                <w:sz w:val="22"/>
                <w:szCs w:val="22"/>
                <w:lang w:val="sr-Latn-CS"/>
              </w:rPr>
              <w:t>.000  m</w:t>
            </w:r>
            <w:r w:rsidR="0016640E" w:rsidRPr="001C0F7A">
              <w:rPr>
                <w:rFonts w:ascii="Arial" w:hAnsi="Arial" w:cs="Arial"/>
                <w:sz w:val="22"/>
                <w:szCs w:val="22"/>
                <w:vertAlign w:val="superscript"/>
                <w:lang w:val="sr-Latn-CS"/>
              </w:rPr>
              <w:t>3</w:t>
            </w:r>
            <w:r w:rsidR="0016640E" w:rsidRPr="001C0F7A">
              <w:rPr>
                <w:rFonts w:ascii="Arial" w:hAnsi="Arial" w:cs="Arial"/>
                <w:sz w:val="22"/>
                <w:szCs w:val="22"/>
                <w:lang w:val="sr-Latn-CS"/>
              </w:rPr>
              <w:t xml:space="preserve"> č.s.m</w:t>
            </w:r>
          </w:p>
          <w:p w14:paraId="699D1F81" w14:textId="77777777" w:rsidR="0016640E" w:rsidRPr="001C0F7A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4BCE8928" w14:textId="77777777" w:rsidR="0016640E" w:rsidRPr="001C0F7A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D708F95" w14:textId="77777777" w:rsidR="0016640E" w:rsidRPr="001C0F7A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____________ m</w:t>
            </w:r>
            <w:r w:rsidRPr="001C0F7A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Pr="001C0F7A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č.s.m.</w:t>
            </w:r>
          </w:p>
          <w:p w14:paraId="72412EFA" w14:textId="77777777" w:rsidR="0016640E" w:rsidRPr="001C0F7A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1EC5E139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85E163C" w14:textId="77777777" w:rsidR="0016640E" w:rsidRPr="001C0F7A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C0F7A">
        <w:rPr>
          <w:rFonts w:ascii="Arial" w:hAnsi="Arial" w:cs="Arial"/>
          <w:sz w:val="22"/>
          <w:szCs w:val="22"/>
          <w:lang w:val="sr-Latn-CS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14:paraId="3C87BD0F" w14:textId="77777777" w:rsidR="0016640E" w:rsidRPr="001C0F7A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E6CCA4E" w14:textId="77777777" w:rsidR="00117D14" w:rsidRPr="001C0F7A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6E99F4B7" w14:textId="77777777" w:rsidR="00117D14" w:rsidRPr="001C0F7A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1C0F7A" w:rsidRPr="001C0F7A" w14:paraId="7C6C8900" w14:textId="77777777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14:paraId="234DFD47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C0F7A">
              <w:rPr>
                <w:rFonts w:ascii="Arial" w:hAnsi="Arial" w:cs="Arial"/>
                <w:b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14:paraId="01FA5CBF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1C0F7A">
              <w:rPr>
                <w:rFonts w:ascii="Arial" w:hAnsi="Arial" w:cs="Arial"/>
                <w:b/>
                <w:sz w:val="22"/>
                <w:szCs w:val="22"/>
                <w:lang w:val="nn-NO"/>
              </w:rPr>
              <w:t>KOLIČINE</w:t>
            </w:r>
          </w:p>
          <w:p w14:paraId="7CC4B797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1C0F7A">
              <w:rPr>
                <w:rFonts w:ascii="Arial" w:hAnsi="Arial" w:cs="Arial"/>
                <w:b/>
                <w:sz w:val="22"/>
                <w:szCs w:val="22"/>
                <w:lang w:val="nn-NO"/>
              </w:rPr>
              <w:t>TEHNIČKO-GRAĐEVINSKOG KAMENA</w:t>
            </w:r>
          </w:p>
          <w:p w14:paraId="21C42282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1C0F7A">
              <w:rPr>
                <w:rFonts w:ascii="Arial" w:hAnsi="Arial" w:cs="Arial"/>
                <w:b/>
                <w:sz w:val="22"/>
                <w:szCs w:val="22"/>
                <w:lang w:val="nn-NO"/>
              </w:rPr>
              <w:t>(M</w:t>
            </w:r>
            <w:r w:rsidRPr="001C0F7A">
              <w:rPr>
                <w:rFonts w:ascii="Arial" w:hAnsi="Arial" w:cs="Arial"/>
                <w:b/>
                <w:sz w:val="22"/>
                <w:szCs w:val="22"/>
                <w:vertAlign w:val="superscript"/>
                <w:lang w:val="nn-NO"/>
              </w:rPr>
              <w:t>3</w:t>
            </w:r>
            <w:r w:rsidRPr="001C0F7A">
              <w:rPr>
                <w:rFonts w:ascii="Arial" w:hAnsi="Arial" w:cs="Arial"/>
                <w:b/>
                <w:sz w:val="22"/>
                <w:szCs w:val="22"/>
                <w:lang w:val="nn-NO"/>
              </w:rPr>
              <w:t>)</w:t>
            </w:r>
          </w:p>
        </w:tc>
      </w:tr>
      <w:tr w:rsidR="001C0F7A" w:rsidRPr="001C0F7A" w14:paraId="38AB87B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6AD0B28B" w14:textId="77777777" w:rsidR="0016640E" w:rsidRPr="001C0F7A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635E6DEA" w14:textId="77777777" w:rsidR="0016640E" w:rsidRPr="001C0F7A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C0F7A" w:rsidRPr="001C0F7A" w14:paraId="73E3A161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278366C8" w14:textId="77777777" w:rsidR="0016640E" w:rsidRPr="001C0F7A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70AC990" w14:textId="77777777" w:rsidR="0016640E" w:rsidRPr="001C0F7A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C0F7A" w:rsidRPr="001C0F7A" w14:paraId="7BAA2069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EB3010B" w14:textId="77777777" w:rsidR="0016640E" w:rsidRPr="001C0F7A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343BF81C" w14:textId="77777777" w:rsidR="0016640E" w:rsidRPr="001C0F7A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C0F7A" w:rsidRPr="001C0F7A" w14:paraId="60D1FDAA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48AA5EF8" w14:textId="77777777" w:rsidR="0016640E" w:rsidRPr="001C0F7A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4B0A2FA1" w14:textId="77777777" w:rsidR="0016640E" w:rsidRPr="001C0F7A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C0F7A" w:rsidRPr="001C0F7A" w14:paraId="0F9FA3D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2FD5C37" w14:textId="77777777" w:rsidR="0016640E" w:rsidRPr="001C0F7A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  <w:r w:rsidRPr="001C0F7A">
              <w:rPr>
                <w:rFonts w:ascii="Arial" w:hAnsi="Arial" w:cs="Arial"/>
                <w:b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CC794AD" w14:textId="77777777" w:rsidR="0016640E" w:rsidRPr="001C0F7A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14:paraId="7A5E283A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93A3C33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A241F36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6CE144F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AEE15A8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AC1AAB7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2BF22C4" w14:textId="77777777" w:rsidR="002022CC" w:rsidRPr="001C0F7A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9A5B5D0" w14:textId="77777777" w:rsidR="002022CC" w:rsidRPr="001C0F7A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53CA2BC" w14:textId="77777777" w:rsidR="00491279" w:rsidRPr="001C0F7A" w:rsidRDefault="00491279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C0F7A" w:rsidRPr="001C0F7A" w14:paraId="345D7319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123BECA7" w14:textId="77777777" w:rsidR="0016640E" w:rsidRPr="001C0F7A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1FF27ACB" w14:textId="77777777" w:rsidR="0016640E" w:rsidRPr="001C0F7A" w:rsidRDefault="0016640E" w:rsidP="00934F75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Reference </w:t>
            </w:r>
            <w:proofErr w:type="spellStart"/>
            <w:r w:rsidRPr="001C0F7A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ponuđača</w:t>
            </w:r>
            <w:proofErr w:type="spellEnd"/>
          </w:p>
        </w:tc>
      </w:tr>
      <w:tr w:rsidR="001C0F7A" w:rsidRPr="001C0F7A" w14:paraId="38690E2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00154626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30DEE5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CE3CEC9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A80C318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8C953E5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A472C6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5D3F610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939F61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D55FE5E" w14:textId="77777777" w:rsidR="0016640E" w:rsidRPr="001C0F7A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0C237B" w14:textId="77777777" w:rsidR="0016640E" w:rsidRPr="001C0F7A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B9FC87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5198E87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07D8F75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BF5611C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9B2E55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4D77CC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9F9D64D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09F384A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3F536F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370C063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91617F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F55FC35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0B96A80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437840B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D18825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160A784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4075603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7B6983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18B97D0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4BDC82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5727D1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A9F466E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5DE212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BB6ACF8" w14:textId="77777777" w:rsidR="0016640E" w:rsidRPr="001C0F7A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A169D87" w14:textId="77777777" w:rsidR="0016640E" w:rsidRPr="001C0F7A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63290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2EE9514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5DA0724" w14:textId="77777777" w:rsidR="0016640E" w:rsidRPr="001C0F7A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850D90D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3B3EC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33A234D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3150A517" w14:textId="77777777" w:rsidR="0016640E" w:rsidRPr="001C0F7A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color w:val="auto"/>
          <w:sz w:val="22"/>
          <w:szCs w:val="22"/>
          <w:lang w:val="sr-Latn-CS"/>
        </w:rPr>
      </w:pPr>
    </w:p>
    <w:p w14:paraId="7DDA42A9" w14:textId="77777777" w:rsidR="00491279" w:rsidRPr="001C0F7A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p w14:paraId="393C4F65" w14:textId="77777777" w:rsidR="00491279" w:rsidRPr="001C0F7A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1C0F7A" w:rsidRPr="001C0F7A" w14:paraId="6F83365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14:paraId="59BEB539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43B3C41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1C0F7A">
              <w:rPr>
                <w:rFonts w:ascii="Arial" w:hAnsi="Arial" w:cs="Arial"/>
                <w:color w:val="auto"/>
                <w:sz w:val="22"/>
                <w:szCs w:val="22"/>
              </w:rPr>
              <w:t>KONCESIONAR (</w:t>
            </w:r>
            <w:proofErr w:type="spellStart"/>
            <w:r w:rsidRPr="001C0F7A">
              <w:rPr>
                <w:rFonts w:ascii="Arial" w:hAnsi="Arial" w:cs="Arial"/>
                <w:color w:val="auto"/>
                <w:sz w:val="22"/>
                <w:szCs w:val="22"/>
              </w:rPr>
              <w:t>Naziv</w:t>
            </w:r>
            <w:proofErr w:type="spellEnd"/>
            <w:r w:rsidRPr="001C0F7A">
              <w:rPr>
                <w:rFonts w:ascii="Arial" w:hAnsi="Arial" w:cs="Arial"/>
                <w:color w:val="auto"/>
                <w:sz w:val="22"/>
                <w:szCs w:val="22"/>
              </w:rPr>
              <w:t xml:space="preserve"> I </w:t>
            </w:r>
            <w:proofErr w:type="spellStart"/>
            <w:proofErr w:type="gramStart"/>
            <w:r w:rsidRPr="001C0F7A">
              <w:rPr>
                <w:rFonts w:ascii="Arial" w:hAnsi="Arial" w:cs="Arial"/>
                <w:color w:val="auto"/>
                <w:sz w:val="22"/>
                <w:szCs w:val="22"/>
              </w:rPr>
              <w:t>leziste</w:t>
            </w:r>
            <w:proofErr w:type="spellEnd"/>
            <w:r w:rsidRPr="001C0F7A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 )</w:t>
            </w:r>
            <w:proofErr w:type="gramEnd"/>
          </w:p>
        </w:tc>
      </w:tr>
      <w:tr w:rsidR="001C0F7A" w:rsidRPr="001C0F7A" w14:paraId="568B7E3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14:paraId="17C8B8AB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6144C7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0F7A">
              <w:rPr>
                <w:rFonts w:ascii="Arial" w:hAnsi="Arial" w:cs="Arial"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509832CD" w14:textId="77777777" w:rsidR="0016640E" w:rsidRPr="001C0F7A" w:rsidRDefault="0016640E" w:rsidP="005F38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E1B843" w14:textId="77777777" w:rsidR="0016640E" w:rsidRPr="001C0F7A" w:rsidRDefault="0016640E" w:rsidP="00D422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C0F7A">
              <w:rPr>
                <w:rFonts w:ascii="Arial" w:hAnsi="Arial" w:cs="Arial"/>
                <w:b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6366E1B7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EE2196" w14:textId="1F7FEDB9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C0F7A">
              <w:rPr>
                <w:rFonts w:ascii="Arial" w:hAnsi="Arial" w:cs="Arial"/>
                <w:b/>
                <w:sz w:val="22"/>
                <w:szCs w:val="22"/>
              </w:rPr>
              <w:t xml:space="preserve">KONCESIONA NAKNADA </w:t>
            </w:r>
          </w:p>
        </w:tc>
      </w:tr>
      <w:tr w:rsidR="001C0F7A" w:rsidRPr="001C0F7A" w14:paraId="09232C15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14:paraId="4075CE3C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275ADDD" w14:textId="77777777" w:rsidR="0016640E" w:rsidRPr="001C0F7A" w:rsidRDefault="0016640E" w:rsidP="00B0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C0F7A">
              <w:rPr>
                <w:rFonts w:ascii="Arial" w:hAnsi="Arial" w:cs="Arial"/>
                <w:b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79BB77F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C0F7A">
              <w:rPr>
                <w:rFonts w:ascii="Arial" w:hAnsi="Arial" w:cs="Arial"/>
                <w:b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BDB7688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C0F7A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1C0F7A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D5EFF79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C0F7A">
              <w:rPr>
                <w:rFonts w:ascii="Arial" w:hAnsi="Arial" w:cs="Arial"/>
                <w:b/>
                <w:sz w:val="22"/>
                <w:szCs w:val="22"/>
              </w:rPr>
              <w:t>SDN</w:t>
            </w:r>
            <w:r w:rsidRPr="001C0F7A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07B840C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C0F7A">
              <w:rPr>
                <w:rFonts w:ascii="Arial" w:hAnsi="Arial" w:cs="Arial"/>
                <w:b/>
                <w:sz w:val="22"/>
                <w:szCs w:val="22"/>
              </w:rPr>
              <w:t>PDN</w:t>
            </w:r>
            <w:r w:rsidRPr="001C0F7A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7D8597F2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C0F7A">
              <w:rPr>
                <w:rFonts w:ascii="Arial" w:hAnsi="Arial" w:cs="Arial"/>
                <w:b/>
                <w:sz w:val="22"/>
                <w:szCs w:val="22"/>
              </w:rPr>
              <w:t>UKUPNO</w:t>
            </w:r>
            <w:r w:rsidRPr="001C0F7A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1C0F7A" w:rsidRPr="001C0F7A" w14:paraId="27DE5B35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255EDD33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4358B083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C787A44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74F75306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F390297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9254CF8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706B870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C0F7A" w:rsidRPr="001C0F7A" w14:paraId="6297917D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5DD4C7" w14:textId="77777777" w:rsidR="0016640E" w:rsidRPr="001C0F7A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62B88592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BE9237B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1A02FFAD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00174919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85BEEDE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9E789A0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C0F7A" w:rsidRPr="001C0F7A" w14:paraId="4909320F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6BB5524D" w14:textId="77777777" w:rsidR="0016640E" w:rsidRPr="001C0F7A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26233F32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13C384F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6E48EBB0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7E86B997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18AE366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842782E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C0F7A" w:rsidRPr="001C0F7A" w14:paraId="4707FE99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00D24FE1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1F4F29D5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B04819C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36ED099D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3E969637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20D8F14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4D36B69A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C0F7A" w:rsidRPr="001C0F7A" w14:paraId="178141B7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BF0675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736765EE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60BE5AD6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01AFBBDB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DC67A8D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25863B1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23F5606F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C0F7A" w:rsidRPr="001C0F7A" w14:paraId="64AA4C34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54C2D695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51AEE872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E1840D8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437C79BB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1956DDEB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48C31D3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1604100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C0F7A" w:rsidRPr="001C0F7A" w14:paraId="255E47CE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743A515D" w14:textId="77777777" w:rsidR="0016640E" w:rsidRPr="001C0F7A" w:rsidRDefault="0016640E" w:rsidP="00D422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C0F7A">
              <w:rPr>
                <w:rFonts w:ascii="Arial" w:hAnsi="Arial" w:cs="Arial"/>
                <w:sz w:val="22"/>
                <w:szCs w:val="22"/>
              </w:rPr>
              <w:t>UKUP</w:t>
            </w:r>
            <w:r w:rsidR="00D42287" w:rsidRPr="001C0F7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C50465B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EA80EB7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0494D7D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72E6112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94EACE8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0A4C1F6D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C0F7A" w:rsidRPr="001C0F7A" w14:paraId="32181D60" w14:textId="77777777" w:rsidTr="005F38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14:paraId="2CF56DF2" w14:textId="3F747598" w:rsidR="0016640E" w:rsidRPr="001C0F7A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C0F7A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Pr="001C0F7A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1 </w:t>
            </w:r>
            <w:r w:rsidRPr="001C0F7A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1C0F7A">
              <w:rPr>
                <w:rFonts w:ascii="Arial" w:hAnsi="Arial" w:cs="Arial"/>
                <w:sz w:val="22"/>
                <w:szCs w:val="22"/>
              </w:rPr>
              <w:t>procenat</w:t>
            </w:r>
            <w:proofErr w:type="spellEnd"/>
            <w:r w:rsidR="00040280" w:rsidRPr="001C0F7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C0F7A">
              <w:rPr>
                <w:rFonts w:ascii="Arial" w:hAnsi="Arial" w:cs="Arial"/>
                <w:sz w:val="22"/>
                <w:szCs w:val="22"/>
              </w:rPr>
              <w:t>realizovane</w:t>
            </w:r>
            <w:proofErr w:type="spellEnd"/>
            <w:r w:rsidR="00040280" w:rsidRPr="001C0F7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C0F7A">
              <w:rPr>
                <w:rFonts w:ascii="Arial" w:hAnsi="Arial" w:cs="Arial"/>
                <w:sz w:val="22"/>
                <w:szCs w:val="22"/>
              </w:rPr>
              <w:t>proizvodnje</w:t>
            </w:r>
            <w:proofErr w:type="spellEnd"/>
          </w:p>
          <w:p w14:paraId="5E87BB06" w14:textId="36D65200" w:rsidR="0016640E" w:rsidRPr="001C0F7A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C0F7A">
              <w:rPr>
                <w:rFonts w:ascii="Arial" w:hAnsi="Arial" w:cs="Arial"/>
                <w:b w:val="0"/>
                <w:sz w:val="22"/>
                <w:szCs w:val="22"/>
              </w:rPr>
              <w:t>SDN</w:t>
            </w:r>
            <w:r w:rsidRPr="001C0F7A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– </w:t>
            </w:r>
            <w:proofErr w:type="spellStart"/>
            <w:r w:rsidRPr="001C0F7A">
              <w:rPr>
                <w:rFonts w:ascii="Arial" w:hAnsi="Arial" w:cs="Arial"/>
                <w:sz w:val="22"/>
                <w:szCs w:val="22"/>
              </w:rPr>
              <w:t>stalni</w:t>
            </w:r>
            <w:proofErr w:type="spellEnd"/>
            <w:r w:rsidR="00040280" w:rsidRPr="001C0F7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C0F7A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040280" w:rsidRPr="001C0F7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C0F7A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040280" w:rsidRPr="001C0F7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C0F7A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14:paraId="181EB46B" w14:textId="324A1686" w:rsidR="0016640E" w:rsidRPr="001C0F7A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C0F7A">
              <w:rPr>
                <w:rFonts w:ascii="Arial" w:hAnsi="Arial" w:cs="Arial"/>
                <w:b w:val="0"/>
                <w:sz w:val="22"/>
                <w:szCs w:val="22"/>
              </w:rPr>
              <w:t>PDN</w:t>
            </w:r>
            <w:r w:rsidRPr="001C0F7A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</w:t>
            </w:r>
            <w:r w:rsidRPr="001C0F7A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1C0F7A">
              <w:rPr>
                <w:rFonts w:ascii="Arial" w:hAnsi="Arial" w:cs="Arial"/>
                <w:sz w:val="22"/>
                <w:szCs w:val="22"/>
              </w:rPr>
              <w:t>prom</w:t>
            </w:r>
            <w:r w:rsidR="00040280" w:rsidRPr="001C0F7A">
              <w:rPr>
                <w:rFonts w:ascii="Arial" w:hAnsi="Arial" w:cs="Arial"/>
                <w:sz w:val="22"/>
                <w:szCs w:val="22"/>
              </w:rPr>
              <w:t>j</w:t>
            </w:r>
            <w:r w:rsidRPr="001C0F7A">
              <w:rPr>
                <w:rFonts w:ascii="Arial" w:hAnsi="Arial" w:cs="Arial"/>
                <w:sz w:val="22"/>
                <w:szCs w:val="22"/>
              </w:rPr>
              <w:t>enjivi</w:t>
            </w:r>
            <w:proofErr w:type="spellEnd"/>
            <w:r w:rsidR="00040280" w:rsidRPr="001C0F7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C0F7A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040280" w:rsidRPr="001C0F7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C0F7A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040280" w:rsidRPr="001C0F7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C0F7A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14:paraId="6CFC1B2D" w14:textId="77777777" w:rsidR="0016640E" w:rsidRPr="001C0F7A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C0F7A">
              <w:rPr>
                <w:rFonts w:ascii="Arial" w:hAnsi="Arial" w:cs="Arial"/>
                <w:b w:val="0"/>
                <w:sz w:val="22"/>
                <w:szCs w:val="22"/>
              </w:rPr>
              <w:t>Ukupno</w:t>
            </w:r>
            <w:r w:rsidRPr="001C0F7A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4 </w:t>
            </w:r>
            <w:r w:rsidRPr="001C0F7A">
              <w:rPr>
                <w:rFonts w:ascii="Arial" w:hAnsi="Arial" w:cs="Arial"/>
                <w:sz w:val="22"/>
                <w:szCs w:val="22"/>
              </w:rPr>
              <w:t>– SDN + PDN</w:t>
            </w:r>
          </w:p>
          <w:p w14:paraId="1EAB70EE" w14:textId="77777777" w:rsidR="0016640E" w:rsidRPr="001C0F7A" w:rsidRDefault="0016640E" w:rsidP="00B054C6">
            <w:pPr>
              <w:rPr>
                <w:rFonts w:ascii="Arial" w:hAnsi="Arial" w:cs="Arial"/>
                <w:b w:val="0"/>
                <w:sz w:val="22"/>
                <w:szCs w:val="22"/>
                <w:lang w:val="nn-NO"/>
              </w:rPr>
            </w:pPr>
          </w:p>
        </w:tc>
      </w:tr>
    </w:tbl>
    <w:p w14:paraId="622BA737" w14:textId="77777777" w:rsidR="0016640E" w:rsidRPr="001C0F7A" w:rsidRDefault="0016640E" w:rsidP="00934F75">
      <w:pPr>
        <w:pStyle w:val="Heading2"/>
        <w:numPr>
          <w:ilvl w:val="1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C0F7A">
        <w:rPr>
          <w:rFonts w:ascii="Arial" w:hAnsi="Arial" w:cs="Arial"/>
          <w:color w:val="auto"/>
          <w:sz w:val="22"/>
          <w:szCs w:val="22"/>
          <w:lang w:val="sr-Latn-CS"/>
        </w:rPr>
        <w:t>Tabela: Proizvodnja i koncesiona naknada</w:t>
      </w:r>
    </w:p>
    <w:p w14:paraId="3FBAE3CA" w14:textId="77777777" w:rsidR="0016640E" w:rsidRPr="001C0F7A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1346F2FF" w14:textId="77777777" w:rsidR="0016640E" w:rsidRPr="001C0F7A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81EEA59" w14:textId="77777777" w:rsidR="003C34B2" w:rsidRPr="001C0F7A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  <w:r w:rsidRPr="001C0F7A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1C0F7A">
        <w:rPr>
          <w:rFonts w:ascii="Arial" w:hAnsi="Arial" w:cs="Arial"/>
          <w:bCs/>
          <w:sz w:val="22"/>
          <w:szCs w:val="22"/>
          <w:lang w:val="sr-Latn-CS"/>
        </w:rPr>
        <w:t xml:space="preserve"> </w:t>
      </w:r>
      <w:r w:rsidRPr="001C0F7A">
        <w:rPr>
          <w:rFonts w:ascii="Arial" w:hAnsi="Arial" w:cs="Arial"/>
          <w:bCs/>
          <w:noProof/>
          <w:sz w:val="22"/>
        </w:rPr>
        <w:t>Navedenu tabelu popunjava ponuđač koji vrši/ ili je vršio koncesionu djelatnost eksploatacije čvrstih mineralnih sirovina.</w:t>
      </w:r>
    </w:p>
    <w:p w14:paraId="051133F9" w14:textId="77777777" w:rsidR="003C34B2" w:rsidRPr="001C0F7A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</w:p>
    <w:p w14:paraId="0003908E" w14:textId="77777777" w:rsidR="003C34B2" w:rsidRPr="001C0F7A" w:rsidRDefault="003C34B2" w:rsidP="003C34B2">
      <w:pPr>
        <w:rPr>
          <w:rFonts w:ascii="Arial" w:hAnsi="Arial" w:cs="Arial"/>
          <w:bCs/>
          <w:noProof/>
          <w:sz w:val="22"/>
        </w:rPr>
      </w:pPr>
      <w:r w:rsidRPr="001C0F7A">
        <w:rPr>
          <w:rFonts w:ascii="Arial" w:hAnsi="Arial" w:cs="Arial"/>
          <w:bCs/>
          <w:noProof/>
          <w:sz w:val="22"/>
        </w:rPr>
        <w:t xml:space="preserve">Ukoliko ponuđač ne vrši/ ili nije vršio koncesionu djelatnost eksploatacije čvrstih mineralnih </w:t>
      </w:r>
    </w:p>
    <w:p w14:paraId="1F19F225" w14:textId="23CD5ACC" w:rsidR="0016640E" w:rsidRPr="001C0F7A" w:rsidRDefault="003C34B2" w:rsidP="003C34B2">
      <w:pPr>
        <w:rPr>
          <w:rFonts w:ascii="Arial" w:hAnsi="Arial" w:cs="Arial"/>
          <w:sz w:val="22"/>
          <w:szCs w:val="22"/>
          <w:lang w:val="sr-Latn-CS"/>
        </w:rPr>
      </w:pPr>
      <w:r w:rsidRPr="001C0F7A">
        <w:rPr>
          <w:rFonts w:ascii="Arial" w:hAnsi="Arial" w:cs="Arial"/>
          <w:bCs/>
          <w:noProof/>
          <w:sz w:val="22"/>
        </w:rPr>
        <w:t>sirovina, treba da dostavi podatke kojim dokazuje svoje reference u skladu sa  kriterijumom 9.3.</w:t>
      </w:r>
    </w:p>
    <w:p w14:paraId="416B42EB" w14:textId="77777777" w:rsidR="0016640E" w:rsidRPr="001C0F7A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4AF3042B" w14:textId="29A7F081" w:rsidR="0016640E" w:rsidRPr="001C0F7A" w:rsidRDefault="0016640E" w:rsidP="00934F75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C0F7A">
        <w:rPr>
          <w:rFonts w:ascii="Arial" w:hAnsi="Arial" w:cs="Arial"/>
          <w:color w:val="auto"/>
          <w:sz w:val="22"/>
          <w:szCs w:val="22"/>
          <w:lang w:val="nn-NO"/>
        </w:rPr>
        <w:t>Fina</w:t>
      </w:r>
      <w:r w:rsidR="001D1829" w:rsidRPr="001C0F7A">
        <w:rPr>
          <w:rFonts w:ascii="Arial" w:hAnsi="Arial" w:cs="Arial"/>
          <w:color w:val="auto"/>
          <w:sz w:val="22"/>
          <w:szCs w:val="22"/>
          <w:lang w:val="nn-NO"/>
        </w:rPr>
        <w:t>n</w:t>
      </w:r>
      <w:r w:rsidRPr="001C0F7A">
        <w:rPr>
          <w:rFonts w:ascii="Arial" w:hAnsi="Arial" w:cs="Arial"/>
          <w:color w:val="auto"/>
          <w:sz w:val="22"/>
          <w:szCs w:val="22"/>
          <w:lang w:val="nn-NO"/>
        </w:rPr>
        <w:t>sijski aspekt - prosječni bruto prihod u posl</w:t>
      </w:r>
      <w:r w:rsidR="002F2870" w:rsidRPr="001C0F7A">
        <w:rPr>
          <w:rFonts w:ascii="Arial" w:hAnsi="Arial" w:cs="Arial"/>
          <w:color w:val="auto"/>
          <w:sz w:val="22"/>
          <w:szCs w:val="22"/>
          <w:lang w:val="nn-NO"/>
        </w:rPr>
        <w:t>j</w:t>
      </w:r>
      <w:r w:rsidRPr="001C0F7A">
        <w:rPr>
          <w:rFonts w:ascii="Arial" w:hAnsi="Arial" w:cs="Arial"/>
          <w:color w:val="auto"/>
          <w:sz w:val="22"/>
          <w:szCs w:val="22"/>
          <w:lang w:val="nn-NO"/>
        </w:rPr>
        <w:t>ednje tri godine</w:t>
      </w:r>
    </w:p>
    <w:p w14:paraId="3D2B3098" w14:textId="77777777" w:rsidR="0016640E" w:rsidRPr="001C0F7A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C0F7A" w:rsidRPr="001C0F7A" w14:paraId="2006E043" w14:textId="77777777" w:rsidTr="005F38A8">
        <w:tc>
          <w:tcPr>
            <w:tcW w:w="2160" w:type="dxa"/>
            <w:shd w:val="clear" w:color="auto" w:fill="000000" w:themeFill="text1"/>
          </w:tcPr>
          <w:p w14:paraId="3CF41B19" w14:textId="77777777" w:rsidR="0016640E" w:rsidRPr="001C0F7A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7BC06CCA" w14:textId="77777777" w:rsidR="0016640E" w:rsidRPr="001C0F7A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201A7201" w14:textId="77777777" w:rsidR="0016640E" w:rsidRPr="001C0F7A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31944424" w14:textId="459FDAFB" w:rsidR="0016640E" w:rsidRPr="001C0F7A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550C36"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F04E4C"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</w:tr>
      <w:tr w:rsidR="001C0F7A" w:rsidRPr="001C0F7A" w14:paraId="32C7CAD0" w14:textId="77777777" w:rsidTr="005F38A8">
        <w:tc>
          <w:tcPr>
            <w:tcW w:w="2160" w:type="dxa"/>
            <w:shd w:val="clear" w:color="auto" w:fill="000000" w:themeFill="text1"/>
          </w:tcPr>
          <w:p w14:paraId="42D6333F" w14:textId="77777777" w:rsidR="0016640E" w:rsidRPr="001C0F7A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14:paraId="2E78C79D" w14:textId="77777777" w:rsidR="0016640E" w:rsidRPr="001C0F7A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A8E8FB3" w14:textId="77777777" w:rsidR="0016640E" w:rsidRPr="001C0F7A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A2BB2AC" w14:textId="77777777" w:rsidR="0016640E" w:rsidRPr="001C0F7A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97258DB" w14:textId="77777777" w:rsidR="0016640E" w:rsidRPr="001C0F7A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C0F7A" w:rsidRPr="001C0F7A" w14:paraId="75E05123" w14:textId="77777777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35BC4DC7" w14:textId="77777777" w:rsidR="0016640E" w:rsidRPr="001C0F7A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14009852" w14:textId="77777777" w:rsidR="0016640E" w:rsidRPr="001C0F7A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C0F7A" w:rsidRPr="001C0F7A" w14:paraId="3A93F043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39959344" w14:textId="77777777" w:rsidR="0016640E" w:rsidRPr="001C0F7A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3A3F72BE" w14:textId="77777777" w:rsidR="0016640E" w:rsidRPr="001C0F7A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2F21B11A" w14:textId="77777777" w:rsidR="0016640E" w:rsidRPr="001C0F7A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C0F7A" w:rsidRPr="001C0F7A" w14:paraId="5AC9114A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58750E8F" w14:textId="77777777" w:rsidR="0016640E" w:rsidRPr="001C0F7A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1DBC6416" w14:textId="77777777" w:rsidR="0016640E" w:rsidRPr="001C0F7A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5F585531" w14:textId="77777777" w:rsidR="0016640E" w:rsidRPr="001C0F7A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6EA93193" w14:textId="77777777" w:rsidR="0016640E" w:rsidRPr="001C0F7A" w:rsidRDefault="0016640E" w:rsidP="0016640E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625D318" w14:textId="18521765" w:rsidR="002F2870" w:rsidRPr="001C0F7A" w:rsidRDefault="002F2870" w:rsidP="002F2870">
      <w:pPr>
        <w:ind w:left="1350" w:hanging="1350"/>
      </w:pPr>
      <w:proofErr w:type="spellStart"/>
      <w:r w:rsidRPr="001C0F7A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1C0F7A">
        <w:rPr>
          <w:rFonts w:ascii="Arial" w:hAnsi="Arial" w:cs="Arial"/>
          <w:b/>
          <w:sz w:val="22"/>
          <w:szCs w:val="22"/>
        </w:rPr>
        <w:t xml:space="preserve">: </w:t>
      </w:r>
      <w:r w:rsidRPr="001C0F7A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C0F7A">
        <w:rPr>
          <w:rFonts w:ascii="Arial" w:hAnsi="Arial" w:cs="Arial"/>
          <w:sz w:val="22"/>
          <w:szCs w:val="22"/>
        </w:rPr>
        <w:t>ponuđače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koji </w:t>
      </w:r>
      <w:proofErr w:type="spellStart"/>
      <w:r w:rsidRPr="001C0F7A">
        <w:rPr>
          <w:rFonts w:ascii="Arial" w:hAnsi="Arial" w:cs="Arial"/>
          <w:sz w:val="22"/>
          <w:szCs w:val="22"/>
        </w:rPr>
        <w:t>su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registrovani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1C0F7A">
        <w:rPr>
          <w:rFonts w:ascii="Arial" w:hAnsi="Arial" w:cs="Arial"/>
          <w:sz w:val="22"/>
          <w:szCs w:val="22"/>
        </w:rPr>
        <w:t>periodu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kraćem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od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posljednje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1C0F7A">
        <w:rPr>
          <w:rFonts w:ascii="Arial" w:hAnsi="Arial" w:cs="Arial"/>
          <w:sz w:val="22"/>
          <w:szCs w:val="22"/>
        </w:rPr>
        <w:t>godine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C0F7A">
        <w:rPr>
          <w:rFonts w:ascii="Arial" w:hAnsi="Arial" w:cs="Arial"/>
          <w:sz w:val="22"/>
          <w:szCs w:val="22"/>
        </w:rPr>
        <w:t>jedna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godina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poslovanja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C0F7A">
        <w:rPr>
          <w:rFonts w:ascii="Arial" w:hAnsi="Arial" w:cs="Arial"/>
          <w:sz w:val="22"/>
          <w:szCs w:val="22"/>
        </w:rPr>
        <w:t>obavezni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minimum za </w:t>
      </w:r>
      <w:proofErr w:type="spellStart"/>
      <w:r w:rsidRPr="001C0F7A">
        <w:rPr>
          <w:rFonts w:ascii="Arial" w:hAnsi="Arial" w:cs="Arial"/>
          <w:sz w:val="22"/>
          <w:szCs w:val="22"/>
        </w:rPr>
        <w:t>dostavljanje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podataka</w:t>
      </w:r>
      <w:proofErr w:type="spellEnd"/>
      <w:r w:rsidRPr="001C0F7A">
        <w:rPr>
          <w:rFonts w:ascii="Arial" w:hAnsi="Arial" w:cs="Arial"/>
          <w:sz w:val="22"/>
          <w:szCs w:val="22"/>
        </w:rPr>
        <w:t>.</w:t>
      </w:r>
      <w:r w:rsidRPr="001C0F7A">
        <w:t xml:space="preserve"> </w:t>
      </w:r>
    </w:p>
    <w:p w14:paraId="44200A1F" w14:textId="77777777" w:rsidR="002F2870" w:rsidRPr="001C0F7A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1C312F44" w14:textId="77777777" w:rsidR="002F2870" w:rsidRPr="001C0F7A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  <w:proofErr w:type="spellStart"/>
      <w:r w:rsidRPr="001C0F7A">
        <w:rPr>
          <w:rFonts w:ascii="Arial" w:hAnsi="Arial" w:cs="Arial"/>
          <w:sz w:val="22"/>
          <w:szCs w:val="22"/>
        </w:rPr>
        <w:t>Ukoliko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C0F7A">
        <w:rPr>
          <w:rFonts w:ascii="Arial" w:hAnsi="Arial" w:cs="Arial"/>
          <w:sz w:val="22"/>
          <w:szCs w:val="22"/>
        </w:rPr>
        <w:t>ponuđač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konzorcijum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C0F7A">
        <w:rPr>
          <w:rFonts w:ascii="Arial" w:hAnsi="Arial" w:cs="Arial"/>
          <w:sz w:val="22"/>
          <w:szCs w:val="22"/>
        </w:rPr>
        <w:t>dostavljaju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1C0F7A">
        <w:rPr>
          <w:rFonts w:ascii="Arial" w:hAnsi="Arial" w:cs="Arial"/>
          <w:sz w:val="22"/>
          <w:szCs w:val="22"/>
        </w:rPr>
        <w:t>podaci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C0F7A">
        <w:rPr>
          <w:rFonts w:ascii="Arial" w:hAnsi="Arial" w:cs="Arial"/>
          <w:sz w:val="22"/>
          <w:szCs w:val="22"/>
        </w:rPr>
        <w:t>svakog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člana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konzorcijuma</w:t>
      </w:r>
      <w:proofErr w:type="spellEnd"/>
      <w:r w:rsidRPr="001C0F7A">
        <w:rPr>
          <w:rFonts w:ascii="Arial" w:hAnsi="Arial" w:cs="Arial"/>
          <w:sz w:val="22"/>
          <w:szCs w:val="22"/>
        </w:rPr>
        <w:t>.</w:t>
      </w:r>
    </w:p>
    <w:p w14:paraId="34303DE5" w14:textId="77777777" w:rsidR="0016640E" w:rsidRPr="001C0F7A" w:rsidRDefault="0016640E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D599DF3" w14:textId="21CBFCA4" w:rsidR="002F2870" w:rsidRPr="001C0F7A" w:rsidRDefault="002F2870" w:rsidP="002F2870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C0F7A">
        <w:rPr>
          <w:rFonts w:ascii="Arial" w:hAnsi="Arial" w:cs="Arial"/>
          <w:color w:val="auto"/>
          <w:sz w:val="22"/>
          <w:szCs w:val="22"/>
          <w:lang w:val="nn-NO"/>
        </w:rPr>
        <w:t>Fina</w:t>
      </w:r>
      <w:r w:rsidR="001D1829" w:rsidRPr="001C0F7A">
        <w:rPr>
          <w:rFonts w:ascii="Arial" w:hAnsi="Arial" w:cs="Arial"/>
          <w:color w:val="auto"/>
          <w:sz w:val="22"/>
          <w:szCs w:val="22"/>
          <w:lang w:val="nn-NO"/>
        </w:rPr>
        <w:t>n</w:t>
      </w:r>
      <w:r w:rsidRPr="001C0F7A">
        <w:rPr>
          <w:rFonts w:ascii="Arial" w:hAnsi="Arial" w:cs="Arial"/>
          <w:color w:val="auto"/>
          <w:sz w:val="22"/>
          <w:szCs w:val="22"/>
          <w:lang w:val="nn-NO"/>
        </w:rPr>
        <w:t>sijski aspekt - prosječni profit u posljednje tri godine</w:t>
      </w:r>
    </w:p>
    <w:p w14:paraId="120D3C8F" w14:textId="77777777" w:rsidR="002F2870" w:rsidRPr="001C0F7A" w:rsidRDefault="002F2870" w:rsidP="002F2870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C0F7A" w:rsidRPr="001C0F7A" w14:paraId="606A9F74" w14:textId="77777777" w:rsidTr="00E60B46">
        <w:tc>
          <w:tcPr>
            <w:tcW w:w="2160" w:type="dxa"/>
            <w:shd w:val="clear" w:color="auto" w:fill="000000" w:themeFill="text1"/>
          </w:tcPr>
          <w:p w14:paraId="20D90627" w14:textId="77777777" w:rsidR="002F2870" w:rsidRPr="001C0F7A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40CDD598" w14:textId="77777777" w:rsidR="002F2870" w:rsidRPr="001C0F7A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201__</w:t>
            </w:r>
          </w:p>
        </w:tc>
        <w:tc>
          <w:tcPr>
            <w:tcW w:w="2160" w:type="dxa"/>
            <w:shd w:val="clear" w:color="auto" w:fill="000000" w:themeFill="text1"/>
          </w:tcPr>
          <w:p w14:paraId="3387F060" w14:textId="77777777" w:rsidR="002F2870" w:rsidRPr="001C0F7A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201__</w:t>
            </w:r>
          </w:p>
        </w:tc>
        <w:tc>
          <w:tcPr>
            <w:tcW w:w="2160" w:type="dxa"/>
            <w:shd w:val="clear" w:color="auto" w:fill="000000" w:themeFill="text1"/>
          </w:tcPr>
          <w:p w14:paraId="011D69A5" w14:textId="77777777" w:rsidR="002F2870" w:rsidRPr="001C0F7A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202__</w:t>
            </w:r>
          </w:p>
        </w:tc>
      </w:tr>
      <w:tr w:rsidR="001C0F7A" w:rsidRPr="001C0F7A" w14:paraId="232C7E33" w14:textId="77777777" w:rsidTr="00E60B46">
        <w:tc>
          <w:tcPr>
            <w:tcW w:w="2160" w:type="dxa"/>
            <w:shd w:val="clear" w:color="auto" w:fill="000000" w:themeFill="text1"/>
          </w:tcPr>
          <w:p w14:paraId="75740E0A" w14:textId="2380DDDC" w:rsidR="002F2870" w:rsidRPr="001C0F7A" w:rsidRDefault="001D1829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</w:t>
            </w:r>
            <w:r w:rsidR="002F2870"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rihod u</w:t>
            </w:r>
          </w:p>
          <w:p w14:paraId="004B8654" w14:textId="77777777" w:rsidR="002F2870" w:rsidRPr="001C0F7A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C6CFF2F" w14:textId="77777777" w:rsidR="002F2870" w:rsidRPr="001C0F7A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2C869088" w14:textId="77777777" w:rsidR="002F2870" w:rsidRPr="001C0F7A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41638D32" w14:textId="77777777" w:rsidR="002F2870" w:rsidRPr="001C0F7A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C0F7A" w:rsidRPr="001C0F7A" w14:paraId="2B5535E0" w14:textId="77777777" w:rsidTr="00E60B46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7CF2257E" w14:textId="77777777" w:rsidR="002F2870" w:rsidRPr="001C0F7A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7095511A" w14:textId="77777777" w:rsidR="002F2870" w:rsidRPr="001C0F7A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C0F7A" w:rsidRPr="001C0F7A" w14:paraId="1F0C9479" w14:textId="77777777" w:rsidTr="00E60B46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7F00ADB6" w14:textId="77777777" w:rsidR="002F2870" w:rsidRPr="001C0F7A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58150911" w14:textId="77777777" w:rsidR="002F2870" w:rsidRPr="001C0F7A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3A09A505" w14:textId="77777777" w:rsidR="002F2870" w:rsidRPr="001C0F7A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C0F7A" w:rsidRPr="001C0F7A" w14:paraId="52A94F31" w14:textId="77777777" w:rsidTr="00E60B46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40A8AFC3" w14:textId="77777777" w:rsidR="002F2870" w:rsidRPr="001C0F7A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226BA276" w14:textId="77777777" w:rsidR="002F2870" w:rsidRPr="001C0F7A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16443B72" w14:textId="77777777" w:rsidR="002F2870" w:rsidRPr="001C0F7A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444FEF48" w14:textId="77777777" w:rsidR="002F2870" w:rsidRPr="001C0F7A" w:rsidRDefault="002F2870" w:rsidP="002F2870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99B66E3" w14:textId="77777777" w:rsidR="002F2870" w:rsidRPr="001C0F7A" w:rsidRDefault="002F2870" w:rsidP="002F2870">
      <w:pPr>
        <w:ind w:left="1350" w:hanging="1350"/>
      </w:pPr>
      <w:proofErr w:type="spellStart"/>
      <w:r w:rsidRPr="001C0F7A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1C0F7A">
        <w:rPr>
          <w:rFonts w:ascii="Arial" w:hAnsi="Arial" w:cs="Arial"/>
          <w:b/>
          <w:sz w:val="22"/>
          <w:szCs w:val="22"/>
        </w:rPr>
        <w:t xml:space="preserve">: </w:t>
      </w:r>
      <w:r w:rsidRPr="001C0F7A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C0F7A">
        <w:rPr>
          <w:rFonts w:ascii="Arial" w:hAnsi="Arial" w:cs="Arial"/>
          <w:sz w:val="22"/>
          <w:szCs w:val="22"/>
        </w:rPr>
        <w:t>ponuđače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koji </w:t>
      </w:r>
      <w:proofErr w:type="spellStart"/>
      <w:r w:rsidRPr="001C0F7A">
        <w:rPr>
          <w:rFonts w:ascii="Arial" w:hAnsi="Arial" w:cs="Arial"/>
          <w:sz w:val="22"/>
          <w:szCs w:val="22"/>
        </w:rPr>
        <w:t>su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registrovani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1C0F7A">
        <w:rPr>
          <w:rFonts w:ascii="Arial" w:hAnsi="Arial" w:cs="Arial"/>
          <w:sz w:val="22"/>
          <w:szCs w:val="22"/>
        </w:rPr>
        <w:t>periodu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kraćem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od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posljednje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1C0F7A">
        <w:rPr>
          <w:rFonts w:ascii="Arial" w:hAnsi="Arial" w:cs="Arial"/>
          <w:sz w:val="22"/>
          <w:szCs w:val="22"/>
        </w:rPr>
        <w:t>godine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C0F7A">
        <w:rPr>
          <w:rFonts w:ascii="Arial" w:hAnsi="Arial" w:cs="Arial"/>
          <w:sz w:val="22"/>
          <w:szCs w:val="22"/>
        </w:rPr>
        <w:t>jedna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godina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poslovanja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C0F7A">
        <w:rPr>
          <w:rFonts w:ascii="Arial" w:hAnsi="Arial" w:cs="Arial"/>
          <w:sz w:val="22"/>
          <w:szCs w:val="22"/>
        </w:rPr>
        <w:t>obavezni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minimum za </w:t>
      </w:r>
      <w:proofErr w:type="spellStart"/>
      <w:r w:rsidRPr="001C0F7A">
        <w:rPr>
          <w:rFonts w:ascii="Arial" w:hAnsi="Arial" w:cs="Arial"/>
          <w:sz w:val="22"/>
          <w:szCs w:val="22"/>
        </w:rPr>
        <w:t>dostavljanje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podataka</w:t>
      </w:r>
      <w:proofErr w:type="spellEnd"/>
      <w:r w:rsidRPr="001C0F7A">
        <w:rPr>
          <w:rFonts w:ascii="Arial" w:hAnsi="Arial" w:cs="Arial"/>
          <w:sz w:val="22"/>
          <w:szCs w:val="22"/>
        </w:rPr>
        <w:t>.</w:t>
      </w:r>
      <w:r w:rsidRPr="001C0F7A">
        <w:t xml:space="preserve"> </w:t>
      </w:r>
    </w:p>
    <w:p w14:paraId="69C6E21D" w14:textId="77777777" w:rsidR="002F2870" w:rsidRPr="001C0F7A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0DDD4F99" w14:textId="77777777" w:rsidR="002F2870" w:rsidRPr="001C0F7A" w:rsidRDefault="002F2870" w:rsidP="002F2870">
      <w:pPr>
        <w:ind w:left="1350" w:hanging="1350"/>
        <w:rPr>
          <w:rFonts w:ascii="Arial" w:hAnsi="Arial" w:cs="Arial"/>
          <w:sz w:val="22"/>
          <w:szCs w:val="22"/>
          <w:lang w:val="sr-Latn-ME"/>
        </w:rPr>
      </w:pPr>
      <w:proofErr w:type="spellStart"/>
      <w:r w:rsidRPr="001C0F7A">
        <w:rPr>
          <w:rFonts w:ascii="Arial" w:hAnsi="Arial" w:cs="Arial"/>
          <w:sz w:val="22"/>
          <w:szCs w:val="22"/>
        </w:rPr>
        <w:t>Ukoliko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C0F7A">
        <w:rPr>
          <w:rFonts w:ascii="Arial" w:hAnsi="Arial" w:cs="Arial"/>
          <w:sz w:val="22"/>
          <w:szCs w:val="22"/>
        </w:rPr>
        <w:t>ponuđač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konzorcijum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C0F7A">
        <w:rPr>
          <w:rFonts w:ascii="Arial" w:hAnsi="Arial" w:cs="Arial"/>
          <w:sz w:val="22"/>
          <w:szCs w:val="22"/>
        </w:rPr>
        <w:t>dostavljaju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1C0F7A">
        <w:rPr>
          <w:rFonts w:ascii="Arial" w:hAnsi="Arial" w:cs="Arial"/>
          <w:sz w:val="22"/>
          <w:szCs w:val="22"/>
        </w:rPr>
        <w:t>podaci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C0F7A">
        <w:rPr>
          <w:rFonts w:ascii="Arial" w:hAnsi="Arial" w:cs="Arial"/>
          <w:sz w:val="22"/>
          <w:szCs w:val="22"/>
        </w:rPr>
        <w:t>svakog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člana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konzorcijuma</w:t>
      </w:r>
      <w:proofErr w:type="spellEnd"/>
      <w:r w:rsidRPr="001C0F7A">
        <w:rPr>
          <w:rFonts w:ascii="Arial" w:hAnsi="Arial" w:cs="Arial"/>
          <w:sz w:val="22"/>
          <w:szCs w:val="22"/>
        </w:rPr>
        <w:t>.</w:t>
      </w:r>
    </w:p>
    <w:p w14:paraId="39C33C47" w14:textId="77777777" w:rsidR="00481B76" w:rsidRPr="001C0F7A" w:rsidRDefault="00481B76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1EC5194" w14:textId="77777777" w:rsidR="0016640E" w:rsidRPr="001C0F7A" w:rsidRDefault="0016640E" w:rsidP="002022CC">
      <w:pPr>
        <w:pStyle w:val="ListParagraph"/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C0F7A" w:rsidRPr="001C0F7A" w14:paraId="6F707141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32024FD1" w14:textId="77777777" w:rsidR="0016640E" w:rsidRPr="001C0F7A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1DBCCF7B" w14:textId="77777777" w:rsidR="0016640E" w:rsidRPr="001C0F7A" w:rsidRDefault="0016640E" w:rsidP="002F2870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C0F7A" w:rsidRPr="001C0F7A" w14:paraId="01108BE4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47B5C712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A2CC24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77E494F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2CF3970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DB3A14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4FFA8C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4B78D9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C67C1DA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847156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FC9902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7868E03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002C9FB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60B6133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9CB227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6B46BB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1852F20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6DCB80" w14:textId="77777777" w:rsidR="0016640E" w:rsidRPr="001C0F7A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8249E22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FD32D68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381CB51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561C8C7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6058EE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24065BF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8C2E92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BE37D3F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1488413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5FF8A7E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770E973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1B8CD46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9A7D0DE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604B7B4" w14:textId="77777777" w:rsidR="0016640E" w:rsidRPr="001C0F7A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08532C" w14:textId="77777777" w:rsidR="0016640E" w:rsidRPr="001C0F7A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6BB693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F47D4FB" w14:textId="77777777" w:rsidR="0016640E" w:rsidRPr="001C0F7A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1C28823" w14:textId="77777777" w:rsidR="003D6327" w:rsidRPr="001C0F7A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ED7BAF" w14:textId="77777777" w:rsidR="003D6327" w:rsidRPr="001C0F7A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9A814DF" w14:textId="77777777" w:rsidR="003D6327" w:rsidRPr="001C0F7A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357F1D" w14:textId="77777777" w:rsidR="003D6327" w:rsidRPr="001C0F7A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5A35AF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CA2C40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2D347DF" w14:textId="77777777" w:rsidR="0016640E" w:rsidRPr="001C0F7A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C0F7A" w:rsidRPr="001C0F7A" w14:paraId="16F6103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2E792FFF" w14:textId="77777777" w:rsidR="0016640E" w:rsidRPr="001C0F7A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7A3323EC" w14:textId="77777777" w:rsidR="0016640E" w:rsidRPr="001C0F7A" w:rsidRDefault="0016640E" w:rsidP="005F38A8">
            <w:pPr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  <w:t>Dodatne informacije</w:t>
            </w:r>
          </w:p>
        </w:tc>
      </w:tr>
      <w:tr w:rsidR="001C0F7A" w:rsidRPr="001C0F7A" w14:paraId="385DB2A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78D8F501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63C1E33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5F67AA" w14:textId="77777777" w:rsidR="003D6327" w:rsidRPr="001C0F7A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618B621" w14:textId="77777777" w:rsidR="003D6327" w:rsidRPr="001C0F7A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D0FF3DF" w14:textId="77777777" w:rsidR="003D6327" w:rsidRPr="001C0F7A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80B6A5C" w14:textId="77777777" w:rsidR="003D6327" w:rsidRPr="001C0F7A" w:rsidRDefault="003D6327" w:rsidP="003D6327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FC15AD" w14:textId="77777777" w:rsidR="0016640E" w:rsidRPr="001C0F7A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9D867E9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E173C39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C6E23BC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D9B4B7D" w14:textId="77777777" w:rsidR="0016640E" w:rsidRPr="001C0F7A" w:rsidRDefault="0016640E" w:rsidP="003D6327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C0F7A" w:rsidRPr="001C0F7A" w14:paraId="39E1E57C" w14:textId="77777777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49ABFBA9" w14:textId="77777777" w:rsidR="0016640E" w:rsidRPr="001C0F7A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65E268F8" w14:textId="77777777" w:rsidR="0016640E" w:rsidRPr="001C0F7A" w:rsidRDefault="0016640E" w:rsidP="005F38A8">
            <w:pPr>
              <w:ind w:left="851" w:right="284"/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Izjava</w:t>
            </w:r>
          </w:p>
        </w:tc>
      </w:tr>
    </w:tbl>
    <w:p w14:paraId="2A2D9566" w14:textId="77777777" w:rsidR="0016640E" w:rsidRPr="001C0F7A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1C92B3E" w14:textId="77777777" w:rsidR="0016640E" w:rsidRPr="001C0F7A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C0F7A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</w:t>
      </w:r>
      <w:r w:rsidR="00C06C2A" w:rsidRPr="001C0F7A">
        <w:rPr>
          <w:rFonts w:ascii="Arial" w:hAnsi="Arial" w:cs="Arial"/>
          <w:sz w:val="22"/>
          <w:szCs w:val="22"/>
          <w:lang w:val="sr-Latn-CS"/>
        </w:rPr>
        <w:t>budu odobrene od strane</w:t>
      </w:r>
      <w:r w:rsidRPr="001C0F7A">
        <w:rPr>
          <w:rFonts w:ascii="Arial" w:hAnsi="Arial" w:cs="Arial"/>
          <w:sz w:val="22"/>
          <w:szCs w:val="22"/>
          <w:lang w:val="sr-Latn-CS"/>
        </w:rPr>
        <w:t xml:space="preserve"> ovlašćenog predstavnika kompanije ili fizičkog lica. </w:t>
      </w:r>
    </w:p>
    <w:p w14:paraId="0D8CC46A" w14:textId="77777777" w:rsidR="0016640E" w:rsidRPr="001C0F7A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14:paraId="6C57D6A5" w14:textId="77777777" w:rsidR="0016640E" w:rsidRPr="001C0F7A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C0F7A">
        <w:rPr>
          <w:rFonts w:ascii="Arial" w:hAnsi="Arial" w:cs="Arial"/>
          <w:sz w:val="22"/>
          <w:szCs w:val="22"/>
          <w:lang w:val="sr-Latn-CS"/>
        </w:rPr>
        <w:t xml:space="preserve">Ja/mi ovim izavljujem/o da su informacije date u ovom obrascu </w:t>
      </w:r>
      <w:r w:rsidR="008E551A" w:rsidRPr="001C0F7A">
        <w:rPr>
          <w:rFonts w:ascii="Arial" w:hAnsi="Arial" w:cs="Arial"/>
          <w:sz w:val="22"/>
          <w:szCs w:val="22"/>
          <w:lang w:val="sr-Latn-CS"/>
        </w:rPr>
        <w:t>i</w:t>
      </w:r>
      <w:r w:rsidRPr="001C0F7A">
        <w:rPr>
          <w:rFonts w:ascii="Arial" w:hAnsi="Arial" w:cs="Arial"/>
          <w:sz w:val="22"/>
          <w:szCs w:val="22"/>
          <w:lang w:val="sr-Latn-CS"/>
        </w:rPr>
        <w:t xml:space="preserve"> pratećim dokumentima tačne:</w:t>
      </w:r>
    </w:p>
    <w:p w14:paraId="00D2645E" w14:textId="77777777" w:rsidR="0016640E" w:rsidRPr="001C0F7A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C0F7A" w:rsidRPr="001C0F7A" w14:paraId="512134E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2611755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01C8DFAA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2393C30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38C6BAD8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3AFAC88C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1EC7D5F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28928F89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999556F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2A6F54EC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C19B429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C0F7A" w:rsidRPr="001C0F7A" w14:paraId="6B8166AB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01F6671F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4DEB965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4F7B4D2E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4CC75C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488F29B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54D00A83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4C301423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31CF5731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C93CC" w14:textId="77777777" w:rsidR="0016640E" w:rsidRPr="001C0F7A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3ACEE5AE" w14:textId="77777777" w:rsidR="0016640E" w:rsidRPr="001C0F7A" w:rsidRDefault="0016640E" w:rsidP="005F38A8">
            <w:pPr>
              <w:rPr>
                <w:rFonts w:ascii="Arial" w:hAnsi="Arial" w:cs="Arial"/>
                <w:bCs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2E4E259E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5FD56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D4850B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09E55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9C70A94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DB897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7B421524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A50C093" w14:textId="77777777" w:rsidR="0016640E" w:rsidRPr="001C0F7A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6F8B613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E6DB552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1D1CA08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8405413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6E6151A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63C442C3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63DBBD5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1321245" w14:textId="77777777" w:rsidR="0016640E" w:rsidRPr="001C0F7A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8F3B535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87BB1C8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C602556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3F8552B9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8C34E0F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79680E5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1921C629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FFA8418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AA8B59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1B0AE45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21A7E36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D689BBB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12B4507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4040432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4DFC2B4D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3FBBDE1F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53330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AC98FCD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519EA3BB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5E16182A" w14:textId="77777777" w:rsidR="00905C86" w:rsidRPr="001C0F7A" w:rsidRDefault="00905C86"/>
    <w:sectPr w:rsidR="00905C86" w:rsidRPr="001C0F7A" w:rsidSect="002D557C">
      <w:headerReference w:type="default" r:id="rId9"/>
      <w:footerReference w:type="default" r:id="rId10"/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9B64F" w14:textId="77777777" w:rsidR="00324A13" w:rsidRDefault="00324A13" w:rsidP="005F0F1F">
      <w:r>
        <w:separator/>
      </w:r>
    </w:p>
  </w:endnote>
  <w:endnote w:type="continuationSeparator" w:id="0">
    <w:p w14:paraId="5FED9813" w14:textId="77777777" w:rsidR="00324A13" w:rsidRDefault="00324A13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38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236"/>
      <w:gridCol w:w="9076"/>
    </w:tblGrid>
    <w:tr w:rsidR="00973894" w:rsidRPr="00D42287" w14:paraId="2D85BD17" w14:textId="77777777" w:rsidTr="007C4EBB">
      <w:tc>
        <w:tcPr>
          <w:tcW w:w="236" w:type="dxa"/>
        </w:tcPr>
        <w:p w14:paraId="2ED6AD00" w14:textId="77777777" w:rsidR="00973894" w:rsidRPr="00973894" w:rsidRDefault="003020B5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973894">
            <w:rPr>
              <w:sz w:val="20"/>
            </w:rPr>
            <w:fldChar w:fldCharType="begin"/>
          </w:r>
          <w:r w:rsidR="00973894" w:rsidRPr="00973894">
            <w:rPr>
              <w:sz w:val="20"/>
            </w:rPr>
            <w:instrText xml:space="preserve"> PAGE   \* MERGEFORMAT </w:instrText>
          </w:r>
          <w:r w:rsidRPr="00973894">
            <w:rPr>
              <w:sz w:val="20"/>
            </w:rPr>
            <w:fldChar w:fldCharType="separate"/>
          </w:r>
          <w:r w:rsidR="00854A2D" w:rsidRPr="00854A2D">
            <w:rPr>
              <w:b/>
              <w:noProof/>
              <w:color w:val="4F81BD" w:themeColor="accent1"/>
              <w:sz w:val="20"/>
            </w:rPr>
            <w:t>7</w:t>
          </w:r>
          <w:r w:rsidRPr="00973894">
            <w:rPr>
              <w:sz w:val="20"/>
            </w:rPr>
            <w:fldChar w:fldCharType="end"/>
          </w:r>
        </w:p>
      </w:tc>
      <w:tc>
        <w:tcPr>
          <w:tcW w:w="9412" w:type="dxa"/>
        </w:tcPr>
        <w:p w14:paraId="03E1754C" w14:textId="77777777" w:rsidR="007C4EBB" w:rsidRDefault="007C4EBB" w:rsidP="007C4EBB">
          <w:pPr>
            <w:pStyle w:val="Footer"/>
            <w:rPr>
              <w:rFonts w:cs="Calibri"/>
              <w:sz w:val="16"/>
              <w:szCs w:val="16"/>
              <w:lang w:val="pl-PL"/>
            </w:rPr>
          </w:pPr>
          <w:r>
            <w:rPr>
              <w:rFonts w:cs="Calibri"/>
              <w:sz w:val="16"/>
              <w:szCs w:val="16"/>
              <w:lang w:val="pl-PL"/>
            </w:rPr>
            <w:t>Koncesioni akt o nemetalič</w:t>
          </w:r>
          <w:proofErr w:type="spellStart"/>
          <w:r>
            <w:rPr>
              <w:rFonts w:cs="Calibri"/>
              <w:sz w:val="16"/>
              <w:szCs w:val="16"/>
            </w:rPr>
            <w:t>noj</w:t>
          </w:r>
          <w:proofErr w:type="spellEnd"/>
          <w:r>
            <w:rPr>
              <w:rFonts w:cs="Calibri"/>
              <w:sz w:val="16"/>
              <w:szCs w:val="16"/>
              <w:lang w:val="pl-PL"/>
            </w:rPr>
            <w:t xml:space="preserve"> mineralnoj sirovini tehničko-građevinskog kamena lokaliteta “</w:t>
          </w:r>
          <w:r>
            <w:rPr>
              <w:rFonts w:ascii="Arial" w:hAnsi="Arial" w:cs="Arial"/>
              <w:b/>
              <w:sz w:val="16"/>
              <w:szCs w:val="16"/>
              <w:lang w:val="sr-Latn-CS"/>
            </w:rPr>
            <w:t xml:space="preserve"> </w:t>
          </w:r>
          <w:r>
            <w:rPr>
              <w:rFonts w:asciiTheme="majorHAnsi" w:hAnsiTheme="majorHAnsi" w:cs="Arial"/>
              <w:sz w:val="16"/>
              <w:szCs w:val="16"/>
              <w:lang w:val="sr-Latn-CS"/>
            </w:rPr>
            <w:t>Varišta-Velja glava</w:t>
          </w:r>
          <w:r>
            <w:rPr>
              <w:rFonts w:cs="Calibri"/>
              <w:sz w:val="16"/>
              <w:szCs w:val="16"/>
              <w:lang w:val="pl-PL"/>
            </w:rPr>
            <w:t>”, Opština Herceg Novi</w:t>
          </w:r>
        </w:p>
        <w:p w14:paraId="7CB7AD71" w14:textId="0FBEE4B8" w:rsidR="00973894" w:rsidRPr="00457ADE" w:rsidRDefault="00973894" w:rsidP="00457ADE">
          <w:pPr>
            <w:pStyle w:val="Footer"/>
            <w:rPr>
              <w:rFonts w:ascii="Calibri" w:hAnsi="Calibri" w:cs="Calibri"/>
              <w:sz w:val="18"/>
              <w:szCs w:val="18"/>
            </w:rPr>
          </w:pPr>
        </w:p>
      </w:tc>
    </w:tr>
  </w:tbl>
  <w:p w14:paraId="7EB3EAB3" w14:textId="77777777" w:rsidR="005F0F1F" w:rsidRDefault="005F0F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AFDD3" w14:textId="77777777" w:rsidR="00324A13" w:rsidRDefault="00324A13" w:rsidP="005F0F1F">
      <w:r>
        <w:separator/>
      </w:r>
    </w:p>
  </w:footnote>
  <w:footnote w:type="continuationSeparator" w:id="0">
    <w:p w14:paraId="6F582FB9" w14:textId="77777777" w:rsidR="00324A13" w:rsidRDefault="00324A13" w:rsidP="005F0F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FDD50" w14:textId="77777777" w:rsidR="00854A2D" w:rsidRDefault="00854A2D" w:rsidP="00854A2D">
    <w:pPr>
      <w:pStyle w:val="Header"/>
      <w:jc w:val="center"/>
    </w:pPr>
  </w:p>
  <w:p w14:paraId="66EA237F" w14:textId="77777777" w:rsidR="00854A2D" w:rsidRDefault="00854A2D" w:rsidP="00854A2D">
    <w:pPr>
      <w:pStyle w:val="Header"/>
      <w:jc w:val="center"/>
    </w:pPr>
  </w:p>
  <w:p w14:paraId="3F60AC62" w14:textId="77777777" w:rsidR="00854A2D" w:rsidRDefault="00854A2D" w:rsidP="00854A2D">
    <w:pPr>
      <w:pStyle w:val="Header"/>
      <w:jc w:val="center"/>
    </w:pPr>
  </w:p>
  <w:p w14:paraId="7AC1FEFE" w14:textId="77777777" w:rsidR="00854A2D" w:rsidRDefault="00854A2D" w:rsidP="00854A2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54BD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04625D3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5"/>
  </w:num>
  <w:num w:numId="5">
    <w:abstractNumId w:val="7"/>
  </w:num>
  <w:num w:numId="6">
    <w:abstractNumId w:val="11"/>
  </w:num>
  <w:num w:numId="7">
    <w:abstractNumId w:val="1"/>
  </w:num>
  <w:num w:numId="8">
    <w:abstractNumId w:val="4"/>
  </w:num>
  <w:num w:numId="9">
    <w:abstractNumId w:val="9"/>
  </w:num>
  <w:num w:numId="10">
    <w:abstractNumId w:val="4"/>
    <w:lvlOverride w:ilvl="0">
      <w:startOverride w:val="4"/>
    </w:lvlOverride>
  </w:num>
  <w:num w:numId="11">
    <w:abstractNumId w:val="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6C09"/>
    <w:rsid w:val="00011E5B"/>
    <w:rsid w:val="00013A1B"/>
    <w:rsid w:val="000232B2"/>
    <w:rsid w:val="00023306"/>
    <w:rsid w:val="00040280"/>
    <w:rsid w:val="00043B00"/>
    <w:rsid w:val="00080912"/>
    <w:rsid w:val="0008716C"/>
    <w:rsid w:val="00097D1C"/>
    <w:rsid w:val="000B57BE"/>
    <w:rsid w:val="000C4088"/>
    <w:rsid w:val="000D54A8"/>
    <w:rsid w:val="000E1A98"/>
    <w:rsid w:val="00106940"/>
    <w:rsid w:val="00117D14"/>
    <w:rsid w:val="00121366"/>
    <w:rsid w:val="0012247F"/>
    <w:rsid w:val="0016640E"/>
    <w:rsid w:val="00197D82"/>
    <w:rsid w:val="001C0F7A"/>
    <w:rsid w:val="001D1829"/>
    <w:rsid w:val="001E25B8"/>
    <w:rsid w:val="002022CC"/>
    <w:rsid w:val="00221102"/>
    <w:rsid w:val="0024242F"/>
    <w:rsid w:val="002459AE"/>
    <w:rsid w:val="00270345"/>
    <w:rsid w:val="00281323"/>
    <w:rsid w:val="00293254"/>
    <w:rsid w:val="002B0307"/>
    <w:rsid w:val="002D557C"/>
    <w:rsid w:val="002E4DCE"/>
    <w:rsid w:val="002E773C"/>
    <w:rsid w:val="002F2870"/>
    <w:rsid w:val="002F2ACA"/>
    <w:rsid w:val="003020B5"/>
    <w:rsid w:val="00306044"/>
    <w:rsid w:val="00324A13"/>
    <w:rsid w:val="00345D2E"/>
    <w:rsid w:val="003515A8"/>
    <w:rsid w:val="00357312"/>
    <w:rsid w:val="00380D8B"/>
    <w:rsid w:val="00387CE6"/>
    <w:rsid w:val="00396421"/>
    <w:rsid w:val="003B6003"/>
    <w:rsid w:val="003C34B2"/>
    <w:rsid w:val="003D1958"/>
    <w:rsid w:val="003D6327"/>
    <w:rsid w:val="003E50A3"/>
    <w:rsid w:val="003F36B1"/>
    <w:rsid w:val="0044460A"/>
    <w:rsid w:val="00455A02"/>
    <w:rsid w:val="00457ADE"/>
    <w:rsid w:val="00463DB9"/>
    <w:rsid w:val="00481B76"/>
    <w:rsid w:val="00491279"/>
    <w:rsid w:val="00497914"/>
    <w:rsid w:val="004A1CDB"/>
    <w:rsid w:val="004A4A42"/>
    <w:rsid w:val="004C5820"/>
    <w:rsid w:val="00510B9D"/>
    <w:rsid w:val="00550C36"/>
    <w:rsid w:val="005631E6"/>
    <w:rsid w:val="00585478"/>
    <w:rsid w:val="005C2A49"/>
    <w:rsid w:val="005D7305"/>
    <w:rsid w:val="005F0F1F"/>
    <w:rsid w:val="00604831"/>
    <w:rsid w:val="006171BF"/>
    <w:rsid w:val="00655C62"/>
    <w:rsid w:val="00697A2F"/>
    <w:rsid w:val="006B188C"/>
    <w:rsid w:val="006C6D37"/>
    <w:rsid w:val="006D4733"/>
    <w:rsid w:val="006E7895"/>
    <w:rsid w:val="00722AF0"/>
    <w:rsid w:val="007661AF"/>
    <w:rsid w:val="00773347"/>
    <w:rsid w:val="007819AB"/>
    <w:rsid w:val="007A4A71"/>
    <w:rsid w:val="007B1840"/>
    <w:rsid w:val="007C4EBB"/>
    <w:rsid w:val="007D625C"/>
    <w:rsid w:val="00800AB2"/>
    <w:rsid w:val="008212BF"/>
    <w:rsid w:val="00845B04"/>
    <w:rsid w:val="00854A2D"/>
    <w:rsid w:val="008958BD"/>
    <w:rsid w:val="0089739F"/>
    <w:rsid w:val="008A3326"/>
    <w:rsid w:val="008B5CC6"/>
    <w:rsid w:val="008C3861"/>
    <w:rsid w:val="008D0777"/>
    <w:rsid w:val="008E551A"/>
    <w:rsid w:val="009010D1"/>
    <w:rsid w:val="00903D56"/>
    <w:rsid w:val="009046A9"/>
    <w:rsid w:val="00905C86"/>
    <w:rsid w:val="00934F75"/>
    <w:rsid w:val="00963C60"/>
    <w:rsid w:val="00973894"/>
    <w:rsid w:val="009744CD"/>
    <w:rsid w:val="00977C65"/>
    <w:rsid w:val="00991B27"/>
    <w:rsid w:val="00994830"/>
    <w:rsid w:val="009A4456"/>
    <w:rsid w:val="009D5750"/>
    <w:rsid w:val="009E4907"/>
    <w:rsid w:val="009E6048"/>
    <w:rsid w:val="009F623E"/>
    <w:rsid w:val="00A833A4"/>
    <w:rsid w:val="00A97E7F"/>
    <w:rsid w:val="00AB7064"/>
    <w:rsid w:val="00AE1E59"/>
    <w:rsid w:val="00AE4BE1"/>
    <w:rsid w:val="00B054C6"/>
    <w:rsid w:val="00B1243C"/>
    <w:rsid w:val="00B349AF"/>
    <w:rsid w:val="00B46C09"/>
    <w:rsid w:val="00B46F75"/>
    <w:rsid w:val="00B57282"/>
    <w:rsid w:val="00B86ED7"/>
    <w:rsid w:val="00BE683E"/>
    <w:rsid w:val="00BF2217"/>
    <w:rsid w:val="00C065D1"/>
    <w:rsid w:val="00C06C2A"/>
    <w:rsid w:val="00C173E9"/>
    <w:rsid w:val="00C42E0B"/>
    <w:rsid w:val="00C53AAB"/>
    <w:rsid w:val="00C55C5C"/>
    <w:rsid w:val="00C606E2"/>
    <w:rsid w:val="00C75463"/>
    <w:rsid w:val="00C7688B"/>
    <w:rsid w:val="00CA5D9A"/>
    <w:rsid w:val="00CB525C"/>
    <w:rsid w:val="00CE28FC"/>
    <w:rsid w:val="00D42287"/>
    <w:rsid w:val="00D77CF7"/>
    <w:rsid w:val="00D90761"/>
    <w:rsid w:val="00E02BE9"/>
    <w:rsid w:val="00E17035"/>
    <w:rsid w:val="00E245FF"/>
    <w:rsid w:val="00E50529"/>
    <w:rsid w:val="00E72E6E"/>
    <w:rsid w:val="00EC0436"/>
    <w:rsid w:val="00ED271F"/>
    <w:rsid w:val="00F013C9"/>
    <w:rsid w:val="00F04E4C"/>
    <w:rsid w:val="00F1081B"/>
    <w:rsid w:val="00F11808"/>
    <w:rsid w:val="00F15EED"/>
    <w:rsid w:val="00F851E9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4BDA6A4"/>
  <w15:docId w15:val="{E34643E6-ABC5-4712-BF9E-37708A696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2870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4DAAF-2A3C-45CA-895F-AA8990078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 Velasevic</cp:lastModifiedBy>
  <cp:revision>27</cp:revision>
  <cp:lastPrinted>2016-01-22T12:33:00Z</cp:lastPrinted>
  <dcterms:created xsi:type="dcterms:W3CDTF">2018-12-19T06:38:00Z</dcterms:created>
  <dcterms:modified xsi:type="dcterms:W3CDTF">2021-10-29T09:48:00Z</dcterms:modified>
</cp:coreProperties>
</file>