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99AB88" w14:textId="77777777" w:rsidR="004B11E4" w:rsidRPr="00B02CC5" w:rsidRDefault="00817F07" w:rsidP="004B11E4">
      <w:pPr>
        <w:jc w:val="center"/>
        <w:rPr>
          <w:b/>
          <w:bCs/>
          <w:sz w:val="22"/>
          <w:szCs w:val="22"/>
          <w:lang w:val="sr-Latn-CS"/>
        </w:rPr>
      </w:pPr>
      <w:r w:rsidRPr="00B02CC5">
        <w:rPr>
          <w:noProof/>
          <w:lang w:val="en-US"/>
        </w:rPr>
        <w:drawing>
          <wp:inline distT="0" distB="0" distL="0" distR="0" wp14:anchorId="21CE56A3" wp14:editId="03DE6EE1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6681C" w14:textId="77777777" w:rsidR="004B11E4" w:rsidRPr="00B02CC5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8E4BCA2" w14:textId="77777777" w:rsidR="00817F07" w:rsidRPr="00B02CC5" w:rsidRDefault="00817F07" w:rsidP="00817F07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B02CC5">
        <w:rPr>
          <w:rFonts w:ascii="Arial" w:hAnsi="Arial" w:cs="Arial"/>
          <w:b/>
          <w:bCs/>
          <w:szCs w:val="24"/>
        </w:rPr>
        <w:t>MINISTARSTVO KAPITALNIH INVESTICIJA</w:t>
      </w:r>
    </w:p>
    <w:p w14:paraId="3A25711D" w14:textId="77777777" w:rsidR="00817F07" w:rsidRPr="00B02CC5" w:rsidRDefault="00817F07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FED8326" w14:textId="77777777" w:rsidR="00010A9E" w:rsidRPr="00B02CC5" w:rsidRDefault="00010A9E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49712C58" w14:textId="3E070F94" w:rsidR="004B11E4" w:rsidRPr="00B02CC5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B02CC5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14:paraId="15BEF866" w14:textId="77777777" w:rsidR="004B11E4" w:rsidRPr="00B02CC5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B02CC5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14:paraId="5A4C1F05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6CE671B" w14:textId="77777777" w:rsidR="00010A9E" w:rsidRPr="00B02CC5" w:rsidRDefault="00010A9E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354EE4F9" w14:textId="45CD0F3D" w:rsidR="004B11E4" w:rsidRPr="00B02CC5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B02CC5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B02CC5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14:paraId="2EB2FC59" w14:textId="77777777" w:rsidR="004B11E4" w:rsidRPr="00B02CC5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B02CC5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14:paraId="2387BEA5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9A99164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93B6DCF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7F09F27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51665CC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74C19A7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D80EDA4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6297B7A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072DB6D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158B1D9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2ABB617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075452F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DEBD1B9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br w:type="page"/>
      </w:r>
    </w:p>
    <w:p w14:paraId="5AD99925" w14:textId="77777777" w:rsidR="004B11E4" w:rsidRPr="00B02CC5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14:paraId="68D512D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1414369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B02CC5" w:rsidRPr="00B02CC5" w14:paraId="11FB8C83" w14:textId="77777777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C3E38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28FD218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Naziv ponuđača</w:t>
            </w:r>
          </w:p>
        </w:tc>
      </w:tr>
    </w:tbl>
    <w:p w14:paraId="7A4A42F8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DF82BF1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4BA7C2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t xml:space="preserve"> Podaci o predstavniku ponuđača</w:t>
      </w:r>
    </w:p>
    <w:p w14:paraId="013A3945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B02CC5" w:rsidRPr="00B02CC5" w14:paraId="666C6283" w14:textId="77777777" w:rsidTr="00FC619C">
        <w:trPr>
          <w:cantSplit/>
        </w:trPr>
        <w:tc>
          <w:tcPr>
            <w:tcW w:w="438" w:type="dxa"/>
          </w:tcPr>
          <w:p w14:paraId="31B3AFA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14:paraId="5566A4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4EAB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1F11EEF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670C301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99E409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2720D75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F575A0E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A3C8ED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0419E8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006BB6F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36E4138" w14:textId="77777777" w:rsidTr="00FC619C">
        <w:trPr>
          <w:cantSplit/>
        </w:trPr>
        <w:tc>
          <w:tcPr>
            <w:tcW w:w="438" w:type="dxa"/>
          </w:tcPr>
          <w:p w14:paraId="15269EA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14:paraId="05A0801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F115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F29947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931934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DEC539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E500CF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00F422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4693F3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 xml:space="preserve"> Mjesto:                                            Poštanski kod:</w:t>
            </w:r>
          </w:p>
          <w:p w14:paraId="14AAD62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8E77B3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28C71B3A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17C8FE8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14DA2EB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113E942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C7A3CB5" w14:textId="77777777" w:rsidTr="00FC619C">
        <w:trPr>
          <w:cantSplit/>
        </w:trPr>
        <w:tc>
          <w:tcPr>
            <w:tcW w:w="438" w:type="dxa"/>
          </w:tcPr>
          <w:p w14:paraId="796C3F3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14:paraId="48C2BF5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3E8E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AAB2230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877C97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7679A32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33756B8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B8D423E" w14:textId="77777777" w:rsidTr="00FC619C">
        <w:trPr>
          <w:cantSplit/>
        </w:trPr>
        <w:tc>
          <w:tcPr>
            <w:tcW w:w="438" w:type="dxa"/>
          </w:tcPr>
          <w:p w14:paraId="524B66D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14:paraId="31B583C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C2C54" w14:textId="77777777" w:rsidR="004B11E4" w:rsidRPr="00B02CC5" w:rsidRDefault="004B11E4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929949E" w14:textId="77777777" w:rsidTr="00FC619C">
        <w:trPr>
          <w:cantSplit/>
          <w:trHeight w:val="145"/>
        </w:trPr>
        <w:tc>
          <w:tcPr>
            <w:tcW w:w="438" w:type="dxa"/>
          </w:tcPr>
          <w:p w14:paraId="2533396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392E58C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14:paraId="42105F6C" w14:textId="77777777" w:rsidR="004B11E4" w:rsidRPr="00B02CC5" w:rsidRDefault="004B11E4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A1B3747" w14:textId="77777777" w:rsidTr="00FC619C">
        <w:trPr>
          <w:cantSplit/>
        </w:trPr>
        <w:tc>
          <w:tcPr>
            <w:tcW w:w="438" w:type="dxa"/>
          </w:tcPr>
          <w:p w14:paraId="1B3737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14:paraId="3065B65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08716" w14:textId="77777777" w:rsidR="004B11E4" w:rsidRPr="00B02CC5" w:rsidRDefault="004B11E4" w:rsidP="00047D0C">
            <w:pPr>
              <w:keepNext/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212461EE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BCDB7B6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E0D8932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8553954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885103A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3CC4A33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F476B29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1E6B533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AC22CEF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642AAA3" w14:textId="77777777" w:rsidR="00047D0C" w:rsidRPr="00B02CC5" w:rsidRDefault="00047D0C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698F294" w14:textId="77777777" w:rsidR="00047D0C" w:rsidRPr="00B02CC5" w:rsidRDefault="00047D0C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49ED68F" w14:textId="77777777" w:rsidR="00047D0C" w:rsidRPr="00B02CC5" w:rsidRDefault="00047D0C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C99E7AA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B02CC5" w:rsidRPr="00B02CC5" w14:paraId="095D3709" w14:textId="77777777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595C0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5A2CF26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Podaci o ponuđaču</w:t>
            </w:r>
          </w:p>
        </w:tc>
      </w:tr>
      <w:tr w:rsidR="00B02CC5" w:rsidRPr="00B02CC5" w14:paraId="3CEA98A0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8151C4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B02CC5" w:rsidRPr="00B02CC5" w14:paraId="5ABE71E3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0EEDFAE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ACA01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5723FDB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29CA438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E54D601" w14:textId="77777777" w:rsidR="004B11E4" w:rsidRPr="00B02CC5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B02CC5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14:paraId="77A2C026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B02CC5" w:rsidRPr="00B02CC5" w14:paraId="786F06B6" w14:textId="77777777" w:rsidTr="00FC619C">
        <w:trPr>
          <w:cantSplit/>
        </w:trPr>
        <w:tc>
          <w:tcPr>
            <w:tcW w:w="567" w:type="dxa"/>
          </w:tcPr>
          <w:p w14:paraId="39B25F3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AFB08D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B8FB7E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E62B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257C446" w14:textId="77777777" w:rsidTr="00FC619C">
        <w:trPr>
          <w:cantSplit/>
        </w:trPr>
        <w:tc>
          <w:tcPr>
            <w:tcW w:w="567" w:type="dxa"/>
          </w:tcPr>
          <w:p w14:paraId="56615F5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09363B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616679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3359427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AA0F808" w14:textId="77777777" w:rsidTr="00FC619C">
        <w:trPr>
          <w:cantSplit/>
        </w:trPr>
        <w:tc>
          <w:tcPr>
            <w:tcW w:w="567" w:type="dxa"/>
          </w:tcPr>
          <w:p w14:paraId="7C115A4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C0BC5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3D0569A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24F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2D74BA95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4C58218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C0AEA9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9D7A08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6036B2C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0F4211E" w14:textId="77777777" w:rsidTr="00FC619C">
        <w:trPr>
          <w:cantSplit/>
        </w:trPr>
        <w:tc>
          <w:tcPr>
            <w:tcW w:w="567" w:type="dxa"/>
          </w:tcPr>
          <w:p w14:paraId="7226B48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E7928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3BEE156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7AC4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C59829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4AD2369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A7473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C635E6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1B2A287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B5FC8F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5F94909" w14:textId="77777777" w:rsidTr="00FC619C">
        <w:trPr>
          <w:cantSplit/>
        </w:trPr>
        <w:tc>
          <w:tcPr>
            <w:tcW w:w="567" w:type="dxa"/>
          </w:tcPr>
          <w:p w14:paraId="61346D2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34B59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6CBE7DD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E03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00975C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5EAF9FC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773B90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D8D5A4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2CDBD8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9ED769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2F20B07" w14:textId="77777777" w:rsidTr="00FC619C">
        <w:trPr>
          <w:cantSplit/>
        </w:trPr>
        <w:tc>
          <w:tcPr>
            <w:tcW w:w="567" w:type="dxa"/>
          </w:tcPr>
          <w:p w14:paraId="028519C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3BC4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5AFB06C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00A9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2E3E85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C558AE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8BEA15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43FCC1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6E85472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A0770D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5A81DC6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A4D3F0D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5A9DE5A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68131C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55EA86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B6E876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3A1EF6E" w14:textId="77777777" w:rsidTr="00FC619C">
        <w:trPr>
          <w:cantSplit/>
        </w:trPr>
        <w:tc>
          <w:tcPr>
            <w:tcW w:w="567" w:type="dxa"/>
          </w:tcPr>
          <w:p w14:paraId="1078BE4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275FA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188CC7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E912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EA38E9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91A4809" w14:textId="77777777" w:rsidTr="00FC619C">
        <w:trPr>
          <w:cantSplit/>
        </w:trPr>
        <w:tc>
          <w:tcPr>
            <w:tcW w:w="567" w:type="dxa"/>
          </w:tcPr>
          <w:p w14:paraId="466B07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3184B0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2603EEF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2566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EE8EEB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232EE620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4A302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926FCF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7C2BE8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15135EF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50C0C516" w14:textId="77777777" w:rsidTr="00FC619C">
        <w:trPr>
          <w:cantSplit/>
        </w:trPr>
        <w:tc>
          <w:tcPr>
            <w:tcW w:w="567" w:type="dxa"/>
          </w:tcPr>
          <w:p w14:paraId="593F1C8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536957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7A113DC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B56E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0E55C48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B61FA64" w14:textId="77777777" w:rsidR="004B11E4" w:rsidRPr="00B02CC5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48CF8566" w14:textId="77777777" w:rsidR="00047D0C" w:rsidRPr="00B02CC5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5C3D874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br w:type="page"/>
      </w:r>
    </w:p>
    <w:p w14:paraId="3F7C685E" w14:textId="77777777" w:rsidR="004B11E4" w:rsidRPr="00B02CC5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B02CC5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14:paraId="22BCBE5C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B02CC5" w:rsidRPr="00B02CC5" w14:paraId="30ABFB46" w14:textId="77777777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DDF8B97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3FAF43A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14:paraId="0D781CC8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3F4D19D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721A4D46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14:paraId="76135D14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FE6C2C6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32CAFF2C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B02CC5" w:rsidRPr="00B02CC5" w14:paraId="40878C2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0D3806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F2A0D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6310A69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0D3532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1629114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717C39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9A8F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272CC1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B69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5DE8F4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BBDA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F7B3789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5B6CDA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0FD0F3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373D484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50ADEE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4D1526B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159BD0D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E62A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3EC73D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5F09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78B2AF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B3CD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1E366867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AB6775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50DEF5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72A3E48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482D58E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7A47593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5ADFFFA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FED9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D5AA03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0EF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BA015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37FF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51714EC3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E5F0E2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FAF6E6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082C072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C1BBFA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6F9565DA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16F1CAF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75E5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11AFEB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B1E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6C1120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CECA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31434B9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1EAC158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AC2BF7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2C386BB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89637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30B8814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7DB8BE4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3369318B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9E635B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8568D4D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B778462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31E9365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70963D5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E47A98F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E40C238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567AE25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908613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4746F6D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1E39159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24BDAC7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314B6CC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CB573EC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82CFDFA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118201D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94A62A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2B78ADA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6568EC2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1AF7FD7" w14:textId="77777777" w:rsidR="00047D0C" w:rsidRPr="00B02CC5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4C8535E" w14:textId="77777777" w:rsidR="00047D0C" w:rsidRPr="00B02CC5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4330515" w14:textId="77777777" w:rsidR="00047D0C" w:rsidRPr="00B02CC5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456B87E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DF086A7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F6A7614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240CD0F" w14:textId="77777777" w:rsidR="004B11E4" w:rsidRPr="00B02CC5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B02CC5" w:rsidRPr="00B02CC5" w14:paraId="5616B2B0" w14:textId="77777777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07929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  <w:t>Dio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6C8F720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Izjava</w:t>
            </w:r>
          </w:p>
        </w:tc>
      </w:tr>
    </w:tbl>
    <w:p w14:paraId="3FD1E7A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2B1943D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14:paraId="2190D170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BBF711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B02CC5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14:paraId="0A62F43A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B02CC5" w:rsidRPr="00B02CC5" w14:paraId="2238C30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13FF944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5E4A4EEA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3C23D19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2DAEDCF9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285FFDB9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05955DB4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4E387E68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8564893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512B25B7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F52B00C" w14:textId="77777777" w:rsidR="004B11E4" w:rsidRPr="00B02CC5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B02CC5" w:rsidRPr="00B02CC5" w14:paraId="396E246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69DE6E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2B15C6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932C5B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BD8DA3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93797A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4C1429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523CCA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735FC35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CDE0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7C21DC4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3A0C315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E7EA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CDD732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937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65EF757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3AD6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75EB33F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BD5138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5A194C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338965D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915561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2951198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BD0A82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ECF688F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67E5CCD0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5B35EBB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EA19D7B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923602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D2BDA2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565C25C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8219AC2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2C3AD40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090E5B07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5EF3C7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5EEEF66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A632459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7653C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6E7802C1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0D0E98D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0409DA75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B02CC5" w:rsidRPr="00B02CC5" w14:paraId="4705FB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06C6C894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98F9D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0D7363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B02CC5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0B473D43" w14:textId="77777777" w:rsidR="004B11E4" w:rsidRPr="00B02CC5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4B828E6C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A9E963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0F63CD5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188AAB1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309370B" w14:textId="77777777" w:rsidR="004B11E4" w:rsidRPr="00B02CC5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23918CAC" w14:textId="77777777" w:rsidR="00A419FF" w:rsidRPr="00B02CC5" w:rsidRDefault="00A419FF"/>
    <w:sectPr w:rsidR="00A419FF" w:rsidRPr="00B02CC5" w:rsidSect="00047D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2C348E" w14:textId="77777777" w:rsidR="00CC63FB" w:rsidRDefault="00CC63FB" w:rsidP="004B11E4">
      <w:r>
        <w:separator/>
      </w:r>
    </w:p>
  </w:endnote>
  <w:endnote w:type="continuationSeparator" w:id="0">
    <w:p w14:paraId="69DCEF25" w14:textId="77777777" w:rsidR="00CC63FB" w:rsidRDefault="00CC63FB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059808" w14:textId="77777777" w:rsidR="00845557" w:rsidRDefault="0084555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04A246" w14:textId="01D3B7CA" w:rsidR="00ED295D" w:rsidRPr="00845557" w:rsidRDefault="00ED295D" w:rsidP="00ED295D">
    <w:pPr>
      <w:pStyle w:val="Footer"/>
      <w:rPr>
        <w:rFonts w:asciiTheme="minorHAnsi" w:hAnsiTheme="minorHAnsi" w:cstheme="minorHAnsi"/>
        <w:sz w:val="20"/>
        <w:lang w:val="pl-PL"/>
      </w:rPr>
    </w:pPr>
    <w:bookmarkStart w:id="0" w:name="_GoBack"/>
    <w:r w:rsidRPr="00845557">
      <w:rPr>
        <w:rFonts w:asciiTheme="minorHAnsi" w:hAnsiTheme="minorHAnsi" w:cstheme="minorHAnsi"/>
        <w:sz w:val="20"/>
        <w:lang w:val="pl-PL"/>
      </w:rPr>
      <w:t>Koncesioni akt o nemetalič</w:t>
    </w:r>
    <w:proofErr w:type="spellStart"/>
    <w:r w:rsidRPr="00845557">
      <w:rPr>
        <w:rFonts w:asciiTheme="minorHAnsi" w:hAnsiTheme="minorHAnsi" w:cstheme="minorHAnsi"/>
        <w:sz w:val="20"/>
      </w:rPr>
      <w:t>noj</w:t>
    </w:r>
    <w:proofErr w:type="spellEnd"/>
    <w:r w:rsidRPr="00845557">
      <w:rPr>
        <w:rFonts w:asciiTheme="minorHAnsi" w:hAnsiTheme="minorHAnsi" w:cstheme="minorHAnsi"/>
        <w:sz w:val="20"/>
        <w:lang w:val="pl-PL"/>
      </w:rPr>
      <w:t xml:space="preserve"> mineralnoj sirovini tehničko-građevinskog kamena le</w:t>
    </w:r>
    <w:r w:rsidRPr="00845557">
      <w:rPr>
        <w:rFonts w:asciiTheme="minorHAnsi" w:hAnsiTheme="minorHAnsi" w:cstheme="minorHAnsi"/>
        <w:sz w:val="20"/>
        <w:lang w:val="sr-Latn-ME"/>
      </w:rPr>
      <w:t>žišta</w:t>
    </w:r>
    <w:r w:rsidRPr="00845557">
      <w:rPr>
        <w:rFonts w:asciiTheme="minorHAnsi" w:hAnsiTheme="minorHAnsi" w:cstheme="minorHAnsi"/>
        <w:sz w:val="20"/>
        <w:lang w:val="pl-PL"/>
      </w:rPr>
      <w:t xml:space="preserve"> ”</w:t>
    </w:r>
    <w:r w:rsidR="00845557" w:rsidRPr="00845557">
      <w:rPr>
        <w:rFonts w:asciiTheme="minorHAnsi" w:hAnsiTheme="minorHAnsi" w:cstheme="minorHAnsi"/>
        <w:sz w:val="20"/>
        <w:lang w:val="pl-PL"/>
      </w:rPr>
      <w:t>Presjeka</w:t>
    </w:r>
    <w:r w:rsidR="007776A1" w:rsidRPr="00845557">
      <w:rPr>
        <w:rFonts w:asciiTheme="minorHAnsi" w:hAnsiTheme="minorHAnsi" w:cstheme="minorHAnsi"/>
        <w:sz w:val="20"/>
        <w:lang w:val="pl-PL"/>
      </w:rPr>
      <w:t>”</w:t>
    </w:r>
    <w:r w:rsidR="00845557" w:rsidRPr="00845557">
      <w:rPr>
        <w:rFonts w:asciiTheme="minorHAnsi" w:hAnsiTheme="minorHAnsi" w:cstheme="minorHAnsi"/>
        <w:sz w:val="20"/>
        <w:lang w:val="pl-PL"/>
      </w:rPr>
      <w:t xml:space="preserve"> prijestonica Cetinje</w:t>
    </w:r>
  </w:p>
  <w:bookmarkEnd w:id="0"/>
  <w:p w14:paraId="7EFFC3C9" w14:textId="77777777" w:rsidR="004B11E4" w:rsidRPr="00ED295D" w:rsidRDefault="004B11E4" w:rsidP="00ED295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1F2237" w14:textId="77777777" w:rsidR="00845557" w:rsidRDefault="008455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D38C95" w14:textId="77777777" w:rsidR="00CC63FB" w:rsidRDefault="00CC63FB" w:rsidP="004B11E4">
      <w:r>
        <w:separator/>
      </w:r>
    </w:p>
  </w:footnote>
  <w:footnote w:type="continuationSeparator" w:id="0">
    <w:p w14:paraId="2710133F" w14:textId="77777777" w:rsidR="00CC63FB" w:rsidRDefault="00CC63FB" w:rsidP="004B11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5174D3" w14:textId="77777777" w:rsidR="00845557" w:rsidRDefault="0084555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6499A" w14:textId="77777777" w:rsidR="00845557" w:rsidRDefault="0084555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EC73FD" w14:textId="77777777" w:rsidR="00845557" w:rsidRDefault="008455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1E4"/>
    <w:rsid w:val="00010A9E"/>
    <w:rsid w:val="00025E53"/>
    <w:rsid w:val="00047D0C"/>
    <w:rsid w:val="000A6BCE"/>
    <w:rsid w:val="000D70C9"/>
    <w:rsid w:val="00170176"/>
    <w:rsid w:val="00192D97"/>
    <w:rsid w:val="001933E6"/>
    <w:rsid w:val="00212EE3"/>
    <w:rsid w:val="002F2E44"/>
    <w:rsid w:val="00304C35"/>
    <w:rsid w:val="0033073A"/>
    <w:rsid w:val="00336ED6"/>
    <w:rsid w:val="0033757E"/>
    <w:rsid w:val="00347421"/>
    <w:rsid w:val="0035158D"/>
    <w:rsid w:val="00390585"/>
    <w:rsid w:val="003C089F"/>
    <w:rsid w:val="003E41CE"/>
    <w:rsid w:val="00430752"/>
    <w:rsid w:val="004B11E4"/>
    <w:rsid w:val="005A0FC7"/>
    <w:rsid w:val="005A1099"/>
    <w:rsid w:val="00646AEF"/>
    <w:rsid w:val="006D7E37"/>
    <w:rsid w:val="006E37A3"/>
    <w:rsid w:val="007776A1"/>
    <w:rsid w:val="00797EC6"/>
    <w:rsid w:val="0081488F"/>
    <w:rsid w:val="00817F07"/>
    <w:rsid w:val="00841E19"/>
    <w:rsid w:val="00845557"/>
    <w:rsid w:val="009251B0"/>
    <w:rsid w:val="00954C94"/>
    <w:rsid w:val="009C6BD3"/>
    <w:rsid w:val="00A231F6"/>
    <w:rsid w:val="00A419FF"/>
    <w:rsid w:val="00AA4217"/>
    <w:rsid w:val="00AA48F9"/>
    <w:rsid w:val="00AC1298"/>
    <w:rsid w:val="00B02CC5"/>
    <w:rsid w:val="00B609F8"/>
    <w:rsid w:val="00B7274B"/>
    <w:rsid w:val="00CC63FB"/>
    <w:rsid w:val="00D25A06"/>
    <w:rsid w:val="00DB3B42"/>
    <w:rsid w:val="00DC12E7"/>
    <w:rsid w:val="00DC64FD"/>
    <w:rsid w:val="00E03D21"/>
    <w:rsid w:val="00E04E3A"/>
    <w:rsid w:val="00E86A76"/>
    <w:rsid w:val="00E97805"/>
    <w:rsid w:val="00EA4BCD"/>
    <w:rsid w:val="00EB7412"/>
    <w:rsid w:val="00EC0B56"/>
    <w:rsid w:val="00ED295D"/>
    <w:rsid w:val="00EE7A3B"/>
    <w:rsid w:val="00FA6E31"/>
    <w:rsid w:val="00FC1DFF"/>
    <w:rsid w:val="00FD3A0A"/>
    <w:rsid w:val="00FD6DBE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E8AB62"/>
  <w15:docId w15:val="{885751F7-7450-430D-9C88-9B9097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1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BC024-2AC5-4D35-8A78-D06E376C4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20</cp:revision>
  <dcterms:created xsi:type="dcterms:W3CDTF">2018-12-19T06:38:00Z</dcterms:created>
  <dcterms:modified xsi:type="dcterms:W3CDTF">2023-02-17T11:13:00Z</dcterms:modified>
</cp:coreProperties>
</file>