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825C42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za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2F1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5EC7D73" w14:textId="77777777" w:rsidR="0016640E" w:rsidRPr="00D42287" w:rsidRDefault="0016640E" w:rsidP="002F132C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2F132C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3FD0B1EE" w14:textId="77777777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2F13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vAlign w:val="center"/>
          </w:tcPr>
          <w:p w14:paraId="63675F66" w14:textId="5F406067" w:rsidR="0016640E" w:rsidRPr="00D42287" w:rsidRDefault="0016640E" w:rsidP="002F132C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Ponuđeni obim rudarske proizvodnje</w:t>
            </w:r>
          </w:p>
        </w:tc>
      </w:tr>
      <w:tr w:rsidR="0016640E" w:rsidRPr="00D42287" w14:paraId="49B42395" w14:textId="77777777" w:rsidTr="002F1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52563F" w14:textId="77777777" w:rsidR="0016640E" w:rsidRPr="00D42287" w:rsidRDefault="0016640E" w:rsidP="002F132C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77777777" w:rsidR="0016640E" w:rsidRPr="00D42287" w:rsidRDefault="009744CD" w:rsidP="002F132C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D42287" w:rsidRDefault="0016640E" w:rsidP="002F132C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4BCE8928" w14:textId="77777777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2F295220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4BB2997E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DB74AEC" w14:textId="1BC1F28A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825173" w14:textId="747BA741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6CC59D4" w14:textId="77777777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2F13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vAlign w:val="center"/>
          </w:tcPr>
          <w:p w14:paraId="123BECA7" w14:textId="77777777" w:rsidR="0016640E" w:rsidRPr="00D42287" w:rsidRDefault="0016640E" w:rsidP="002F132C">
            <w:pPr>
              <w:pStyle w:val="ListParagraph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2F132C" w:rsidRDefault="0016640E" w:rsidP="002F132C">
            <w:pPr>
              <w:pStyle w:val="Heading1"/>
              <w:numPr>
                <w:ilvl w:val="0"/>
                <w:numId w:val="11"/>
              </w:numPr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sr-Latn-CS"/>
              </w:rPr>
            </w:pPr>
            <w:r w:rsidRPr="002F132C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2F132C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7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vAlign w:val="center"/>
          </w:tcPr>
          <w:p w14:paraId="043B3C41" w14:textId="77777777" w:rsidR="0016640E" w:rsidRPr="00D42287" w:rsidRDefault="0016640E" w:rsidP="00576F0C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lastRenderedPageBreak/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14:paraId="568B7E36" w14:textId="77777777" w:rsidTr="00576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79E1B843" w14:textId="77777777" w:rsidR="0016640E" w:rsidRPr="00D42287" w:rsidRDefault="0016640E" w:rsidP="00576F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7CEE2196" w14:textId="51278CDC" w:rsidR="0016640E" w:rsidRPr="00D42287" w:rsidRDefault="0016640E" w:rsidP="00576F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KONCESIONA NAKNADA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1346F2FF" w14:textId="77979FEB" w:rsidR="0016640E" w:rsidRDefault="0016640E" w:rsidP="0016640E">
      <w:pPr>
        <w:ind w:right="243"/>
        <w:rPr>
          <w:rFonts w:ascii="Arial" w:hAnsi="Arial" w:cs="Arial"/>
          <w:sz w:val="22"/>
          <w:szCs w:val="22"/>
          <w:lang w:val="sr-Latn-CS"/>
        </w:rPr>
      </w:pPr>
    </w:p>
    <w:p w14:paraId="0EDEEBD1" w14:textId="77777777" w:rsidR="00B27905" w:rsidRPr="00D42287" w:rsidRDefault="00B27905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5B481543" w:rsidR="003C34B2" w:rsidRPr="008A750D" w:rsidRDefault="003C34B2" w:rsidP="00B27905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A75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A75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0103024" w:rsidR="003C34B2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3813BF1A" w14:textId="2F3D2E06" w:rsidR="00E868CC" w:rsidRDefault="00E868CC" w:rsidP="00031F15">
      <w:pPr>
        <w:rPr>
          <w:rFonts w:ascii="Arial" w:hAnsi="Arial" w:cs="Arial"/>
          <w:bCs/>
          <w:noProof/>
          <w:color w:val="FF0000"/>
          <w:sz w:val="22"/>
        </w:rPr>
      </w:pPr>
      <w:r>
        <w:rPr>
          <w:rFonts w:ascii="Arial" w:hAnsi="Arial" w:cs="Arial"/>
          <w:bCs/>
          <w:noProof/>
          <w:color w:val="FF0000"/>
          <w:sz w:val="22"/>
        </w:rPr>
        <w:t>Izjavljujem da ____________________</w:t>
      </w:r>
      <w:r w:rsidR="0085392C">
        <w:rPr>
          <w:rFonts w:ascii="Arial" w:hAnsi="Arial" w:cs="Arial"/>
          <w:bCs/>
          <w:noProof/>
          <w:color w:val="FF0000"/>
          <w:sz w:val="22"/>
        </w:rPr>
        <w:t>__________</w:t>
      </w:r>
      <w:r>
        <w:rPr>
          <w:rFonts w:ascii="Arial" w:hAnsi="Arial" w:cs="Arial"/>
          <w:bCs/>
          <w:noProof/>
          <w:color w:val="FF0000"/>
          <w:sz w:val="22"/>
        </w:rPr>
        <w:t xml:space="preserve"> (ime </w:t>
      </w:r>
      <w:r w:rsidR="0085392C">
        <w:rPr>
          <w:rFonts w:ascii="Arial" w:hAnsi="Arial" w:cs="Arial"/>
          <w:bCs/>
          <w:noProof/>
          <w:color w:val="FF0000"/>
          <w:sz w:val="22"/>
        </w:rPr>
        <w:t xml:space="preserve">I PIB </w:t>
      </w:r>
      <w:r>
        <w:rPr>
          <w:rFonts w:ascii="Arial" w:hAnsi="Arial" w:cs="Arial"/>
          <w:bCs/>
          <w:noProof/>
          <w:color w:val="FF0000"/>
          <w:sz w:val="22"/>
        </w:rPr>
        <w:t>Ponuđača) nema dug</w:t>
      </w:r>
      <w:r w:rsidR="00534E20">
        <w:rPr>
          <w:rFonts w:ascii="Arial" w:hAnsi="Arial" w:cs="Arial"/>
          <w:bCs/>
          <w:noProof/>
          <w:color w:val="FF0000"/>
          <w:sz w:val="22"/>
        </w:rPr>
        <w:t>a</w:t>
      </w:r>
      <w:r>
        <w:rPr>
          <w:rFonts w:ascii="Arial" w:hAnsi="Arial" w:cs="Arial"/>
          <w:bCs/>
          <w:noProof/>
          <w:color w:val="FF0000"/>
          <w:sz w:val="22"/>
        </w:rPr>
        <w:t xml:space="preserve"> po osnovu</w:t>
      </w:r>
      <w:r w:rsidR="00031F15">
        <w:rPr>
          <w:rFonts w:ascii="Arial" w:hAnsi="Arial" w:cs="Arial"/>
          <w:bCs/>
          <w:noProof/>
          <w:color w:val="FF0000"/>
          <w:sz w:val="22"/>
        </w:rPr>
        <w:t xml:space="preserve"> koncesione naknade. </w:t>
      </w:r>
    </w:p>
    <w:p w14:paraId="1FB86FC3" w14:textId="77777777" w:rsidR="00576F0C" w:rsidRPr="00E868CC" w:rsidRDefault="00576F0C" w:rsidP="00031F15">
      <w:pPr>
        <w:rPr>
          <w:rFonts w:ascii="Arial" w:hAnsi="Arial" w:cs="Arial"/>
          <w:bCs/>
          <w:noProof/>
          <w:color w:val="FF0000"/>
          <w:sz w:val="22"/>
        </w:rPr>
      </w:pPr>
    </w:p>
    <w:p w14:paraId="5716F32A" w14:textId="11B51342" w:rsidR="00534E20" w:rsidRPr="00597396" w:rsidRDefault="00534E20" w:rsidP="00534E20">
      <w:pPr>
        <w:ind w:left="1350" w:right="243" w:hanging="1350"/>
        <w:rPr>
          <w:rFonts w:ascii="Arial" w:hAnsi="Arial" w:cs="Arial"/>
          <w:bCs/>
          <w:noProof/>
          <w:color w:val="FF0000"/>
          <w:sz w:val="22"/>
        </w:rPr>
      </w:pPr>
      <w:r w:rsidRPr="00597396">
        <w:rPr>
          <w:rFonts w:ascii="Arial" w:hAnsi="Arial" w:cs="Arial"/>
          <w:b/>
          <w:bCs/>
          <w:color w:val="FF0000"/>
          <w:sz w:val="22"/>
          <w:szCs w:val="22"/>
          <w:lang w:val="sr-Latn-CS"/>
        </w:rPr>
        <w:t>Napomena:</w:t>
      </w:r>
      <w:r w:rsidRPr="00597396">
        <w:rPr>
          <w:rFonts w:ascii="Arial" w:hAnsi="Arial" w:cs="Arial"/>
          <w:bCs/>
          <w:color w:val="FF0000"/>
          <w:sz w:val="22"/>
          <w:szCs w:val="22"/>
          <w:lang w:val="sr-Latn-CS"/>
        </w:rPr>
        <w:t xml:space="preserve"> </w:t>
      </w:r>
      <w:r w:rsidRPr="00597396">
        <w:rPr>
          <w:rFonts w:ascii="Arial" w:hAnsi="Arial" w:cs="Arial"/>
          <w:bCs/>
          <w:noProof/>
          <w:color w:val="FF0000"/>
          <w:sz w:val="22"/>
        </w:rPr>
        <w:t>Navedenu Izjavu  daje ponuđač koji vrši/ ili je vršio koncesionu djelatnost eksploatacije čvrstih mineralnih sirovina.</w:t>
      </w:r>
    </w:p>
    <w:p w14:paraId="7E712EA2" w14:textId="77777777" w:rsidR="00534E20" w:rsidRDefault="00534E20" w:rsidP="00534E20">
      <w:pPr>
        <w:rPr>
          <w:rFonts w:ascii="Arial" w:hAnsi="Arial" w:cs="Arial"/>
          <w:bCs/>
          <w:noProof/>
          <w:color w:val="FF0000"/>
          <w:sz w:val="22"/>
        </w:rPr>
      </w:pPr>
    </w:p>
    <w:p w14:paraId="49A8B175" w14:textId="77777777" w:rsidR="00E868CC" w:rsidRPr="008A750D" w:rsidRDefault="00E868CC" w:rsidP="00A80FA3">
      <w:pPr>
        <w:ind w:right="243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8A750D" w:rsidRDefault="003C34B2" w:rsidP="00223CEC">
      <w:pPr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8A750D" w:rsidRDefault="003C34B2" w:rsidP="00223CEC">
      <w:pPr>
        <w:rPr>
          <w:rFonts w:ascii="Arial" w:hAnsi="Arial" w:cs="Arial"/>
          <w:sz w:val="22"/>
          <w:szCs w:val="22"/>
          <w:lang w:val="sr-Latn-CS"/>
        </w:rPr>
      </w:pPr>
      <w:r w:rsidRPr="008A75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8A750D">
        <w:rPr>
          <w:rFonts w:ascii="Arial" w:hAnsi="Arial" w:cs="Arial"/>
          <w:bCs/>
          <w:noProof/>
          <w:sz w:val="22"/>
        </w:rPr>
        <w:t>nce u skladu sa</w:t>
      </w:r>
      <w:r w:rsidRPr="008A75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D42287" w:rsidRDefault="0016640E" w:rsidP="00223CEC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17B2FA5B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76F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692786E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B27905" w:rsidRPr="00B2790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76F0C">
        <w:tc>
          <w:tcPr>
            <w:tcW w:w="2160" w:type="dxa"/>
            <w:shd w:val="clear" w:color="auto" w:fill="000000" w:themeFill="text1"/>
            <w:vAlign w:val="center"/>
          </w:tcPr>
          <w:p w14:paraId="42D6333F" w14:textId="77777777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76F0C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3A3F72BE" w14:textId="483B3353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76F0C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1DBC6416" w14:textId="222CDA52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Za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koji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F36B02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14:paraId="34303DE5" w14:textId="289F058A"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</w:t>
      </w:r>
      <w:bookmarkStart w:id="0" w:name="_GoBack"/>
      <w:bookmarkEnd w:id="0"/>
      <w:r w:rsidRPr="00D42287">
        <w:rPr>
          <w:rFonts w:ascii="Arial" w:hAnsi="Arial" w:cs="Arial"/>
          <w:sz w:val="22"/>
          <w:szCs w:val="22"/>
          <w:lang w:val="nn-NO"/>
        </w:rPr>
        <w:t>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553901D9" w:rsidR="002F2870" w:rsidRPr="00D42287" w:rsidRDefault="002F2870" w:rsidP="00363107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6310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5D7D6B19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B2790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576F0C">
        <w:tc>
          <w:tcPr>
            <w:tcW w:w="2160" w:type="dxa"/>
            <w:shd w:val="clear" w:color="auto" w:fill="000000" w:themeFill="text1"/>
            <w:vAlign w:val="center"/>
          </w:tcPr>
          <w:p w14:paraId="75740E0A" w14:textId="2380DDDC" w:rsidR="002F2870" w:rsidRPr="00D42287" w:rsidRDefault="001D1829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576F0C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58150911" w14:textId="2DC051CF" w:rsidR="002F2870" w:rsidRPr="00D42287" w:rsidRDefault="002F2870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576F0C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226BA276" w14:textId="460F39C1" w:rsidR="002F2870" w:rsidRPr="00D42287" w:rsidRDefault="002F2870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8A750D" w:rsidRDefault="002F2870" w:rsidP="002F2870">
      <w:pPr>
        <w:ind w:left="1350" w:hanging="1350"/>
      </w:pPr>
      <w:proofErr w:type="spellStart"/>
      <w:r w:rsidRPr="008A75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8A750D">
        <w:rPr>
          <w:rFonts w:ascii="Arial" w:hAnsi="Arial" w:cs="Arial"/>
          <w:b/>
          <w:sz w:val="22"/>
          <w:szCs w:val="22"/>
        </w:rPr>
        <w:t xml:space="preserve">: </w:t>
      </w:r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ponuđače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koji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registrovani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A750D">
        <w:rPr>
          <w:rFonts w:ascii="Arial" w:hAnsi="Arial" w:cs="Arial"/>
          <w:sz w:val="22"/>
          <w:szCs w:val="22"/>
        </w:rPr>
        <w:t>periodu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kraćem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A750D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posljednje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8A750D">
        <w:rPr>
          <w:rFonts w:ascii="Arial" w:hAnsi="Arial" w:cs="Arial"/>
          <w:sz w:val="22"/>
          <w:szCs w:val="22"/>
        </w:rPr>
        <w:t>godine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jedna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godina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poslovanja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obavezni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dostavljanje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podataka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r w:rsidRPr="008A750D">
        <w:t xml:space="preserve"> </w:t>
      </w:r>
    </w:p>
    <w:p w14:paraId="69C6E21D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8A750D">
        <w:rPr>
          <w:rFonts w:ascii="Arial" w:hAnsi="Arial" w:cs="Arial"/>
          <w:sz w:val="22"/>
          <w:szCs w:val="22"/>
        </w:rPr>
        <w:t>Ukoliko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ponuđač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dostavljaju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A750D">
        <w:rPr>
          <w:rFonts w:ascii="Arial" w:hAnsi="Arial" w:cs="Arial"/>
          <w:sz w:val="22"/>
          <w:szCs w:val="22"/>
        </w:rPr>
        <w:t>podaci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svakog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člana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8A75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7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76F0C">
            <w:pPr>
              <w:pStyle w:val="ListParagraph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66F48387" w:rsidR="0016640E" w:rsidRPr="00576F0C" w:rsidRDefault="00576F0C" w:rsidP="00576F0C">
            <w:pPr>
              <w:pStyle w:val="Heading1"/>
              <w:numPr>
                <w:ilvl w:val="0"/>
                <w:numId w:val="11"/>
              </w:numPr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sr-Latn-CS"/>
              </w:rPr>
            </w:pPr>
            <w:r w:rsidRPr="00576F0C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76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8C858A8" w:rsidR="0016640E" w:rsidRPr="00D42287" w:rsidRDefault="00576F0C" w:rsidP="00576F0C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76F0C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  <w:vAlign w:val="center"/>
          </w:tcPr>
          <w:p w14:paraId="65E268F8" w14:textId="06B6B9B1" w:rsidR="0016640E" w:rsidRPr="00D42287" w:rsidRDefault="00576F0C" w:rsidP="00576F0C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</w:t>
            </w: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/>
    <w:sectPr w:rsidR="00905C86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F06A8" w14:textId="77777777" w:rsidR="007E4E94" w:rsidRDefault="007E4E94" w:rsidP="005F0F1F">
      <w:r>
        <w:separator/>
      </w:r>
    </w:p>
  </w:endnote>
  <w:endnote w:type="continuationSeparator" w:id="0">
    <w:p w14:paraId="7CD8841E" w14:textId="77777777" w:rsidR="007E4E94" w:rsidRDefault="007E4E94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9"/>
      <w:gridCol w:w="9073"/>
    </w:tblGrid>
    <w:tr w:rsidR="00973894" w:rsidRPr="00D42287" w14:paraId="2D85BD17" w14:textId="77777777" w:rsidTr="000205CF">
      <w:tc>
        <w:tcPr>
          <w:tcW w:w="239" w:type="dxa"/>
        </w:tcPr>
        <w:p w14:paraId="2ED6AD00" w14:textId="77777777" w:rsidR="00973894" w:rsidRPr="000205CF" w:rsidRDefault="003020B5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0205CF">
            <w:rPr>
              <w:rFonts w:ascii="Calibri" w:hAnsi="Calibri" w:cs="Calibri"/>
              <w:sz w:val="16"/>
              <w:szCs w:val="16"/>
            </w:rPr>
            <w:fldChar w:fldCharType="begin"/>
          </w:r>
          <w:r w:rsidR="00973894" w:rsidRPr="000205CF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2F132C" w:rsidRPr="002F132C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7</w: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073" w:type="dxa"/>
        </w:tcPr>
        <w:p w14:paraId="7CB7AD71" w14:textId="1A829DB6" w:rsidR="00973894" w:rsidRPr="00363107" w:rsidRDefault="00E17BB3" w:rsidP="001413CF">
          <w:pPr>
            <w:pStyle w:val="Footer"/>
            <w:rPr>
              <w:rFonts w:asciiTheme="minorHAnsi" w:hAnsiTheme="minorHAnsi" w:cstheme="minorHAnsi"/>
              <w:sz w:val="18"/>
              <w:szCs w:val="18"/>
            </w:rPr>
          </w:pPr>
          <w:r w:rsidRPr="00363107">
            <w:rPr>
              <w:rFonts w:asciiTheme="minorHAnsi" w:hAnsiTheme="minorHAnsi" w:cstheme="minorHAnsi"/>
              <w:sz w:val="18"/>
              <w:szCs w:val="18"/>
              <w:lang w:val="pl-PL"/>
            </w:rPr>
            <w:t>Koncesioni akt o nemetalič</w:t>
          </w:r>
          <w:proofErr w:type="spellStart"/>
          <w:r w:rsidRPr="00363107">
            <w:rPr>
              <w:rFonts w:asciiTheme="minorHAnsi" w:hAnsiTheme="minorHAnsi" w:cstheme="minorHAnsi"/>
              <w:sz w:val="18"/>
              <w:szCs w:val="18"/>
            </w:rPr>
            <w:t>noj</w:t>
          </w:r>
          <w:proofErr w:type="spellEnd"/>
          <w:r w:rsidRPr="00363107">
            <w:rPr>
              <w:rFonts w:asciiTheme="minorHAnsi" w:hAnsiTheme="minorHAnsi" w:cstheme="minorHAnsi"/>
              <w:sz w:val="18"/>
              <w:szCs w:val="18"/>
              <w:lang w:val="pl-PL"/>
            </w:rPr>
            <w:t xml:space="preserve"> mineralnoj sirovini tehničko-građevinskog kamena </w:t>
          </w:r>
          <w:r w:rsidR="00363107" w:rsidRPr="00363107">
            <w:rPr>
              <w:rFonts w:asciiTheme="minorHAnsi" w:hAnsiTheme="minorHAnsi" w:cstheme="minorHAnsi"/>
              <w:sz w:val="18"/>
              <w:szCs w:val="18"/>
              <w:lang w:val="sr-Latn-CS"/>
            </w:rPr>
            <w:t xml:space="preserve">lokaliteta </w:t>
          </w:r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>“</w:t>
          </w:r>
          <w:proofErr w:type="spellStart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>Kaludar</w:t>
          </w:r>
          <w:proofErr w:type="spellEnd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 xml:space="preserve">” </w:t>
          </w:r>
          <w:proofErr w:type="spellStart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>Opština</w:t>
          </w:r>
          <w:proofErr w:type="spellEnd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 xml:space="preserve"> </w:t>
          </w:r>
          <w:proofErr w:type="spellStart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>Petnjica</w:t>
          </w:r>
          <w:proofErr w:type="spellEnd"/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3A748" w14:textId="77777777" w:rsidR="007E4E94" w:rsidRDefault="007E4E94" w:rsidP="005F0F1F">
      <w:r>
        <w:separator/>
      </w:r>
    </w:p>
  </w:footnote>
  <w:footnote w:type="continuationSeparator" w:id="0">
    <w:p w14:paraId="0AC12D93" w14:textId="77777777" w:rsidR="007E4E94" w:rsidRDefault="007E4E94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05CF"/>
    <w:rsid w:val="000232B2"/>
    <w:rsid w:val="00023306"/>
    <w:rsid w:val="00031F15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413CF"/>
    <w:rsid w:val="0016640E"/>
    <w:rsid w:val="00184162"/>
    <w:rsid w:val="00197D82"/>
    <w:rsid w:val="001D1829"/>
    <w:rsid w:val="001E25B8"/>
    <w:rsid w:val="002022CC"/>
    <w:rsid w:val="00216BE7"/>
    <w:rsid w:val="00221102"/>
    <w:rsid w:val="00223CEC"/>
    <w:rsid w:val="0024242F"/>
    <w:rsid w:val="002459AE"/>
    <w:rsid w:val="00270345"/>
    <w:rsid w:val="00281323"/>
    <w:rsid w:val="00293254"/>
    <w:rsid w:val="002A6E28"/>
    <w:rsid w:val="002B0307"/>
    <w:rsid w:val="002D557C"/>
    <w:rsid w:val="002E4DCE"/>
    <w:rsid w:val="002E773C"/>
    <w:rsid w:val="002F132C"/>
    <w:rsid w:val="002F2870"/>
    <w:rsid w:val="002F2ACA"/>
    <w:rsid w:val="003020B5"/>
    <w:rsid w:val="00306044"/>
    <w:rsid w:val="00345D2E"/>
    <w:rsid w:val="003515A8"/>
    <w:rsid w:val="00357312"/>
    <w:rsid w:val="00363107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25E"/>
    <w:rsid w:val="00463938"/>
    <w:rsid w:val="00463DB9"/>
    <w:rsid w:val="00481B76"/>
    <w:rsid w:val="00491279"/>
    <w:rsid w:val="00497914"/>
    <w:rsid w:val="004A1CDB"/>
    <w:rsid w:val="004A4A42"/>
    <w:rsid w:val="004C5820"/>
    <w:rsid w:val="00510B9D"/>
    <w:rsid w:val="00523997"/>
    <w:rsid w:val="00534E20"/>
    <w:rsid w:val="00550C36"/>
    <w:rsid w:val="005631E6"/>
    <w:rsid w:val="00576F0C"/>
    <w:rsid w:val="00585478"/>
    <w:rsid w:val="00597396"/>
    <w:rsid w:val="005C2A49"/>
    <w:rsid w:val="005D7305"/>
    <w:rsid w:val="005F0F1F"/>
    <w:rsid w:val="00604831"/>
    <w:rsid w:val="006171BF"/>
    <w:rsid w:val="00655C62"/>
    <w:rsid w:val="00681AE3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7E4E94"/>
    <w:rsid w:val="00800AB2"/>
    <w:rsid w:val="008212BF"/>
    <w:rsid w:val="00845B04"/>
    <w:rsid w:val="0085392C"/>
    <w:rsid w:val="00854A2D"/>
    <w:rsid w:val="008958BD"/>
    <w:rsid w:val="0089739F"/>
    <w:rsid w:val="008A1827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55C69"/>
    <w:rsid w:val="00A80FA3"/>
    <w:rsid w:val="00A833A4"/>
    <w:rsid w:val="00A97E7F"/>
    <w:rsid w:val="00AB7064"/>
    <w:rsid w:val="00AC47D2"/>
    <w:rsid w:val="00AE1E59"/>
    <w:rsid w:val="00AE4BE1"/>
    <w:rsid w:val="00B054C6"/>
    <w:rsid w:val="00B1243C"/>
    <w:rsid w:val="00B27905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6697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C2225"/>
    <w:rsid w:val="00CE28FC"/>
    <w:rsid w:val="00D42287"/>
    <w:rsid w:val="00D625AC"/>
    <w:rsid w:val="00D77CF7"/>
    <w:rsid w:val="00D857FE"/>
    <w:rsid w:val="00D90761"/>
    <w:rsid w:val="00E02BE9"/>
    <w:rsid w:val="00E17035"/>
    <w:rsid w:val="00E17BB3"/>
    <w:rsid w:val="00E245FF"/>
    <w:rsid w:val="00E50529"/>
    <w:rsid w:val="00E72E6E"/>
    <w:rsid w:val="00E868CC"/>
    <w:rsid w:val="00EB1903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D5D78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BDA6A4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  <w:style w:type="table" w:styleId="GridTable1Light">
    <w:name w:val="Grid Table 1 Light"/>
    <w:basedOn w:val="TableNormal"/>
    <w:uiPriority w:val="46"/>
    <w:rsid w:val="00576F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61C1E-4127-45A9-8DCF-B23BFD14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58</cp:revision>
  <cp:lastPrinted>2016-01-22T12:33:00Z</cp:lastPrinted>
  <dcterms:created xsi:type="dcterms:W3CDTF">2018-12-19T06:38:00Z</dcterms:created>
  <dcterms:modified xsi:type="dcterms:W3CDTF">2023-02-16T07:48:00Z</dcterms:modified>
</cp:coreProperties>
</file>