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3A" w:rsidRPr="006D6976" w:rsidRDefault="00161D3A" w:rsidP="00161D3A">
      <w:pPr>
        <w:spacing w:before="120"/>
        <w:jc w:val="center"/>
        <w:outlineLvl w:val="0"/>
        <w:rPr>
          <w:b/>
          <w:smallCaps/>
          <w:sz w:val="28"/>
        </w:rPr>
      </w:pPr>
      <w:permStart w:id="0" w:edGrp="everyone"/>
      <w:permEnd w:id="0"/>
      <w:r w:rsidRPr="006D6976">
        <w:rPr>
          <w:b/>
          <w:smallCaps/>
          <w:sz w:val="28"/>
        </w:rPr>
        <w:t>ANNEX IX</w:t>
      </w:r>
    </w:p>
    <w:p w:rsidR="00161D3A" w:rsidRPr="006D6976" w:rsidRDefault="00161D3A">
      <w:pPr>
        <w:spacing w:before="120"/>
        <w:jc w:val="center"/>
        <w:outlineLvl w:val="0"/>
        <w:rPr>
          <w:smallCaps/>
          <w:sz w:val="28"/>
        </w:rPr>
      </w:pPr>
      <w:r w:rsidRPr="006D6976">
        <w:rPr>
          <w:smallCaps/>
          <w:sz w:val="28"/>
        </w:rPr>
        <w:t>Transfer of Ownership of Assets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850"/>
      </w:tblGrid>
      <w:tr w:rsidR="00161D3A" w:rsidRPr="00910E53" w:rsidTr="00161D3A">
        <w:tblPrEx>
          <w:tblCellMar>
            <w:top w:w="0" w:type="dxa"/>
            <w:bottom w:w="0" w:type="dxa"/>
          </w:tblCellMar>
        </w:tblPrEx>
        <w:tc>
          <w:tcPr>
            <w:tcW w:w="14850" w:type="dxa"/>
          </w:tcPr>
          <w:p w:rsidR="00161D3A" w:rsidRPr="00910E53" w:rsidRDefault="00161D3A" w:rsidP="00161D3A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Grant contract identification number:</w:t>
            </w:r>
          </w:p>
        </w:tc>
      </w:tr>
      <w:tr w:rsidR="00161D3A" w:rsidRPr="00910E53" w:rsidTr="00161D3A">
        <w:tblPrEx>
          <w:tblCellMar>
            <w:top w:w="0" w:type="dxa"/>
            <w:bottom w:w="0" w:type="dxa"/>
          </w:tblCellMar>
        </w:tblPrEx>
        <w:tc>
          <w:tcPr>
            <w:tcW w:w="14850" w:type="dxa"/>
          </w:tcPr>
          <w:p w:rsidR="00161D3A" w:rsidRPr="00910E53" w:rsidRDefault="00161D3A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Title of the Action:</w:t>
            </w:r>
          </w:p>
        </w:tc>
      </w:tr>
      <w:tr w:rsidR="00161D3A" w:rsidRPr="00910E53" w:rsidTr="00161D3A">
        <w:tblPrEx>
          <w:tblCellMar>
            <w:top w:w="0" w:type="dxa"/>
            <w:bottom w:w="0" w:type="dxa"/>
          </w:tblCellMar>
        </w:tblPrEx>
        <w:tc>
          <w:tcPr>
            <w:tcW w:w="14850" w:type="dxa"/>
          </w:tcPr>
          <w:p w:rsidR="00161D3A" w:rsidRPr="00910E53" w:rsidRDefault="00161D3A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Name of Beneficiary:</w:t>
            </w:r>
          </w:p>
        </w:tc>
      </w:tr>
      <w:tr w:rsidR="00161D3A" w:rsidRPr="00910E53" w:rsidTr="00161D3A">
        <w:tblPrEx>
          <w:tblCellMar>
            <w:top w:w="0" w:type="dxa"/>
            <w:bottom w:w="0" w:type="dxa"/>
          </w:tblCellMar>
        </w:tblPrEx>
        <w:tc>
          <w:tcPr>
            <w:tcW w:w="14850" w:type="dxa"/>
          </w:tcPr>
          <w:p w:rsidR="00161D3A" w:rsidRPr="00910E53" w:rsidRDefault="00161D3A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Local </w:t>
            </w:r>
            <w:r w:rsidR="00F21312" w:rsidRPr="00910E53">
              <w:rPr>
                <w:sz w:val="22"/>
                <w:szCs w:val="22"/>
              </w:rPr>
              <w:t xml:space="preserve"> Beneficiary</w:t>
            </w:r>
            <w:r w:rsidRPr="00910E53">
              <w:rPr>
                <w:sz w:val="22"/>
                <w:szCs w:val="22"/>
              </w:rPr>
              <w:t>/</w:t>
            </w:r>
            <w:r w:rsidR="00F21312" w:rsidRPr="00910E53">
              <w:rPr>
                <w:sz w:val="22"/>
                <w:szCs w:val="22"/>
              </w:rPr>
              <w:t>Local Affiliated Entity/</w:t>
            </w:r>
            <w:r w:rsidRPr="00910E53">
              <w:rPr>
                <w:sz w:val="22"/>
                <w:szCs w:val="22"/>
              </w:rPr>
              <w:t>Final beneficiary of the Action</w:t>
            </w:r>
            <w:r w:rsidR="00D829AD">
              <w:rPr>
                <w:sz w:val="22"/>
                <w:szCs w:val="22"/>
              </w:rPr>
              <w:t xml:space="preserve"> to whom the assets are transferred</w:t>
            </w:r>
            <w:r w:rsidRPr="00910E53">
              <w:rPr>
                <w:sz w:val="22"/>
                <w:szCs w:val="22"/>
              </w:rPr>
              <w:t>:</w:t>
            </w:r>
          </w:p>
        </w:tc>
      </w:tr>
    </w:tbl>
    <w:p w:rsidR="00161D3A" w:rsidRPr="006D6976" w:rsidRDefault="00161D3A">
      <w:pPr>
        <w:jc w:val="both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2957"/>
        <w:gridCol w:w="2958"/>
        <w:gridCol w:w="2958"/>
        <w:gridCol w:w="2958"/>
      </w:tblGrid>
      <w:tr w:rsidR="00161D3A" w:rsidRPr="00910E53" w:rsidTr="00910E53">
        <w:tc>
          <w:tcPr>
            <w:tcW w:w="2957" w:type="dxa"/>
            <w:shd w:val="clear" w:color="auto" w:fill="auto"/>
            <w:vAlign w:val="center"/>
          </w:tcPr>
          <w:p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Assets</w:t>
            </w:r>
          </w:p>
        </w:tc>
        <w:tc>
          <w:tcPr>
            <w:tcW w:w="2957" w:type="dxa"/>
            <w:shd w:val="clear" w:color="auto" w:fill="auto"/>
            <w:vAlign w:val="center"/>
          </w:tcPr>
          <w:p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Description of item </w:t>
            </w:r>
            <w:r w:rsidR="00910E53">
              <w:rPr>
                <w:sz w:val="22"/>
                <w:szCs w:val="22"/>
              </w:rPr>
              <w:br/>
            </w:r>
            <w:r w:rsidRPr="00910E53">
              <w:rPr>
                <w:sz w:val="22"/>
                <w:szCs w:val="22"/>
              </w:rPr>
              <w:t>(&gt;</w:t>
            </w:r>
            <w:r w:rsidR="00CF5851" w:rsidRPr="00910E53">
              <w:rPr>
                <w:sz w:val="22"/>
                <w:szCs w:val="22"/>
              </w:rPr>
              <w:t xml:space="preserve"> EUR</w:t>
            </w:r>
            <w:r w:rsidR="00F7210C"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5</w:t>
            </w:r>
            <w:r w:rsidR="006937E9"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000)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Date of Purchase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Purchase Cost in </w:t>
            </w:r>
            <w:r w:rsidR="00CF5851" w:rsidRPr="00910E53">
              <w:rPr>
                <w:sz w:val="22"/>
                <w:szCs w:val="22"/>
              </w:rPr>
              <w:t>EUR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Date of Transfer / Comments</w:t>
            </w:r>
          </w:p>
        </w:tc>
      </w:tr>
      <w:tr w:rsidR="00161D3A" w:rsidRPr="006D6976" w:rsidTr="001137A4">
        <w:tc>
          <w:tcPr>
            <w:tcW w:w="2957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1.</w:t>
            </w:r>
          </w:p>
        </w:tc>
        <w:tc>
          <w:tcPr>
            <w:tcW w:w="2957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:rsidTr="001137A4">
        <w:tc>
          <w:tcPr>
            <w:tcW w:w="2957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2.</w:t>
            </w:r>
          </w:p>
        </w:tc>
        <w:tc>
          <w:tcPr>
            <w:tcW w:w="2957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:rsidTr="001137A4">
        <w:tc>
          <w:tcPr>
            <w:tcW w:w="2957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3.</w:t>
            </w:r>
          </w:p>
        </w:tc>
        <w:tc>
          <w:tcPr>
            <w:tcW w:w="2957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:rsidTr="001137A4">
        <w:tc>
          <w:tcPr>
            <w:tcW w:w="2957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4.</w:t>
            </w:r>
          </w:p>
        </w:tc>
        <w:tc>
          <w:tcPr>
            <w:tcW w:w="2957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:rsidTr="001137A4">
        <w:tc>
          <w:tcPr>
            <w:tcW w:w="2957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Etc.</w:t>
            </w:r>
          </w:p>
        </w:tc>
        <w:tc>
          <w:tcPr>
            <w:tcW w:w="2957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</w:tbl>
    <w:p w:rsidR="00161D3A" w:rsidRPr="006D6976" w:rsidRDefault="00161D3A">
      <w:pPr>
        <w:jc w:val="both"/>
        <w:rPr>
          <w:sz w:val="22"/>
        </w:rPr>
      </w:pPr>
    </w:p>
    <w:p w:rsidR="00161D3A" w:rsidRPr="006D6976" w:rsidRDefault="00161D3A">
      <w:pPr>
        <w:jc w:val="both"/>
        <w:rPr>
          <w:sz w:val="22"/>
        </w:rPr>
      </w:pPr>
      <w:r w:rsidRPr="006D6976">
        <w:rPr>
          <w:sz w:val="22"/>
        </w:rPr>
        <w:t xml:space="preserve">The above list was </w:t>
      </w:r>
      <w:r w:rsidR="00F7210C" w:rsidRPr="006D6976">
        <w:rPr>
          <w:sz w:val="22"/>
        </w:rPr>
        <w:t>drawn up</w:t>
      </w:r>
      <w:r w:rsidRPr="006D6976">
        <w:rPr>
          <w:sz w:val="22"/>
        </w:rPr>
        <w:t xml:space="preserve"> to comply with Articles 2 and 7.</w:t>
      </w:r>
      <w:r w:rsidR="007D1DA4" w:rsidRPr="006D6976">
        <w:rPr>
          <w:sz w:val="22"/>
        </w:rPr>
        <w:t>5</w:t>
      </w:r>
      <w:r w:rsidRPr="006D6976">
        <w:rPr>
          <w:sz w:val="22"/>
        </w:rPr>
        <w:t xml:space="preserve"> of the General Conditions applicable to EU-financed Grant Contracts for External </w:t>
      </w:r>
      <w:r w:rsidR="006937E9" w:rsidRPr="006D6976">
        <w:rPr>
          <w:sz w:val="22"/>
        </w:rPr>
        <w:t>Action</w:t>
      </w:r>
      <w:r w:rsidRPr="006D6976">
        <w:rPr>
          <w:sz w:val="22"/>
        </w:rPr>
        <w:t xml:space="preserve"> (Annex II of the Contract). Ownership of each item</w:t>
      </w:r>
      <w:r w:rsidR="00F7210C" w:rsidRPr="006D6976">
        <w:rPr>
          <w:sz w:val="22"/>
        </w:rPr>
        <w:t xml:space="preserve"> listed</w:t>
      </w:r>
      <w:r w:rsidRPr="006D6976">
        <w:rPr>
          <w:sz w:val="22"/>
        </w:rPr>
        <w:t xml:space="preserve"> has been transferred. The local </w:t>
      </w:r>
      <w:r w:rsidR="00F21312" w:rsidRPr="006D6976">
        <w:rPr>
          <w:sz w:val="22"/>
        </w:rPr>
        <w:t xml:space="preserve">Beneficiary(ies) and/or the local Affiliated Entity(ies) </w:t>
      </w:r>
      <w:r w:rsidRPr="006D6976">
        <w:rPr>
          <w:sz w:val="22"/>
        </w:rPr>
        <w:t xml:space="preserve">and/or final beneficiaries are in agreement </w:t>
      </w:r>
      <w:r w:rsidR="00F7210C" w:rsidRPr="006D6976">
        <w:rPr>
          <w:sz w:val="22"/>
        </w:rPr>
        <w:t xml:space="preserve">with </w:t>
      </w:r>
      <w:r w:rsidRPr="006D6976">
        <w:rPr>
          <w:sz w:val="22"/>
        </w:rPr>
        <w:t>its content.</w:t>
      </w:r>
    </w:p>
    <w:p w:rsidR="00161D3A" w:rsidRPr="006D6976" w:rsidRDefault="00161D3A" w:rsidP="006D6976">
      <w:pPr>
        <w:tabs>
          <w:tab w:val="left" w:pos="993"/>
          <w:tab w:val="right" w:leader="dot" w:pos="4111"/>
          <w:tab w:val="right" w:leader="dot" w:pos="7371"/>
        </w:tabs>
        <w:jc w:val="both"/>
        <w:rPr>
          <w:sz w:val="22"/>
        </w:rPr>
      </w:pPr>
      <w:r w:rsidRPr="006D6976">
        <w:rPr>
          <w:sz w:val="22"/>
        </w:rPr>
        <w:t>Done in</w:t>
      </w:r>
      <w:r w:rsidR="006D6976">
        <w:rPr>
          <w:sz w:val="22"/>
        </w:rPr>
        <w:t xml:space="preserve"> :</w:t>
      </w:r>
      <w:r w:rsidRPr="006D6976">
        <w:rPr>
          <w:sz w:val="22"/>
        </w:rPr>
        <w:t xml:space="preserve"> </w:t>
      </w:r>
      <w:r w:rsidR="006D6976">
        <w:rPr>
          <w:sz w:val="22"/>
        </w:rPr>
        <w:tab/>
      </w:r>
      <w:r w:rsidR="006D6976">
        <w:rPr>
          <w:sz w:val="22"/>
        </w:rPr>
        <w:tab/>
      </w:r>
      <w:r w:rsidRPr="006D6976">
        <w:rPr>
          <w:sz w:val="22"/>
        </w:rPr>
        <w:t>on</w:t>
      </w:r>
      <w:r w:rsidR="006D6976">
        <w:rPr>
          <w:sz w:val="22"/>
        </w:rPr>
        <w:tab/>
      </w:r>
    </w:p>
    <w:p w:rsidR="00161D3A" w:rsidRPr="006D6976" w:rsidRDefault="00161D3A">
      <w:pPr>
        <w:jc w:val="both"/>
        <w:rPr>
          <w:sz w:val="22"/>
        </w:rPr>
      </w:pPr>
      <w:r w:rsidRPr="006D6976">
        <w:rPr>
          <w:sz w:val="22"/>
        </w:rPr>
        <w:t>_______________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________________________________</w:t>
      </w:r>
      <w:r w:rsidRPr="006D6976">
        <w:rPr>
          <w:sz w:val="22"/>
        </w:rPr>
        <w:tab/>
      </w:r>
      <w:r w:rsidRPr="006D6976">
        <w:rPr>
          <w:sz w:val="22"/>
        </w:rPr>
        <w:tab/>
        <w:t>________________________________</w:t>
      </w:r>
    </w:p>
    <w:p w:rsidR="00161D3A" w:rsidRPr="006D6976" w:rsidRDefault="00161D3A">
      <w:pPr>
        <w:jc w:val="both"/>
        <w:rPr>
          <w:sz w:val="22"/>
        </w:rPr>
      </w:pPr>
      <w:r w:rsidRPr="006D6976">
        <w:rPr>
          <w:sz w:val="22"/>
        </w:rPr>
        <w:t>(Beneficiary)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 xml:space="preserve">(Local </w:t>
      </w:r>
      <w:r w:rsidR="00775006" w:rsidRPr="006D6976">
        <w:rPr>
          <w:sz w:val="22"/>
        </w:rPr>
        <w:t>Beneficiary</w:t>
      </w:r>
      <w:r w:rsidRPr="006D6976">
        <w:rPr>
          <w:sz w:val="22"/>
        </w:rPr>
        <w:t>/</w:t>
      </w:r>
      <w:r w:rsidR="00F21312" w:rsidRPr="006D6976">
        <w:rPr>
          <w:sz w:val="22"/>
        </w:rPr>
        <w:t xml:space="preserve">Local Affiliated </w:t>
      </w:r>
      <w:r w:rsidR="00775006" w:rsidRPr="006D6976">
        <w:rPr>
          <w:sz w:val="22"/>
        </w:rPr>
        <w:t>Entity</w:t>
      </w:r>
      <w:r w:rsidR="00F21312" w:rsidRPr="006D6976">
        <w:rPr>
          <w:sz w:val="22"/>
        </w:rPr>
        <w:t>/</w:t>
      </w:r>
      <w:r w:rsidRPr="006D6976">
        <w:rPr>
          <w:sz w:val="22"/>
        </w:rPr>
        <w:t xml:space="preserve">Final beneficiary of the Action </w:t>
      </w:r>
      <w:r w:rsidR="00F7210C" w:rsidRPr="006D6976">
        <w:rPr>
          <w:sz w:val="22"/>
        </w:rPr>
        <w:t>No</w:t>
      </w:r>
      <w:r w:rsidRPr="006D6976">
        <w:rPr>
          <w:sz w:val="22"/>
        </w:rPr>
        <w:t xml:space="preserve"> 1)</w:t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br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Pr="006D6976">
        <w:rPr>
          <w:sz w:val="22"/>
        </w:rPr>
        <w:t xml:space="preserve">(Local </w:t>
      </w:r>
      <w:r w:rsidR="00775006" w:rsidRPr="006D6976">
        <w:rPr>
          <w:sz w:val="22"/>
        </w:rPr>
        <w:t>Beneficiary</w:t>
      </w:r>
      <w:r w:rsidRPr="006D6976">
        <w:rPr>
          <w:sz w:val="22"/>
        </w:rPr>
        <w:t>/</w:t>
      </w:r>
      <w:r w:rsidR="00F21312" w:rsidRPr="006D6976">
        <w:rPr>
          <w:sz w:val="22"/>
        </w:rPr>
        <w:t>Local Affiliated Entity/</w:t>
      </w:r>
      <w:r w:rsidRPr="006D6976">
        <w:rPr>
          <w:sz w:val="22"/>
        </w:rPr>
        <w:t xml:space="preserve">Final beneficiary of the Action </w:t>
      </w:r>
      <w:r w:rsidR="00F7210C" w:rsidRPr="006D6976">
        <w:rPr>
          <w:sz w:val="22"/>
        </w:rPr>
        <w:t>N</w:t>
      </w:r>
      <w:r w:rsidRPr="006D6976">
        <w:rPr>
          <w:sz w:val="22"/>
        </w:rPr>
        <w:t xml:space="preserve">o 2 </w:t>
      </w:r>
      <w:r w:rsidR="00F7210C" w:rsidRPr="006D6976">
        <w:rPr>
          <w:sz w:val="22"/>
        </w:rPr>
        <w:tab/>
      </w:r>
      <w:r w:rsidRPr="006D6976">
        <w:rPr>
          <w:sz w:val="22"/>
        </w:rPr>
        <w:t>etc</w:t>
      </w:r>
      <w:r w:rsidR="006937E9" w:rsidRPr="006D6976">
        <w:rPr>
          <w:sz w:val="22"/>
        </w:rPr>
        <w:t>.</w:t>
      </w:r>
      <w:r w:rsidRPr="006D6976">
        <w:rPr>
          <w:sz w:val="22"/>
        </w:rPr>
        <w:t>)</w:t>
      </w:r>
    </w:p>
    <w:p w:rsidR="00161D3A" w:rsidRPr="006D6976" w:rsidRDefault="00161D3A" w:rsidP="00161D3A">
      <w:pPr>
        <w:jc w:val="both"/>
        <w:rPr>
          <w:sz w:val="22"/>
        </w:rPr>
      </w:pP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Pr="006D6976">
        <w:rPr>
          <w:sz w:val="22"/>
        </w:rPr>
        <w:t>Name &amp; Position</w:t>
      </w:r>
    </w:p>
    <w:sectPr w:rsidR="00161D3A" w:rsidRPr="006D6976" w:rsidSect="006D6976">
      <w:headerReference w:type="default" r:id="rId7"/>
      <w:footerReference w:type="default" r:id="rId8"/>
      <w:footerReference w:type="first" r:id="rId9"/>
      <w:pgSz w:w="16838" w:h="11906" w:orient="landscape"/>
      <w:pgMar w:top="706" w:right="1021" w:bottom="1134" w:left="1021" w:header="426" w:footer="55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0DD" w:rsidRPr="006937E9" w:rsidRDefault="001540DD">
      <w:r w:rsidRPr="006937E9">
        <w:separator/>
      </w:r>
    </w:p>
  </w:endnote>
  <w:endnote w:type="continuationSeparator" w:id="1">
    <w:p w:rsidR="001540DD" w:rsidRPr="006937E9" w:rsidRDefault="001540DD">
      <w:r w:rsidRPr="006937E9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DE9" w:rsidRPr="006937E9" w:rsidRDefault="006D6976" w:rsidP="00161D3A">
    <w:pPr>
      <w:pStyle w:val="Footer"/>
      <w:tabs>
        <w:tab w:val="clear" w:pos="4320"/>
        <w:tab w:val="clear" w:pos="8640"/>
        <w:tab w:val="right" w:pos="13892"/>
      </w:tabs>
      <w:spacing w:before="0" w:after="0"/>
      <w:rPr>
        <w:rStyle w:val="PageNumber"/>
        <w:sz w:val="18"/>
        <w:szCs w:val="18"/>
      </w:rPr>
    </w:pPr>
    <w:r>
      <w:rPr>
        <w:b/>
        <w:sz w:val="18"/>
        <w:szCs w:val="18"/>
      </w:rPr>
      <w:t>January 2013</w:t>
    </w:r>
    <w:r w:rsidR="00641DE9" w:rsidRPr="006937E9">
      <w:rPr>
        <w:b/>
        <w:sz w:val="18"/>
        <w:szCs w:val="18"/>
      </w:rPr>
      <w:tab/>
    </w:r>
    <w:r w:rsidR="00641DE9" w:rsidRPr="006937E9">
      <w:rPr>
        <w:rStyle w:val="PageNumber"/>
        <w:sz w:val="18"/>
        <w:szCs w:val="18"/>
      </w:rPr>
      <w:t xml:space="preserve">Page </w:t>
    </w:r>
    <w:r w:rsidR="00641DE9" w:rsidRPr="006937E9">
      <w:rPr>
        <w:rStyle w:val="PageNumber"/>
        <w:sz w:val="18"/>
        <w:szCs w:val="18"/>
      </w:rPr>
      <w:fldChar w:fldCharType="begin"/>
    </w:r>
    <w:r w:rsidR="00641DE9" w:rsidRPr="006937E9">
      <w:rPr>
        <w:rStyle w:val="PageNumber"/>
        <w:sz w:val="18"/>
        <w:szCs w:val="18"/>
      </w:rPr>
      <w:instrText xml:space="preserve"> PAGE </w:instrText>
    </w:r>
    <w:r w:rsidR="00641DE9" w:rsidRPr="006937E9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41DE9" w:rsidRPr="006937E9">
      <w:rPr>
        <w:rStyle w:val="PageNumber"/>
        <w:sz w:val="18"/>
        <w:szCs w:val="18"/>
      </w:rPr>
      <w:fldChar w:fldCharType="end"/>
    </w:r>
    <w:r w:rsidR="00641DE9" w:rsidRPr="006937E9">
      <w:rPr>
        <w:rStyle w:val="PageNumber"/>
        <w:sz w:val="18"/>
        <w:szCs w:val="18"/>
      </w:rPr>
      <w:t xml:space="preserve"> of </w:t>
    </w:r>
    <w:r w:rsidR="00641DE9" w:rsidRPr="006937E9">
      <w:rPr>
        <w:rStyle w:val="PageNumber"/>
        <w:sz w:val="18"/>
        <w:szCs w:val="18"/>
      </w:rPr>
      <w:fldChar w:fldCharType="begin"/>
    </w:r>
    <w:r w:rsidR="00641DE9" w:rsidRPr="006937E9">
      <w:rPr>
        <w:rStyle w:val="PageNumber"/>
        <w:sz w:val="18"/>
        <w:szCs w:val="18"/>
      </w:rPr>
      <w:instrText xml:space="preserve"> NUMPAGES </w:instrText>
    </w:r>
    <w:r w:rsidR="00641DE9" w:rsidRPr="006937E9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41DE9" w:rsidRPr="006937E9">
      <w:rPr>
        <w:rStyle w:val="PageNumber"/>
        <w:sz w:val="18"/>
        <w:szCs w:val="18"/>
      </w:rPr>
      <w:fldChar w:fldCharType="end"/>
    </w:r>
  </w:p>
  <w:p w:rsidR="00641DE9" w:rsidRPr="004D39CB" w:rsidRDefault="00641DE9" w:rsidP="004D39CB">
    <w:pPr>
      <w:pStyle w:val="Footer"/>
      <w:rPr>
        <w:sz w:val="20"/>
      </w:rPr>
    </w:pPr>
    <w:r w:rsidRPr="00B43B5A">
      <w:rPr>
        <w:sz w:val="20"/>
      </w:rPr>
      <w:fldChar w:fldCharType="begin"/>
    </w:r>
    <w:r w:rsidRPr="00B43B5A">
      <w:rPr>
        <w:sz w:val="20"/>
      </w:rPr>
      <w:instrText xml:space="preserve"> FILENAME </w:instrText>
    </w:r>
    <w:r>
      <w:rPr>
        <w:sz w:val="20"/>
      </w:rPr>
      <w:fldChar w:fldCharType="separate"/>
    </w:r>
    <w:r w:rsidR="006D6976">
      <w:rPr>
        <w:noProof/>
        <w:sz w:val="20"/>
      </w:rPr>
      <w:t>e3h10_transferassetsownership_en.doc</w:t>
    </w:r>
    <w:r w:rsidRPr="00B43B5A">
      <w:rPr>
        <w:sz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76" w:rsidRPr="006937E9" w:rsidRDefault="00197C57" w:rsidP="006D6976">
    <w:pPr>
      <w:pStyle w:val="Footer"/>
      <w:tabs>
        <w:tab w:val="clear" w:pos="4320"/>
        <w:tab w:val="clear" w:pos="8640"/>
        <w:tab w:val="right" w:pos="13892"/>
      </w:tabs>
      <w:spacing w:before="0" w:after="0"/>
      <w:rPr>
        <w:rStyle w:val="PageNumber"/>
        <w:sz w:val="18"/>
        <w:szCs w:val="18"/>
      </w:rPr>
    </w:pPr>
    <w:r>
      <w:rPr>
        <w:b/>
        <w:sz w:val="18"/>
        <w:szCs w:val="18"/>
      </w:rPr>
      <w:t xml:space="preserve">15 July </w:t>
    </w:r>
    <w:r w:rsidR="00EE353D">
      <w:rPr>
        <w:b/>
        <w:sz w:val="18"/>
        <w:szCs w:val="18"/>
      </w:rPr>
      <w:t>2015</w:t>
    </w:r>
    <w:r w:rsidR="006D6976" w:rsidRPr="006937E9">
      <w:rPr>
        <w:b/>
        <w:sz w:val="18"/>
        <w:szCs w:val="18"/>
      </w:rPr>
      <w:tab/>
    </w:r>
    <w:r w:rsidR="006D6976" w:rsidRPr="006937E9">
      <w:rPr>
        <w:rStyle w:val="PageNumber"/>
        <w:sz w:val="18"/>
        <w:szCs w:val="18"/>
      </w:rPr>
      <w:t xml:space="preserve">Page </w:t>
    </w:r>
    <w:r w:rsidR="006D6976" w:rsidRPr="006937E9">
      <w:rPr>
        <w:rStyle w:val="PageNumber"/>
        <w:sz w:val="18"/>
        <w:szCs w:val="18"/>
      </w:rPr>
      <w:fldChar w:fldCharType="begin"/>
    </w:r>
    <w:r w:rsidR="006D6976" w:rsidRPr="006937E9">
      <w:rPr>
        <w:rStyle w:val="PageNumber"/>
        <w:sz w:val="18"/>
        <w:szCs w:val="18"/>
      </w:rPr>
      <w:instrText xml:space="preserve"> PAGE </w:instrText>
    </w:r>
    <w:r w:rsidR="006D6976" w:rsidRPr="006937E9">
      <w:rPr>
        <w:rStyle w:val="PageNumber"/>
        <w:sz w:val="18"/>
        <w:szCs w:val="18"/>
      </w:rPr>
      <w:fldChar w:fldCharType="separate"/>
    </w:r>
    <w:r w:rsidR="00D02885">
      <w:rPr>
        <w:rStyle w:val="PageNumber"/>
        <w:noProof/>
        <w:sz w:val="18"/>
        <w:szCs w:val="18"/>
      </w:rPr>
      <w:t>1</w:t>
    </w:r>
    <w:r w:rsidR="006D6976" w:rsidRPr="006937E9">
      <w:rPr>
        <w:rStyle w:val="PageNumber"/>
        <w:sz w:val="18"/>
        <w:szCs w:val="18"/>
      </w:rPr>
      <w:fldChar w:fldCharType="end"/>
    </w:r>
    <w:r w:rsidR="006D6976" w:rsidRPr="006937E9">
      <w:rPr>
        <w:rStyle w:val="PageNumber"/>
        <w:sz w:val="18"/>
        <w:szCs w:val="18"/>
      </w:rPr>
      <w:t xml:space="preserve"> of </w:t>
    </w:r>
    <w:r w:rsidR="006D6976" w:rsidRPr="006937E9">
      <w:rPr>
        <w:rStyle w:val="PageNumber"/>
        <w:sz w:val="18"/>
        <w:szCs w:val="18"/>
      </w:rPr>
      <w:fldChar w:fldCharType="begin"/>
    </w:r>
    <w:r w:rsidR="006D6976" w:rsidRPr="006937E9">
      <w:rPr>
        <w:rStyle w:val="PageNumber"/>
        <w:sz w:val="18"/>
        <w:szCs w:val="18"/>
      </w:rPr>
      <w:instrText xml:space="preserve"> NUMPAGES </w:instrText>
    </w:r>
    <w:r w:rsidR="006D6976" w:rsidRPr="006937E9">
      <w:rPr>
        <w:rStyle w:val="PageNumber"/>
        <w:sz w:val="18"/>
        <w:szCs w:val="18"/>
      </w:rPr>
      <w:fldChar w:fldCharType="separate"/>
    </w:r>
    <w:r w:rsidR="00D02885">
      <w:rPr>
        <w:rStyle w:val="PageNumber"/>
        <w:noProof/>
        <w:sz w:val="18"/>
        <w:szCs w:val="18"/>
      </w:rPr>
      <w:t>1</w:t>
    </w:r>
    <w:r w:rsidR="006D6976" w:rsidRPr="006937E9">
      <w:rPr>
        <w:rStyle w:val="PageNumber"/>
        <w:sz w:val="18"/>
        <w:szCs w:val="18"/>
      </w:rPr>
      <w:fldChar w:fldCharType="end"/>
    </w:r>
  </w:p>
  <w:p w:rsidR="006D6976" w:rsidRPr="004D39CB" w:rsidRDefault="006D6976" w:rsidP="006D6976">
    <w:pPr>
      <w:pStyle w:val="Footer"/>
      <w:spacing w:before="0" w:after="0"/>
      <w:rPr>
        <w:sz w:val="20"/>
      </w:rPr>
    </w:pPr>
    <w:r w:rsidRPr="00B43B5A">
      <w:rPr>
        <w:sz w:val="20"/>
      </w:rPr>
      <w:fldChar w:fldCharType="begin"/>
    </w:r>
    <w:r w:rsidRPr="00B43B5A">
      <w:rPr>
        <w:sz w:val="20"/>
      </w:rPr>
      <w:instrText xml:space="preserve"> FILENAME </w:instrText>
    </w:r>
    <w:r>
      <w:rPr>
        <w:sz w:val="20"/>
      </w:rPr>
      <w:fldChar w:fldCharType="separate"/>
    </w:r>
    <w:r>
      <w:rPr>
        <w:noProof/>
        <w:sz w:val="20"/>
      </w:rPr>
      <w:t>e3h10_transferassetsownership_en.doc</w:t>
    </w:r>
    <w:r w:rsidRPr="00B43B5A"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0DD" w:rsidRPr="006937E9" w:rsidRDefault="001540DD">
      <w:r w:rsidRPr="006937E9">
        <w:separator/>
      </w:r>
    </w:p>
  </w:footnote>
  <w:footnote w:type="continuationSeparator" w:id="1">
    <w:p w:rsidR="001540DD" w:rsidRPr="006937E9" w:rsidRDefault="001540DD">
      <w:r w:rsidRPr="006937E9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DE9" w:rsidRPr="006937E9" w:rsidRDefault="00641DE9">
    <w:pPr>
      <w:pStyle w:val="Header"/>
      <w:jc w:val="right"/>
      <w:rPr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9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>
    <w:abstractNumId w:val="19"/>
  </w:num>
  <w:num w:numId="17">
    <w:abstractNumId w:val="18"/>
  </w:num>
  <w:num w:numId="18">
    <w:abstractNumId w:val="20"/>
  </w:num>
  <w:num w:numId="19">
    <w:abstractNumId w:val="16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33510"/>
    <w:rsid w:val="00051E02"/>
    <w:rsid w:val="0008458B"/>
    <w:rsid w:val="000C6442"/>
    <w:rsid w:val="000E0D83"/>
    <w:rsid w:val="000F07B4"/>
    <w:rsid w:val="00107975"/>
    <w:rsid w:val="001137A4"/>
    <w:rsid w:val="00132267"/>
    <w:rsid w:val="001540DD"/>
    <w:rsid w:val="00154894"/>
    <w:rsid w:val="00161D3A"/>
    <w:rsid w:val="001737BC"/>
    <w:rsid w:val="0017550D"/>
    <w:rsid w:val="001918C3"/>
    <w:rsid w:val="00197196"/>
    <w:rsid w:val="00197C57"/>
    <w:rsid w:val="001B5093"/>
    <w:rsid w:val="001B50B6"/>
    <w:rsid w:val="00240496"/>
    <w:rsid w:val="00243A67"/>
    <w:rsid w:val="00273158"/>
    <w:rsid w:val="002F682C"/>
    <w:rsid w:val="00324ED2"/>
    <w:rsid w:val="003414FB"/>
    <w:rsid w:val="0034525C"/>
    <w:rsid w:val="00391F5A"/>
    <w:rsid w:val="003D3155"/>
    <w:rsid w:val="003F7B0B"/>
    <w:rsid w:val="00413226"/>
    <w:rsid w:val="0042641F"/>
    <w:rsid w:val="00482AE9"/>
    <w:rsid w:val="004C41EC"/>
    <w:rsid w:val="004D0C8B"/>
    <w:rsid w:val="004D39CB"/>
    <w:rsid w:val="004E08CC"/>
    <w:rsid w:val="004F09DC"/>
    <w:rsid w:val="004F156F"/>
    <w:rsid w:val="004F6616"/>
    <w:rsid w:val="004F749E"/>
    <w:rsid w:val="004F7BB8"/>
    <w:rsid w:val="00560918"/>
    <w:rsid w:val="00565384"/>
    <w:rsid w:val="00596473"/>
    <w:rsid w:val="005B08F9"/>
    <w:rsid w:val="005B116B"/>
    <w:rsid w:val="005B340D"/>
    <w:rsid w:val="005B57F3"/>
    <w:rsid w:val="005B63C0"/>
    <w:rsid w:val="005D21C9"/>
    <w:rsid w:val="005F2592"/>
    <w:rsid w:val="00641DE9"/>
    <w:rsid w:val="00660ACB"/>
    <w:rsid w:val="0066634F"/>
    <w:rsid w:val="00672E95"/>
    <w:rsid w:val="006771A4"/>
    <w:rsid w:val="00693193"/>
    <w:rsid w:val="006937E9"/>
    <w:rsid w:val="006A0393"/>
    <w:rsid w:val="006C13D6"/>
    <w:rsid w:val="006C5304"/>
    <w:rsid w:val="006D6976"/>
    <w:rsid w:val="0075124B"/>
    <w:rsid w:val="00765039"/>
    <w:rsid w:val="00775006"/>
    <w:rsid w:val="00784FD8"/>
    <w:rsid w:val="007D1DA4"/>
    <w:rsid w:val="00840018"/>
    <w:rsid w:val="00847E32"/>
    <w:rsid w:val="00850D11"/>
    <w:rsid w:val="00873770"/>
    <w:rsid w:val="008758F2"/>
    <w:rsid w:val="008D118E"/>
    <w:rsid w:val="008D3F95"/>
    <w:rsid w:val="00910E53"/>
    <w:rsid w:val="00912764"/>
    <w:rsid w:val="009310E2"/>
    <w:rsid w:val="00964A0A"/>
    <w:rsid w:val="00965DA2"/>
    <w:rsid w:val="00995039"/>
    <w:rsid w:val="009D0BED"/>
    <w:rsid w:val="00A724A6"/>
    <w:rsid w:val="00A865E4"/>
    <w:rsid w:val="00A911D0"/>
    <w:rsid w:val="00A925DD"/>
    <w:rsid w:val="00A93C3C"/>
    <w:rsid w:val="00AA0D22"/>
    <w:rsid w:val="00AC312E"/>
    <w:rsid w:val="00AE6224"/>
    <w:rsid w:val="00AF4FC9"/>
    <w:rsid w:val="00B05AD2"/>
    <w:rsid w:val="00B60AC8"/>
    <w:rsid w:val="00B62ABF"/>
    <w:rsid w:val="00BA2F71"/>
    <w:rsid w:val="00BB6346"/>
    <w:rsid w:val="00BF05A4"/>
    <w:rsid w:val="00C45D5C"/>
    <w:rsid w:val="00C769BA"/>
    <w:rsid w:val="00C9492F"/>
    <w:rsid w:val="00C96024"/>
    <w:rsid w:val="00CA3D81"/>
    <w:rsid w:val="00CA70C2"/>
    <w:rsid w:val="00CB4CDA"/>
    <w:rsid w:val="00CE6EFE"/>
    <w:rsid w:val="00CE77DE"/>
    <w:rsid w:val="00CF5851"/>
    <w:rsid w:val="00CF7F4F"/>
    <w:rsid w:val="00D02885"/>
    <w:rsid w:val="00D21235"/>
    <w:rsid w:val="00D829AD"/>
    <w:rsid w:val="00D94E58"/>
    <w:rsid w:val="00D97E94"/>
    <w:rsid w:val="00DE178F"/>
    <w:rsid w:val="00DF6FFF"/>
    <w:rsid w:val="00E02EFE"/>
    <w:rsid w:val="00E356A6"/>
    <w:rsid w:val="00E71FC7"/>
    <w:rsid w:val="00E72697"/>
    <w:rsid w:val="00E85C39"/>
    <w:rsid w:val="00E96EDE"/>
    <w:rsid w:val="00ED65F9"/>
    <w:rsid w:val="00EE0EE2"/>
    <w:rsid w:val="00EE353D"/>
    <w:rsid w:val="00EF3523"/>
    <w:rsid w:val="00F21312"/>
    <w:rsid w:val="00F7210C"/>
    <w:rsid w:val="00F74EA6"/>
    <w:rsid w:val="00F7521D"/>
    <w:rsid w:val="00F92983"/>
    <w:rsid w:val="00F93567"/>
    <w:rsid w:val="00FA0467"/>
    <w:rsid w:val="00FA2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European Commission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creator>chattob</dc:creator>
  <cp:lastModifiedBy>iva.vujovic</cp:lastModifiedBy>
  <cp:revision>2</cp:revision>
  <cp:lastPrinted>2012-10-24T10:50:00Z</cp:lastPrinted>
  <dcterms:created xsi:type="dcterms:W3CDTF">2015-09-25T12:33:00Z</dcterms:created>
  <dcterms:modified xsi:type="dcterms:W3CDTF">2015-09-25T12:33:00Z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/>
  </property>
  <property fmtid="{D5CDD505-2E9C-101B-9397-08002B2CF9AE}" pid="8" name="Checked by">
    <vt:lpwstr>Schamly</vt:lpwstr>
  </property>
</Properties>
</file>