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E741E" w14:textId="77777777" w:rsidR="00A231F6" w:rsidRDefault="00A231F6" w:rsidP="004B11E4">
      <w:r>
        <w:separator/>
      </w:r>
    </w:p>
  </w:endnote>
  <w:endnote w:type="continuationSeparator" w:id="0">
    <w:p w14:paraId="369BFB74" w14:textId="77777777" w:rsidR="00A231F6" w:rsidRDefault="00A231F6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A246" w14:textId="77777777" w:rsidR="00ED295D" w:rsidRPr="002F04D7" w:rsidRDefault="00ED295D" w:rsidP="00ED295D">
    <w:pPr>
      <w:pStyle w:val="Footer"/>
      <w:rPr>
        <w:rFonts w:cs="Calibri"/>
        <w:sz w:val="16"/>
        <w:szCs w:val="16"/>
        <w:lang w:val="pl-PL"/>
      </w:rPr>
    </w:pPr>
    <w:r w:rsidRPr="002F04D7">
      <w:rPr>
        <w:rFonts w:cs="Calibri"/>
        <w:sz w:val="16"/>
        <w:szCs w:val="16"/>
        <w:lang w:val="pl-PL"/>
      </w:rPr>
      <w:t>Koncesioni akt o nemetali</w:t>
    </w:r>
    <w:r>
      <w:rPr>
        <w:rFonts w:cs="Calibri"/>
        <w:sz w:val="16"/>
        <w:szCs w:val="16"/>
        <w:lang w:val="pl-PL"/>
      </w:rPr>
      <w:t>č</w:t>
    </w:r>
    <w:proofErr w:type="spellStart"/>
    <w:r w:rsidRPr="002F04D7">
      <w:rPr>
        <w:rFonts w:cs="Calibri"/>
        <w:sz w:val="16"/>
        <w:szCs w:val="16"/>
      </w:rPr>
      <w:t>noj</w:t>
    </w:r>
    <w:proofErr w:type="spellEnd"/>
    <w:r w:rsidRPr="002F04D7">
      <w:rPr>
        <w:rFonts w:cs="Calibri"/>
        <w:sz w:val="16"/>
        <w:szCs w:val="16"/>
        <w:lang w:val="pl-PL"/>
      </w:rPr>
      <w:t xml:space="preserve"> mineralnoj sirovini tehničko-građevinskog kamena</w:t>
    </w:r>
    <w:r>
      <w:rPr>
        <w:rFonts w:cs="Calibri"/>
        <w:sz w:val="16"/>
        <w:szCs w:val="16"/>
        <w:lang w:val="pl-PL"/>
      </w:rPr>
      <w:t xml:space="preserve"> le</w:t>
    </w:r>
    <w:r>
      <w:rPr>
        <w:rFonts w:cs="Calibri"/>
        <w:sz w:val="16"/>
        <w:szCs w:val="16"/>
        <w:lang w:val="sr-Latn-ME"/>
      </w:rPr>
      <w:t>žišta</w:t>
    </w:r>
    <w:r w:rsidRPr="002F04D7">
      <w:rPr>
        <w:rFonts w:cs="Calibri"/>
        <w:sz w:val="16"/>
        <w:szCs w:val="16"/>
        <w:lang w:val="pl-PL"/>
      </w:rPr>
      <w:t xml:space="preserve"> </w:t>
    </w:r>
    <w:r>
      <w:rPr>
        <w:rFonts w:cs="Calibri"/>
        <w:sz w:val="16"/>
        <w:szCs w:val="16"/>
        <w:lang w:val="pl-PL"/>
      </w:rPr>
      <w:t>”Bušnje”</w:t>
    </w:r>
    <w:r w:rsidRPr="002F04D7">
      <w:rPr>
        <w:rFonts w:cs="Calibri"/>
        <w:sz w:val="16"/>
        <w:szCs w:val="16"/>
        <w:lang w:val="pl-PL"/>
      </w:rPr>
      <w:t xml:space="preserve">, </w:t>
    </w:r>
    <w:r>
      <w:rPr>
        <w:rFonts w:cs="Calibri"/>
        <w:sz w:val="16"/>
        <w:szCs w:val="16"/>
        <w:lang w:val="pl-PL"/>
      </w:rPr>
      <w:t>O</w:t>
    </w:r>
    <w:r w:rsidRPr="002F04D7">
      <w:rPr>
        <w:rFonts w:cs="Calibri"/>
        <w:sz w:val="16"/>
        <w:szCs w:val="16"/>
        <w:lang w:val="pl-PL"/>
      </w:rPr>
      <w:t xml:space="preserve">pština </w:t>
    </w:r>
    <w:r>
      <w:rPr>
        <w:rFonts w:cs="Calibri"/>
        <w:sz w:val="16"/>
        <w:szCs w:val="16"/>
        <w:lang w:val="pl-PL"/>
      </w:rPr>
      <w:t>Pljevlja</w:t>
    </w:r>
  </w:p>
  <w:p w14:paraId="7EFFC3C9" w14:textId="77777777" w:rsidR="004B11E4" w:rsidRPr="00ED295D" w:rsidRDefault="004B11E4" w:rsidP="00ED2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28AD" w14:textId="77777777" w:rsidR="00A231F6" w:rsidRDefault="00A231F6" w:rsidP="004B11E4">
      <w:r>
        <w:separator/>
      </w:r>
    </w:p>
  </w:footnote>
  <w:footnote w:type="continuationSeparator" w:id="0">
    <w:p w14:paraId="4BBC952C" w14:textId="77777777" w:rsidR="00A231F6" w:rsidRDefault="00A231F6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A231F6"/>
    <w:rsid w:val="00A419FF"/>
    <w:rsid w:val="00AA4217"/>
    <w:rsid w:val="00AA48F9"/>
    <w:rsid w:val="00AC1298"/>
    <w:rsid w:val="00B02CC5"/>
    <w:rsid w:val="00B609F8"/>
    <w:rsid w:val="00B7274B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2B03F-7449-401B-B428-6295D643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15</cp:revision>
  <dcterms:created xsi:type="dcterms:W3CDTF">2018-12-19T06:38:00Z</dcterms:created>
  <dcterms:modified xsi:type="dcterms:W3CDTF">2021-11-05T08:24:00Z</dcterms:modified>
</cp:coreProperties>
</file>