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36B" w:rsidRPr="00EA47C9" w:rsidRDefault="00B9336B" w:rsidP="003B437A">
      <w:pPr>
        <w:pStyle w:val="BodyText"/>
        <w:spacing w:after="0" w:line="276" w:lineRule="auto"/>
        <w:jc w:val="both"/>
        <w:rPr>
          <w:rFonts w:ascii="Arial" w:hAnsi="Arial" w:cs="Arial"/>
          <w:b/>
          <w:sz w:val="22"/>
          <w:szCs w:val="22"/>
        </w:rPr>
      </w:pPr>
      <w:r w:rsidRPr="00EA47C9">
        <w:rPr>
          <w:rFonts w:ascii="Arial" w:hAnsi="Arial" w:cs="Arial"/>
          <w:b/>
          <w:sz w:val="22"/>
          <w:szCs w:val="22"/>
        </w:rPr>
        <w:t xml:space="preserve">   </w:t>
      </w:r>
      <w:r w:rsidR="008505A2" w:rsidRPr="00EA47C9">
        <w:rPr>
          <w:rFonts w:ascii="Arial" w:hAnsi="Arial" w:cs="Arial"/>
          <w:b/>
          <w:sz w:val="22"/>
          <w:szCs w:val="22"/>
        </w:rPr>
        <w:t xml:space="preserve">                                                                                                                                             Nacrt</w:t>
      </w:r>
      <w:r w:rsidRPr="00EA47C9">
        <w:rPr>
          <w:rFonts w:ascii="Arial" w:hAnsi="Arial" w:cs="Arial"/>
          <w:b/>
          <w:sz w:val="22"/>
          <w:szCs w:val="22"/>
        </w:rPr>
        <w:t xml:space="preserve">                                                                                                                             </w:t>
      </w:r>
      <w:r w:rsidR="00AD53D7" w:rsidRPr="00EA47C9">
        <w:rPr>
          <w:rFonts w:ascii="Arial" w:hAnsi="Arial" w:cs="Arial"/>
          <w:b/>
          <w:sz w:val="22"/>
          <w:szCs w:val="22"/>
        </w:rPr>
        <w:t xml:space="preserve">                           </w:t>
      </w:r>
      <w:r w:rsidRPr="00EA47C9">
        <w:rPr>
          <w:rFonts w:ascii="Arial" w:hAnsi="Arial" w:cs="Arial"/>
          <w:b/>
          <w:sz w:val="22"/>
          <w:szCs w:val="22"/>
        </w:rPr>
        <w:t xml:space="preserve">       </w:t>
      </w:r>
      <w:r w:rsidR="008505A2" w:rsidRPr="00EA47C9">
        <w:rPr>
          <w:rFonts w:ascii="Arial" w:hAnsi="Arial" w:cs="Arial"/>
          <w:b/>
          <w:sz w:val="22"/>
          <w:szCs w:val="22"/>
        </w:rPr>
        <w:t xml:space="preserve">         </w:t>
      </w:r>
    </w:p>
    <w:p w:rsidR="0028614A" w:rsidRPr="00EA47C9" w:rsidRDefault="0028614A" w:rsidP="003B437A">
      <w:pPr>
        <w:pStyle w:val="BodyText"/>
        <w:spacing w:after="0" w:line="276" w:lineRule="auto"/>
        <w:jc w:val="center"/>
        <w:rPr>
          <w:rFonts w:ascii="Arial" w:hAnsi="Arial" w:cs="Arial"/>
          <w:b/>
          <w:sz w:val="22"/>
          <w:szCs w:val="22"/>
        </w:rPr>
      </w:pPr>
      <w:r w:rsidRPr="00EA47C9">
        <w:rPr>
          <w:rFonts w:ascii="Arial" w:hAnsi="Arial" w:cs="Arial"/>
          <w:b/>
          <w:sz w:val="22"/>
          <w:szCs w:val="22"/>
        </w:rPr>
        <w:t>UGOVOR</w:t>
      </w:r>
    </w:p>
    <w:p w:rsidR="0028614A" w:rsidRPr="00EA47C9" w:rsidRDefault="0028614A" w:rsidP="003B437A">
      <w:pPr>
        <w:pStyle w:val="BodyText"/>
        <w:spacing w:after="0" w:line="276" w:lineRule="auto"/>
        <w:jc w:val="center"/>
        <w:rPr>
          <w:rFonts w:ascii="Arial" w:hAnsi="Arial" w:cs="Arial"/>
          <w:b/>
          <w:sz w:val="22"/>
          <w:szCs w:val="22"/>
        </w:rPr>
      </w:pPr>
      <w:r w:rsidRPr="00EA47C9">
        <w:rPr>
          <w:rFonts w:ascii="Arial" w:hAnsi="Arial" w:cs="Arial"/>
          <w:b/>
          <w:sz w:val="22"/>
          <w:szCs w:val="22"/>
        </w:rPr>
        <w:t>O</w:t>
      </w:r>
    </w:p>
    <w:p w:rsidR="0028614A" w:rsidRPr="00EA47C9" w:rsidRDefault="004D142B" w:rsidP="003B437A">
      <w:pPr>
        <w:pStyle w:val="BodyText"/>
        <w:spacing w:after="0" w:line="276" w:lineRule="auto"/>
        <w:jc w:val="center"/>
        <w:rPr>
          <w:rFonts w:ascii="Arial" w:hAnsi="Arial" w:cs="Arial"/>
          <w:b/>
          <w:sz w:val="22"/>
          <w:szCs w:val="22"/>
        </w:rPr>
      </w:pPr>
      <w:r w:rsidRPr="00EA47C9">
        <w:rPr>
          <w:rFonts w:ascii="Arial" w:hAnsi="Arial" w:cs="Arial"/>
          <w:b/>
          <w:sz w:val="22"/>
          <w:szCs w:val="22"/>
        </w:rPr>
        <w:t xml:space="preserve">KONCESIJI ZA </w:t>
      </w:r>
      <w:r w:rsidR="005A391F" w:rsidRPr="00EA47C9">
        <w:rPr>
          <w:rFonts w:ascii="Arial" w:hAnsi="Arial" w:cs="Arial"/>
          <w:b/>
          <w:sz w:val="22"/>
          <w:szCs w:val="22"/>
        </w:rPr>
        <w:t xml:space="preserve">DETALJNA GEOLOŠKA ISTRAŽIVANJA I </w:t>
      </w:r>
      <w:r w:rsidR="0028614A" w:rsidRPr="00EA47C9">
        <w:rPr>
          <w:rFonts w:ascii="Arial" w:hAnsi="Arial" w:cs="Arial"/>
          <w:b/>
          <w:sz w:val="22"/>
          <w:szCs w:val="22"/>
        </w:rPr>
        <w:t xml:space="preserve">EKSPLOATACIJU </w:t>
      </w:r>
      <w:r w:rsidR="00965059" w:rsidRPr="00EA47C9">
        <w:rPr>
          <w:rFonts w:ascii="Arial" w:hAnsi="Arial" w:cs="Arial"/>
          <w:b/>
          <w:sz w:val="22"/>
          <w:szCs w:val="22"/>
        </w:rPr>
        <w:t xml:space="preserve">RUDE CRVENOG </w:t>
      </w:r>
      <w:r w:rsidR="0059612A" w:rsidRPr="00EA47C9">
        <w:rPr>
          <w:rFonts w:ascii="Arial" w:hAnsi="Arial" w:cs="Arial"/>
          <w:b/>
          <w:sz w:val="22"/>
          <w:szCs w:val="22"/>
        </w:rPr>
        <w:t>BOKSITA NA LEŽIŠTIMA "BLOK</w:t>
      </w:r>
      <w:r w:rsidR="00965059" w:rsidRPr="00EA47C9">
        <w:rPr>
          <w:rFonts w:ascii="Arial" w:hAnsi="Arial" w:cs="Arial"/>
          <w:b/>
          <w:sz w:val="22"/>
          <w:szCs w:val="22"/>
        </w:rPr>
        <w:t xml:space="preserve"> BR. 4"</w:t>
      </w:r>
    </w:p>
    <w:p w:rsidR="008505A2" w:rsidRPr="00EA47C9" w:rsidRDefault="008505A2" w:rsidP="003B437A">
      <w:pPr>
        <w:pStyle w:val="BodyText"/>
        <w:spacing w:after="0" w:line="276" w:lineRule="auto"/>
        <w:jc w:val="both"/>
        <w:rPr>
          <w:rFonts w:ascii="Arial" w:hAnsi="Arial" w:cs="Arial"/>
          <w:b/>
          <w:sz w:val="22"/>
          <w:szCs w:val="22"/>
        </w:rPr>
      </w:pPr>
    </w:p>
    <w:p w:rsidR="0028614A" w:rsidRPr="00EA47C9" w:rsidRDefault="0028614A" w:rsidP="003B437A">
      <w:pPr>
        <w:pStyle w:val="BodyText"/>
        <w:spacing w:after="0" w:line="276" w:lineRule="auto"/>
        <w:jc w:val="both"/>
        <w:rPr>
          <w:rFonts w:ascii="Arial" w:hAnsi="Arial" w:cs="Arial"/>
          <w:sz w:val="22"/>
          <w:szCs w:val="22"/>
        </w:rPr>
      </w:pPr>
    </w:p>
    <w:p w:rsidR="0028614A" w:rsidRPr="00EA47C9" w:rsidRDefault="0028614A" w:rsidP="003B437A">
      <w:pPr>
        <w:pStyle w:val="BodyText"/>
        <w:spacing w:after="0" w:line="276" w:lineRule="auto"/>
        <w:jc w:val="both"/>
        <w:rPr>
          <w:rFonts w:ascii="Arial" w:hAnsi="Arial" w:cs="Arial"/>
          <w:sz w:val="22"/>
          <w:szCs w:val="22"/>
        </w:rPr>
      </w:pPr>
    </w:p>
    <w:p w:rsidR="0028614A" w:rsidRPr="00EA47C9" w:rsidRDefault="0028614A" w:rsidP="003B437A">
      <w:pPr>
        <w:pStyle w:val="BodyText"/>
        <w:spacing w:after="0" w:line="276" w:lineRule="auto"/>
        <w:jc w:val="center"/>
        <w:rPr>
          <w:rFonts w:ascii="Arial" w:hAnsi="Arial" w:cs="Arial"/>
          <w:b/>
          <w:bCs/>
          <w:sz w:val="22"/>
          <w:szCs w:val="22"/>
        </w:rPr>
      </w:pPr>
      <w:r w:rsidRPr="00EA47C9">
        <w:rPr>
          <w:rFonts w:ascii="Arial" w:hAnsi="Arial" w:cs="Arial"/>
          <w:b/>
          <w:bCs/>
          <w:sz w:val="22"/>
          <w:szCs w:val="22"/>
        </w:rPr>
        <w:t>UGOVORNE STRANE:</w:t>
      </w:r>
    </w:p>
    <w:p w:rsidR="0028614A" w:rsidRPr="00EA47C9" w:rsidRDefault="0028614A" w:rsidP="003B437A">
      <w:pPr>
        <w:pStyle w:val="BodyText"/>
        <w:spacing w:after="0" w:line="276" w:lineRule="auto"/>
        <w:jc w:val="both"/>
        <w:rPr>
          <w:rFonts w:ascii="Arial" w:hAnsi="Arial" w:cs="Arial"/>
          <w:b/>
          <w:bCs/>
          <w:sz w:val="22"/>
          <w:szCs w:val="22"/>
        </w:rPr>
      </w:pPr>
    </w:p>
    <w:p w:rsidR="0028614A" w:rsidRPr="00EA47C9" w:rsidRDefault="00172A58" w:rsidP="003B437A">
      <w:pPr>
        <w:pStyle w:val="BodyText"/>
        <w:spacing w:after="0" w:line="276" w:lineRule="auto"/>
        <w:jc w:val="both"/>
        <w:rPr>
          <w:rFonts w:ascii="Arial" w:hAnsi="Arial" w:cs="Arial"/>
          <w:b/>
          <w:bCs/>
          <w:sz w:val="22"/>
          <w:szCs w:val="22"/>
        </w:rPr>
      </w:pPr>
      <w:r w:rsidRPr="00EA47C9">
        <w:rPr>
          <w:rFonts w:ascii="Arial" w:hAnsi="Arial" w:cs="Arial"/>
          <w:b/>
          <w:bCs/>
          <w:sz w:val="22"/>
          <w:szCs w:val="22"/>
        </w:rPr>
        <w:t xml:space="preserve">Vlada Crne Gore, </w:t>
      </w:r>
      <w:r w:rsidR="00B05FB8" w:rsidRPr="00EA47C9">
        <w:rPr>
          <w:rFonts w:ascii="Arial" w:hAnsi="Arial" w:cs="Arial"/>
          <w:b/>
          <w:bCs/>
          <w:sz w:val="22"/>
          <w:szCs w:val="22"/>
        </w:rPr>
        <w:t>koju zastupa ministarka</w:t>
      </w:r>
      <w:r w:rsidRPr="00EA47C9">
        <w:rPr>
          <w:rFonts w:ascii="Arial" w:hAnsi="Arial" w:cs="Arial"/>
          <w:b/>
          <w:bCs/>
          <w:sz w:val="22"/>
          <w:szCs w:val="22"/>
        </w:rPr>
        <w:t xml:space="preserve"> ekonomije </w:t>
      </w:r>
      <w:r w:rsidR="005B4628" w:rsidRPr="00EA47C9">
        <w:rPr>
          <w:rFonts w:ascii="Arial" w:hAnsi="Arial" w:cs="Arial"/>
          <w:b/>
          <w:bCs/>
          <w:sz w:val="22"/>
          <w:szCs w:val="22"/>
        </w:rPr>
        <w:t xml:space="preserve">Dragica Sekulić </w:t>
      </w:r>
      <w:r w:rsidR="004170ED" w:rsidRPr="00EA47C9">
        <w:rPr>
          <w:rFonts w:ascii="Arial" w:hAnsi="Arial" w:cs="Arial"/>
          <w:b/>
          <w:bCs/>
          <w:sz w:val="22"/>
          <w:szCs w:val="22"/>
        </w:rPr>
        <w:t xml:space="preserve"> </w:t>
      </w:r>
      <w:r w:rsidR="0028614A" w:rsidRPr="00EA47C9">
        <w:rPr>
          <w:rFonts w:ascii="Arial" w:hAnsi="Arial" w:cs="Arial"/>
          <w:b/>
          <w:bCs/>
          <w:sz w:val="22"/>
          <w:szCs w:val="22"/>
        </w:rPr>
        <w:t xml:space="preserve">(u daljem tekstu: </w:t>
      </w:r>
      <w:r w:rsidR="004170ED" w:rsidRPr="00EA47C9">
        <w:rPr>
          <w:rFonts w:ascii="Arial" w:hAnsi="Arial" w:cs="Arial"/>
          <w:b/>
          <w:bCs/>
          <w:sz w:val="22"/>
          <w:szCs w:val="22"/>
        </w:rPr>
        <w:t xml:space="preserve">„Koncedent </w:t>
      </w:r>
      <w:r w:rsidR="0028614A" w:rsidRPr="00EA47C9">
        <w:rPr>
          <w:rFonts w:ascii="Arial" w:hAnsi="Arial" w:cs="Arial"/>
          <w:b/>
          <w:bCs/>
          <w:sz w:val="22"/>
          <w:szCs w:val="22"/>
        </w:rPr>
        <w:t>")</w:t>
      </w:r>
    </w:p>
    <w:p w:rsidR="0028614A" w:rsidRPr="00EA47C9" w:rsidRDefault="0028614A" w:rsidP="003B437A">
      <w:pPr>
        <w:pStyle w:val="BodyText"/>
        <w:spacing w:after="0" w:line="276" w:lineRule="auto"/>
        <w:jc w:val="both"/>
        <w:rPr>
          <w:rFonts w:ascii="Arial" w:hAnsi="Arial" w:cs="Arial"/>
          <w:b/>
          <w:bCs/>
          <w:sz w:val="22"/>
          <w:szCs w:val="22"/>
        </w:rPr>
      </w:pPr>
      <w:r w:rsidRPr="00EA47C9">
        <w:rPr>
          <w:rFonts w:ascii="Arial" w:hAnsi="Arial" w:cs="Arial"/>
          <w:b/>
          <w:bCs/>
          <w:sz w:val="22"/>
          <w:szCs w:val="22"/>
        </w:rPr>
        <w:t xml:space="preserve">i </w:t>
      </w:r>
    </w:p>
    <w:p w:rsidR="0028614A" w:rsidRPr="00EA47C9" w:rsidRDefault="0028614A" w:rsidP="003B437A">
      <w:pPr>
        <w:pStyle w:val="BodyText"/>
        <w:spacing w:after="0" w:line="276" w:lineRule="auto"/>
        <w:jc w:val="both"/>
        <w:rPr>
          <w:rFonts w:ascii="Arial" w:hAnsi="Arial" w:cs="Arial"/>
          <w:b/>
          <w:bCs/>
          <w:sz w:val="22"/>
          <w:szCs w:val="22"/>
        </w:rPr>
      </w:pPr>
    </w:p>
    <w:p w:rsidR="0028614A" w:rsidRPr="00EA47C9" w:rsidRDefault="0028614A" w:rsidP="003B437A">
      <w:pPr>
        <w:pStyle w:val="BodyText"/>
        <w:suppressAutoHyphens/>
        <w:spacing w:after="0" w:line="276" w:lineRule="auto"/>
        <w:jc w:val="both"/>
        <w:rPr>
          <w:rFonts w:ascii="Arial" w:hAnsi="Arial" w:cs="Arial"/>
          <w:sz w:val="22"/>
          <w:szCs w:val="22"/>
          <w:lang w:val="sr-Latn-CS"/>
        </w:rPr>
      </w:pPr>
      <w:r w:rsidRPr="00EA47C9">
        <w:rPr>
          <w:rFonts w:ascii="Arial" w:hAnsi="Arial" w:cs="Arial"/>
          <w:b/>
          <w:bCs/>
          <w:sz w:val="22"/>
          <w:szCs w:val="22"/>
          <w:lang w:val="sr-Latn-CS"/>
        </w:rPr>
        <w:t xml:space="preserve">____________, koga zastupa _____________ (u daljem tekstu: </w:t>
      </w:r>
      <w:r w:rsidR="004170ED" w:rsidRPr="00EA47C9">
        <w:rPr>
          <w:rFonts w:ascii="Arial" w:hAnsi="Arial" w:cs="Arial"/>
          <w:b/>
          <w:bCs/>
          <w:sz w:val="22"/>
          <w:szCs w:val="22"/>
          <w:lang w:val="sr-Latn-CS"/>
        </w:rPr>
        <w:t>„</w:t>
      </w:r>
      <w:r w:rsidRPr="00EA47C9">
        <w:rPr>
          <w:rFonts w:ascii="Arial" w:hAnsi="Arial" w:cs="Arial"/>
          <w:b/>
          <w:bCs/>
          <w:sz w:val="22"/>
          <w:szCs w:val="22"/>
          <w:lang w:val="sr-Latn-CS"/>
        </w:rPr>
        <w:t>Koncesionar)</w:t>
      </w:r>
      <w:r w:rsidR="004170ED" w:rsidRPr="00EA47C9">
        <w:rPr>
          <w:rFonts w:ascii="Arial" w:hAnsi="Arial" w:cs="Arial"/>
          <w:b/>
          <w:bCs/>
          <w:sz w:val="22"/>
          <w:szCs w:val="22"/>
          <w:lang w:val="sr-Latn-CS"/>
        </w:rPr>
        <w:t>“</w:t>
      </w:r>
      <w:r w:rsidRPr="00EA47C9">
        <w:rPr>
          <w:rFonts w:ascii="Arial" w:hAnsi="Arial" w:cs="Arial"/>
          <w:sz w:val="22"/>
          <w:szCs w:val="22"/>
          <w:lang w:val="sr-Latn-CS"/>
        </w:rPr>
        <w:t>,</w:t>
      </w: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r w:rsidRPr="00EA47C9">
        <w:rPr>
          <w:rFonts w:ascii="Arial" w:hAnsi="Arial" w:cs="Arial"/>
          <w:sz w:val="22"/>
          <w:szCs w:val="22"/>
          <w:lang w:val="sr-Latn-CS"/>
        </w:rPr>
        <w:t>Koncedent i Koncesionar zajednički Ugovorne strane</w:t>
      </w:r>
      <w:r w:rsidR="004170ED" w:rsidRPr="00EA47C9">
        <w:rPr>
          <w:rFonts w:ascii="Arial" w:hAnsi="Arial" w:cs="Arial"/>
          <w:sz w:val="22"/>
          <w:szCs w:val="22"/>
          <w:lang w:val="sr-Latn-CS"/>
        </w:rPr>
        <w:t>, a pojedinačno Ugovorna strana</w:t>
      </w: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center"/>
        <w:rPr>
          <w:rFonts w:ascii="Arial" w:hAnsi="Arial" w:cs="Arial"/>
          <w:sz w:val="22"/>
          <w:szCs w:val="22"/>
          <w:lang w:val="sr-Latn-CS"/>
        </w:rPr>
      </w:pPr>
      <w:r w:rsidRPr="00EA47C9">
        <w:rPr>
          <w:rFonts w:ascii="Arial" w:hAnsi="Arial" w:cs="Arial"/>
          <w:sz w:val="22"/>
          <w:szCs w:val="22"/>
          <w:lang w:val="sr-Latn-CS"/>
        </w:rPr>
        <w:t xml:space="preserve">Zaključen ________ </w:t>
      </w:r>
      <w:r w:rsidR="009D0CE5" w:rsidRPr="00EA47C9">
        <w:rPr>
          <w:rFonts w:ascii="Arial" w:hAnsi="Arial" w:cs="Arial"/>
          <w:sz w:val="22"/>
          <w:szCs w:val="22"/>
          <w:lang w:val="sr-Latn-CS"/>
        </w:rPr>
        <w:t xml:space="preserve">201 __ </w:t>
      </w:r>
      <w:r w:rsidRPr="00EA47C9">
        <w:rPr>
          <w:rFonts w:ascii="Arial" w:hAnsi="Arial" w:cs="Arial"/>
          <w:sz w:val="22"/>
          <w:szCs w:val="22"/>
          <w:lang w:val="sr-Latn-CS"/>
        </w:rPr>
        <w:t>godine, u Podgorici</w:t>
      </w: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B6742A" w:rsidRPr="00EA47C9" w:rsidRDefault="00B6742A" w:rsidP="003B437A">
      <w:pPr>
        <w:pStyle w:val="BodyText"/>
        <w:spacing w:after="0" w:line="276" w:lineRule="auto"/>
        <w:jc w:val="both"/>
        <w:rPr>
          <w:rFonts w:ascii="Arial" w:hAnsi="Arial" w:cs="Arial"/>
          <w:sz w:val="22"/>
          <w:szCs w:val="22"/>
          <w:lang w:val="sr-Latn-CS"/>
        </w:rPr>
      </w:pPr>
    </w:p>
    <w:p w:rsidR="00E67B83" w:rsidRPr="00EA47C9" w:rsidRDefault="00E67B83"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8505A2" w:rsidRPr="00EA47C9" w:rsidRDefault="008505A2"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CF54F5" w:rsidRPr="00EA47C9" w:rsidRDefault="00CF54F5" w:rsidP="003B437A">
      <w:pPr>
        <w:pStyle w:val="BodyText"/>
        <w:spacing w:after="0" w:line="276" w:lineRule="auto"/>
        <w:jc w:val="both"/>
        <w:rPr>
          <w:rFonts w:ascii="Arial" w:hAnsi="Arial" w:cs="Arial"/>
          <w:sz w:val="22"/>
          <w:szCs w:val="22"/>
          <w:lang w:val="sr-Latn-CS"/>
        </w:rPr>
      </w:pPr>
    </w:p>
    <w:p w:rsidR="0028614A" w:rsidRPr="00EA47C9" w:rsidRDefault="0028614A" w:rsidP="003B437A">
      <w:pPr>
        <w:pStyle w:val="BodyText"/>
        <w:spacing w:after="0" w:line="276" w:lineRule="auto"/>
        <w:jc w:val="both"/>
        <w:rPr>
          <w:rFonts w:ascii="Arial" w:hAnsi="Arial" w:cs="Arial"/>
          <w:sz w:val="22"/>
          <w:szCs w:val="22"/>
          <w:lang w:val="sr-Latn-CS"/>
        </w:rPr>
      </w:pPr>
    </w:p>
    <w:p w:rsidR="001C60B1" w:rsidRPr="00EA47C9" w:rsidRDefault="001C60B1" w:rsidP="003B437A">
      <w:pPr>
        <w:pStyle w:val="Heading2"/>
        <w:spacing w:before="0"/>
        <w:rPr>
          <w:rFonts w:ascii="Arial" w:hAnsi="Arial" w:cs="Arial"/>
          <w:color w:val="auto"/>
          <w:sz w:val="22"/>
          <w:szCs w:val="22"/>
        </w:rPr>
      </w:pPr>
      <w:bookmarkStart w:id="0" w:name="_Toc287441940"/>
      <w:bookmarkStart w:id="1" w:name="_Toc379374222"/>
      <w:r w:rsidRPr="00EA47C9">
        <w:rPr>
          <w:rFonts w:ascii="Arial" w:hAnsi="Arial" w:cs="Arial"/>
          <w:color w:val="auto"/>
          <w:sz w:val="22"/>
          <w:szCs w:val="22"/>
        </w:rPr>
        <w:lastRenderedPageBreak/>
        <w:t>Preambula</w:t>
      </w:r>
      <w:bookmarkEnd w:id="0"/>
      <w:bookmarkEnd w:id="1"/>
      <w:r w:rsidRPr="00EA47C9">
        <w:rPr>
          <w:rFonts w:ascii="Arial" w:hAnsi="Arial" w:cs="Arial"/>
          <w:color w:val="auto"/>
          <w:sz w:val="22"/>
          <w:szCs w:val="22"/>
        </w:rPr>
        <w:t xml:space="preserve">: </w:t>
      </w:r>
    </w:p>
    <w:p w:rsidR="001C60B1" w:rsidRPr="00EA47C9" w:rsidRDefault="001C60B1" w:rsidP="003B437A">
      <w:pPr>
        <w:pStyle w:val="Style2"/>
        <w:spacing w:line="276" w:lineRule="auto"/>
        <w:rPr>
          <w:rFonts w:ascii="Arial" w:hAnsi="Arial" w:cs="Arial"/>
          <w:sz w:val="22"/>
          <w:szCs w:val="22"/>
        </w:rPr>
      </w:pPr>
    </w:p>
    <w:p w:rsidR="001C60B1" w:rsidRPr="00EA47C9" w:rsidRDefault="001C60B1" w:rsidP="003B437A">
      <w:pPr>
        <w:spacing w:after="0"/>
        <w:jc w:val="both"/>
        <w:rPr>
          <w:rFonts w:ascii="Arial" w:hAnsi="Arial" w:cs="Arial"/>
          <w:lang w:val="sr-Latn-CS"/>
        </w:rPr>
      </w:pPr>
      <w:r w:rsidRPr="00EA47C9">
        <w:rPr>
          <w:rFonts w:ascii="Arial" w:hAnsi="Arial" w:cs="Arial"/>
          <w:lang w:val="sr-Latn-CS"/>
        </w:rPr>
        <w:t>S OBZIROM DA Ustav Države Crne Gore (“Službeni list Crne Gore”, broj 1/07</w:t>
      </w:r>
      <w:r w:rsidR="00B275D2" w:rsidRPr="00EA47C9">
        <w:rPr>
          <w:rFonts w:ascii="Arial" w:hAnsi="Arial" w:cs="Arial"/>
          <w:lang w:val="sr-Latn-CS"/>
        </w:rPr>
        <w:t xml:space="preserve"> i 38/13</w:t>
      </w:r>
      <w:r w:rsidRPr="00EA47C9">
        <w:rPr>
          <w:rFonts w:ascii="Arial" w:hAnsi="Arial" w:cs="Arial"/>
          <w:lang w:val="sr-Latn-CS"/>
        </w:rPr>
        <w:t>), član 58, definiše da su prirodna bogatstva u državnoj imovini,</w:t>
      </w:r>
    </w:p>
    <w:p w:rsidR="008505A2" w:rsidRPr="00EA47C9" w:rsidRDefault="008505A2" w:rsidP="003B437A">
      <w:pPr>
        <w:spacing w:after="0"/>
        <w:jc w:val="both"/>
        <w:rPr>
          <w:rFonts w:ascii="Arial" w:hAnsi="Arial" w:cs="Arial"/>
          <w:lang w:val="sr-Latn-CS"/>
        </w:rPr>
      </w:pPr>
    </w:p>
    <w:p w:rsidR="001C60B1" w:rsidRPr="00EA47C9" w:rsidRDefault="001C60B1" w:rsidP="003B437A">
      <w:pPr>
        <w:spacing w:after="0"/>
        <w:jc w:val="both"/>
        <w:rPr>
          <w:rFonts w:ascii="Arial" w:hAnsi="Arial" w:cs="Arial"/>
          <w:lang w:val="sr-Latn-CS"/>
        </w:rPr>
      </w:pPr>
      <w:r w:rsidRPr="00EA47C9">
        <w:rPr>
          <w:rFonts w:ascii="Arial" w:hAnsi="Arial" w:cs="Arial"/>
          <w:lang w:val="sr-Latn-CS"/>
        </w:rPr>
        <w:t xml:space="preserve">S OBZIROM DA Zakon o državnoj imovini (“Službeni list Crne Gore”, broj </w:t>
      </w:r>
      <w:r w:rsidRPr="00EA47C9">
        <w:rPr>
          <w:rFonts w:ascii="Arial" w:hAnsi="Arial" w:cs="Arial"/>
          <w:lang w:val="hr-HR"/>
        </w:rPr>
        <w:t xml:space="preserve">21/09 </w:t>
      </w:r>
      <w:r w:rsidRPr="00EA47C9">
        <w:rPr>
          <w:rFonts w:ascii="Arial" w:hAnsi="Arial" w:cs="Arial"/>
          <w:lang w:val="sr-Latn-CS"/>
        </w:rPr>
        <w:t>i</w:t>
      </w:r>
      <w:r w:rsidRPr="00EA47C9">
        <w:rPr>
          <w:rFonts w:ascii="Arial" w:hAnsi="Arial" w:cs="Arial"/>
          <w:lang w:val="hr-HR"/>
        </w:rPr>
        <w:t xml:space="preserve"> 40/11</w:t>
      </w:r>
      <w:r w:rsidRPr="00EA47C9">
        <w:rPr>
          <w:rFonts w:ascii="Arial" w:hAnsi="Arial" w:cs="Arial"/>
          <w:lang w:val="sr-Latn-CS"/>
        </w:rPr>
        <w:t xml:space="preserve"> ), član 11, definiše da su prirodna bogatstva kojima raspolaže Crna Gora: rude, nafta, gas i druga prirodna bogatstva određena zakonom,</w:t>
      </w:r>
    </w:p>
    <w:p w:rsidR="008505A2" w:rsidRPr="00EA47C9" w:rsidRDefault="008505A2" w:rsidP="003B437A">
      <w:pPr>
        <w:spacing w:after="0"/>
        <w:jc w:val="both"/>
        <w:rPr>
          <w:rFonts w:ascii="Arial" w:hAnsi="Arial" w:cs="Arial"/>
          <w:lang w:val="sr-Latn-CS"/>
        </w:rPr>
      </w:pPr>
    </w:p>
    <w:p w:rsidR="001C60B1" w:rsidRPr="00EA47C9" w:rsidRDefault="001C60B1" w:rsidP="003B437A">
      <w:pPr>
        <w:autoSpaceDE w:val="0"/>
        <w:autoSpaceDN w:val="0"/>
        <w:adjustRightInd w:val="0"/>
        <w:spacing w:after="0"/>
        <w:jc w:val="both"/>
        <w:rPr>
          <w:rFonts w:ascii="Arial" w:hAnsi="Arial" w:cs="Arial"/>
          <w:lang w:val="sr-Latn-CS"/>
        </w:rPr>
      </w:pPr>
      <w:r w:rsidRPr="00EA47C9">
        <w:rPr>
          <w:rFonts w:ascii="Arial" w:hAnsi="Arial" w:cs="Arial"/>
          <w:lang w:val="sr-Latn-CS"/>
        </w:rPr>
        <w:t>S OBZIROM DA Zakon o rudarstvu (“Službeni list Crne</w:t>
      </w:r>
      <w:r w:rsidR="00B275D2" w:rsidRPr="00EA47C9">
        <w:rPr>
          <w:rFonts w:ascii="Arial" w:hAnsi="Arial" w:cs="Arial"/>
          <w:lang w:val="sr-Latn-CS"/>
        </w:rPr>
        <w:t xml:space="preserve"> Gore”, broj 65/08</w:t>
      </w:r>
      <w:r w:rsidRPr="00EA47C9">
        <w:rPr>
          <w:rFonts w:ascii="Arial" w:hAnsi="Arial" w:cs="Arial"/>
          <w:lang w:val="sr-Latn-CS"/>
        </w:rPr>
        <w:t xml:space="preserve">), član </w:t>
      </w:r>
      <w:r w:rsidRPr="00EA47C9">
        <w:rPr>
          <w:rFonts w:ascii="Arial" w:hAnsi="Arial" w:cs="Arial"/>
          <w:bCs/>
          <w:lang w:val="sr-Latn-CS"/>
        </w:rPr>
        <w:t xml:space="preserve">3, </w:t>
      </w:r>
      <w:r w:rsidRPr="00EA47C9">
        <w:rPr>
          <w:rFonts w:ascii="Arial" w:hAnsi="Arial" w:cs="Arial"/>
          <w:lang w:val="sr-Latn-CS"/>
        </w:rPr>
        <w:t xml:space="preserve">definiše da se rudnim bogatstvima smatraju sve organske i neorganske mineralne sirovine u </w:t>
      </w:r>
      <w:r w:rsidRPr="00EA47C9">
        <w:rPr>
          <w:rFonts w:ascii="Arial" w:eastAsia="TimesNewRoman" w:hAnsi="Arial" w:cs="Arial"/>
          <w:lang w:val="sr-Latn-CS"/>
        </w:rPr>
        <w:t>č</w:t>
      </w:r>
      <w:r w:rsidRPr="00EA47C9">
        <w:rPr>
          <w:rFonts w:ascii="Arial" w:hAnsi="Arial" w:cs="Arial"/>
          <w:lang w:val="sr-Latn-CS"/>
        </w:rPr>
        <w:t>vrstom,</w:t>
      </w:r>
      <w:r w:rsidRPr="00EA47C9">
        <w:rPr>
          <w:rFonts w:ascii="Arial" w:hAnsi="Arial" w:cs="Arial"/>
          <w:b/>
          <w:bCs/>
          <w:lang w:val="sr-Latn-CS"/>
        </w:rPr>
        <w:t xml:space="preserve"> </w:t>
      </w:r>
      <w:r w:rsidRPr="00EA47C9">
        <w:rPr>
          <w:rFonts w:ascii="Arial" w:hAnsi="Arial" w:cs="Arial"/>
          <w:lang w:val="sr-Latn-CS"/>
        </w:rPr>
        <w:t>te</w:t>
      </w:r>
      <w:r w:rsidRPr="00EA47C9">
        <w:rPr>
          <w:rFonts w:ascii="Arial" w:eastAsia="TimesNewRoman" w:hAnsi="Arial" w:cs="Arial"/>
          <w:lang w:val="sr-Latn-CS"/>
        </w:rPr>
        <w:t>č</w:t>
      </w:r>
      <w:r w:rsidRPr="00EA47C9">
        <w:rPr>
          <w:rFonts w:ascii="Arial" w:hAnsi="Arial" w:cs="Arial"/>
          <w:lang w:val="sr-Latn-CS"/>
        </w:rPr>
        <w:t xml:space="preserve">nom i gasovitom stanju koje se nalaze u primarnom ležištu, u nanosima, odlagalištima, kao i tehnogene mineralne sirovine nastale procesom eksploatacije, </w:t>
      </w:r>
    </w:p>
    <w:p w:rsidR="008505A2" w:rsidRPr="00EA47C9" w:rsidRDefault="008505A2" w:rsidP="003B437A">
      <w:pPr>
        <w:autoSpaceDE w:val="0"/>
        <w:autoSpaceDN w:val="0"/>
        <w:adjustRightInd w:val="0"/>
        <w:spacing w:after="0"/>
        <w:jc w:val="both"/>
        <w:rPr>
          <w:rFonts w:ascii="Arial" w:hAnsi="Arial" w:cs="Arial"/>
          <w:b/>
          <w:bCs/>
          <w:lang w:val="sr-Latn-CS"/>
        </w:rPr>
      </w:pPr>
    </w:p>
    <w:p w:rsidR="001C60B1" w:rsidRPr="00EA47C9" w:rsidRDefault="001C60B1" w:rsidP="003B437A">
      <w:pPr>
        <w:autoSpaceDE w:val="0"/>
        <w:autoSpaceDN w:val="0"/>
        <w:adjustRightInd w:val="0"/>
        <w:spacing w:after="0"/>
        <w:jc w:val="both"/>
        <w:rPr>
          <w:rFonts w:ascii="Arial" w:hAnsi="Arial" w:cs="Arial"/>
          <w:lang w:val="sr-Latn-CS"/>
        </w:rPr>
      </w:pPr>
      <w:r w:rsidRPr="00EA47C9">
        <w:rPr>
          <w:rFonts w:ascii="Arial" w:hAnsi="Arial" w:cs="Arial"/>
          <w:lang w:val="sr-Latn-CS"/>
        </w:rPr>
        <w:t xml:space="preserve">S OBZIROM DA Zakon o koncesijama ("Službeni list Crne Gore", br. 08/09), član 6, definiše da predmet koncesije mogu biti istraživanje ili eksploatacija, ili istraživanje i eksploatacija mineralnih sirovina, </w:t>
      </w:r>
    </w:p>
    <w:p w:rsidR="008505A2" w:rsidRPr="00EA47C9" w:rsidRDefault="008505A2" w:rsidP="003B437A">
      <w:pPr>
        <w:autoSpaceDE w:val="0"/>
        <w:autoSpaceDN w:val="0"/>
        <w:adjustRightInd w:val="0"/>
        <w:spacing w:after="0"/>
        <w:jc w:val="both"/>
        <w:rPr>
          <w:rFonts w:ascii="Arial" w:hAnsi="Arial" w:cs="Arial"/>
          <w:lang w:val="sr-Latn-CS"/>
        </w:rPr>
      </w:pPr>
    </w:p>
    <w:p w:rsidR="001C60B1" w:rsidRPr="00EA47C9" w:rsidRDefault="001C60B1" w:rsidP="003B437A">
      <w:pPr>
        <w:autoSpaceDE w:val="0"/>
        <w:autoSpaceDN w:val="0"/>
        <w:adjustRightInd w:val="0"/>
        <w:spacing w:after="0"/>
        <w:jc w:val="both"/>
        <w:rPr>
          <w:rFonts w:ascii="Arial" w:hAnsi="Arial" w:cs="Arial"/>
          <w:lang w:val="sr-Latn-CS"/>
        </w:rPr>
      </w:pPr>
      <w:r w:rsidRPr="00EA47C9">
        <w:rPr>
          <w:rFonts w:ascii="Arial" w:hAnsi="Arial" w:cs="Arial"/>
          <w:lang w:val="sr-Latn-CS"/>
        </w:rPr>
        <w:t>S OBZIROM DA Zakon o koncesijama ("Službeni list Crne Gore", br. 08/09), član 9, definiše da odluku o davanju koncesije na predmetu koncesije na kojem svojinska prava i ovlaš</w:t>
      </w:r>
      <w:r w:rsidRPr="00EA47C9">
        <w:rPr>
          <w:rFonts w:ascii="Arial" w:eastAsia="TimesNewRoman" w:hAnsi="Arial" w:cs="Arial"/>
          <w:lang w:val="sr-Latn-CS"/>
        </w:rPr>
        <w:t>ć</w:t>
      </w:r>
      <w:r w:rsidRPr="00EA47C9">
        <w:rPr>
          <w:rFonts w:ascii="Arial" w:hAnsi="Arial" w:cs="Arial"/>
          <w:lang w:val="sr-Latn-CS"/>
        </w:rPr>
        <w:t xml:space="preserve">enja vrši Crna Gora donosi Vlada Crne Gore, odnosno Skupština, </w:t>
      </w:r>
    </w:p>
    <w:p w:rsidR="008505A2" w:rsidRPr="00EA47C9" w:rsidRDefault="008505A2" w:rsidP="003B437A">
      <w:pPr>
        <w:autoSpaceDE w:val="0"/>
        <w:autoSpaceDN w:val="0"/>
        <w:adjustRightInd w:val="0"/>
        <w:spacing w:after="0"/>
        <w:jc w:val="both"/>
        <w:rPr>
          <w:rFonts w:ascii="Arial" w:hAnsi="Arial" w:cs="Arial"/>
          <w:lang w:val="sr-Latn-CS"/>
        </w:rPr>
      </w:pPr>
    </w:p>
    <w:p w:rsidR="001C60B1" w:rsidRPr="00EA47C9" w:rsidRDefault="001C60B1" w:rsidP="003B437A">
      <w:pPr>
        <w:pStyle w:val="BodyText"/>
        <w:spacing w:after="0" w:line="276" w:lineRule="auto"/>
        <w:jc w:val="both"/>
        <w:rPr>
          <w:rFonts w:ascii="Arial" w:hAnsi="Arial" w:cs="Arial"/>
          <w:sz w:val="22"/>
          <w:szCs w:val="22"/>
        </w:rPr>
      </w:pPr>
      <w:r w:rsidRPr="00EA47C9">
        <w:rPr>
          <w:rFonts w:ascii="Arial" w:hAnsi="Arial" w:cs="Arial"/>
          <w:sz w:val="22"/>
          <w:szCs w:val="22"/>
        </w:rPr>
        <w:t>S OBZIROM DA je Ministarstvo ekonomije Vlade Crne Gore objavilo Javni oglas</w:t>
      </w:r>
      <w:r w:rsidRPr="00EA47C9">
        <w:rPr>
          <w:rFonts w:ascii="Arial" w:hAnsi="Arial" w:cs="Arial"/>
          <w:b/>
          <w:sz w:val="22"/>
          <w:szCs w:val="22"/>
        </w:rPr>
        <w:t xml:space="preserve"> </w:t>
      </w:r>
      <w:r w:rsidRPr="00EA47C9">
        <w:rPr>
          <w:rFonts w:ascii="Arial" w:hAnsi="Arial" w:cs="Arial"/>
          <w:sz w:val="22"/>
          <w:szCs w:val="22"/>
        </w:rPr>
        <w:t>za</w:t>
      </w:r>
      <w:r w:rsidRPr="00EA47C9">
        <w:rPr>
          <w:rFonts w:ascii="Arial" w:hAnsi="Arial" w:cs="Arial"/>
          <w:b/>
          <w:sz w:val="22"/>
          <w:szCs w:val="22"/>
        </w:rPr>
        <w:t xml:space="preserve"> </w:t>
      </w:r>
      <w:r w:rsidRPr="00EA47C9">
        <w:rPr>
          <w:rFonts w:ascii="Arial" w:hAnsi="Arial" w:cs="Arial"/>
          <w:sz w:val="22"/>
          <w:szCs w:val="22"/>
        </w:rPr>
        <w:t>dostavljanje ponuda</w:t>
      </w:r>
      <w:r w:rsidRPr="00EA47C9">
        <w:rPr>
          <w:rFonts w:ascii="Arial" w:hAnsi="Arial" w:cs="Arial"/>
          <w:b/>
          <w:sz w:val="22"/>
          <w:szCs w:val="22"/>
        </w:rPr>
        <w:t xml:space="preserve"> </w:t>
      </w:r>
      <w:r w:rsidRPr="00EA47C9">
        <w:rPr>
          <w:rFonts w:ascii="Arial" w:hAnsi="Arial" w:cs="Arial"/>
          <w:sz w:val="22"/>
          <w:szCs w:val="22"/>
        </w:rPr>
        <w:t xml:space="preserve">za dodjelu ugovora o koncesiji za detaljna geološka istraživanja i eksploataciju mineralne sirovine </w:t>
      </w:r>
      <w:r w:rsidRPr="00EA47C9">
        <w:rPr>
          <w:rFonts w:ascii="Arial" w:hAnsi="Arial" w:cs="Arial"/>
          <w:sz w:val="22"/>
          <w:szCs w:val="22"/>
          <w:lang w:val="sr-Latn-CS"/>
        </w:rPr>
        <w:t>crvenih boks</w:t>
      </w:r>
      <w:r w:rsidR="00D8581E" w:rsidRPr="00EA47C9">
        <w:rPr>
          <w:rFonts w:ascii="Arial" w:hAnsi="Arial" w:cs="Arial"/>
          <w:sz w:val="22"/>
          <w:szCs w:val="22"/>
          <w:lang w:val="sr-Latn-CS"/>
        </w:rPr>
        <w:t xml:space="preserve">ita  sa ležišta “Blok broj 4”, </w:t>
      </w:r>
      <w:r w:rsidRPr="00EA47C9">
        <w:rPr>
          <w:rFonts w:ascii="Arial" w:hAnsi="Arial" w:cs="Arial"/>
          <w:sz w:val="22"/>
          <w:szCs w:val="22"/>
          <w:lang w:val="sr-Latn-CS"/>
        </w:rPr>
        <w:t>opština Nikšić</w:t>
      </w:r>
      <w:r w:rsidRPr="00EA47C9">
        <w:rPr>
          <w:rFonts w:ascii="Arial" w:hAnsi="Arial" w:cs="Arial"/>
          <w:sz w:val="22"/>
          <w:szCs w:val="22"/>
        </w:rPr>
        <w:t xml:space="preserve"> („Službeni list Crne Gore“, broj ________________)</w:t>
      </w:r>
      <w:r w:rsidR="008505A2" w:rsidRPr="00EA47C9">
        <w:rPr>
          <w:rFonts w:ascii="Arial" w:hAnsi="Arial" w:cs="Arial"/>
          <w:sz w:val="22"/>
          <w:szCs w:val="22"/>
        </w:rPr>
        <w:t>,</w:t>
      </w:r>
    </w:p>
    <w:p w:rsidR="008505A2" w:rsidRPr="00EA47C9" w:rsidRDefault="008505A2" w:rsidP="003B437A">
      <w:pPr>
        <w:pStyle w:val="BodyText"/>
        <w:spacing w:after="0" w:line="276" w:lineRule="auto"/>
        <w:jc w:val="both"/>
        <w:rPr>
          <w:rFonts w:ascii="Arial" w:hAnsi="Arial" w:cs="Arial"/>
          <w:sz w:val="22"/>
          <w:szCs w:val="22"/>
        </w:rPr>
      </w:pPr>
    </w:p>
    <w:p w:rsidR="001C60B1" w:rsidRPr="00EA47C9" w:rsidRDefault="001C60B1" w:rsidP="003B437A">
      <w:pPr>
        <w:pStyle w:val="BodyText"/>
        <w:spacing w:after="0" w:line="276" w:lineRule="auto"/>
        <w:jc w:val="both"/>
        <w:rPr>
          <w:rFonts w:ascii="Arial" w:hAnsi="Arial" w:cs="Arial"/>
          <w:sz w:val="22"/>
          <w:szCs w:val="22"/>
        </w:rPr>
      </w:pPr>
      <w:r w:rsidRPr="00EA47C9">
        <w:rPr>
          <w:rFonts w:ascii="Arial" w:hAnsi="Arial" w:cs="Arial"/>
          <w:sz w:val="22"/>
          <w:szCs w:val="22"/>
        </w:rPr>
        <w:t xml:space="preserve">S OBRZIROM DA je Koncesionar po predmetnom Javnom oglasu dostavio ponudu broj _________________, </w:t>
      </w:r>
    </w:p>
    <w:p w:rsidR="008505A2" w:rsidRPr="00EA47C9" w:rsidRDefault="008505A2" w:rsidP="003B437A">
      <w:pPr>
        <w:pStyle w:val="BodyText"/>
        <w:spacing w:after="0" w:line="276" w:lineRule="auto"/>
        <w:jc w:val="both"/>
        <w:rPr>
          <w:rFonts w:ascii="Arial" w:hAnsi="Arial" w:cs="Arial"/>
          <w:sz w:val="22"/>
          <w:szCs w:val="22"/>
        </w:rPr>
      </w:pPr>
    </w:p>
    <w:p w:rsidR="001C60B1" w:rsidRPr="00EA47C9" w:rsidRDefault="001C60B1" w:rsidP="003B437A">
      <w:pPr>
        <w:pStyle w:val="BodyText"/>
        <w:spacing w:after="0" w:line="276" w:lineRule="auto"/>
        <w:jc w:val="both"/>
        <w:rPr>
          <w:rFonts w:ascii="Arial" w:hAnsi="Arial" w:cs="Arial"/>
          <w:sz w:val="22"/>
          <w:szCs w:val="22"/>
          <w:lang w:val="sr-Latn-CS"/>
        </w:rPr>
      </w:pPr>
      <w:r w:rsidRPr="00EA47C9">
        <w:rPr>
          <w:rFonts w:ascii="Arial" w:hAnsi="Arial" w:cs="Arial"/>
          <w:sz w:val="22"/>
          <w:szCs w:val="22"/>
        </w:rPr>
        <w:t xml:space="preserve">S OBZIROM DA je Vlada Crne Gore donijela Odluku o dodjeli koncesije za detaljna geološka istraživanja i eksploataciju mineralne sirovine </w:t>
      </w:r>
      <w:r w:rsidRPr="00EA47C9">
        <w:rPr>
          <w:rFonts w:ascii="Arial" w:hAnsi="Arial" w:cs="Arial"/>
          <w:sz w:val="22"/>
          <w:szCs w:val="22"/>
          <w:lang w:val="sr-Latn-CS"/>
        </w:rPr>
        <w:t>crvenih boksita  sa ležišta “Blok</w:t>
      </w:r>
      <w:r w:rsidR="008505A2" w:rsidRPr="00EA47C9">
        <w:rPr>
          <w:rFonts w:ascii="Arial" w:hAnsi="Arial" w:cs="Arial"/>
          <w:sz w:val="22"/>
          <w:szCs w:val="22"/>
          <w:lang w:val="sr-Latn-CS"/>
        </w:rPr>
        <w:t xml:space="preserve"> broj 4” , opština Nikšić,</w:t>
      </w:r>
    </w:p>
    <w:p w:rsidR="008505A2" w:rsidRPr="00EA47C9" w:rsidRDefault="008505A2" w:rsidP="003B437A">
      <w:pPr>
        <w:pStyle w:val="BodyText"/>
        <w:spacing w:after="0" w:line="276" w:lineRule="auto"/>
        <w:jc w:val="both"/>
        <w:rPr>
          <w:rFonts w:ascii="Arial" w:hAnsi="Arial" w:cs="Arial"/>
          <w:sz w:val="22"/>
          <w:szCs w:val="22"/>
        </w:rPr>
      </w:pPr>
    </w:p>
    <w:p w:rsidR="001C60B1" w:rsidRPr="00EA47C9" w:rsidRDefault="001C60B1" w:rsidP="003B437A">
      <w:pPr>
        <w:autoSpaceDE w:val="0"/>
        <w:autoSpaceDN w:val="0"/>
        <w:adjustRightInd w:val="0"/>
        <w:spacing w:after="0"/>
        <w:jc w:val="both"/>
        <w:rPr>
          <w:rFonts w:ascii="Arial" w:hAnsi="Arial" w:cs="Arial"/>
          <w:lang w:val="sl-SI"/>
        </w:rPr>
      </w:pPr>
      <w:r w:rsidRPr="00EA47C9">
        <w:rPr>
          <w:rFonts w:ascii="Arial" w:hAnsi="Arial" w:cs="Arial"/>
          <w:lang w:val="sl-SI"/>
        </w:rPr>
        <w:t>S OBZIROM DA Zakon o koncesijama (</w:t>
      </w:r>
      <w:r w:rsidRPr="00EA47C9">
        <w:rPr>
          <w:rFonts w:ascii="Arial" w:hAnsi="Arial" w:cs="Arial"/>
          <w:lang w:val="sr-Latn-CS"/>
        </w:rPr>
        <w:t>"Službeni list Crne Gore", br. 08/09), član 43</w:t>
      </w:r>
      <w:r w:rsidRPr="00EA47C9">
        <w:rPr>
          <w:rFonts w:ascii="Arial" w:hAnsi="Arial" w:cs="Arial"/>
          <w:lang w:val="sl-SI"/>
        </w:rPr>
        <w:t>, definiše da se Ugovor o koncesiji zaklju</w:t>
      </w:r>
      <w:r w:rsidRPr="00EA47C9">
        <w:rPr>
          <w:rFonts w:ascii="Arial" w:eastAsia="TimesNewRoman" w:hAnsi="Arial" w:cs="Arial"/>
          <w:lang w:val="sl-SI"/>
        </w:rPr>
        <w:t>č</w:t>
      </w:r>
      <w:r w:rsidRPr="00EA47C9">
        <w:rPr>
          <w:rFonts w:ascii="Arial" w:hAnsi="Arial" w:cs="Arial"/>
          <w:lang w:val="sl-SI"/>
        </w:rPr>
        <w:t>uje se u roku od 15 dana od dana donošenja odluke, odnosno u roku utvr</w:t>
      </w:r>
      <w:r w:rsidRPr="00EA47C9">
        <w:rPr>
          <w:rFonts w:ascii="Arial" w:eastAsia="TimesNewRoman" w:hAnsi="Arial" w:cs="Arial"/>
          <w:lang w:val="sl-SI"/>
        </w:rPr>
        <w:t>đ</w:t>
      </w:r>
      <w:r w:rsidRPr="00EA47C9">
        <w:rPr>
          <w:rFonts w:ascii="Arial" w:hAnsi="Arial" w:cs="Arial"/>
          <w:lang w:val="sl-SI"/>
        </w:rPr>
        <w:t>enom u odluci o davanju koncesije, u skladu sa tenderskom dokumentacijom, dostavljenom ponudom i odlukom o davanju konce</w:t>
      </w:r>
      <w:r w:rsidR="00044236" w:rsidRPr="00EA47C9">
        <w:rPr>
          <w:rFonts w:ascii="Arial" w:hAnsi="Arial" w:cs="Arial"/>
          <w:lang w:val="sl-SI"/>
        </w:rPr>
        <w:t>sije,</w:t>
      </w:r>
    </w:p>
    <w:p w:rsidR="001C60B1" w:rsidRPr="00EA47C9" w:rsidRDefault="001C60B1" w:rsidP="003B437A">
      <w:pPr>
        <w:autoSpaceDE w:val="0"/>
        <w:autoSpaceDN w:val="0"/>
        <w:adjustRightInd w:val="0"/>
        <w:spacing w:after="0"/>
        <w:jc w:val="both"/>
        <w:rPr>
          <w:rFonts w:ascii="Arial" w:hAnsi="Arial" w:cs="Arial"/>
          <w:lang w:val="sl-SI"/>
        </w:rPr>
      </w:pPr>
    </w:p>
    <w:p w:rsidR="001C60B1" w:rsidRPr="00EA47C9" w:rsidRDefault="001C60B1" w:rsidP="003B437A">
      <w:pPr>
        <w:spacing w:after="0"/>
        <w:jc w:val="both"/>
        <w:rPr>
          <w:rFonts w:ascii="Arial" w:hAnsi="Arial" w:cs="Arial"/>
          <w:lang w:val="sl-SI"/>
        </w:rPr>
      </w:pPr>
      <w:r w:rsidRPr="00EA47C9">
        <w:rPr>
          <w:rFonts w:ascii="Arial" w:hAnsi="Arial" w:cs="Arial"/>
          <w:lang w:val="sl-SI"/>
        </w:rPr>
        <w:t>SADA SE STOGA zaključuje kao što slijedi:</w:t>
      </w:r>
    </w:p>
    <w:p w:rsidR="00B6742A" w:rsidRPr="00EA47C9" w:rsidRDefault="00B6742A" w:rsidP="003B437A">
      <w:pPr>
        <w:spacing w:after="0"/>
        <w:jc w:val="both"/>
        <w:rPr>
          <w:rFonts w:ascii="Arial" w:hAnsi="Arial" w:cs="Arial"/>
          <w:lang w:val="sl-SI"/>
        </w:rPr>
      </w:pPr>
    </w:p>
    <w:p w:rsidR="001C60B1" w:rsidRPr="00EA47C9" w:rsidRDefault="001C60B1" w:rsidP="00255AB9">
      <w:pPr>
        <w:pStyle w:val="BodyText"/>
        <w:numPr>
          <w:ilvl w:val="0"/>
          <w:numId w:val="7"/>
        </w:numPr>
        <w:spacing w:after="0" w:line="276" w:lineRule="auto"/>
        <w:ind w:left="0" w:firstLine="0"/>
        <w:jc w:val="both"/>
        <w:rPr>
          <w:rFonts w:ascii="Arial" w:hAnsi="Arial" w:cs="Arial"/>
          <w:b/>
          <w:bCs/>
          <w:sz w:val="22"/>
          <w:szCs w:val="22"/>
          <w:lang w:val="sr-Latn-CS"/>
        </w:rPr>
      </w:pPr>
      <w:r w:rsidRPr="00EA47C9">
        <w:rPr>
          <w:rFonts w:ascii="Arial" w:hAnsi="Arial" w:cs="Arial"/>
          <w:b/>
          <w:bCs/>
          <w:sz w:val="22"/>
          <w:szCs w:val="22"/>
          <w:lang w:val="sr-Latn-CS"/>
        </w:rPr>
        <w:t>Tumačenje i definicije</w:t>
      </w:r>
    </w:p>
    <w:p w:rsidR="001C60B1" w:rsidRPr="00EA47C9" w:rsidRDefault="001C60B1" w:rsidP="003B437A">
      <w:pPr>
        <w:pStyle w:val="BodyText"/>
        <w:spacing w:after="0" w:line="276" w:lineRule="auto"/>
        <w:jc w:val="both"/>
        <w:rPr>
          <w:rFonts w:ascii="Arial" w:hAnsi="Arial" w:cs="Arial"/>
          <w:b/>
          <w:bCs/>
          <w:sz w:val="22"/>
          <w:szCs w:val="22"/>
          <w:lang w:val="sr-Latn-CS"/>
        </w:rPr>
      </w:pPr>
    </w:p>
    <w:p w:rsidR="001C60B1" w:rsidRPr="0059473B" w:rsidRDefault="001C60B1" w:rsidP="00255AB9">
      <w:pPr>
        <w:pStyle w:val="ListParagraph"/>
        <w:numPr>
          <w:ilvl w:val="0"/>
          <w:numId w:val="10"/>
        </w:numPr>
        <w:spacing w:after="0"/>
        <w:ind w:left="0" w:firstLine="0"/>
        <w:rPr>
          <w:rFonts w:ascii="Arial" w:hAnsi="Arial" w:cs="Arial"/>
          <w:sz w:val="22"/>
          <w:lang w:val="sr-Latn-CS"/>
        </w:rPr>
      </w:pPr>
      <w:r w:rsidRPr="0059473B">
        <w:rPr>
          <w:rFonts w:ascii="Arial" w:hAnsi="Arial" w:cs="Arial"/>
          <w:sz w:val="22"/>
          <w:lang w:val="sr-Latn-CS"/>
        </w:rPr>
        <w:t>U tumačenju ovog Ugovora, osim u slučaju kada kontekst zahtijeva drugačije, biće primjenjivana sledeća pravila:</w:t>
      </w:r>
    </w:p>
    <w:p w:rsidR="008505A2" w:rsidRPr="00EA47C9" w:rsidRDefault="008505A2" w:rsidP="003B437A">
      <w:pPr>
        <w:pStyle w:val="ListParagraph"/>
        <w:spacing w:after="0"/>
        <w:ind w:left="0"/>
        <w:rPr>
          <w:rFonts w:ascii="Arial" w:hAnsi="Arial" w:cs="Arial"/>
          <w:sz w:val="22"/>
          <w:lang w:val="sr-Latn-CS"/>
        </w:rPr>
      </w:pPr>
    </w:p>
    <w:p w:rsidR="001C60B1"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riječi u jednini će podrazumijevati i njihovu množinu, a riječi u množini će podrazumijevati i njihovu jedninu;</w:t>
      </w:r>
    </w:p>
    <w:p w:rsidR="001C60B1"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lastRenderedPageBreak/>
        <w:t>riječi bilo kog roda će podrazumijevati i drugi rod;</w:t>
      </w:r>
    </w:p>
    <w:p w:rsidR="001013EB" w:rsidRPr="001013EB" w:rsidRDefault="001013EB" w:rsidP="003B437A">
      <w:pPr>
        <w:pStyle w:val="ListParagraph"/>
        <w:tabs>
          <w:tab w:val="left" w:pos="990"/>
        </w:tabs>
        <w:suppressAutoHyphens/>
        <w:spacing w:after="0"/>
        <w:ind w:left="0"/>
        <w:rPr>
          <w:rFonts w:ascii="Arial" w:hAnsi="Arial" w:cs="Arial"/>
          <w:sz w:val="22"/>
          <w:lang w:val="sr-Latn-CS"/>
        </w:rPr>
      </w:pPr>
    </w:p>
    <w:p w:rsidR="001013EB"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pozivanje na bilo koji zakon i drugi propis, statut, obavještenje ili odluku će obuhvatati i sve njihove buduće izmjene ili druge promjene;</w:t>
      </w:r>
    </w:p>
    <w:p w:rsidR="001013EB" w:rsidRPr="001013EB" w:rsidRDefault="001013EB" w:rsidP="003B437A">
      <w:pPr>
        <w:pStyle w:val="ListParagraph"/>
        <w:spacing w:after="0"/>
        <w:ind w:left="0"/>
        <w:rPr>
          <w:rFonts w:ascii="Arial" w:hAnsi="Arial" w:cs="Arial"/>
          <w:sz w:val="22"/>
          <w:lang w:val="sr-Latn-CS"/>
        </w:rPr>
      </w:pPr>
    </w:p>
    <w:p w:rsidR="001013EB"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upućivanje na bilo koji ugovor, protokol, sporazum ili neki drugi dokument će obuhvatati sve njihove amandmane, dopune, izmjene ili druge promjene;</w:t>
      </w:r>
    </w:p>
    <w:p w:rsidR="001013EB" w:rsidRPr="001013EB" w:rsidRDefault="001013EB" w:rsidP="003B437A">
      <w:pPr>
        <w:pStyle w:val="ListParagraph"/>
        <w:spacing w:after="0"/>
        <w:ind w:left="0"/>
        <w:rPr>
          <w:rFonts w:ascii="Arial" w:hAnsi="Arial" w:cs="Arial"/>
          <w:sz w:val="22"/>
          <w:lang w:val="sr-Latn-CS"/>
        </w:rPr>
      </w:pPr>
    </w:p>
    <w:p w:rsidR="001013EB"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naslovi članova ovog ugovora unijeti su isključivo radi lakšeg snalaženja i neće ni na koji način uticati na tumačenje ugovora i</w:t>
      </w:r>
    </w:p>
    <w:p w:rsidR="001013EB" w:rsidRPr="001013EB" w:rsidRDefault="001013EB" w:rsidP="003B437A">
      <w:pPr>
        <w:pStyle w:val="ListParagraph"/>
        <w:spacing w:after="0"/>
        <w:ind w:left="0"/>
        <w:rPr>
          <w:rFonts w:ascii="Arial" w:hAnsi="Arial" w:cs="Arial"/>
          <w:sz w:val="22"/>
          <w:lang w:val="sr-Latn-CS"/>
        </w:rPr>
      </w:pPr>
    </w:p>
    <w:p w:rsid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sva obavještenja, saglasnosti i potvrde biće u pisanom obliku.</w:t>
      </w:r>
    </w:p>
    <w:p w:rsidR="001013EB" w:rsidRPr="001013EB" w:rsidRDefault="001013EB" w:rsidP="003B437A">
      <w:pPr>
        <w:pStyle w:val="ListParagraph"/>
        <w:spacing w:after="0"/>
        <w:ind w:left="0"/>
        <w:rPr>
          <w:rFonts w:ascii="Arial" w:hAnsi="Arial" w:cs="Arial"/>
          <w:lang w:val="sr-Latn-CS"/>
        </w:rPr>
      </w:pPr>
    </w:p>
    <w:p w:rsidR="001C60B1" w:rsidRPr="001013EB" w:rsidRDefault="001C60B1" w:rsidP="00255AB9">
      <w:pPr>
        <w:pStyle w:val="ListParagraph"/>
        <w:numPr>
          <w:ilvl w:val="0"/>
          <w:numId w:val="8"/>
        </w:numPr>
        <w:tabs>
          <w:tab w:val="left" w:pos="990"/>
        </w:tabs>
        <w:suppressAutoHyphens/>
        <w:spacing w:after="0"/>
        <w:ind w:left="0" w:firstLine="0"/>
        <w:rPr>
          <w:rFonts w:ascii="Arial" w:hAnsi="Arial" w:cs="Arial"/>
          <w:sz w:val="22"/>
          <w:lang w:val="sr-Latn-CS"/>
        </w:rPr>
      </w:pPr>
      <w:r w:rsidRPr="001013EB">
        <w:rPr>
          <w:rFonts w:ascii="Arial" w:hAnsi="Arial" w:cs="Arial"/>
          <w:sz w:val="22"/>
          <w:lang w:val="sr-Latn-CS"/>
        </w:rPr>
        <w:t>definicije predviđene zakonom i drugim propisima će se primjenjivati na ovaj Ugovor i povezane aktivnosti koje se vrše u skladu sa Ugovorom.</w:t>
      </w:r>
    </w:p>
    <w:p w:rsidR="001C60B1" w:rsidRPr="00EA47C9" w:rsidRDefault="001C60B1" w:rsidP="003B437A">
      <w:pPr>
        <w:tabs>
          <w:tab w:val="left" w:pos="990"/>
        </w:tabs>
        <w:suppressAutoHyphens/>
        <w:spacing w:after="0"/>
        <w:jc w:val="both"/>
        <w:rPr>
          <w:rFonts w:ascii="Arial" w:hAnsi="Arial" w:cs="Arial"/>
          <w:lang w:val="sr-Latn-CS"/>
        </w:rPr>
      </w:pPr>
    </w:p>
    <w:p w:rsidR="001C60B1" w:rsidRPr="0059473B" w:rsidRDefault="001C60B1" w:rsidP="00255AB9">
      <w:pPr>
        <w:pStyle w:val="ListParagraph"/>
        <w:numPr>
          <w:ilvl w:val="0"/>
          <w:numId w:val="10"/>
        </w:numPr>
        <w:tabs>
          <w:tab w:val="left" w:pos="990"/>
        </w:tabs>
        <w:suppressAutoHyphens/>
        <w:spacing w:after="0"/>
        <w:ind w:left="0" w:firstLine="0"/>
        <w:rPr>
          <w:rFonts w:ascii="Arial" w:hAnsi="Arial" w:cs="Arial"/>
          <w:sz w:val="22"/>
          <w:lang w:val="sr-Latn-CS"/>
        </w:rPr>
      </w:pPr>
      <w:r w:rsidRPr="0059473B">
        <w:rPr>
          <w:rFonts w:ascii="Arial" w:hAnsi="Arial" w:cs="Arial"/>
          <w:sz w:val="22"/>
          <w:lang w:val="sr-Latn-CS"/>
        </w:rPr>
        <w:t>Pojedini izrazi i pojmovi upotrijebljeni u ovom ugovoru imaju sljedeće značenje:</w:t>
      </w:r>
    </w:p>
    <w:p w:rsidR="001C60B1" w:rsidRPr="00EA47C9" w:rsidRDefault="001C60B1" w:rsidP="003B437A">
      <w:pPr>
        <w:tabs>
          <w:tab w:val="left" w:pos="990"/>
        </w:tabs>
        <w:suppressAutoHyphens/>
        <w:spacing w:after="0"/>
        <w:jc w:val="both"/>
        <w:rPr>
          <w:rFonts w:ascii="Arial" w:hAnsi="Arial" w:cs="Arial"/>
          <w:lang w:val="sr-Latn-CS"/>
        </w:rPr>
      </w:pPr>
    </w:p>
    <w:tbl>
      <w:tblPr>
        <w:tblW w:w="8748" w:type="dxa"/>
        <w:tblLayout w:type="fixed"/>
        <w:tblLook w:val="0000"/>
      </w:tblPr>
      <w:tblGrid>
        <w:gridCol w:w="2522"/>
        <w:gridCol w:w="6226"/>
      </w:tblGrid>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Bankarska garancija</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 xml:space="preserve">označava bezuslovnu obnovljivu bankarsku garanciju plativu na prvi poziv, bez prava prigovora, izdatu u skladu sa </w:t>
            </w:r>
            <w:r w:rsidR="00D97947">
              <w:rPr>
                <w:rFonts w:ascii="Arial" w:hAnsi="Arial" w:cs="Arial"/>
                <w:lang w:val="sr-Latn-CS"/>
              </w:rPr>
              <w:t>članom 10</w:t>
            </w:r>
            <w:r w:rsidR="00791F67">
              <w:rPr>
                <w:rFonts w:ascii="Arial" w:hAnsi="Arial" w:cs="Arial"/>
                <w:lang w:val="sr-Latn-CS"/>
              </w:rPr>
              <w:t xml:space="preserve"> Ugovora, na iznos od 500.000,00 € (slovima: pet stotina hiljada </w:t>
            </w:r>
            <w:r w:rsidRPr="00EA47C9">
              <w:rPr>
                <w:rFonts w:ascii="Arial" w:hAnsi="Arial" w:cs="Arial"/>
                <w:lang w:val="sr-Latn-CS"/>
              </w:rPr>
              <w:t xml:space="preserve">eura), u formi i sa sadržinom kao u Prilogu 1 Ugovora, koja se izdaje kao sredstvo obezbjeđenja izvršavanja svih ugovornih obaveza od strane Koncesionara; </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Bankarska garancija za rekultivaciju</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bezuslovnu obnovljivu bankarsku garanciju plativu na prvi poziv, bez prava prigovo</w:t>
            </w:r>
            <w:r w:rsidR="00D97947">
              <w:rPr>
                <w:rFonts w:ascii="Arial" w:hAnsi="Arial" w:cs="Arial"/>
                <w:lang w:val="sr-Latn-CS"/>
              </w:rPr>
              <w:t>ra, izdatu u skladu sa članom 11</w:t>
            </w:r>
            <w:r w:rsidRPr="00EA47C9">
              <w:rPr>
                <w:rFonts w:ascii="Arial" w:hAnsi="Arial" w:cs="Arial"/>
                <w:lang w:val="sr-Latn-CS"/>
              </w:rPr>
              <w:t xml:space="preserve"> Ugovora, na iznos utvrđen od strane Koncedenta u skladu sa zakonom, u formi i sa sadržinom kao u Prilogu 2 Ugovora, koja se izdaje kao sredstvo obezbjeđenja izvršavanja ugovornih obaveza sanacije i rekultivacije površina na kojima su izvođeni rudarski radovi;</w:t>
            </w:r>
          </w:p>
        </w:tc>
      </w:tr>
      <w:tr w:rsidR="001C60B1" w:rsidRPr="00EA47C9" w:rsidTr="008505A2">
        <w:tc>
          <w:tcPr>
            <w:tcW w:w="2522" w:type="dxa"/>
            <w:shd w:val="clear" w:color="auto" w:fill="auto"/>
          </w:tcPr>
          <w:p w:rsidR="001C60B1" w:rsidRPr="00EA47C9" w:rsidRDefault="001E2C74" w:rsidP="003B437A">
            <w:pPr>
              <w:snapToGrid w:val="0"/>
              <w:spacing w:after="0"/>
              <w:jc w:val="both"/>
              <w:rPr>
                <w:rFonts w:ascii="Arial" w:hAnsi="Arial" w:cs="Arial"/>
                <w:lang w:val="sr-Latn-CS"/>
              </w:rPr>
            </w:pPr>
            <w:r w:rsidRPr="00EA47C9">
              <w:rPr>
                <w:rFonts w:ascii="Arial" w:hAnsi="Arial" w:cs="Arial"/>
                <w:lang w:val="sr-Latn-CS"/>
              </w:rPr>
              <w:t>Istražno-e</w:t>
            </w:r>
            <w:r w:rsidR="001C60B1" w:rsidRPr="00EA47C9">
              <w:rPr>
                <w:rFonts w:ascii="Arial" w:hAnsi="Arial" w:cs="Arial"/>
                <w:lang w:val="sr-Latn-CS"/>
              </w:rPr>
              <w:t>ksploatacioni prostor</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prostor na kojem je utvrđena Mineralna sirovina koja je predmet ovog Ugovora, a koji je određen Koncesionim aktom i članom 3 Ugovora;</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Elaborat o klasifikaciji, kategorizaciji i proračunu rezervi Mineralne sirovine</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Elaborat koji izrađuje Koncesionar u skladu sa zakonom, a koji sadrži podatke o klasifikaciji, kategorizaciji i proračunu rezervi mineralne sirovine crvenih boksita</w:t>
            </w:r>
            <w:r w:rsidR="001E2C74" w:rsidRPr="00EA47C9">
              <w:rPr>
                <w:rFonts w:ascii="Arial" w:hAnsi="Arial" w:cs="Arial"/>
                <w:lang w:val="sr-Latn-CS"/>
              </w:rPr>
              <w:t xml:space="preserve"> uključuj</w:t>
            </w:r>
            <w:r w:rsidR="0053673A" w:rsidRPr="00EA47C9">
              <w:rPr>
                <w:rFonts w:ascii="Arial" w:hAnsi="Arial" w:cs="Arial"/>
                <w:lang w:val="sr-Latn-CS"/>
              </w:rPr>
              <w:t>ući ali ne ograničavajući se na ležište</w:t>
            </w:r>
            <w:r w:rsidR="001E2C74" w:rsidRPr="00EA47C9">
              <w:rPr>
                <w:rFonts w:ascii="Arial" w:hAnsi="Arial" w:cs="Arial"/>
                <w:lang w:val="sr-Latn-CS"/>
              </w:rPr>
              <w:t xml:space="preserve"> </w:t>
            </w:r>
            <w:r w:rsidR="001E2C74" w:rsidRPr="00EA47C9">
              <w:rPr>
                <w:rFonts w:ascii="Arial" w:eastAsia="Times New Roman" w:hAnsi="Arial" w:cs="Arial"/>
                <w:lang w:val="sr-Latn-CS"/>
              </w:rPr>
              <w:t>„Podplaninik II“</w:t>
            </w:r>
            <w:r w:rsidR="001E2C74" w:rsidRPr="00EA47C9">
              <w:rPr>
                <w:rFonts w:ascii="Arial" w:hAnsi="Arial" w:cs="Arial"/>
                <w:lang w:val="sr-Latn-CS"/>
              </w:rPr>
              <w:t xml:space="preserve">; ili teren </w:t>
            </w:r>
            <w:r w:rsidR="001E2C74" w:rsidRPr="00EA47C9">
              <w:rPr>
                <w:rFonts w:ascii="Arial" w:hAnsi="Arial" w:cs="Arial"/>
                <w:lang w:val="sv-SE"/>
              </w:rPr>
              <w:t>između ležišta  ”Zagrad”  i ”Kutsko brdo – ”teren Zavraca”; ili sa ležišta na neistraženom dijelu ”Bloka broj 4”; ili sa bilo kojih ležišta u okviru prostora definisanog članom 3 Ugovora</w:t>
            </w:r>
            <w:r w:rsidR="00D8581E" w:rsidRPr="00EA47C9">
              <w:rPr>
                <w:rFonts w:ascii="Arial" w:hAnsi="Arial" w:cs="Arial"/>
                <w:lang w:val="sv-SE"/>
              </w:rPr>
              <w:t xml:space="preserve">, </w:t>
            </w:r>
            <w:r w:rsidR="00151297" w:rsidRPr="00EA47C9">
              <w:rPr>
                <w:rFonts w:ascii="Arial" w:hAnsi="Arial" w:cs="Arial"/>
                <w:lang w:val="sr-Latn-CS"/>
              </w:rPr>
              <w:t xml:space="preserve"> </w:t>
            </w:r>
            <w:r w:rsidRPr="00EA47C9">
              <w:rPr>
                <w:rFonts w:ascii="Arial" w:hAnsi="Arial" w:cs="Arial"/>
                <w:lang w:val="sr-Latn-CS"/>
              </w:rPr>
              <w:t>čiju ovjeru vrši Organ uprave</w:t>
            </w:r>
            <w:r w:rsidR="00151297" w:rsidRPr="00EA47C9">
              <w:rPr>
                <w:rFonts w:ascii="Arial" w:hAnsi="Arial" w:cs="Arial"/>
                <w:lang w:val="sr-Latn-CS"/>
              </w:rPr>
              <w:t>,</w:t>
            </w:r>
            <w:r w:rsidRPr="00EA47C9">
              <w:rPr>
                <w:rFonts w:ascii="Arial" w:hAnsi="Arial" w:cs="Arial"/>
                <w:lang w:val="sr-Latn-CS"/>
              </w:rPr>
              <w:t xml:space="preserve"> u skladu sa zakonom; </w:t>
            </w:r>
          </w:p>
        </w:tc>
      </w:tr>
      <w:tr w:rsidR="001C60B1" w:rsidRPr="00EA47C9" w:rsidTr="008505A2">
        <w:tc>
          <w:tcPr>
            <w:tcW w:w="2522" w:type="dxa"/>
            <w:shd w:val="clear" w:color="auto" w:fill="auto"/>
          </w:tcPr>
          <w:p w:rsidR="001C60B1" w:rsidRPr="00EA47C9" w:rsidRDefault="00151297" w:rsidP="003B437A">
            <w:pPr>
              <w:spacing w:after="0"/>
              <w:jc w:val="both"/>
              <w:rPr>
                <w:rFonts w:ascii="Arial" w:hAnsi="Arial" w:cs="Arial"/>
                <w:lang w:val="sr-Latn-CS"/>
              </w:rPr>
            </w:pPr>
            <w:r w:rsidRPr="00EA47C9">
              <w:rPr>
                <w:rFonts w:ascii="Arial" w:hAnsi="Arial" w:cs="Arial"/>
                <w:lang w:val="sr-Latn-CS"/>
              </w:rPr>
              <w:t>L</w:t>
            </w:r>
            <w:r w:rsidR="001C60B1" w:rsidRPr="00EA47C9">
              <w:rPr>
                <w:rFonts w:ascii="Arial" w:hAnsi="Arial" w:cs="Arial"/>
                <w:lang w:val="sr-Latn-CS"/>
              </w:rPr>
              <w:t>ežište</w:t>
            </w:r>
          </w:p>
        </w:tc>
        <w:tc>
          <w:tcPr>
            <w:tcW w:w="6226" w:type="dxa"/>
            <w:shd w:val="clear" w:color="auto" w:fill="auto"/>
          </w:tcPr>
          <w:p w:rsidR="001C60B1" w:rsidRPr="00EA47C9" w:rsidRDefault="001C60B1" w:rsidP="003B437A">
            <w:pPr>
              <w:spacing w:after="0"/>
              <w:jc w:val="both"/>
              <w:rPr>
                <w:rFonts w:ascii="Arial" w:hAnsi="Arial" w:cs="Arial"/>
                <w:lang w:val="sr-Latn-CS"/>
              </w:rPr>
            </w:pPr>
            <w:r w:rsidRPr="00EA47C9">
              <w:rPr>
                <w:rFonts w:ascii="Arial" w:hAnsi="Arial" w:cs="Arial"/>
                <w:lang w:val="sr-Latn-CS"/>
              </w:rPr>
              <w:t xml:space="preserve">označava ležišta crvenih boksita, uključujući ali ne </w:t>
            </w:r>
            <w:r w:rsidR="0053673A" w:rsidRPr="00EA47C9">
              <w:rPr>
                <w:rFonts w:ascii="Arial" w:hAnsi="Arial" w:cs="Arial"/>
                <w:lang w:val="sr-Latn-CS"/>
              </w:rPr>
              <w:t xml:space="preserve">ograničavajući se na ležište </w:t>
            </w:r>
            <w:r w:rsidRPr="00EA47C9">
              <w:rPr>
                <w:rFonts w:ascii="Arial" w:eastAsia="Times New Roman" w:hAnsi="Arial" w:cs="Arial"/>
                <w:lang w:val="sr-Latn-CS"/>
              </w:rPr>
              <w:t>„Podplaninik II“</w:t>
            </w:r>
            <w:r w:rsidR="001149F3">
              <w:rPr>
                <w:rFonts w:ascii="Arial" w:hAnsi="Arial" w:cs="Arial"/>
                <w:lang w:val="sr-Latn-CS"/>
              </w:rPr>
              <w:t>; ili na prostor</w:t>
            </w:r>
            <w:r w:rsidR="001149F3">
              <w:rPr>
                <w:rFonts w:ascii="Arial" w:hAnsi="Arial" w:cs="Arial"/>
                <w:lang w:val="sv-SE"/>
              </w:rPr>
              <w:t xml:space="preserve"> ležišta </w:t>
            </w:r>
            <w:r w:rsidRPr="00EA47C9">
              <w:rPr>
                <w:rFonts w:ascii="Arial" w:hAnsi="Arial" w:cs="Arial"/>
                <w:lang w:val="sv-SE"/>
              </w:rPr>
              <w:t>”Kutsko brdo</w:t>
            </w:r>
            <w:r w:rsidR="001149F3">
              <w:rPr>
                <w:rFonts w:ascii="Arial" w:hAnsi="Arial" w:cs="Arial"/>
                <w:lang w:val="sv-SE"/>
              </w:rPr>
              <w:t xml:space="preserve">” i na prostoru ”Kutskog tmora”, na širi </w:t>
            </w:r>
            <w:r w:rsidR="001149F3">
              <w:rPr>
                <w:rFonts w:ascii="Arial" w:hAnsi="Arial" w:cs="Arial"/>
                <w:lang w:val="sv-SE"/>
              </w:rPr>
              <w:lastRenderedPageBreak/>
              <w:t>prostor ”</w:t>
            </w:r>
            <w:r w:rsidRPr="00EA47C9">
              <w:rPr>
                <w:rFonts w:ascii="Arial" w:hAnsi="Arial" w:cs="Arial"/>
                <w:lang w:val="sv-SE"/>
              </w:rPr>
              <w:t>Zavraca”; ili ležišta na neistraženom dijelu ”Bloka broj 4”; ili bilo koja ležišta u okviru prostora definisanog članom 3 Ugovora</w:t>
            </w:r>
            <w:r w:rsidRPr="00EA47C9">
              <w:rPr>
                <w:rFonts w:ascii="Arial" w:hAnsi="Arial" w:cs="Arial"/>
                <w:lang w:val="sr-Latn-CS"/>
              </w:rPr>
              <w:t xml:space="preserve">; </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lastRenderedPageBreak/>
              <w:t>Mineralna sirovina</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mineralnu sirovinu crvenih boksita sa ležišta, uključujući ali ne ograničavajući se na</w:t>
            </w:r>
            <w:r w:rsidR="0053673A" w:rsidRPr="00EA47C9">
              <w:rPr>
                <w:rFonts w:ascii="Arial" w:hAnsi="Arial" w:cs="Arial"/>
                <w:lang w:val="sr-Latn-CS"/>
              </w:rPr>
              <w:t xml:space="preserve"> ležište</w:t>
            </w:r>
            <w:r w:rsidRPr="00EA47C9">
              <w:rPr>
                <w:rFonts w:ascii="Arial" w:eastAsia="Times New Roman" w:hAnsi="Arial" w:cs="Arial"/>
                <w:lang w:val="sr-Latn-CS"/>
              </w:rPr>
              <w:t xml:space="preserve"> „Podplaninik II“</w:t>
            </w:r>
            <w:r w:rsidR="001149F3">
              <w:rPr>
                <w:rFonts w:ascii="Arial" w:hAnsi="Arial" w:cs="Arial"/>
                <w:lang w:val="sr-Latn-CS"/>
              </w:rPr>
              <w:t>; ili na prostor ležišta</w:t>
            </w:r>
            <w:r w:rsidR="001149F3">
              <w:rPr>
                <w:rFonts w:ascii="Arial" w:hAnsi="Arial" w:cs="Arial"/>
                <w:lang w:val="sv-SE"/>
              </w:rPr>
              <w:t xml:space="preserve"> </w:t>
            </w:r>
            <w:r w:rsidRPr="00EA47C9">
              <w:rPr>
                <w:rFonts w:ascii="Arial" w:hAnsi="Arial" w:cs="Arial"/>
                <w:lang w:val="sv-SE"/>
              </w:rPr>
              <w:t>”Kutsko brdo</w:t>
            </w:r>
            <w:r w:rsidR="001149F3">
              <w:rPr>
                <w:rFonts w:ascii="Arial" w:hAnsi="Arial" w:cs="Arial"/>
                <w:lang w:val="sv-SE"/>
              </w:rPr>
              <w:t>” i na prostoru ”Kutskog tmora”, na širi prostor ”</w:t>
            </w:r>
            <w:r w:rsidRPr="00EA47C9">
              <w:rPr>
                <w:rFonts w:ascii="Arial" w:hAnsi="Arial" w:cs="Arial"/>
                <w:lang w:val="sv-SE"/>
              </w:rPr>
              <w:t>Zavraca”; ili sa ležišta na neistraženom dijelu ”Bloka broj 4”; ili sa bilo kojih ležišta u okviru prostora definisanog članom 3 Ugovora</w:t>
            </w:r>
            <w:r w:rsidRPr="00EA47C9">
              <w:rPr>
                <w:rFonts w:ascii="Arial" w:hAnsi="Arial" w:cs="Arial"/>
                <w:lang w:val="sr-Latn-CS"/>
              </w:rPr>
              <w:t xml:space="preserve">; </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Koncesiona djelatnost</w:t>
            </w:r>
          </w:p>
          <w:p w:rsidR="001C60B1" w:rsidRPr="00EA47C9" w:rsidRDefault="001C60B1" w:rsidP="003B437A">
            <w:pPr>
              <w:snapToGrid w:val="0"/>
              <w:spacing w:after="0"/>
              <w:jc w:val="both"/>
              <w:rPr>
                <w:rFonts w:ascii="Arial" w:hAnsi="Arial" w:cs="Arial"/>
                <w:lang w:val="sr-Latn-CS"/>
              </w:rPr>
            </w:pP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 xml:space="preserve">označava sve aktivnosti Koncesionara na detaljnim geološkim istraživanjima i eksploataciji mineralne sirovine crvenih boksita </w:t>
            </w:r>
            <w:r w:rsidR="00B275D2" w:rsidRPr="00EA47C9">
              <w:rPr>
                <w:rFonts w:ascii="Arial" w:hAnsi="Arial" w:cs="Arial"/>
                <w:lang w:val="sr-Latn-CS"/>
              </w:rPr>
              <w:t>sa ležišta, uključuju</w:t>
            </w:r>
            <w:r w:rsidR="0053673A" w:rsidRPr="00EA47C9">
              <w:rPr>
                <w:rFonts w:ascii="Arial" w:hAnsi="Arial" w:cs="Arial"/>
                <w:lang w:val="sr-Latn-CS"/>
              </w:rPr>
              <w:t>ći ali ne ograničavajući se na ležište</w:t>
            </w:r>
            <w:r w:rsidR="00B275D2" w:rsidRPr="00EA47C9">
              <w:rPr>
                <w:rFonts w:ascii="Arial" w:eastAsia="Times New Roman" w:hAnsi="Arial" w:cs="Arial"/>
                <w:lang w:val="sr-Latn-CS"/>
              </w:rPr>
              <w:t xml:space="preserve"> „Podplaninik II“</w:t>
            </w:r>
            <w:r w:rsidR="00B275D2" w:rsidRPr="00EA47C9">
              <w:rPr>
                <w:rFonts w:ascii="Arial" w:hAnsi="Arial" w:cs="Arial"/>
                <w:lang w:val="sr-Latn-CS"/>
              </w:rPr>
              <w:t xml:space="preserve">; ili teren </w:t>
            </w:r>
            <w:r w:rsidR="00B275D2" w:rsidRPr="00EA47C9">
              <w:rPr>
                <w:rFonts w:ascii="Arial" w:hAnsi="Arial" w:cs="Arial"/>
                <w:lang w:val="sv-SE"/>
              </w:rPr>
              <w:t>između ležišta  ”Zagrad”  i ”Kutsko brdo – ”teren Zavraca”; ili sa ležišta na neistraženom dijelu ”Bloka broj 4”; ili sa bilo kojih ležišta u okviru prostora definisanog članom 3 Ugovora</w:t>
            </w:r>
            <w:r w:rsidR="00B275D2" w:rsidRPr="00EA47C9">
              <w:rPr>
                <w:rFonts w:ascii="Arial" w:hAnsi="Arial" w:cs="Arial"/>
                <w:lang w:val="sr-Latn-CS"/>
              </w:rPr>
              <w:t>;</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Koncesiona naknada</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w:t>
            </w:r>
            <w:r w:rsidR="00D97947">
              <w:rPr>
                <w:rFonts w:ascii="Arial" w:hAnsi="Arial" w:cs="Arial"/>
                <w:lang w:val="sr-Latn-CS"/>
              </w:rPr>
              <w:t>ačava naknadu utvrđenu članom 8</w:t>
            </w:r>
            <w:r w:rsidRPr="00EA47C9">
              <w:rPr>
                <w:rFonts w:ascii="Arial" w:hAnsi="Arial" w:cs="Arial"/>
                <w:lang w:val="sr-Latn-CS"/>
              </w:rPr>
              <w:t xml:space="preserve"> Ugovora koju Koncesionar plaća Koncedentu u skladu sa zakonom i Ugovorom;</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Koncesioni akt</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Koncesioni akt o rudi crvenog boksita sa ležišta  “Blok broj 4“”, opština Nikšić, usvojen od stane Koncedenta na sjednici od -------- 201-. godine;</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i/>
                <w:lang w:val="sr-Latn-CS"/>
              </w:rPr>
            </w:pPr>
            <w:r w:rsidRPr="00EA47C9">
              <w:rPr>
                <w:rFonts w:ascii="Arial" w:hAnsi="Arial" w:cs="Arial"/>
                <w:lang w:val="sr-Latn-CS"/>
              </w:rPr>
              <w:t>Koncesiono društvo [u slučaju dodjele</w:t>
            </w:r>
            <w:r w:rsidRPr="00EA47C9">
              <w:rPr>
                <w:rFonts w:ascii="Arial" w:hAnsi="Arial" w:cs="Arial"/>
                <w:i/>
                <w:lang w:val="sr-Latn-CS"/>
              </w:rPr>
              <w:t xml:space="preserve"> ugovora inostranom drušvu ili ćerki kompaniji osnovanoj u CG]</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privredno društvo sa sjedištem u Crnoj Gori, osnovano i registrovano u skladu sa zakonom od strane Koncesionara za potrebe vršenja Koncesione djelatnosti i koje je u 100% vlasništvu Koncesionara;</w:t>
            </w:r>
          </w:p>
          <w:p w:rsidR="001C60B1" w:rsidRPr="00EA47C9" w:rsidRDefault="001C60B1" w:rsidP="003B437A">
            <w:pPr>
              <w:snapToGrid w:val="0"/>
              <w:spacing w:after="0"/>
              <w:jc w:val="both"/>
              <w:rPr>
                <w:rFonts w:ascii="Arial" w:hAnsi="Arial" w:cs="Arial"/>
                <w:lang w:val="sr-Latn-CS"/>
              </w:rPr>
            </w:pP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rPr>
              <w:t xml:space="preserve">Organ </w:t>
            </w:r>
            <w:proofErr w:type="spellStart"/>
            <w:r w:rsidRPr="00EA47C9">
              <w:rPr>
                <w:rFonts w:ascii="Arial" w:hAnsi="Arial" w:cs="Arial"/>
              </w:rPr>
              <w:t>uprave</w:t>
            </w:r>
            <w:proofErr w:type="spellEnd"/>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označava Ministarstvo ekonomije, odnosno drugi državni organ nadležan za oblast detaljnih geoloških istraživanja i/ili rudarstva;</w:t>
            </w:r>
          </w:p>
        </w:tc>
      </w:tr>
      <w:tr w:rsidR="001C60B1" w:rsidRPr="00EA47C9" w:rsidTr="008505A2">
        <w:tc>
          <w:tcPr>
            <w:tcW w:w="2522" w:type="dxa"/>
            <w:shd w:val="clear" w:color="auto" w:fill="auto"/>
          </w:tcPr>
          <w:p w:rsidR="001C60B1" w:rsidRPr="00EA47C9" w:rsidDel="00985C20" w:rsidRDefault="001C60B1" w:rsidP="003B437A">
            <w:pPr>
              <w:snapToGrid w:val="0"/>
              <w:spacing w:after="0"/>
              <w:jc w:val="both"/>
              <w:rPr>
                <w:rFonts w:ascii="Arial" w:hAnsi="Arial" w:cs="Arial"/>
                <w:lang w:val="sr-Latn-CS"/>
              </w:rPr>
            </w:pPr>
            <w:r w:rsidRPr="00EA47C9">
              <w:rPr>
                <w:rFonts w:ascii="Arial" w:hAnsi="Arial" w:cs="Arial"/>
                <w:lang w:val="sr-Latn-CS"/>
              </w:rPr>
              <w:t>Period trajanja koncesije</w:t>
            </w:r>
          </w:p>
        </w:tc>
        <w:tc>
          <w:tcPr>
            <w:tcW w:w="6226" w:type="dxa"/>
            <w:shd w:val="clear" w:color="auto" w:fill="auto"/>
          </w:tcPr>
          <w:p w:rsidR="001C60B1" w:rsidRPr="00EA47C9" w:rsidDel="00985C20" w:rsidRDefault="001C60B1" w:rsidP="003B437A">
            <w:pPr>
              <w:tabs>
                <w:tab w:val="left" w:pos="2880"/>
              </w:tabs>
              <w:spacing w:after="0"/>
              <w:jc w:val="both"/>
              <w:rPr>
                <w:rFonts w:ascii="Arial" w:hAnsi="Arial" w:cs="Arial"/>
                <w:lang w:val="sr-Latn-CS"/>
              </w:rPr>
            </w:pPr>
            <w:r w:rsidRPr="00EA47C9">
              <w:rPr>
                <w:rFonts w:ascii="Arial" w:hAnsi="Arial" w:cs="Arial"/>
                <w:lang w:val="sr-Latn-CS"/>
              </w:rPr>
              <w:t>označava period određen članom 4 ovog Ugovora na koji se Koncesionaru daje koncesija za vršenje Koncesione djelatnosti</w:t>
            </w:r>
            <w:r w:rsidR="00B275D2" w:rsidRPr="00EA47C9">
              <w:rPr>
                <w:rFonts w:ascii="Arial" w:hAnsi="Arial" w:cs="Arial"/>
                <w:lang w:val="sr-Latn-CS"/>
              </w:rPr>
              <w:t xml:space="preserve">, uključujući </w:t>
            </w:r>
            <w:r w:rsidR="00B275D2" w:rsidRPr="00EA47C9">
              <w:rPr>
                <w:rFonts w:ascii="Arial" w:hAnsi="Arial" w:cs="Arial"/>
              </w:rPr>
              <w:t xml:space="preserve">period </w:t>
            </w:r>
            <w:proofErr w:type="spellStart"/>
            <w:r w:rsidR="00B275D2" w:rsidRPr="00EA47C9">
              <w:rPr>
                <w:rFonts w:ascii="Arial" w:hAnsi="Arial" w:cs="Arial"/>
              </w:rPr>
              <w:t>izrade</w:t>
            </w:r>
            <w:proofErr w:type="spellEnd"/>
            <w:r w:rsidR="00B275D2" w:rsidRPr="00EA47C9">
              <w:rPr>
                <w:rFonts w:ascii="Arial" w:hAnsi="Arial" w:cs="Arial"/>
              </w:rPr>
              <w:t xml:space="preserve"> </w:t>
            </w:r>
            <w:proofErr w:type="spellStart"/>
            <w:r w:rsidR="00B275D2" w:rsidRPr="00EA47C9">
              <w:rPr>
                <w:rFonts w:ascii="Arial" w:hAnsi="Arial" w:cs="Arial"/>
              </w:rPr>
              <w:t>rudarske</w:t>
            </w:r>
            <w:proofErr w:type="spellEnd"/>
            <w:r w:rsidR="00B275D2" w:rsidRPr="00EA47C9">
              <w:rPr>
                <w:rFonts w:ascii="Arial" w:hAnsi="Arial" w:cs="Arial"/>
              </w:rPr>
              <w:t xml:space="preserve"> </w:t>
            </w:r>
            <w:proofErr w:type="spellStart"/>
            <w:r w:rsidR="00B275D2" w:rsidRPr="00EA47C9">
              <w:rPr>
                <w:rFonts w:ascii="Arial" w:hAnsi="Arial" w:cs="Arial"/>
              </w:rPr>
              <w:t>i</w:t>
            </w:r>
            <w:proofErr w:type="spellEnd"/>
            <w:r w:rsidR="00B275D2" w:rsidRPr="00EA47C9">
              <w:rPr>
                <w:rFonts w:ascii="Arial" w:hAnsi="Arial" w:cs="Arial"/>
              </w:rPr>
              <w:t xml:space="preserve"> </w:t>
            </w:r>
            <w:proofErr w:type="spellStart"/>
            <w:r w:rsidR="00B275D2" w:rsidRPr="00EA47C9">
              <w:rPr>
                <w:rFonts w:ascii="Arial" w:hAnsi="Arial" w:cs="Arial"/>
              </w:rPr>
              <w:t>tehničke</w:t>
            </w:r>
            <w:proofErr w:type="spellEnd"/>
            <w:r w:rsidR="00B275D2" w:rsidRPr="00EA47C9">
              <w:rPr>
                <w:rFonts w:ascii="Arial" w:hAnsi="Arial" w:cs="Arial"/>
              </w:rPr>
              <w:t xml:space="preserve"> </w:t>
            </w:r>
            <w:proofErr w:type="spellStart"/>
            <w:r w:rsidR="00B275D2" w:rsidRPr="00EA47C9">
              <w:rPr>
                <w:rFonts w:ascii="Arial" w:hAnsi="Arial" w:cs="Arial"/>
              </w:rPr>
              <w:t>dokumentacije</w:t>
            </w:r>
            <w:proofErr w:type="spellEnd"/>
            <w:r w:rsidR="00B275D2" w:rsidRPr="00EA47C9">
              <w:rPr>
                <w:rFonts w:ascii="Arial" w:hAnsi="Arial" w:cs="Arial"/>
              </w:rPr>
              <w:t xml:space="preserve"> za </w:t>
            </w:r>
            <w:proofErr w:type="spellStart"/>
            <w:r w:rsidR="00B275D2" w:rsidRPr="00EA47C9">
              <w:rPr>
                <w:rFonts w:ascii="Arial" w:hAnsi="Arial" w:cs="Arial"/>
              </w:rPr>
              <w:t>ek</w:t>
            </w:r>
            <w:r w:rsidR="00504005" w:rsidRPr="00EA47C9">
              <w:rPr>
                <w:rFonts w:ascii="Arial" w:hAnsi="Arial" w:cs="Arial"/>
              </w:rPr>
              <w:t>sploataciju</w:t>
            </w:r>
            <w:proofErr w:type="spellEnd"/>
            <w:r w:rsidR="00504005" w:rsidRPr="00EA47C9">
              <w:rPr>
                <w:rFonts w:ascii="Arial" w:hAnsi="Arial" w:cs="Arial"/>
              </w:rPr>
              <w:t xml:space="preserve"> </w:t>
            </w:r>
            <w:proofErr w:type="spellStart"/>
            <w:r w:rsidR="00504005" w:rsidRPr="00EA47C9">
              <w:rPr>
                <w:rFonts w:ascii="Arial" w:hAnsi="Arial" w:cs="Arial"/>
              </w:rPr>
              <w:t>Mineralne</w:t>
            </w:r>
            <w:proofErr w:type="spellEnd"/>
            <w:r w:rsidR="00504005" w:rsidRPr="00EA47C9">
              <w:rPr>
                <w:rFonts w:ascii="Arial" w:hAnsi="Arial" w:cs="Arial"/>
              </w:rPr>
              <w:t xml:space="preserve"> </w:t>
            </w:r>
            <w:proofErr w:type="spellStart"/>
            <w:r w:rsidR="00504005" w:rsidRPr="00EA47C9">
              <w:rPr>
                <w:rFonts w:ascii="Arial" w:hAnsi="Arial" w:cs="Arial"/>
              </w:rPr>
              <w:t>sirovine</w:t>
            </w:r>
            <w:proofErr w:type="spellEnd"/>
            <w:r w:rsidR="00504005" w:rsidRPr="00EA47C9">
              <w:rPr>
                <w:rFonts w:ascii="Arial" w:hAnsi="Arial" w:cs="Arial"/>
              </w:rPr>
              <w:t xml:space="preserve">, </w:t>
            </w:r>
            <w:r w:rsidR="00B275D2" w:rsidRPr="00EA47C9">
              <w:rPr>
                <w:rFonts w:ascii="Arial" w:hAnsi="Arial" w:cs="Arial"/>
              </w:rPr>
              <w:t xml:space="preserve">period </w:t>
            </w:r>
            <w:proofErr w:type="spellStart"/>
            <w:r w:rsidR="00B275D2" w:rsidRPr="00EA47C9">
              <w:rPr>
                <w:rFonts w:ascii="Arial" w:hAnsi="Arial" w:cs="Arial"/>
              </w:rPr>
              <w:t>eksploatacije</w:t>
            </w:r>
            <w:proofErr w:type="spellEnd"/>
            <w:r w:rsidR="00504005" w:rsidRPr="00EA47C9">
              <w:rPr>
                <w:rFonts w:ascii="Arial" w:hAnsi="Arial" w:cs="Arial"/>
              </w:rPr>
              <w:t xml:space="preserve">, </w:t>
            </w:r>
            <w:proofErr w:type="spellStart"/>
            <w:r w:rsidR="00504005" w:rsidRPr="00EA47C9">
              <w:rPr>
                <w:rFonts w:ascii="Arial" w:hAnsi="Arial" w:cs="Arial"/>
              </w:rPr>
              <w:t>kao</w:t>
            </w:r>
            <w:proofErr w:type="spellEnd"/>
            <w:r w:rsidR="00B275D2" w:rsidRPr="00EA47C9">
              <w:rPr>
                <w:rFonts w:ascii="Arial" w:hAnsi="Arial" w:cs="Arial"/>
              </w:rPr>
              <w:t xml:space="preserve"> </w:t>
            </w:r>
            <w:proofErr w:type="spellStart"/>
            <w:r w:rsidR="00B275D2" w:rsidRPr="00EA47C9">
              <w:rPr>
                <w:rFonts w:ascii="Arial" w:hAnsi="Arial" w:cs="Arial"/>
              </w:rPr>
              <w:t>i</w:t>
            </w:r>
            <w:proofErr w:type="spellEnd"/>
            <w:r w:rsidR="00B275D2" w:rsidRPr="00EA47C9">
              <w:rPr>
                <w:rFonts w:ascii="Arial" w:hAnsi="Arial" w:cs="Arial"/>
              </w:rPr>
              <w:t xml:space="preserve"> period </w:t>
            </w:r>
            <w:proofErr w:type="spellStart"/>
            <w:r w:rsidR="00B275D2" w:rsidRPr="00EA47C9">
              <w:rPr>
                <w:rFonts w:ascii="Arial" w:hAnsi="Arial" w:cs="Arial"/>
              </w:rPr>
              <w:t>sanacije</w:t>
            </w:r>
            <w:proofErr w:type="spellEnd"/>
            <w:r w:rsidR="00B275D2" w:rsidRPr="00EA47C9">
              <w:rPr>
                <w:rFonts w:ascii="Arial" w:hAnsi="Arial" w:cs="Arial"/>
              </w:rPr>
              <w:t xml:space="preserve"> </w:t>
            </w:r>
            <w:proofErr w:type="spellStart"/>
            <w:r w:rsidR="00B275D2" w:rsidRPr="00EA47C9">
              <w:rPr>
                <w:rFonts w:ascii="Arial" w:hAnsi="Arial" w:cs="Arial"/>
              </w:rPr>
              <w:t>i</w:t>
            </w:r>
            <w:proofErr w:type="spellEnd"/>
            <w:r w:rsidR="00B275D2" w:rsidRPr="00EA47C9">
              <w:rPr>
                <w:rFonts w:ascii="Arial" w:hAnsi="Arial" w:cs="Arial"/>
              </w:rPr>
              <w:t xml:space="preserve"> </w:t>
            </w:r>
            <w:proofErr w:type="spellStart"/>
            <w:r w:rsidR="00B275D2" w:rsidRPr="00EA47C9">
              <w:rPr>
                <w:rFonts w:ascii="Arial" w:hAnsi="Arial" w:cs="Arial"/>
              </w:rPr>
              <w:t>rekultivacije</w:t>
            </w:r>
            <w:proofErr w:type="spellEnd"/>
            <w:r w:rsidR="00B275D2" w:rsidRPr="00EA47C9">
              <w:rPr>
                <w:rFonts w:ascii="Arial" w:hAnsi="Arial" w:cs="Arial"/>
              </w:rPr>
              <w:t>;</w:t>
            </w:r>
          </w:p>
        </w:tc>
      </w:tr>
      <w:tr w:rsidR="001C60B1" w:rsidRPr="00EA47C9" w:rsidTr="008505A2">
        <w:tc>
          <w:tcPr>
            <w:tcW w:w="2522" w:type="dxa"/>
            <w:shd w:val="clear" w:color="auto" w:fill="auto"/>
          </w:tcPr>
          <w:p w:rsidR="001C60B1" w:rsidRPr="00EA47C9" w:rsidDel="00985C20" w:rsidRDefault="001C60B1" w:rsidP="003B437A">
            <w:pPr>
              <w:snapToGrid w:val="0"/>
              <w:spacing w:after="0"/>
              <w:jc w:val="both"/>
              <w:rPr>
                <w:rFonts w:ascii="Arial" w:hAnsi="Arial" w:cs="Arial"/>
                <w:lang w:val="sr-Latn-CS"/>
              </w:rPr>
            </w:pPr>
            <w:r w:rsidRPr="00EA47C9">
              <w:rPr>
                <w:rFonts w:ascii="Arial" w:hAnsi="Arial" w:cs="Arial"/>
                <w:lang w:val="sr-Latn-CS"/>
              </w:rPr>
              <w:t>Ponuda</w:t>
            </w:r>
          </w:p>
        </w:tc>
        <w:tc>
          <w:tcPr>
            <w:tcW w:w="6226" w:type="dxa"/>
            <w:shd w:val="clear" w:color="auto" w:fill="auto"/>
          </w:tcPr>
          <w:p w:rsidR="001C60B1" w:rsidRPr="00EA47C9" w:rsidDel="00985C20" w:rsidRDefault="001C60B1" w:rsidP="003B437A">
            <w:pPr>
              <w:tabs>
                <w:tab w:val="left" w:pos="2880"/>
              </w:tabs>
              <w:spacing w:after="0"/>
              <w:jc w:val="both"/>
              <w:rPr>
                <w:rFonts w:ascii="Arial" w:hAnsi="Arial" w:cs="Arial"/>
                <w:b/>
                <w:lang w:val="sr-Latn-CS"/>
              </w:rPr>
            </w:pPr>
            <w:r w:rsidRPr="00EA47C9">
              <w:rPr>
                <w:rFonts w:ascii="Arial" w:hAnsi="Arial" w:cs="Arial"/>
                <w:lang w:val="sr-Latn-CS"/>
              </w:rPr>
              <w:t>označava ponudu Koncesionara dostavljenu u skladu sa Javnim oglasom _____________</w:t>
            </w:r>
            <w:r w:rsidRPr="00EA47C9">
              <w:rPr>
                <w:rFonts w:ascii="Arial" w:hAnsi="Arial" w:cs="Arial"/>
                <w:b/>
                <w:lang w:val="sr-Latn-CS"/>
              </w:rPr>
              <w:t xml:space="preserve">, </w:t>
            </w:r>
            <w:r w:rsidRPr="00EA47C9">
              <w:rPr>
                <w:rFonts w:ascii="Arial" w:hAnsi="Arial" w:cs="Arial"/>
                <w:lang w:val="sr-Latn-CS"/>
              </w:rPr>
              <w:t>na osnovu kojeg je Koncesionar izabran za najpovoljnijeg ponuđača i koja čini sastavni dio ovog Ugovora;</w:t>
            </w:r>
          </w:p>
        </w:tc>
      </w:tr>
      <w:tr w:rsidR="001C60B1" w:rsidRPr="00EA47C9" w:rsidTr="008505A2">
        <w:tc>
          <w:tcPr>
            <w:tcW w:w="2522" w:type="dxa"/>
            <w:shd w:val="clear" w:color="auto" w:fill="auto"/>
          </w:tcPr>
          <w:p w:rsidR="001C60B1" w:rsidRPr="00EA47C9" w:rsidDel="00985C20" w:rsidRDefault="001C60B1" w:rsidP="003B437A">
            <w:pPr>
              <w:snapToGrid w:val="0"/>
              <w:spacing w:after="0"/>
              <w:jc w:val="both"/>
              <w:rPr>
                <w:rFonts w:ascii="Arial" w:hAnsi="Arial" w:cs="Arial"/>
                <w:lang w:val="sr-Latn-CS"/>
              </w:rPr>
            </w:pPr>
            <w:r w:rsidRPr="00EA47C9">
              <w:rPr>
                <w:rFonts w:ascii="Arial" w:hAnsi="Arial" w:cs="Arial"/>
                <w:lang w:val="sr-Latn-CS"/>
              </w:rPr>
              <w:t>Ugovor</w:t>
            </w:r>
          </w:p>
        </w:tc>
        <w:tc>
          <w:tcPr>
            <w:tcW w:w="6226" w:type="dxa"/>
            <w:shd w:val="clear" w:color="auto" w:fill="auto"/>
          </w:tcPr>
          <w:p w:rsidR="001C60B1" w:rsidRPr="00EA47C9" w:rsidDel="00985C20" w:rsidRDefault="001C60B1" w:rsidP="003B437A">
            <w:pPr>
              <w:tabs>
                <w:tab w:val="left" w:pos="2880"/>
              </w:tabs>
              <w:spacing w:after="0"/>
              <w:jc w:val="both"/>
              <w:rPr>
                <w:rFonts w:ascii="Arial" w:hAnsi="Arial" w:cs="Arial"/>
                <w:lang w:val="sr-Latn-CS"/>
              </w:rPr>
            </w:pPr>
            <w:r w:rsidRPr="00EA47C9">
              <w:rPr>
                <w:rFonts w:ascii="Arial" w:hAnsi="Arial" w:cs="Arial"/>
                <w:lang w:val="sr-Latn-CS"/>
              </w:rPr>
              <w:t>označava ovaj Ugovor o koncesiji za detaljna geološka istraživanja i eksploataciju mineralne sirovine crvenih boksita sa ležišta “Blok broj 4“, opština Nikšić, sa svim prilozima, koji čine sastavni dio Ugovora;</w:t>
            </w:r>
          </w:p>
        </w:tc>
      </w:tr>
      <w:tr w:rsidR="001C60B1" w:rsidRPr="00EA47C9" w:rsidTr="008505A2">
        <w:tc>
          <w:tcPr>
            <w:tcW w:w="2522"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Viša sila</w:t>
            </w:r>
          </w:p>
        </w:tc>
        <w:tc>
          <w:tcPr>
            <w:tcW w:w="6226" w:type="dxa"/>
            <w:shd w:val="clear" w:color="auto" w:fill="auto"/>
          </w:tcPr>
          <w:p w:rsidR="001C60B1" w:rsidRPr="00EA47C9" w:rsidRDefault="001C60B1" w:rsidP="003B437A">
            <w:pPr>
              <w:snapToGrid w:val="0"/>
              <w:spacing w:after="0"/>
              <w:jc w:val="both"/>
              <w:rPr>
                <w:rFonts w:ascii="Arial" w:eastAsia="Times New Roman" w:hAnsi="Arial" w:cs="Arial"/>
                <w:lang w:val="sr-Latn-CS" w:eastAsia="nb-NO"/>
              </w:rPr>
            </w:pPr>
            <w:r w:rsidRPr="00EA47C9">
              <w:rPr>
                <w:rFonts w:ascii="Arial" w:hAnsi="Arial" w:cs="Arial"/>
                <w:lang w:val="sr-Latn-CS"/>
              </w:rPr>
              <w:t>označava dog</w:t>
            </w:r>
            <w:r w:rsidR="00D97947">
              <w:rPr>
                <w:rFonts w:ascii="Arial" w:hAnsi="Arial" w:cs="Arial"/>
                <w:lang w:val="sr-Latn-CS"/>
              </w:rPr>
              <w:t>ađaje bliže definisane članom 1</w:t>
            </w:r>
            <w:r w:rsidR="00B52769">
              <w:rPr>
                <w:rFonts w:ascii="Arial" w:hAnsi="Arial" w:cs="Arial"/>
                <w:lang w:val="sr-Latn-CS"/>
              </w:rPr>
              <w:t>4</w:t>
            </w:r>
            <w:r w:rsidRPr="00EA47C9">
              <w:rPr>
                <w:rFonts w:ascii="Arial" w:hAnsi="Arial" w:cs="Arial"/>
                <w:lang w:val="sr-Latn-CS"/>
              </w:rPr>
              <w:t xml:space="preserve"> Ugovora;</w:t>
            </w:r>
          </w:p>
        </w:tc>
      </w:tr>
      <w:tr w:rsidR="001C60B1" w:rsidRPr="00EA47C9" w:rsidTr="008505A2">
        <w:tc>
          <w:tcPr>
            <w:tcW w:w="2522" w:type="dxa"/>
            <w:shd w:val="clear" w:color="auto" w:fill="auto"/>
          </w:tcPr>
          <w:p w:rsidR="001C60B1" w:rsidRPr="00EA47C9" w:rsidRDefault="001E2C74" w:rsidP="003B437A">
            <w:pPr>
              <w:snapToGrid w:val="0"/>
              <w:spacing w:after="0"/>
              <w:jc w:val="both"/>
              <w:rPr>
                <w:rFonts w:ascii="Arial" w:hAnsi="Arial" w:cs="Arial"/>
                <w:lang w:val="sr-Latn-CS"/>
              </w:rPr>
            </w:pPr>
            <w:r w:rsidRPr="00EA47C9">
              <w:rPr>
                <w:rFonts w:ascii="Arial" w:hAnsi="Arial" w:cs="Arial"/>
                <w:lang w:val="sr-Latn-CS"/>
              </w:rPr>
              <w:t>Z</w:t>
            </w:r>
            <w:r w:rsidR="001C60B1" w:rsidRPr="00EA47C9">
              <w:rPr>
                <w:rFonts w:ascii="Arial" w:hAnsi="Arial" w:cs="Arial"/>
                <w:lang w:val="sr-Latn-CS"/>
              </w:rPr>
              <w:t>akon ili propis</w:t>
            </w:r>
          </w:p>
        </w:tc>
        <w:tc>
          <w:tcPr>
            <w:tcW w:w="6226" w:type="dxa"/>
            <w:shd w:val="clear" w:color="auto" w:fill="auto"/>
          </w:tcPr>
          <w:p w:rsidR="001C60B1" w:rsidRPr="00EA47C9" w:rsidRDefault="001C60B1" w:rsidP="003B437A">
            <w:pPr>
              <w:snapToGrid w:val="0"/>
              <w:spacing w:after="0"/>
              <w:jc w:val="both"/>
              <w:rPr>
                <w:rFonts w:ascii="Arial" w:hAnsi="Arial" w:cs="Arial"/>
                <w:lang w:val="sr-Latn-CS"/>
              </w:rPr>
            </w:pPr>
            <w:r w:rsidRPr="00EA47C9">
              <w:rPr>
                <w:rFonts w:ascii="Arial" w:hAnsi="Arial" w:cs="Arial"/>
                <w:lang w:val="sr-Latn-CS"/>
              </w:rPr>
              <w:t xml:space="preserve">označava sva pravna akta (Ustav, zakone i druge propise </w:t>
            </w:r>
            <w:r w:rsidRPr="00EA47C9">
              <w:rPr>
                <w:rFonts w:ascii="Arial" w:hAnsi="Arial" w:cs="Arial"/>
                <w:lang w:val="sr-Latn-CS"/>
              </w:rPr>
              <w:lastRenderedPageBreak/>
              <w:t>donijete na osnovu zakona) koji su važeći na teritoriji Crne Gore.</w:t>
            </w:r>
          </w:p>
        </w:tc>
      </w:tr>
    </w:tbl>
    <w:p w:rsidR="001C60B1" w:rsidRPr="00EA47C9" w:rsidRDefault="001C60B1" w:rsidP="003B437A">
      <w:pPr>
        <w:pStyle w:val="BodyText"/>
        <w:spacing w:after="0" w:line="276" w:lineRule="auto"/>
        <w:jc w:val="both"/>
        <w:rPr>
          <w:rFonts w:ascii="Arial" w:hAnsi="Arial" w:cs="Arial"/>
          <w:b/>
          <w:bCs/>
          <w:sz w:val="22"/>
          <w:szCs w:val="22"/>
          <w:lang w:val="sr-Latn-CS"/>
        </w:rPr>
      </w:pPr>
    </w:p>
    <w:p w:rsidR="001C60B1" w:rsidRPr="00EA47C9" w:rsidRDefault="001013EB" w:rsidP="00255AB9">
      <w:pPr>
        <w:pStyle w:val="BodyText"/>
        <w:numPr>
          <w:ilvl w:val="0"/>
          <w:numId w:val="7"/>
        </w:numPr>
        <w:spacing w:after="0" w:line="276" w:lineRule="auto"/>
        <w:ind w:left="0" w:firstLine="0"/>
        <w:jc w:val="both"/>
        <w:rPr>
          <w:rFonts w:ascii="Arial" w:hAnsi="Arial" w:cs="Arial"/>
          <w:b/>
          <w:bCs/>
          <w:sz w:val="22"/>
          <w:szCs w:val="22"/>
          <w:lang w:val="sr-Latn-CS"/>
        </w:rPr>
      </w:pPr>
      <w:r>
        <w:rPr>
          <w:rFonts w:ascii="Arial" w:hAnsi="Arial" w:cs="Arial"/>
          <w:b/>
          <w:bCs/>
          <w:sz w:val="22"/>
          <w:szCs w:val="22"/>
          <w:lang w:val="sr-Latn-CS"/>
        </w:rPr>
        <w:t xml:space="preserve">  </w:t>
      </w:r>
      <w:r w:rsidR="001C60B1" w:rsidRPr="00EA47C9">
        <w:rPr>
          <w:rFonts w:ascii="Arial" w:hAnsi="Arial" w:cs="Arial"/>
          <w:b/>
          <w:bCs/>
          <w:sz w:val="22"/>
          <w:szCs w:val="22"/>
          <w:lang w:val="sr-Latn-CS"/>
        </w:rPr>
        <w:t>Predmet koncesije</w:t>
      </w:r>
    </w:p>
    <w:p w:rsidR="001013EB" w:rsidRDefault="001013EB" w:rsidP="003B437A">
      <w:pPr>
        <w:pStyle w:val="BodyText"/>
        <w:spacing w:after="0" w:line="276" w:lineRule="auto"/>
        <w:jc w:val="both"/>
        <w:rPr>
          <w:rFonts w:ascii="Arial" w:hAnsi="Arial" w:cs="Arial"/>
          <w:b/>
          <w:bCs/>
          <w:sz w:val="22"/>
          <w:szCs w:val="22"/>
          <w:lang w:val="sr-Latn-CS"/>
        </w:rPr>
      </w:pPr>
    </w:p>
    <w:p w:rsidR="001C60B1" w:rsidRPr="00EA47C9" w:rsidRDefault="001C60B1" w:rsidP="00255AB9">
      <w:pPr>
        <w:pStyle w:val="BodyText"/>
        <w:numPr>
          <w:ilvl w:val="0"/>
          <w:numId w:val="9"/>
        </w:numPr>
        <w:spacing w:after="0" w:line="276" w:lineRule="auto"/>
        <w:ind w:left="0" w:firstLine="0"/>
        <w:jc w:val="both"/>
        <w:rPr>
          <w:rFonts w:ascii="Arial" w:hAnsi="Arial" w:cs="Arial"/>
          <w:b/>
          <w:bCs/>
          <w:sz w:val="22"/>
          <w:szCs w:val="22"/>
          <w:lang w:val="sr-Latn-CS"/>
        </w:rPr>
      </w:pPr>
      <w:r w:rsidRPr="00EA47C9">
        <w:rPr>
          <w:rFonts w:ascii="Arial" w:hAnsi="Arial" w:cs="Arial"/>
          <w:sz w:val="22"/>
          <w:szCs w:val="22"/>
        </w:rPr>
        <w:t>Ugovorne</w:t>
      </w:r>
      <w:r w:rsidRPr="00EA47C9">
        <w:rPr>
          <w:rFonts w:ascii="Arial" w:hAnsi="Arial" w:cs="Arial"/>
          <w:sz w:val="22"/>
          <w:szCs w:val="22"/>
          <w:lang w:val="sr-Cyrl-CS"/>
        </w:rPr>
        <w:t xml:space="preserve"> </w:t>
      </w:r>
      <w:r w:rsidRPr="00EA47C9">
        <w:rPr>
          <w:rFonts w:ascii="Arial" w:hAnsi="Arial" w:cs="Arial"/>
          <w:sz w:val="22"/>
          <w:szCs w:val="22"/>
        </w:rPr>
        <w:t>strane</w:t>
      </w:r>
      <w:r w:rsidRPr="00EA47C9">
        <w:rPr>
          <w:rFonts w:ascii="Arial" w:hAnsi="Arial" w:cs="Arial"/>
          <w:sz w:val="22"/>
          <w:szCs w:val="22"/>
          <w:lang w:val="sr-Cyrl-CS"/>
        </w:rPr>
        <w:t xml:space="preserve"> </w:t>
      </w:r>
      <w:r w:rsidRPr="00EA47C9">
        <w:rPr>
          <w:rFonts w:ascii="Arial" w:hAnsi="Arial" w:cs="Arial"/>
          <w:sz w:val="22"/>
          <w:szCs w:val="22"/>
        </w:rPr>
        <w:t>su</w:t>
      </w:r>
      <w:r w:rsidRPr="00EA47C9">
        <w:rPr>
          <w:rFonts w:ascii="Arial" w:hAnsi="Arial" w:cs="Arial"/>
          <w:sz w:val="22"/>
          <w:szCs w:val="22"/>
          <w:lang w:val="sr-Cyrl-CS"/>
        </w:rPr>
        <w:t xml:space="preserve"> </w:t>
      </w:r>
      <w:r w:rsidRPr="00EA47C9">
        <w:rPr>
          <w:rFonts w:ascii="Arial" w:hAnsi="Arial" w:cs="Arial"/>
          <w:sz w:val="22"/>
          <w:szCs w:val="22"/>
        </w:rPr>
        <w:t>saglasne</w:t>
      </w:r>
      <w:r w:rsidRPr="00EA47C9">
        <w:rPr>
          <w:rFonts w:ascii="Arial" w:hAnsi="Arial" w:cs="Arial"/>
          <w:sz w:val="22"/>
          <w:szCs w:val="22"/>
          <w:lang w:val="sr-Cyrl-CS"/>
        </w:rPr>
        <w:t xml:space="preserve"> </w:t>
      </w:r>
      <w:r w:rsidRPr="00EA47C9">
        <w:rPr>
          <w:rFonts w:ascii="Arial" w:hAnsi="Arial" w:cs="Arial"/>
          <w:sz w:val="22"/>
          <w:szCs w:val="22"/>
        </w:rPr>
        <w:t>da</w:t>
      </w:r>
      <w:r w:rsidRPr="00EA47C9">
        <w:rPr>
          <w:rFonts w:ascii="Arial" w:hAnsi="Arial" w:cs="Arial"/>
          <w:sz w:val="22"/>
          <w:szCs w:val="22"/>
          <w:lang w:val="sr-Cyrl-CS"/>
        </w:rPr>
        <w:t xml:space="preserve"> </w:t>
      </w:r>
      <w:r w:rsidRPr="00EA47C9">
        <w:rPr>
          <w:rFonts w:ascii="Arial" w:hAnsi="Arial" w:cs="Arial"/>
          <w:sz w:val="22"/>
          <w:szCs w:val="22"/>
        </w:rPr>
        <w:t>je</w:t>
      </w:r>
      <w:r w:rsidRPr="00EA47C9">
        <w:rPr>
          <w:rFonts w:ascii="Arial" w:hAnsi="Arial" w:cs="Arial"/>
          <w:sz w:val="22"/>
          <w:szCs w:val="22"/>
          <w:lang w:val="sr-Cyrl-CS"/>
        </w:rPr>
        <w:t xml:space="preserve"> </w:t>
      </w:r>
      <w:r w:rsidRPr="00EA47C9">
        <w:rPr>
          <w:rFonts w:ascii="Arial" w:hAnsi="Arial" w:cs="Arial"/>
          <w:sz w:val="22"/>
          <w:szCs w:val="22"/>
        </w:rPr>
        <w:t>predmet</w:t>
      </w:r>
      <w:r w:rsidRPr="00EA47C9">
        <w:rPr>
          <w:rFonts w:ascii="Arial" w:hAnsi="Arial" w:cs="Arial"/>
          <w:sz w:val="22"/>
          <w:szCs w:val="22"/>
          <w:lang w:val="sr-Cyrl-CS"/>
        </w:rPr>
        <w:t xml:space="preserve"> </w:t>
      </w:r>
      <w:r w:rsidRPr="00EA47C9">
        <w:rPr>
          <w:rFonts w:ascii="Arial" w:hAnsi="Arial" w:cs="Arial"/>
          <w:sz w:val="22"/>
          <w:szCs w:val="22"/>
        </w:rPr>
        <w:t>Ugovora</w:t>
      </w:r>
      <w:r w:rsidRPr="00EA47C9">
        <w:rPr>
          <w:rFonts w:ascii="Arial" w:hAnsi="Arial" w:cs="Arial"/>
          <w:sz w:val="22"/>
          <w:szCs w:val="22"/>
          <w:lang w:val="sr-Cyrl-CS"/>
        </w:rPr>
        <w:t xml:space="preserve"> </w:t>
      </w:r>
      <w:r w:rsidRPr="00EA47C9">
        <w:rPr>
          <w:rFonts w:ascii="Arial" w:hAnsi="Arial" w:cs="Arial"/>
          <w:sz w:val="22"/>
          <w:szCs w:val="22"/>
        </w:rPr>
        <w:t>pravo</w:t>
      </w:r>
      <w:r w:rsidRPr="00EA47C9">
        <w:rPr>
          <w:rFonts w:ascii="Arial" w:hAnsi="Arial" w:cs="Arial"/>
          <w:sz w:val="22"/>
          <w:szCs w:val="22"/>
          <w:lang w:val="sr-Cyrl-CS"/>
        </w:rPr>
        <w:t xml:space="preserve"> </w:t>
      </w:r>
      <w:r w:rsidRPr="00EA47C9">
        <w:rPr>
          <w:rFonts w:ascii="Arial" w:hAnsi="Arial" w:cs="Arial"/>
          <w:sz w:val="22"/>
          <w:szCs w:val="22"/>
        </w:rPr>
        <w:t>na</w:t>
      </w:r>
      <w:r w:rsidRPr="00EA47C9">
        <w:rPr>
          <w:rFonts w:ascii="Arial" w:hAnsi="Arial" w:cs="Arial"/>
          <w:sz w:val="22"/>
          <w:szCs w:val="22"/>
          <w:lang w:val="sr-Cyrl-CS"/>
        </w:rPr>
        <w:t xml:space="preserve"> </w:t>
      </w:r>
      <w:r w:rsidR="001E2C74" w:rsidRPr="00EA47C9">
        <w:rPr>
          <w:rFonts w:ascii="Arial" w:hAnsi="Arial" w:cs="Arial"/>
          <w:sz w:val="22"/>
          <w:szCs w:val="22"/>
        </w:rPr>
        <w:t xml:space="preserve">detaljna geološka istraživanja i </w:t>
      </w:r>
      <w:r w:rsidRPr="00EA47C9">
        <w:rPr>
          <w:rFonts w:ascii="Arial" w:hAnsi="Arial" w:cs="Arial"/>
          <w:sz w:val="22"/>
          <w:szCs w:val="22"/>
        </w:rPr>
        <w:t>eksploataciju</w:t>
      </w:r>
      <w:r w:rsidRPr="00EA47C9">
        <w:rPr>
          <w:rFonts w:ascii="Arial" w:hAnsi="Arial" w:cs="Arial"/>
          <w:sz w:val="22"/>
          <w:szCs w:val="22"/>
          <w:lang w:val="sr-Cyrl-CS"/>
        </w:rPr>
        <w:t xml:space="preserve"> </w:t>
      </w:r>
      <w:r w:rsidRPr="00EA47C9">
        <w:rPr>
          <w:rFonts w:ascii="Arial" w:hAnsi="Arial" w:cs="Arial"/>
          <w:noProof/>
          <w:sz w:val="22"/>
          <w:szCs w:val="22"/>
        </w:rPr>
        <w:t>Mineralne sirovine</w:t>
      </w:r>
      <w:r w:rsidRPr="00EA47C9">
        <w:rPr>
          <w:rFonts w:ascii="Arial" w:hAnsi="Arial" w:cs="Arial"/>
          <w:sz w:val="22"/>
          <w:szCs w:val="22"/>
          <w:lang w:val="sr-Cyrl-CS"/>
        </w:rPr>
        <w:t xml:space="preserve">, </w:t>
      </w:r>
      <w:r w:rsidR="001E2C74" w:rsidRPr="00EA47C9">
        <w:rPr>
          <w:rFonts w:ascii="Arial" w:hAnsi="Arial" w:cs="Arial"/>
          <w:sz w:val="22"/>
          <w:szCs w:val="22"/>
        </w:rPr>
        <w:t>koja</w:t>
      </w:r>
      <w:r w:rsidRPr="00EA47C9">
        <w:rPr>
          <w:rFonts w:ascii="Arial" w:hAnsi="Arial" w:cs="Arial"/>
          <w:sz w:val="22"/>
          <w:szCs w:val="22"/>
          <w:lang w:val="sr-Cyrl-CS"/>
        </w:rPr>
        <w:t xml:space="preserve"> ć</w:t>
      </w:r>
      <w:r w:rsidRPr="00EA47C9">
        <w:rPr>
          <w:rFonts w:ascii="Arial" w:hAnsi="Arial" w:cs="Arial"/>
          <w:sz w:val="22"/>
          <w:szCs w:val="22"/>
        </w:rPr>
        <w:t>e</w:t>
      </w:r>
      <w:r w:rsidRPr="00EA47C9">
        <w:rPr>
          <w:rFonts w:ascii="Arial" w:hAnsi="Arial" w:cs="Arial"/>
          <w:sz w:val="22"/>
          <w:szCs w:val="22"/>
          <w:lang w:val="sr-Cyrl-CS"/>
        </w:rPr>
        <w:t xml:space="preserve"> </w:t>
      </w:r>
      <w:r w:rsidRPr="00EA47C9">
        <w:rPr>
          <w:rFonts w:ascii="Arial" w:hAnsi="Arial" w:cs="Arial"/>
          <w:sz w:val="22"/>
          <w:szCs w:val="22"/>
        </w:rPr>
        <w:t>Koncesionar</w:t>
      </w:r>
      <w:r w:rsidRPr="00EA47C9">
        <w:rPr>
          <w:rFonts w:ascii="Arial" w:hAnsi="Arial" w:cs="Arial"/>
          <w:sz w:val="22"/>
          <w:szCs w:val="22"/>
          <w:lang w:val="sr-Cyrl-CS"/>
        </w:rPr>
        <w:t xml:space="preserve"> </w:t>
      </w:r>
      <w:r w:rsidRPr="00EA47C9">
        <w:rPr>
          <w:rFonts w:ascii="Arial" w:hAnsi="Arial" w:cs="Arial"/>
          <w:sz w:val="22"/>
          <w:szCs w:val="22"/>
        </w:rPr>
        <w:t>vr</w:t>
      </w:r>
      <w:r w:rsidRPr="00EA47C9">
        <w:rPr>
          <w:rFonts w:ascii="Arial" w:hAnsi="Arial" w:cs="Arial"/>
          <w:sz w:val="22"/>
          <w:szCs w:val="22"/>
          <w:lang w:val="sr-Cyrl-CS"/>
        </w:rPr>
        <w:t>š</w:t>
      </w:r>
      <w:r w:rsidRPr="00EA47C9">
        <w:rPr>
          <w:rFonts w:ascii="Arial" w:hAnsi="Arial" w:cs="Arial"/>
          <w:sz w:val="22"/>
          <w:szCs w:val="22"/>
        </w:rPr>
        <w:t>iti</w:t>
      </w:r>
      <w:r w:rsidRPr="00EA47C9">
        <w:rPr>
          <w:rFonts w:ascii="Arial" w:hAnsi="Arial" w:cs="Arial"/>
          <w:sz w:val="22"/>
          <w:szCs w:val="22"/>
          <w:lang w:val="sr-Cyrl-CS"/>
        </w:rPr>
        <w:t xml:space="preserve"> </w:t>
      </w:r>
      <w:r w:rsidRPr="00EA47C9">
        <w:rPr>
          <w:rFonts w:ascii="Arial" w:hAnsi="Arial" w:cs="Arial"/>
          <w:sz w:val="22"/>
          <w:szCs w:val="22"/>
        </w:rPr>
        <w:t>u</w:t>
      </w:r>
      <w:r w:rsidRPr="00EA47C9">
        <w:rPr>
          <w:rFonts w:ascii="Arial" w:hAnsi="Arial" w:cs="Arial"/>
          <w:sz w:val="22"/>
          <w:szCs w:val="22"/>
          <w:lang w:val="sr-Cyrl-CS"/>
        </w:rPr>
        <w:t xml:space="preserve"> </w:t>
      </w:r>
      <w:r w:rsidRPr="00EA47C9">
        <w:rPr>
          <w:rFonts w:ascii="Arial" w:hAnsi="Arial" w:cs="Arial"/>
          <w:sz w:val="22"/>
          <w:szCs w:val="22"/>
        </w:rPr>
        <w:t>skladu</w:t>
      </w:r>
      <w:r w:rsidRPr="00EA47C9">
        <w:rPr>
          <w:rFonts w:ascii="Arial" w:hAnsi="Arial" w:cs="Arial"/>
          <w:sz w:val="22"/>
          <w:szCs w:val="22"/>
          <w:lang w:val="sr-Cyrl-CS"/>
        </w:rPr>
        <w:t xml:space="preserve"> </w:t>
      </w:r>
      <w:r w:rsidRPr="00EA47C9">
        <w:rPr>
          <w:rFonts w:ascii="Arial" w:hAnsi="Arial" w:cs="Arial"/>
          <w:sz w:val="22"/>
          <w:szCs w:val="22"/>
        </w:rPr>
        <w:t>sa</w:t>
      </w:r>
      <w:r w:rsidRPr="00EA47C9">
        <w:rPr>
          <w:rFonts w:ascii="Arial" w:hAnsi="Arial" w:cs="Arial"/>
          <w:sz w:val="22"/>
          <w:szCs w:val="22"/>
          <w:lang w:val="sr-Cyrl-CS"/>
        </w:rPr>
        <w:t xml:space="preserve"> </w:t>
      </w:r>
      <w:r w:rsidRPr="00EA47C9">
        <w:rPr>
          <w:rFonts w:ascii="Arial" w:hAnsi="Arial" w:cs="Arial"/>
          <w:sz w:val="22"/>
          <w:szCs w:val="22"/>
        </w:rPr>
        <w:t>zakonom, uslovima</w:t>
      </w:r>
      <w:r w:rsidRPr="00EA47C9">
        <w:rPr>
          <w:rFonts w:ascii="Arial" w:hAnsi="Arial" w:cs="Arial"/>
          <w:sz w:val="22"/>
          <w:szCs w:val="22"/>
          <w:lang w:val="sr-Cyrl-CS"/>
        </w:rPr>
        <w:t xml:space="preserve"> </w:t>
      </w:r>
      <w:r w:rsidRPr="00EA47C9">
        <w:rPr>
          <w:rFonts w:ascii="Arial" w:hAnsi="Arial" w:cs="Arial"/>
          <w:sz w:val="22"/>
          <w:szCs w:val="22"/>
        </w:rPr>
        <w:t>i</w:t>
      </w:r>
      <w:r w:rsidRPr="00EA47C9">
        <w:rPr>
          <w:rFonts w:ascii="Arial" w:hAnsi="Arial" w:cs="Arial"/>
          <w:sz w:val="22"/>
          <w:szCs w:val="22"/>
          <w:lang w:val="sr-Cyrl-CS"/>
        </w:rPr>
        <w:t xml:space="preserve"> </w:t>
      </w:r>
      <w:r w:rsidRPr="00EA47C9">
        <w:rPr>
          <w:rFonts w:ascii="Arial" w:hAnsi="Arial" w:cs="Arial"/>
          <w:sz w:val="22"/>
          <w:szCs w:val="22"/>
        </w:rPr>
        <w:t>rokovima</w:t>
      </w:r>
      <w:r w:rsidRPr="00EA47C9">
        <w:rPr>
          <w:rFonts w:ascii="Arial" w:hAnsi="Arial" w:cs="Arial"/>
          <w:sz w:val="22"/>
          <w:szCs w:val="22"/>
          <w:lang w:val="sr-Cyrl-CS"/>
        </w:rPr>
        <w:t xml:space="preserve"> </w:t>
      </w:r>
      <w:r w:rsidRPr="00EA47C9">
        <w:rPr>
          <w:rFonts w:ascii="Arial" w:hAnsi="Arial" w:cs="Arial"/>
          <w:sz w:val="22"/>
          <w:szCs w:val="22"/>
        </w:rPr>
        <w:t>navedenim</w:t>
      </w:r>
      <w:r w:rsidRPr="00EA47C9">
        <w:rPr>
          <w:rFonts w:ascii="Arial" w:hAnsi="Arial" w:cs="Arial"/>
          <w:sz w:val="22"/>
          <w:szCs w:val="22"/>
          <w:lang w:val="sr-Cyrl-CS"/>
        </w:rPr>
        <w:t xml:space="preserve"> </w:t>
      </w:r>
      <w:r w:rsidRPr="00EA47C9">
        <w:rPr>
          <w:rFonts w:ascii="Arial" w:hAnsi="Arial" w:cs="Arial"/>
          <w:sz w:val="22"/>
          <w:szCs w:val="22"/>
        </w:rPr>
        <w:t>u</w:t>
      </w:r>
      <w:r w:rsidRPr="00EA47C9">
        <w:rPr>
          <w:rFonts w:ascii="Arial" w:hAnsi="Arial" w:cs="Arial"/>
          <w:sz w:val="22"/>
          <w:szCs w:val="22"/>
          <w:lang w:val="sr-Cyrl-CS"/>
        </w:rPr>
        <w:t xml:space="preserve"> </w:t>
      </w:r>
      <w:r w:rsidRPr="00EA47C9">
        <w:rPr>
          <w:rFonts w:ascii="Arial" w:hAnsi="Arial" w:cs="Arial"/>
          <w:sz w:val="22"/>
          <w:szCs w:val="22"/>
        </w:rPr>
        <w:t>ovom</w:t>
      </w:r>
      <w:r w:rsidRPr="00EA47C9">
        <w:rPr>
          <w:rFonts w:ascii="Arial" w:hAnsi="Arial" w:cs="Arial"/>
          <w:sz w:val="22"/>
          <w:szCs w:val="22"/>
          <w:lang w:val="sr-Cyrl-CS"/>
        </w:rPr>
        <w:t xml:space="preserve"> </w:t>
      </w:r>
      <w:r w:rsidRPr="00EA47C9">
        <w:rPr>
          <w:rFonts w:ascii="Arial" w:hAnsi="Arial" w:cs="Arial"/>
          <w:sz w:val="22"/>
          <w:szCs w:val="22"/>
        </w:rPr>
        <w:t>Ugovoru</w:t>
      </w:r>
      <w:r w:rsidRPr="00EA47C9">
        <w:rPr>
          <w:rFonts w:ascii="Arial" w:hAnsi="Arial" w:cs="Arial"/>
          <w:sz w:val="22"/>
          <w:szCs w:val="22"/>
          <w:lang w:val="sr-Cyrl-CS"/>
        </w:rPr>
        <w:t xml:space="preserve">, </w:t>
      </w:r>
      <w:r w:rsidRPr="00EA47C9">
        <w:rPr>
          <w:rFonts w:ascii="Arial" w:hAnsi="Arial" w:cs="Arial"/>
          <w:sz w:val="22"/>
          <w:szCs w:val="22"/>
        </w:rPr>
        <w:t>tehni</w:t>
      </w:r>
      <w:r w:rsidRPr="00EA47C9">
        <w:rPr>
          <w:rFonts w:ascii="Arial" w:hAnsi="Arial" w:cs="Arial"/>
          <w:sz w:val="22"/>
          <w:szCs w:val="22"/>
          <w:lang w:val="sr-Cyrl-CS"/>
        </w:rPr>
        <w:t>č</w:t>
      </w:r>
      <w:r w:rsidRPr="00EA47C9">
        <w:rPr>
          <w:rFonts w:ascii="Arial" w:hAnsi="Arial" w:cs="Arial"/>
          <w:sz w:val="22"/>
          <w:szCs w:val="22"/>
        </w:rPr>
        <w:t>kom</w:t>
      </w:r>
      <w:r w:rsidRPr="00EA47C9">
        <w:rPr>
          <w:rFonts w:ascii="Arial" w:hAnsi="Arial" w:cs="Arial"/>
          <w:sz w:val="22"/>
          <w:szCs w:val="22"/>
          <w:lang w:val="sr-Cyrl-CS"/>
        </w:rPr>
        <w:t xml:space="preserve"> </w:t>
      </w:r>
      <w:r w:rsidRPr="00EA47C9">
        <w:rPr>
          <w:rFonts w:ascii="Arial" w:hAnsi="Arial" w:cs="Arial"/>
          <w:sz w:val="22"/>
          <w:szCs w:val="22"/>
        </w:rPr>
        <w:t xml:space="preserve">dokumentacijom, </w:t>
      </w:r>
      <w:r w:rsidRPr="00EA47C9">
        <w:rPr>
          <w:rFonts w:ascii="Arial" w:hAnsi="Arial" w:cs="Arial"/>
          <w:sz w:val="22"/>
          <w:szCs w:val="22"/>
          <w:lang w:val="sr-Latn-CS"/>
        </w:rPr>
        <w:t>izdatim saglasnostima i odobrenjima</w:t>
      </w:r>
      <w:r w:rsidRPr="00EA47C9">
        <w:rPr>
          <w:rFonts w:ascii="Arial" w:hAnsi="Arial" w:cs="Arial"/>
          <w:sz w:val="22"/>
          <w:szCs w:val="22"/>
          <w:lang w:val="sr-Cyrl-CS"/>
        </w:rPr>
        <w:t>.</w:t>
      </w:r>
    </w:p>
    <w:p w:rsidR="00D8581E" w:rsidRPr="00EA47C9" w:rsidRDefault="00D8581E" w:rsidP="003B437A">
      <w:pPr>
        <w:pStyle w:val="BodyText"/>
        <w:spacing w:after="0" w:line="276" w:lineRule="auto"/>
        <w:jc w:val="both"/>
        <w:rPr>
          <w:rFonts w:ascii="Arial" w:hAnsi="Arial" w:cs="Arial"/>
          <w:b/>
          <w:bCs/>
          <w:sz w:val="22"/>
          <w:szCs w:val="22"/>
          <w:lang w:val="sr-Latn-CS"/>
        </w:rPr>
      </w:pPr>
    </w:p>
    <w:p w:rsidR="001C60B1" w:rsidRPr="00EA47C9" w:rsidRDefault="001C60B1" w:rsidP="00255AB9">
      <w:pPr>
        <w:pStyle w:val="BodyText"/>
        <w:numPr>
          <w:ilvl w:val="0"/>
          <w:numId w:val="9"/>
        </w:numPr>
        <w:spacing w:after="0" w:line="276" w:lineRule="auto"/>
        <w:ind w:left="0" w:firstLine="0"/>
        <w:jc w:val="both"/>
        <w:rPr>
          <w:rFonts w:ascii="Arial" w:hAnsi="Arial" w:cs="Arial"/>
          <w:bCs/>
          <w:sz w:val="22"/>
          <w:szCs w:val="22"/>
          <w:lang w:val="sr-Latn-CS"/>
        </w:rPr>
      </w:pPr>
      <w:r w:rsidRPr="00EA47C9">
        <w:rPr>
          <w:rFonts w:ascii="Arial" w:hAnsi="Arial" w:cs="Arial"/>
          <w:bCs/>
          <w:sz w:val="22"/>
          <w:szCs w:val="22"/>
          <w:lang w:val="sr-Latn-CS"/>
        </w:rPr>
        <w:t xml:space="preserve">Ugovorne strane su saglasne da Koncesionar po osnovu Ugovora nema pravo da u okviru </w:t>
      </w:r>
      <w:r w:rsidR="001E2C74" w:rsidRPr="00EA47C9">
        <w:rPr>
          <w:rFonts w:ascii="Arial" w:hAnsi="Arial" w:cs="Arial"/>
          <w:bCs/>
          <w:sz w:val="22"/>
          <w:szCs w:val="22"/>
          <w:lang w:val="sr-Latn-CS"/>
        </w:rPr>
        <w:t>Istražno-e</w:t>
      </w:r>
      <w:r w:rsidRPr="00EA47C9">
        <w:rPr>
          <w:rFonts w:ascii="Arial" w:hAnsi="Arial" w:cs="Arial"/>
          <w:bCs/>
          <w:sz w:val="22"/>
          <w:szCs w:val="22"/>
          <w:lang w:val="sr-Latn-CS"/>
        </w:rPr>
        <w:t>ksploatacionog prostora vrši detaljna geološka istraživanja i eksploataciju drugih mineralnih sirovina.</w:t>
      </w:r>
    </w:p>
    <w:p w:rsidR="001C60B1" w:rsidRPr="00EA47C9" w:rsidRDefault="001C60B1" w:rsidP="003B437A">
      <w:pPr>
        <w:pStyle w:val="BodyText"/>
        <w:spacing w:after="0" w:line="276" w:lineRule="auto"/>
        <w:jc w:val="both"/>
        <w:rPr>
          <w:rFonts w:ascii="Arial" w:hAnsi="Arial" w:cs="Arial"/>
          <w:bCs/>
          <w:sz w:val="22"/>
          <w:szCs w:val="22"/>
          <w:lang w:val="sr-Latn-CS"/>
        </w:rPr>
      </w:pPr>
    </w:p>
    <w:p w:rsidR="001C60B1" w:rsidRPr="00EA47C9" w:rsidRDefault="001E2C74"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Istražno-e</w:t>
      </w:r>
      <w:r w:rsidR="001C60B1" w:rsidRPr="00EA47C9">
        <w:rPr>
          <w:rFonts w:ascii="Arial" w:hAnsi="Arial" w:cs="Arial"/>
          <w:b/>
          <w:sz w:val="22"/>
          <w:lang w:val="sr-Latn-CS"/>
        </w:rPr>
        <w:t>ksploatacioni prostor</w:t>
      </w:r>
    </w:p>
    <w:p w:rsidR="00B6742A" w:rsidRPr="0059473B" w:rsidRDefault="00B6742A" w:rsidP="003B437A">
      <w:pPr>
        <w:pStyle w:val="ListParagraph"/>
        <w:spacing w:after="0"/>
        <w:ind w:left="0"/>
        <w:rPr>
          <w:rFonts w:ascii="Arial" w:hAnsi="Arial" w:cs="Arial"/>
          <w:sz w:val="22"/>
          <w:lang w:val="sr-Latn-CS"/>
        </w:rPr>
      </w:pPr>
    </w:p>
    <w:p w:rsidR="0059473B" w:rsidRDefault="001E2C74" w:rsidP="00255AB9">
      <w:pPr>
        <w:pStyle w:val="ListParagraph"/>
        <w:numPr>
          <w:ilvl w:val="0"/>
          <w:numId w:val="11"/>
        </w:numPr>
        <w:spacing w:after="0"/>
        <w:ind w:left="0" w:firstLine="0"/>
        <w:rPr>
          <w:rFonts w:ascii="Arial" w:hAnsi="Arial" w:cs="Arial"/>
          <w:sz w:val="22"/>
          <w:lang w:val="sr-Latn-CS"/>
        </w:rPr>
      </w:pPr>
      <w:r w:rsidRPr="0059473B">
        <w:rPr>
          <w:rFonts w:ascii="Arial" w:hAnsi="Arial" w:cs="Arial"/>
          <w:sz w:val="22"/>
          <w:lang w:val="sr-Latn-CS"/>
        </w:rPr>
        <w:t>Istražno-e</w:t>
      </w:r>
      <w:r w:rsidR="001C60B1" w:rsidRPr="0059473B">
        <w:rPr>
          <w:rFonts w:ascii="Arial" w:hAnsi="Arial" w:cs="Arial"/>
          <w:sz w:val="22"/>
          <w:lang w:val="sr-Latn-CS"/>
        </w:rPr>
        <w:t>ksploatacioni prostor “Blok broj 4”, na kojem je utvrđena Mineralna sirovina koji je predmet Ug</w:t>
      </w:r>
      <w:r w:rsidRPr="0059473B">
        <w:rPr>
          <w:rFonts w:ascii="Arial" w:hAnsi="Arial" w:cs="Arial"/>
          <w:sz w:val="22"/>
          <w:lang w:val="sr-Latn-CS"/>
        </w:rPr>
        <w:t>ovora, administrativno pripada O</w:t>
      </w:r>
      <w:r w:rsidR="001C60B1" w:rsidRPr="0059473B">
        <w:rPr>
          <w:rFonts w:ascii="Arial" w:hAnsi="Arial" w:cs="Arial"/>
          <w:sz w:val="22"/>
          <w:lang w:val="sr-Latn-CS"/>
        </w:rPr>
        <w:t>pštini Nikšić, a bliže je određen u Koncesionom aktu.</w:t>
      </w:r>
    </w:p>
    <w:p w:rsidR="0059473B" w:rsidRDefault="0059473B" w:rsidP="003B437A">
      <w:pPr>
        <w:pStyle w:val="ListParagraph"/>
        <w:spacing w:after="0"/>
        <w:ind w:left="0"/>
        <w:rPr>
          <w:rFonts w:ascii="Arial" w:hAnsi="Arial" w:cs="Arial"/>
          <w:sz w:val="22"/>
          <w:lang w:val="sr-Latn-CS"/>
        </w:rPr>
      </w:pPr>
    </w:p>
    <w:p w:rsidR="008505A2" w:rsidRPr="0059473B" w:rsidRDefault="00504005" w:rsidP="00255AB9">
      <w:pPr>
        <w:pStyle w:val="ListParagraph"/>
        <w:numPr>
          <w:ilvl w:val="0"/>
          <w:numId w:val="11"/>
        </w:numPr>
        <w:spacing w:after="0"/>
        <w:ind w:left="0" w:firstLine="0"/>
        <w:rPr>
          <w:rFonts w:ascii="Arial" w:hAnsi="Arial" w:cs="Arial"/>
          <w:sz w:val="22"/>
          <w:lang w:val="sr-Latn-CS"/>
        </w:rPr>
      </w:pPr>
      <w:r w:rsidRPr="0059473B">
        <w:rPr>
          <w:rFonts w:ascii="Arial" w:hAnsi="Arial" w:cs="Arial"/>
          <w:sz w:val="22"/>
          <w:lang w:val="sr-Latn-CS"/>
        </w:rPr>
        <w:t>Istražno-eksploatacioni prostor „Blok br. 4 pripada  topografskom listu Danilovgrad, 1:100 000, odnosno sekciji Danilovgrad, 1:50 000.</w:t>
      </w:r>
    </w:p>
    <w:p w:rsidR="00504005" w:rsidRPr="00EA47C9" w:rsidRDefault="00504005" w:rsidP="003B437A">
      <w:pPr>
        <w:pStyle w:val="ListParagraph"/>
        <w:spacing w:after="0"/>
        <w:ind w:left="0"/>
        <w:rPr>
          <w:rFonts w:ascii="Arial" w:hAnsi="Arial" w:cs="Arial"/>
          <w:b/>
          <w:sz w:val="22"/>
          <w:lang w:val="sr-Latn-CS"/>
        </w:rPr>
      </w:pPr>
    </w:p>
    <w:p w:rsidR="001C60B1" w:rsidRPr="00EA47C9" w:rsidRDefault="001C60B1" w:rsidP="00255AB9">
      <w:pPr>
        <w:pStyle w:val="ListParagraph"/>
        <w:numPr>
          <w:ilvl w:val="0"/>
          <w:numId w:val="11"/>
        </w:numPr>
        <w:spacing w:after="0"/>
        <w:ind w:left="0" w:firstLine="0"/>
        <w:rPr>
          <w:rFonts w:ascii="Arial" w:hAnsi="Arial" w:cs="Arial"/>
          <w:sz w:val="22"/>
          <w:lang w:val="sv-SE"/>
        </w:rPr>
      </w:pPr>
      <w:r w:rsidRPr="00EA47C9">
        <w:rPr>
          <w:rFonts w:ascii="Arial" w:hAnsi="Arial" w:cs="Arial"/>
          <w:sz w:val="22"/>
          <w:lang w:val="sv-SE"/>
        </w:rPr>
        <w:t xml:space="preserve">Koordinate graničnih tačaka, dužine strana i površina prostora </w:t>
      </w:r>
      <w:r w:rsidR="001E2C74" w:rsidRPr="00EA47C9">
        <w:rPr>
          <w:rFonts w:ascii="Arial" w:hAnsi="Arial" w:cs="Arial"/>
          <w:sz w:val="22"/>
          <w:lang w:val="sv-SE"/>
        </w:rPr>
        <w:t>Istražno-e</w:t>
      </w:r>
      <w:r w:rsidRPr="00EA47C9">
        <w:rPr>
          <w:rFonts w:ascii="Arial" w:hAnsi="Arial" w:cs="Arial"/>
          <w:sz w:val="22"/>
          <w:lang w:val="sv-SE"/>
        </w:rPr>
        <w:t>k</w:t>
      </w:r>
      <w:r w:rsidR="00504005" w:rsidRPr="00EA47C9">
        <w:rPr>
          <w:rFonts w:ascii="Arial" w:hAnsi="Arial" w:cs="Arial"/>
          <w:sz w:val="22"/>
          <w:lang w:val="sv-SE"/>
        </w:rPr>
        <w:t>sploatacionog prostora dati su u sljedećoj tabeli:</w:t>
      </w:r>
      <w:r w:rsidRPr="00EA47C9">
        <w:rPr>
          <w:rFonts w:ascii="Arial" w:hAnsi="Arial" w:cs="Arial"/>
          <w:sz w:val="22"/>
          <w:lang w:val="sv-SE"/>
        </w:rPr>
        <w:t xml:space="preserve"> </w:t>
      </w:r>
    </w:p>
    <w:p w:rsidR="001C60B1" w:rsidRPr="00EA47C9" w:rsidRDefault="001C60B1" w:rsidP="003B437A">
      <w:pPr>
        <w:pStyle w:val="ListParagraph"/>
        <w:spacing w:after="0"/>
        <w:ind w:left="0"/>
        <w:rPr>
          <w:rFonts w:ascii="Arial" w:hAnsi="Arial" w:cs="Arial"/>
          <w:sz w:val="22"/>
          <w:lang w:val="sr-Latn-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2394"/>
        <w:gridCol w:w="11"/>
        <w:gridCol w:w="2383"/>
        <w:gridCol w:w="2394"/>
      </w:tblGrid>
      <w:tr w:rsidR="001C60B1" w:rsidRPr="00EA47C9" w:rsidTr="008505A2">
        <w:trPr>
          <w:trHeight w:val="244"/>
        </w:trPr>
        <w:tc>
          <w:tcPr>
            <w:tcW w:w="2394" w:type="dxa"/>
            <w:vMerge w:val="restart"/>
            <w:tcBorders>
              <w:top w:val="single" w:sz="12" w:space="0" w:color="auto"/>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T A Č K E</w:t>
            </w:r>
          </w:p>
        </w:tc>
        <w:tc>
          <w:tcPr>
            <w:tcW w:w="4788" w:type="dxa"/>
            <w:gridSpan w:val="3"/>
            <w:tcBorders>
              <w:top w:val="single" w:sz="12" w:space="0" w:color="auto"/>
              <w:left w:val="single" w:sz="12" w:space="0" w:color="auto"/>
              <w:bottom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K O O R D I N A T E</w:t>
            </w:r>
          </w:p>
        </w:tc>
        <w:tc>
          <w:tcPr>
            <w:tcW w:w="2394" w:type="dxa"/>
            <w:vMerge w:val="restart"/>
            <w:tcBorders>
              <w:top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K O T E (m.n.m.)</w:t>
            </w:r>
          </w:p>
        </w:tc>
      </w:tr>
      <w:tr w:rsidR="001C60B1" w:rsidRPr="00EA47C9" w:rsidTr="008505A2">
        <w:trPr>
          <w:trHeight w:val="231"/>
        </w:trPr>
        <w:tc>
          <w:tcPr>
            <w:tcW w:w="2394" w:type="dxa"/>
            <w:vMerge/>
            <w:tcBorders>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p>
        </w:tc>
        <w:tc>
          <w:tcPr>
            <w:tcW w:w="2405" w:type="dxa"/>
            <w:gridSpan w:val="2"/>
            <w:tcBorders>
              <w:top w:val="single" w:sz="4" w:space="0" w:color="auto"/>
              <w:left w:val="single" w:sz="12" w:space="0" w:color="auto"/>
              <w:bottom w:val="single" w:sz="12" w:space="0" w:color="auto"/>
              <w:right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X</w:t>
            </w:r>
          </w:p>
        </w:tc>
        <w:tc>
          <w:tcPr>
            <w:tcW w:w="2383" w:type="dxa"/>
            <w:tcBorders>
              <w:top w:val="single" w:sz="4" w:space="0" w:color="auto"/>
              <w:left w:val="single" w:sz="4" w:space="0" w:color="auto"/>
              <w:bottom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Y</w:t>
            </w:r>
          </w:p>
        </w:tc>
        <w:tc>
          <w:tcPr>
            <w:tcW w:w="2394" w:type="dxa"/>
            <w:vMerge/>
            <w:tcBorders>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p>
        </w:tc>
      </w:tr>
      <w:tr w:rsidR="001C60B1" w:rsidRPr="00EA47C9" w:rsidTr="008505A2">
        <w:trPr>
          <w:trHeight w:val="20"/>
        </w:trPr>
        <w:tc>
          <w:tcPr>
            <w:tcW w:w="2394" w:type="dxa"/>
            <w:tcBorders>
              <w:top w:val="single" w:sz="12" w:space="0" w:color="auto"/>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C</w:t>
            </w:r>
            <w:r w:rsidRPr="00EA47C9">
              <w:rPr>
                <w:rFonts w:ascii="Arial" w:eastAsia="Times New Roman" w:hAnsi="Arial" w:cs="Arial"/>
                <w:b/>
                <w:vertAlign w:val="subscript"/>
                <w:lang w:val="sr-Latn-CS"/>
              </w:rPr>
              <w:t>4</w:t>
            </w:r>
          </w:p>
        </w:tc>
        <w:tc>
          <w:tcPr>
            <w:tcW w:w="2394" w:type="dxa"/>
            <w:tcBorders>
              <w:top w:val="single" w:sz="12" w:space="0" w:color="auto"/>
              <w:left w:val="single" w:sz="12" w:space="0" w:color="auto"/>
              <w:right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4 738 500</w:t>
            </w:r>
          </w:p>
        </w:tc>
        <w:tc>
          <w:tcPr>
            <w:tcW w:w="2394" w:type="dxa"/>
            <w:gridSpan w:val="2"/>
            <w:tcBorders>
              <w:top w:val="single" w:sz="12" w:space="0" w:color="auto"/>
              <w:left w:val="single" w:sz="4"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6 590 000</w:t>
            </w:r>
          </w:p>
        </w:tc>
        <w:tc>
          <w:tcPr>
            <w:tcW w:w="2394" w:type="dxa"/>
            <w:tcBorders>
              <w:top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1 240</w:t>
            </w:r>
          </w:p>
        </w:tc>
      </w:tr>
      <w:tr w:rsidR="001C60B1" w:rsidRPr="00EA47C9" w:rsidTr="008505A2">
        <w:trPr>
          <w:trHeight w:val="20"/>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C</w:t>
            </w:r>
            <w:r w:rsidRPr="00EA47C9">
              <w:rPr>
                <w:rFonts w:ascii="Arial" w:eastAsia="Times New Roman" w:hAnsi="Arial" w:cs="Arial"/>
                <w:b/>
                <w:vertAlign w:val="subscript"/>
                <w:lang w:val="sr-Latn-CS"/>
              </w:rPr>
              <w:t>5</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4 738 500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6 594 400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1 580</w:t>
            </w:r>
          </w:p>
        </w:tc>
      </w:tr>
      <w:tr w:rsidR="001C60B1" w:rsidRPr="00EA47C9" w:rsidTr="008505A2">
        <w:trPr>
          <w:trHeight w:val="20"/>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3</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4 734 580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6 590 000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950</w:t>
            </w:r>
          </w:p>
        </w:tc>
      </w:tr>
      <w:tr w:rsidR="001C60B1" w:rsidRPr="00EA47C9" w:rsidTr="008505A2">
        <w:trPr>
          <w:trHeight w:val="101"/>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4</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4 734 620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6 593 500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1200</w:t>
            </w:r>
          </w:p>
        </w:tc>
      </w:tr>
      <w:tr w:rsidR="001C60B1" w:rsidRPr="00EA47C9" w:rsidTr="008505A2">
        <w:trPr>
          <w:trHeight w:val="108"/>
        </w:trPr>
        <w:tc>
          <w:tcPr>
            <w:tcW w:w="2394" w:type="dxa"/>
            <w:tcBorders>
              <w:left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5</w:t>
            </w:r>
          </w:p>
        </w:tc>
        <w:tc>
          <w:tcPr>
            <w:tcW w:w="2394" w:type="dxa"/>
            <w:tcBorders>
              <w:lef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4 735 400</w:t>
            </w:r>
          </w:p>
        </w:tc>
        <w:tc>
          <w:tcPr>
            <w:tcW w:w="2394" w:type="dxa"/>
            <w:gridSpan w:val="2"/>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6 593 500</w:t>
            </w:r>
          </w:p>
        </w:tc>
        <w:tc>
          <w:tcPr>
            <w:tcW w:w="2394" w:type="dxa"/>
            <w:tcBorders>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1460</w:t>
            </w:r>
          </w:p>
        </w:tc>
      </w:tr>
      <w:tr w:rsidR="001C60B1" w:rsidRPr="00EA47C9" w:rsidTr="008505A2">
        <w:trPr>
          <w:trHeight w:val="122"/>
        </w:trPr>
        <w:tc>
          <w:tcPr>
            <w:tcW w:w="2394" w:type="dxa"/>
            <w:tcBorders>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b/>
                <w:lang w:val="sr-Latn-CS"/>
              </w:rPr>
            </w:pPr>
            <w:r w:rsidRPr="00EA47C9">
              <w:rPr>
                <w:rFonts w:ascii="Arial" w:eastAsia="Times New Roman" w:hAnsi="Arial" w:cs="Arial"/>
                <w:b/>
                <w:lang w:val="sr-Latn-CS"/>
              </w:rPr>
              <w:t>D</w:t>
            </w:r>
            <w:r w:rsidRPr="00EA47C9">
              <w:rPr>
                <w:rFonts w:ascii="Arial" w:eastAsia="Times New Roman" w:hAnsi="Arial" w:cs="Arial"/>
                <w:b/>
                <w:vertAlign w:val="subscript"/>
                <w:lang w:val="sr-Latn-CS"/>
              </w:rPr>
              <w:t>6</w:t>
            </w:r>
          </w:p>
        </w:tc>
        <w:tc>
          <w:tcPr>
            <w:tcW w:w="2394" w:type="dxa"/>
            <w:tcBorders>
              <w:left w:val="single" w:sz="12" w:space="0" w:color="auto"/>
              <w:bottom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4 735 400</w:t>
            </w:r>
          </w:p>
        </w:tc>
        <w:tc>
          <w:tcPr>
            <w:tcW w:w="2394" w:type="dxa"/>
            <w:gridSpan w:val="2"/>
            <w:tcBorders>
              <w:bottom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6 594 400</w:t>
            </w:r>
          </w:p>
        </w:tc>
        <w:tc>
          <w:tcPr>
            <w:tcW w:w="2394" w:type="dxa"/>
            <w:tcBorders>
              <w:bottom w:val="single" w:sz="12" w:space="0" w:color="auto"/>
              <w:right w:val="single" w:sz="12" w:space="0" w:color="auto"/>
            </w:tcBorders>
            <w:vAlign w:val="center"/>
          </w:tcPr>
          <w:p w:rsidR="001C60B1" w:rsidRPr="00EA47C9" w:rsidRDefault="001C60B1" w:rsidP="003B437A">
            <w:pPr>
              <w:pStyle w:val="NoSpacing"/>
              <w:spacing w:line="276" w:lineRule="auto"/>
              <w:jc w:val="center"/>
              <w:rPr>
                <w:rFonts w:ascii="Arial" w:eastAsia="Times New Roman" w:hAnsi="Arial" w:cs="Arial"/>
                <w:lang w:val="sr-Latn-CS"/>
              </w:rPr>
            </w:pPr>
            <w:r w:rsidRPr="00EA47C9">
              <w:rPr>
                <w:rFonts w:ascii="Arial" w:eastAsia="Times New Roman" w:hAnsi="Arial" w:cs="Arial"/>
                <w:lang w:val="sr-Latn-CS"/>
              </w:rPr>
              <w:t>1480</w:t>
            </w:r>
          </w:p>
        </w:tc>
      </w:tr>
      <w:tr w:rsidR="001C60B1" w:rsidRPr="00EA47C9" w:rsidTr="008505A2">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both"/>
              <w:rPr>
                <w:rFonts w:ascii="Arial" w:eastAsia="Times New Roman" w:hAnsi="Arial" w:cs="Arial"/>
                <w:lang w:val="sr-Latn-CS"/>
              </w:rPr>
            </w:pPr>
            <w:r w:rsidRPr="00EA47C9">
              <w:rPr>
                <w:rFonts w:ascii="Arial" w:eastAsia="Times New Roman" w:hAnsi="Arial" w:cs="Arial"/>
                <w:lang w:val="sr-Latn-CS"/>
              </w:rPr>
              <w:t>Dužina strana: C</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C</w:t>
            </w:r>
            <w:r w:rsidRPr="00EA47C9">
              <w:rPr>
                <w:rFonts w:ascii="Arial" w:eastAsia="Times New Roman" w:hAnsi="Arial" w:cs="Arial"/>
                <w:vertAlign w:val="subscript"/>
                <w:lang w:val="sr-Latn-CS"/>
              </w:rPr>
              <w:t xml:space="preserve">5 </w:t>
            </w:r>
            <w:r w:rsidRPr="00EA47C9">
              <w:rPr>
                <w:rFonts w:ascii="Arial" w:eastAsia="Times New Roman" w:hAnsi="Arial" w:cs="Arial"/>
                <w:lang w:val="sr-Latn-CS"/>
              </w:rPr>
              <w:t>= 4 400 m,  C</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3 </w:t>
            </w:r>
            <w:r w:rsidRPr="00EA47C9">
              <w:rPr>
                <w:rFonts w:ascii="Arial" w:eastAsia="Times New Roman" w:hAnsi="Arial" w:cs="Arial"/>
                <w:lang w:val="sr-Latn-CS"/>
              </w:rPr>
              <w:t>= 3 920 m,  D</w:t>
            </w:r>
            <w:r w:rsidRPr="00EA47C9">
              <w:rPr>
                <w:rFonts w:ascii="Arial" w:eastAsia="Times New Roman" w:hAnsi="Arial" w:cs="Arial"/>
                <w:vertAlign w:val="subscript"/>
                <w:lang w:val="sr-Latn-CS"/>
              </w:rPr>
              <w:t xml:space="preserve">3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3 500 m,  D</w:t>
            </w:r>
            <w:r w:rsidRPr="00EA47C9">
              <w:rPr>
                <w:rFonts w:ascii="Arial" w:eastAsia="Times New Roman" w:hAnsi="Arial" w:cs="Arial"/>
                <w:vertAlign w:val="subscript"/>
                <w:lang w:val="sr-Latn-CS"/>
              </w:rPr>
              <w:t xml:space="preserve">4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5 </w:t>
            </w:r>
            <w:r w:rsidRPr="00EA47C9">
              <w:rPr>
                <w:rFonts w:ascii="Arial" w:eastAsia="Times New Roman" w:hAnsi="Arial" w:cs="Arial"/>
                <w:lang w:val="sr-Latn-CS"/>
              </w:rPr>
              <w:t>=  800 m, D</w:t>
            </w:r>
            <w:r w:rsidRPr="00EA47C9">
              <w:rPr>
                <w:rFonts w:ascii="Arial" w:eastAsia="Times New Roman" w:hAnsi="Arial" w:cs="Arial"/>
                <w:vertAlign w:val="subscript"/>
                <w:lang w:val="sr-Latn-CS"/>
              </w:rPr>
              <w:t xml:space="preserve">5 </w:t>
            </w:r>
            <w:r w:rsidRPr="00EA47C9">
              <w:rPr>
                <w:rFonts w:ascii="Arial" w:eastAsia="Times New Roman" w:hAnsi="Arial" w:cs="Arial"/>
                <w:lang w:val="sr-Latn-CS"/>
              </w:rPr>
              <w:t>- D</w:t>
            </w:r>
            <w:r w:rsidRPr="00EA47C9">
              <w:rPr>
                <w:rFonts w:ascii="Arial" w:eastAsia="Times New Roman" w:hAnsi="Arial" w:cs="Arial"/>
                <w:vertAlign w:val="subscript"/>
                <w:lang w:val="sr-Latn-CS"/>
              </w:rPr>
              <w:t xml:space="preserve">6 </w:t>
            </w:r>
            <w:r w:rsidRPr="00EA47C9">
              <w:rPr>
                <w:rFonts w:ascii="Arial" w:eastAsia="Times New Roman" w:hAnsi="Arial" w:cs="Arial"/>
                <w:lang w:val="sr-Latn-CS"/>
              </w:rPr>
              <w:t>= 900 ,  D</w:t>
            </w:r>
            <w:r w:rsidRPr="00EA47C9">
              <w:rPr>
                <w:rFonts w:ascii="Arial" w:eastAsia="Times New Roman" w:hAnsi="Arial" w:cs="Arial"/>
                <w:vertAlign w:val="subscript"/>
                <w:lang w:val="sr-Latn-CS"/>
              </w:rPr>
              <w:t xml:space="preserve">6 </w:t>
            </w:r>
            <w:r w:rsidRPr="00EA47C9">
              <w:rPr>
                <w:rFonts w:ascii="Arial" w:eastAsia="Times New Roman" w:hAnsi="Arial" w:cs="Arial"/>
                <w:lang w:val="sr-Latn-CS"/>
              </w:rPr>
              <w:t>– C</w:t>
            </w:r>
            <w:r w:rsidRPr="00EA47C9">
              <w:rPr>
                <w:rFonts w:ascii="Arial" w:eastAsia="Times New Roman" w:hAnsi="Arial" w:cs="Arial"/>
                <w:vertAlign w:val="subscript"/>
                <w:lang w:val="sr-Latn-CS"/>
              </w:rPr>
              <w:t>5</w:t>
            </w:r>
            <w:r w:rsidRPr="00EA47C9">
              <w:rPr>
                <w:rFonts w:ascii="Arial" w:eastAsia="Times New Roman" w:hAnsi="Arial" w:cs="Arial"/>
                <w:lang w:val="sr-Latn-CS"/>
              </w:rPr>
              <w:t>= 3 100 m</w:t>
            </w:r>
          </w:p>
        </w:tc>
      </w:tr>
      <w:tr w:rsidR="001C60B1" w:rsidRPr="00EA47C9" w:rsidTr="008505A2">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1C60B1" w:rsidRPr="00EA47C9" w:rsidRDefault="001C60B1" w:rsidP="003B437A">
            <w:pPr>
              <w:pStyle w:val="NoSpacing"/>
              <w:spacing w:line="276" w:lineRule="auto"/>
              <w:jc w:val="both"/>
              <w:rPr>
                <w:rFonts w:ascii="Arial" w:eastAsia="Times New Roman" w:hAnsi="Arial" w:cs="Arial"/>
                <w:b/>
                <w:lang w:val="sr-Latn-CS"/>
              </w:rPr>
            </w:pPr>
            <w:r w:rsidRPr="00EA47C9">
              <w:rPr>
                <w:rFonts w:ascii="Arial" w:eastAsia="Times New Roman" w:hAnsi="Arial" w:cs="Arial"/>
                <w:b/>
                <w:lang w:val="sr-Latn-CS"/>
              </w:rPr>
              <w:t>Ukupna površina: 16,4 km</w:t>
            </w:r>
            <w:r w:rsidRPr="00EA47C9">
              <w:rPr>
                <w:rFonts w:ascii="Arial" w:eastAsia="Times New Roman" w:hAnsi="Arial" w:cs="Arial"/>
                <w:b/>
                <w:vertAlign w:val="superscript"/>
                <w:lang w:val="sr-Latn-CS"/>
              </w:rPr>
              <w:t>2</w:t>
            </w:r>
            <w:r w:rsidRPr="00EA47C9">
              <w:rPr>
                <w:rFonts w:ascii="Arial" w:eastAsia="Times New Roman" w:hAnsi="Arial" w:cs="Arial"/>
                <w:b/>
                <w:lang w:val="sr-Latn-CS"/>
              </w:rPr>
              <w:t xml:space="preserve">                                                 </w:t>
            </w:r>
            <w:r w:rsidR="008505A2" w:rsidRPr="00EA47C9">
              <w:rPr>
                <w:rFonts w:ascii="Arial" w:eastAsia="Times New Roman" w:hAnsi="Arial" w:cs="Arial"/>
                <w:b/>
                <w:lang w:val="sr-Latn-CS"/>
              </w:rPr>
              <w:t xml:space="preserve">    </w:t>
            </w:r>
            <w:r w:rsidRPr="00EA47C9">
              <w:rPr>
                <w:rFonts w:ascii="Arial" w:eastAsia="Times New Roman" w:hAnsi="Arial" w:cs="Arial"/>
                <w:b/>
                <w:lang w:val="sr-Latn-CS"/>
              </w:rPr>
              <w:t xml:space="preserve"> Perspektivna površina: 9,8 km</w:t>
            </w:r>
            <w:r w:rsidRPr="00EA47C9">
              <w:rPr>
                <w:rFonts w:ascii="Arial" w:eastAsia="Times New Roman" w:hAnsi="Arial" w:cs="Arial"/>
                <w:b/>
                <w:vertAlign w:val="superscript"/>
                <w:lang w:val="sr-Latn-CS"/>
              </w:rPr>
              <w:t>2</w:t>
            </w:r>
          </w:p>
        </w:tc>
      </w:tr>
    </w:tbl>
    <w:p w:rsidR="001C60B1" w:rsidRPr="00EA47C9" w:rsidRDefault="001C60B1" w:rsidP="003B437A">
      <w:pPr>
        <w:spacing w:after="0"/>
        <w:jc w:val="both"/>
        <w:rPr>
          <w:rFonts w:ascii="Arial" w:hAnsi="Arial" w:cs="Arial"/>
          <w:b/>
          <w:i/>
        </w:rPr>
      </w:pPr>
    </w:p>
    <w:p w:rsidR="008505A2" w:rsidRPr="00EA47C9" w:rsidRDefault="008505A2" w:rsidP="003B437A">
      <w:pPr>
        <w:spacing w:after="0"/>
        <w:jc w:val="both"/>
        <w:rPr>
          <w:rFonts w:ascii="Arial" w:hAnsi="Arial" w:cs="Arial"/>
          <w:b/>
          <w:i/>
        </w:rPr>
      </w:pPr>
    </w:p>
    <w:p w:rsidR="001C60B1" w:rsidRPr="00EA47C9" w:rsidRDefault="001C60B1"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Period trajanja koncesije</w:t>
      </w:r>
    </w:p>
    <w:p w:rsidR="001C60B1" w:rsidRPr="00EA47C9" w:rsidRDefault="001C60B1" w:rsidP="003B437A">
      <w:pPr>
        <w:spacing w:after="0"/>
        <w:jc w:val="both"/>
        <w:rPr>
          <w:rFonts w:ascii="Arial" w:hAnsi="Arial" w:cs="Arial"/>
          <w:b/>
          <w:lang w:val="sr-Latn-CS"/>
        </w:rPr>
      </w:pPr>
    </w:p>
    <w:p w:rsidR="001C60B1" w:rsidRPr="00EA47C9" w:rsidRDefault="001C60B1" w:rsidP="00255AB9">
      <w:pPr>
        <w:pStyle w:val="ListParagraph"/>
        <w:numPr>
          <w:ilvl w:val="0"/>
          <w:numId w:val="12"/>
        </w:numPr>
        <w:spacing w:after="0"/>
        <w:ind w:left="0" w:firstLine="0"/>
        <w:rPr>
          <w:rFonts w:ascii="Arial" w:hAnsi="Arial" w:cs="Arial"/>
          <w:sz w:val="22"/>
          <w:lang w:val="sr-Latn-CS"/>
        </w:rPr>
      </w:pPr>
      <w:r w:rsidRPr="00EA47C9">
        <w:rPr>
          <w:rFonts w:ascii="Arial" w:hAnsi="Arial" w:cs="Arial"/>
          <w:sz w:val="22"/>
          <w:lang w:val="sr-Latn-CS"/>
        </w:rPr>
        <w:t>Per</w:t>
      </w:r>
      <w:r w:rsidR="0053673A" w:rsidRPr="00EA47C9">
        <w:rPr>
          <w:rFonts w:ascii="Arial" w:hAnsi="Arial" w:cs="Arial"/>
          <w:sz w:val="22"/>
          <w:lang w:val="sr-Latn-CS"/>
        </w:rPr>
        <w:t>io</w:t>
      </w:r>
      <w:r w:rsidR="00791F67">
        <w:rPr>
          <w:rFonts w:ascii="Arial" w:hAnsi="Arial" w:cs="Arial"/>
          <w:sz w:val="22"/>
          <w:lang w:val="sr-Latn-CS"/>
        </w:rPr>
        <w:t>d trajanja koncesije iznosi 30</w:t>
      </w:r>
      <w:r w:rsidRPr="00EA47C9">
        <w:rPr>
          <w:rFonts w:ascii="Arial" w:hAnsi="Arial" w:cs="Arial"/>
          <w:sz w:val="22"/>
          <w:lang w:val="sr-Latn-CS"/>
        </w:rPr>
        <w:t xml:space="preserve"> (</w:t>
      </w:r>
      <w:r w:rsidR="00791F67">
        <w:rPr>
          <w:rFonts w:ascii="Arial" w:hAnsi="Arial" w:cs="Arial"/>
          <w:sz w:val="22"/>
          <w:lang w:val="sr-Latn-CS"/>
        </w:rPr>
        <w:t>slovima: trideset</w:t>
      </w:r>
      <w:r w:rsidRPr="00EA47C9">
        <w:rPr>
          <w:rFonts w:ascii="Arial" w:hAnsi="Arial" w:cs="Arial"/>
          <w:sz w:val="22"/>
          <w:lang w:val="sr-Latn-CS"/>
        </w:rPr>
        <w:t xml:space="preserve">) godina  i počinje teći od dana </w:t>
      </w:r>
      <w:r w:rsidR="0053673A" w:rsidRPr="00EA47C9">
        <w:rPr>
          <w:rFonts w:ascii="Arial" w:hAnsi="Arial" w:cs="Arial"/>
          <w:sz w:val="22"/>
          <w:lang w:val="sr-Latn-CS"/>
        </w:rPr>
        <w:t>zaključivanja Ugovora. [odrediće se u skladu sa ponudom]</w:t>
      </w:r>
    </w:p>
    <w:p w:rsidR="008505A2" w:rsidRPr="00EA47C9" w:rsidRDefault="008505A2"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12"/>
        </w:numPr>
        <w:spacing w:after="0"/>
        <w:ind w:left="0" w:firstLine="0"/>
        <w:rPr>
          <w:rFonts w:ascii="Arial" w:hAnsi="Arial" w:cs="Arial"/>
          <w:sz w:val="22"/>
          <w:lang w:val="sr-Latn-CS"/>
        </w:rPr>
      </w:pPr>
      <w:r w:rsidRPr="00EA47C9">
        <w:rPr>
          <w:rFonts w:ascii="Arial" w:hAnsi="Arial" w:cs="Arial"/>
          <w:sz w:val="22"/>
          <w:lang w:val="sr-Latn-CS"/>
        </w:rPr>
        <w:t>Istekom roka iz stava 1 ovog člana Ugovor prestaje da važi osim u slučaju produženja u skladu sa zakonom.</w:t>
      </w:r>
    </w:p>
    <w:p w:rsidR="008505A2" w:rsidRPr="00EA47C9" w:rsidRDefault="008505A2" w:rsidP="003B437A">
      <w:pPr>
        <w:pStyle w:val="ListParagraph"/>
        <w:spacing w:after="0"/>
        <w:ind w:left="0"/>
        <w:rPr>
          <w:rFonts w:ascii="Arial" w:hAnsi="Arial" w:cs="Arial"/>
          <w:sz w:val="22"/>
          <w:lang w:val="sr-Latn-CS"/>
        </w:rPr>
      </w:pPr>
    </w:p>
    <w:p w:rsidR="008505A2" w:rsidRPr="00EA47C9" w:rsidRDefault="001C60B1" w:rsidP="00255AB9">
      <w:pPr>
        <w:pStyle w:val="ListParagraph"/>
        <w:numPr>
          <w:ilvl w:val="0"/>
          <w:numId w:val="12"/>
        </w:numPr>
        <w:spacing w:after="0"/>
        <w:ind w:left="0" w:firstLine="0"/>
        <w:rPr>
          <w:rFonts w:ascii="Arial" w:hAnsi="Arial" w:cs="Arial"/>
          <w:sz w:val="22"/>
        </w:rPr>
      </w:pPr>
      <w:r w:rsidRPr="00EA47C9">
        <w:rPr>
          <w:rFonts w:ascii="Arial" w:hAnsi="Arial" w:cs="Arial"/>
          <w:sz w:val="22"/>
        </w:rPr>
        <w:lastRenderedPageBreak/>
        <w:t xml:space="preserve">Bez obzira na odredbe stava 2 ovog člana ugovorne strane su saglasne da iako Period trajanja koncesije istekne, ili dođe do </w:t>
      </w:r>
      <w:r w:rsidR="00117641" w:rsidRPr="00EA47C9">
        <w:rPr>
          <w:rFonts w:ascii="Arial" w:hAnsi="Arial" w:cs="Arial"/>
          <w:sz w:val="22"/>
          <w:lang w:val="sr-Latn-CS"/>
        </w:rPr>
        <w:t>potpunog iskorišć</w:t>
      </w:r>
      <w:r w:rsidRPr="00EA47C9">
        <w:rPr>
          <w:rFonts w:ascii="Arial" w:hAnsi="Arial" w:cs="Arial"/>
          <w:sz w:val="22"/>
          <w:lang w:val="sr-Latn-CS"/>
        </w:rPr>
        <w:t>enja eksploatacionih rezervi Mineralne sirovine sa bilo kojeg ležišta,</w:t>
      </w:r>
      <w:r w:rsidRPr="00EA47C9">
        <w:rPr>
          <w:rFonts w:ascii="Arial" w:hAnsi="Arial" w:cs="Arial"/>
          <w:sz w:val="22"/>
        </w:rPr>
        <w:t xml:space="preserve"> ili Ugovor bude raskinut u skladu sa odredbama Ugovora i zakona, svaka finansijska obaveza, obaveza rekultivacije i sanacije površina na kojima su izvođeni rudarski radovi, kao i druge obaveze Koncesionara koja su nastale prije isteka Perioda trajanja koncesije, ili </w:t>
      </w:r>
      <w:r w:rsidR="00117641" w:rsidRPr="00EA47C9">
        <w:rPr>
          <w:rFonts w:ascii="Arial" w:hAnsi="Arial" w:cs="Arial"/>
          <w:sz w:val="22"/>
          <w:lang w:val="sr-Latn-CS"/>
        </w:rPr>
        <w:t>potpunog iskorišć</w:t>
      </w:r>
      <w:r w:rsidRPr="00EA47C9">
        <w:rPr>
          <w:rFonts w:ascii="Arial" w:hAnsi="Arial" w:cs="Arial"/>
          <w:sz w:val="22"/>
          <w:lang w:val="sr-Latn-CS"/>
        </w:rPr>
        <w:t>enja eksploatacionih rezervi Mineralne sirovine sa bilo kojeg ležišta,</w:t>
      </w:r>
      <w:r w:rsidRPr="00EA47C9">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833FF0" w:rsidRPr="00EA47C9" w:rsidRDefault="00833FF0" w:rsidP="003B437A">
      <w:pPr>
        <w:pStyle w:val="ListParagraph"/>
        <w:spacing w:after="0"/>
        <w:ind w:left="0"/>
        <w:rPr>
          <w:rFonts w:ascii="Arial" w:hAnsi="Arial" w:cs="Arial"/>
          <w:sz w:val="22"/>
        </w:rPr>
      </w:pPr>
    </w:p>
    <w:p w:rsidR="001C60B1" w:rsidRPr="00EA47C9" w:rsidRDefault="001C60B1" w:rsidP="00255AB9">
      <w:pPr>
        <w:pStyle w:val="ListParagraph"/>
        <w:numPr>
          <w:ilvl w:val="0"/>
          <w:numId w:val="7"/>
        </w:numPr>
        <w:spacing w:after="0"/>
        <w:ind w:left="0" w:firstLine="0"/>
        <w:rPr>
          <w:rFonts w:ascii="Arial" w:hAnsi="Arial" w:cs="Arial"/>
          <w:b/>
          <w:sz w:val="22"/>
          <w:lang w:val="en-US"/>
        </w:rPr>
      </w:pPr>
      <w:r w:rsidRPr="00EA47C9">
        <w:rPr>
          <w:rFonts w:ascii="Arial" w:hAnsi="Arial" w:cs="Arial"/>
          <w:b/>
          <w:sz w:val="22"/>
          <w:lang w:val="sr-Latn-CS"/>
        </w:rPr>
        <w:t>Uslovi obavlja</w:t>
      </w:r>
      <w:proofErr w:type="spellStart"/>
      <w:r w:rsidRPr="00EA47C9">
        <w:rPr>
          <w:rFonts w:ascii="Arial" w:hAnsi="Arial" w:cs="Arial"/>
          <w:b/>
          <w:sz w:val="22"/>
          <w:lang w:val="en-US"/>
        </w:rPr>
        <w:t>nja</w:t>
      </w:r>
      <w:proofErr w:type="spellEnd"/>
      <w:r w:rsidRPr="00EA47C9">
        <w:rPr>
          <w:rFonts w:ascii="Arial" w:hAnsi="Arial" w:cs="Arial"/>
          <w:b/>
          <w:sz w:val="22"/>
          <w:lang w:val="en-US"/>
        </w:rPr>
        <w:t xml:space="preserve"> </w:t>
      </w:r>
      <w:proofErr w:type="spellStart"/>
      <w:r w:rsidRPr="00EA47C9">
        <w:rPr>
          <w:rFonts w:ascii="Arial" w:hAnsi="Arial" w:cs="Arial"/>
          <w:b/>
          <w:sz w:val="22"/>
          <w:lang w:val="en-US"/>
        </w:rPr>
        <w:t>Koncesione</w:t>
      </w:r>
      <w:proofErr w:type="spellEnd"/>
      <w:r w:rsidRPr="00EA47C9">
        <w:rPr>
          <w:rFonts w:ascii="Arial" w:hAnsi="Arial" w:cs="Arial"/>
          <w:b/>
          <w:sz w:val="22"/>
          <w:lang w:val="en-US"/>
        </w:rPr>
        <w:t xml:space="preserve"> </w:t>
      </w:r>
      <w:proofErr w:type="spellStart"/>
      <w:r w:rsidRPr="00EA47C9">
        <w:rPr>
          <w:rFonts w:ascii="Arial" w:hAnsi="Arial" w:cs="Arial"/>
          <w:b/>
          <w:sz w:val="22"/>
          <w:lang w:val="en-US"/>
        </w:rPr>
        <w:t>djelatnosti</w:t>
      </w:r>
      <w:proofErr w:type="spellEnd"/>
    </w:p>
    <w:p w:rsidR="00117641" w:rsidRPr="00EA47C9" w:rsidRDefault="00117641" w:rsidP="003B437A">
      <w:pPr>
        <w:pStyle w:val="ListParagraph"/>
        <w:spacing w:after="0"/>
        <w:ind w:left="0"/>
        <w:rPr>
          <w:rFonts w:ascii="Arial" w:hAnsi="Arial" w:cs="Arial"/>
          <w:b/>
          <w:sz w:val="22"/>
          <w:lang w:val="en-US"/>
        </w:rPr>
      </w:pPr>
    </w:p>
    <w:p w:rsidR="0066163C" w:rsidRPr="00EA47C9" w:rsidRDefault="0066163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 xml:space="preserve">Koncesionar je dužan da u roku od šest mjeseci od dana zaključivanja ovog Ugovora uradi </w:t>
      </w:r>
      <w:r w:rsidRPr="00EA47C9">
        <w:rPr>
          <w:rFonts w:ascii="Arial" w:hAnsi="Arial" w:cs="Arial"/>
          <w:sz w:val="22"/>
        </w:rPr>
        <w:t xml:space="preserve">Projekat osnovnih geoloških istraživanja </w:t>
      </w:r>
      <w:r w:rsidRPr="00EA47C9">
        <w:rPr>
          <w:rFonts w:ascii="Arial" w:hAnsi="Arial" w:cs="Arial"/>
          <w:sz w:val="22"/>
          <w:lang w:val="sr-Latn-CS"/>
        </w:rPr>
        <w:t>”Bloka br. 4”, kojim će obuhvatiti cj</w:t>
      </w:r>
      <w:r w:rsidR="00935886" w:rsidRPr="00EA47C9">
        <w:rPr>
          <w:rFonts w:ascii="Arial" w:hAnsi="Arial" w:cs="Arial"/>
          <w:sz w:val="22"/>
          <w:lang w:val="sr-Latn-CS"/>
        </w:rPr>
        <w:t>elokupan prostor ”Bloka br. 4”.</w:t>
      </w:r>
    </w:p>
    <w:p w:rsidR="0066163C" w:rsidRPr="00EA47C9" w:rsidRDefault="0066163C" w:rsidP="003B437A">
      <w:pPr>
        <w:pStyle w:val="ListParagraph"/>
        <w:spacing w:after="0"/>
        <w:ind w:left="0"/>
        <w:rPr>
          <w:rFonts w:ascii="Arial" w:hAnsi="Arial" w:cs="Arial"/>
          <w:sz w:val="22"/>
          <w:lang w:val="sr-Latn-CS"/>
        </w:rPr>
      </w:pPr>
    </w:p>
    <w:p w:rsidR="0059473B" w:rsidRDefault="0066163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Koncesionar je dužan da</w:t>
      </w:r>
      <w:r w:rsidR="00BB5D93" w:rsidRPr="00EA47C9">
        <w:rPr>
          <w:rFonts w:ascii="Arial" w:hAnsi="Arial" w:cs="Arial"/>
          <w:sz w:val="22"/>
          <w:lang w:val="sr-Latn-CS"/>
        </w:rPr>
        <w:t>,</w:t>
      </w:r>
      <w:r w:rsidRPr="00EA47C9">
        <w:rPr>
          <w:rFonts w:ascii="Arial" w:hAnsi="Arial" w:cs="Arial"/>
          <w:sz w:val="22"/>
          <w:lang w:val="sr-Latn-CS"/>
        </w:rPr>
        <w:t xml:space="preserve"> u roku od šest mjeseci od dana dobijanja odobrenja</w:t>
      </w:r>
      <w:r w:rsidR="00FF4D9E" w:rsidRPr="00EA47C9">
        <w:rPr>
          <w:rFonts w:ascii="Arial" w:hAnsi="Arial" w:cs="Arial"/>
          <w:sz w:val="22"/>
          <w:lang w:val="sr-Latn-CS"/>
        </w:rPr>
        <w:t xml:space="preserve"> </w:t>
      </w:r>
      <w:r w:rsidRPr="00EA47C9">
        <w:rPr>
          <w:rFonts w:ascii="Arial" w:hAnsi="Arial" w:cs="Arial"/>
          <w:sz w:val="22"/>
          <w:lang w:val="sr-Latn-CS"/>
        </w:rPr>
        <w:t>na Projekat</w:t>
      </w:r>
      <w:r w:rsidR="00FF4D9E" w:rsidRPr="00EA47C9">
        <w:rPr>
          <w:rFonts w:ascii="Arial" w:hAnsi="Arial" w:cs="Arial"/>
          <w:sz w:val="22"/>
          <w:lang w:val="sr-Latn-CS"/>
        </w:rPr>
        <w:t xml:space="preserve"> iz stava 1 ovog člana od Organa uprave</w:t>
      </w:r>
      <w:r w:rsidR="00BB5D93" w:rsidRPr="00EA47C9">
        <w:rPr>
          <w:rFonts w:ascii="Arial" w:hAnsi="Arial" w:cs="Arial"/>
          <w:sz w:val="22"/>
          <w:lang w:val="sr-Latn-CS"/>
        </w:rPr>
        <w:t>,</w:t>
      </w:r>
      <w:r w:rsidR="00FF4D9E" w:rsidRPr="00EA47C9">
        <w:rPr>
          <w:rFonts w:ascii="Arial" w:hAnsi="Arial" w:cs="Arial"/>
          <w:sz w:val="22"/>
          <w:lang w:val="sr-Latn-CS"/>
        </w:rPr>
        <w:t xml:space="preserve"> </w:t>
      </w:r>
      <w:r w:rsidRPr="00EA47C9">
        <w:rPr>
          <w:rFonts w:ascii="Arial" w:hAnsi="Arial" w:cs="Arial"/>
          <w:sz w:val="22"/>
        </w:rPr>
        <w:t>izvede projektovana osnovna geološka istraživanja na šire</w:t>
      </w:r>
      <w:r w:rsidR="00BB5D93" w:rsidRPr="00EA47C9">
        <w:rPr>
          <w:rFonts w:ascii="Arial" w:hAnsi="Arial" w:cs="Arial"/>
          <w:sz w:val="22"/>
        </w:rPr>
        <w:t>m prostoru Podplaninika</w:t>
      </w:r>
      <w:r w:rsidR="00935886" w:rsidRPr="00EA47C9">
        <w:rPr>
          <w:rFonts w:ascii="Arial" w:hAnsi="Arial" w:cs="Arial"/>
          <w:sz w:val="22"/>
        </w:rPr>
        <w:t xml:space="preserve"> i </w:t>
      </w:r>
      <w:r w:rsidR="00935886" w:rsidRPr="00EA47C9">
        <w:rPr>
          <w:rFonts w:ascii="Arial" w:hAnsi="Arial" w:cs="Arial"/>
          <w:sz w:val="22"/>
          <w:lang w:val="sr-Latn-CS"/>
        </w:rPr>
        <w:t>da uradi Projekat detaljnih geoloških istraživanja ležišta „Podplaninik II“.</w:t>
      </w:r>
    </w:p>
    <w:p w:rsidR="0059473B" w:rsidRDefault="0059473B" w:rsidP="003B437A">
      <w:pPr>
        <w:pStyle w:val="ListParagraph"/>
        <w:spacing w:after="0"/>
        <w:ind w:left="0"/>
        <w:rPr>
          <w:rFonts w:ascii="Arial" w:hAnsi="Arial" w:cs="Arial"/>
          <w:sz w:val="22"/>
          <w:lang w:val="sr-Latn-CS"/>
        </w:rPr>
      </w:pPr>
    </w:p>
    <w:p w:rsidR="0059473B" w:rsidRPr="0059473B" w:rsidRDefault="0066163C"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rPr>
        <w:t>Koncesionar je dužan da u</w:t>
      </w:r>
      <w:r w:rsidR="00BB5D93" w:rsidRPr="0059473B">
        <w:rPr>
          <w:rFonts w:ascii="Arial" w:hAnsi="Arial" w:cs="Arial"/>
          <w:sz w:val="22"/>
        </w:rPr>
        <w:t xml:space="preserve"> toku </w:t>
      </w:r>
      <w:r w:rsidRPr="0059473B">
        <w:rPr>
          <w:rFonts w:ascii="Arial" w:hAnsi="Arial" w:cs="Arial"/>
          <w:sz w:val="22"/>
        </w:rPr>
        <w:t>druge godine</w:t>
      </w:r>
      <w:r w:rsidRPr="0059473B">
        <w:rPr>
          <w:rFonts w:ascii="Arial" w:hAnsi="Arial" w:cs="Arial"/>
          <w:sz w:val="22"/>
          <w:lang w:val="sr-Latn-CS"/>
        </w:rPr>
        <w:t xml:space="preserve"> trajanja </w:t>
      </w:r>
      <w:r w:rsidR="00BB5D93" w:rsidRPr="0059473B">
        <w:rPr>
          <w:rFonts w:ascii="Arial" w:hAnsi="Arial" w:cs="Arial"/>
          <w:sz w:val="22"/>
          <w:lang w:val="sr-Latn-CS"/>
        </w:rPr>
        <w:t>ovog Ugovora,</w:t>
      </w:r>
      <w:r w:rsidRPr="0059473B">
        <w:rPr>
          <w:rFonts w:ascii="Arial" w:hAnsi="Arial" w:cs="Arial"/>
          <w:sz w:val="22"/>
        </w:rPr>
        <w:t xml:space="preserve"> u slučaju otkrivanja novih ležišta Mineralne sirovine na širem prostoru Podp</w:t>
      </w:r>
      <w:r w:rsidR="00FF4D9E" w:rsidRPr="0059473B">
        <w:rPr>
          <w:rFonts w:ascii="Arial" w:hAnsi="Arial" w:cs="Arial"/>
          <w:sz w:val="22"/>
        </w:rPr>
        <w:t>laninika, uradi Projekat detaljnih geoloških istraživanja</w:t>
      </w:r>
      <w:r w:rsidRPr="0059473B">
        <w:rPr>
          <w:rFonts w:ascii="Arial" w:hAnsi="Arial" w:cs="Arial"/>
          <w:sz w:val="22"/>
        </w:rPr>
        <w:t xml:space="preserve"> i </w:t>
      </w:r>
      <w:r w:rsidR="00FF4D9E" w:rsidRPr="0059473B">
        <w:rPr>
          <w:rFonts w:ascii="Arial" w:hAnsi="Arial" w:cs="Arial"/>
          <w:sz w:val="22"/>
        </w:rPr>
        <w:t xml:space="preserve">da, po dobijanju odobrenja </w:t>
      </w:r>
      <w:r w:rsidR="00BB5D93" w:rsidRPr="0059473B">
        <w:rPr>
          <w:rFonts w:ascii="Arial" w:hAnsi="Arial" w:cs="Arial"/>
          <w:sz w:val="22"/>
        </w:rPr>
        <w:t xml:space="preserve">na isti </w:t>
      </w:r>
      <w:r w:rsidR="00FF4D9E" w:rsidRPr="0059473B">
        <w:rPr>
          <w:rFonts w:ascii="Arial" w:hAnsi="Arial" w:cs="Arial"/>
          <w:sz w:val="22"/>
        </w:rPr>
        <w:t xml:space="preserve">od Organa uprave, </w:t>
      </w:r>
      <w:r w:rsidRPr="0059473B">
        <w:rPr>
          <w:rFonts w:ascii="Arial" w:hAnsi="Arial" w:cs="Arial"/>
          <w:sz w:val="22"/>
        </w:rPr>
        <w:t>izvrši detaljna geološka ist</w:t>
      </w:r>
      <w:r w:rsidR="00FF4D9E" w:rsidRPr="0059473B">
        <w:rPr>
          <w:rFonts w:ascii="Arial" w:hAnsi="Arial" w:cs="Arial"/>
          <w:sz w:val="22"/>
        </w:rPr>
        <w:t>raživanja novih ležišta Mineralne sirovine.</w:t>
      </w:r>
      <w:r w:rsidRPr="0059473B">
        <w:rPr>
          <w:rFonts w:ascii="Arial" w:hAnsi="Arial" w:cs="Arial"/>
          <w:sz w:val="22"/>
        </w:rPr>
        <w:t xml:space="preserve"> </w:t>
      </w:r>
    </w:p>
    <w:p w:rsidR="00935886" w:rsidRPr="0059473B" w:rsidRDefault="00935886" w:rsidP="003B437A">
      <w:pPr>
        <w:pStyle w:val="ListParagraph"/>
        <w:spacing w:after="0"/>
        <w:ind w:left="0"/>
        <w:rPr>
          <w:rFonts w:ascii="Arial" w:hAnsi="Arial" w:cs="Arial"/>
          <w:sz w:val="22"/>
          <w:lang w:val="sr-Latn-CS"/>
        </w:rPr>
      </w:pPr>
      <w:r w:rsidRPr="0059473B">
        <w:rPr>
          <w:rFonts w:ascii="Arial" w:hAnsi="Arial" w:cs="Arial"/>
          <w:sz w:val="22"/>
        </w:rPr>
        <w:t>U ovoj fazi Koncesionar je u obavezi da izvede detaljna geološka istraživanja na ležištu „Podplaninik II“.</w:t>
      </w:r>
    </w:p>
    <w:p w:rsidR="0066163C" w:rsidRPr="00EA47C9" w:rsidRDefault="0066163C" w:rsidP="003B437A">
      <w:pPr>
        <w:pStyle w:val="ListParagraph"/>
        <w:spacing w:after="0"/>
        <w:ind w:left="0"/>
        <w:rPr>
          <w:rFonts w:ascii="Arial" w:hAnsi="Arial" w:cs="Arial"/>
          <w:sz w:val="22"/>
          <w:lang w:val="sr-Latn-CS"/>
        </w:rPr>
      </w:pPr>
    </w:p>
    <w:p w:rsidR="00EF1429" w:rsidRPr="00EA47C9" w:rsidRDefault="0066163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U toku treće godine </w:t>
      </w:r>
      <w:r w:rsidRPr="00EA47C9">
        <w:rPr>
          <w:rFonts w:ascii="Arial" w:hAnsi="Arial" w:cs="Arial"/>
          <w:sz w:val="22"/>
          <w:lang w:val="sr-Latn-CS"/>
        </w:rPr>
        <w:t xml:space="preserve">trajanja </w:t>
      </w:r>
      <w:r w:rsidR="00BB5D93" w:rsidRPr="00EA47C9">
        <w:rPr>
          <w:rFonts w:ascii="Arial" w:hAnsi="Arial" w:cs="Arial"/>
          <w:sz w:val="22"/>
          <w:lang w:val="sr-Latn-CS"/>
        </w:rPr>
        <w:t>ovog Ugovora</w:t>
      </w:r>
      <w:r w:rsidRPr="00EA47C9">
        <w:rPr>
          <w:rFonts w:ascii="Arial" w:hAnsi="Arial" w:cs="Arial"/>
          <w:sz w:val="22"/>
          <w:lang w:val="sr-Latn-CS"/>
        </w:rPr>
        <w:t xml:space="preserve">, </w:t>
      </w:r>
      <w:r w:rsidR="00BB5D93" w:rsidRPr="00EA47C9">
        <w:rPr>
          <w:rFonts w:ascii="Arial" w:hAnsi="Arial" w:cs="Arial"/>
          <w:sz w:val="22"/>
          <w:lang w:val="sr-Latn-CS"/>
        </w:rPr>
        <w:t>Koncesionar je dužan da uradi ē</w:t>
      </w:r>
      <w:r w:rsidRPr="00EA47C9">
        <w:rPr>
          <w:rFonts w:ascii="Arial" w:hAnsi="Arial" w:cs="Arial"/>
          <w:sz w:val="22"/>
          <w:lang w:val="sr-Latn-CS"/>
        </w:rPr>
        <w:t>laborate o klasifikaciji, kategorizaciji i proračunu rezervi novootkrivenih ležišta</w:t>
      </w:r>
      <w:r w:rsidR="00FF4D9E" w:rsidRPr="00EA47C9">
        <w:rPr>
          <w:rFonts w:ascii="Arial" w:hAnsi="Arial" w:cs="Arial"/>
          <w:sz w:val="22"/>
          <w:lang w:val="sr-Latn-CS"/>
        </w:rPr>
        <w:t>, odnosno Mineralne sirovine</w:t>
      </w:r>
      <w:r w:rsidRPr="00EA47C9">
        <w:rPr>
          <w:rFonts w:ascii="Arial" w:hAnsi="Arial" w:cs="Arial"/>
          <w:sz w:val="22"/>
          <w:lang w:val="sr-Latn-CS"/>
        </w:rPr>
        <w:t xml:space="preserve"> </w:t>
      </w:r>
      <w:r w:rsidRPr="00EA47C9">
        <w:rPr>
          <w:rFonts w:ascii="Arial" w:hAnsi="Arial" w:cs="Arial"/>
          <w:sz w:val="22"/>
        </w:rPr>
        <w:t>na širem prostoru Podplaninika</w:t>
      </w:r>
      <w:r w:rsidRPr="00EA47C9">
        <w:rPr>
          <w:rFonts w:ascii="Arial" w:hAnsi="Arial" w:cs="Arial"/>
          <w:sz w:val="22"/>
          <w:lang w:val="sr-Latn-CS"/>
        </w:rPr>
        <w:t xml:space="preserve">, </w:t>
      </w:r>
      <w:r w:rsidR="00150FF8" w:rsidRPr="00EA47C9">
        <w:rPr>
          <w:rFonts w:ascii="Arial" w:hAnsi="Arial" w:cs="Arial"/>
          <w:sz w:val="22"/>
          <w:lang w:val="sr-Latn-CS"/>
        </w:rPr>
        <w:t xml:space="preserve">da uradi Elaborat o klasifikaciji, kategorizaciji i proračunu rezervi rude crvenog boksita na ležištu „Podplaninik II“, </w:t>
      </w:r>
      <w:r w:rsidRPr="00EA47C9">
        <w:rPr>
          <w:rFonts w:ascii="Arial" w:hAnsi="Arial" w:cs="Arial"/>
          <w:sz w:val="22"/>
          <w:lang w:val="sr-Latn-CS"/>
        </w:rPr>
        <w:t>da izradi rudarsku i drugu tehničku dokumentaciju i prib</w:t>
      </w:r>
      <w:r w:rsidR="00BB5D93" w:rsidRPr="00EA47C9">
        <w:rPr>
          <w:rFonts w:ascii="Arial" w:hAnsi="Arial" w:cs="Arial"/>
          <w:sz w:val="22"/>
          <w:lang w:val="sr-Latn-CS"/>
        </w:rPr>
        <w:t>avi odobrenja za eksploataciju M</w:t>
      </w:r>
      <w:r w:rsidRPr="00EA47C9">
        <w:rPr>
          <w:rFonts w:ascii="Arial" w:hAnsi="Arial" w:cs="Arial"/>
          <w:sz w:val="22"/>
          <w:lang w:val="sr-Latn-CS"/>
        </w:rPr>
        <w:t xml:space="preserve">ineralne sirovine, odobrenja za izvođenje radova po glavnim rudarskim projektima eksploatacije i odobrenja za upotrebu </w:t>
      </w:r>
      <w:r w:rsidR="00FF4D9E" w:rsidRPr="00EA47C9">
        <w:rPr>
          <w:rFonts w:ascii="Arial" w:hAnsi="Arial" w:cs="Arial"/>
          <w:sz w:val="22"/>
          <w:lang w:val="sr-Latn-CS"/>
        </w:rPr>
        <w:t>rudarskih objekata i da</w:t>
      </w:r>
      <w:r w:rsidRPr="00EA47C9">
        <w:rPr>
          <w:rFonts w:ascii="Arial" w:hAnsi="Arial" w:cs="Arial"/>
          <w:sz w:val="22"/>
          <w:lang w:val="sr-Latn-CS"/>
        </w:rPr>
        <w:t xml:space="preserve"> ot</w:t>
      </w:r>
      <w:r w:rsidR="00FF4D9E" w:rsidRPr="00EA47C9">
        <w:rPr>
          <w:rFonts w:ascii="Arial" w:hAnsi="Arial" w:cs="Arial"/>
          <w:sz w:val="22"/>
          <w:lang w:val="sr-Latn-CS"/>
        </w:rPr>
        <w:t>počne sa ek</w:t>
      </w:r>
      <w:r w:rsidR="00150FF8" w:rsidRPr="00EA47C9">
        <w:rPr>
          <w:rFonts w:ascii="Arial" w:hAnsi="Arial" w:cs="Arial"/>
          <w:sz w:val="22"/>
          <w:lang w:val="sr-Latn-CS"/>
        </w:rPr>
        <w:t>sploatacijom Mineralne sirovine na utvrđenim novim ležištima i na ležištu „Podplaninik II“.</w:t>
      </w:r>
    </w:p>
    <w:p w:rsidR="00EF1429" w:rsidRPr="00EA47C9" w:rsidRDefault="00EF1429" w:rsidP="003B437A">
      <w:pPr>
        <w:pStyle w:val="ListParagraph"/>
        <w:spacing w:after="0"/>
        <w:ind w:left="0"/>
        <w:rPr>
          <w:rFonts w:ascii="Arial" w:hAnsi="Arial" w:cs="Arial"/>
          <w:sz w:val="22"/>
          <w:lang w:val="sr-Latn-CS"/>
        </w:rPr>
      </w:pPr>
    </w:p>
    <w:p w:rsidR="0059473B" w:rsidRPr="0059473B" w:rsidRDefault="00833FF0"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Pod uslovom da je izvršio sve obaveze propisane st. 1, 2, 3 i 4 ovog člana na način zadovoljavajući za Koncedenta, Koncesionar se obavezuje da će najkasnije do kraja treće (3) godine računajući od dana zaključivanja ovog Ugovora dostaviti Koncedentu:</w:t>
      </w:r>
    </w:p>
    <w:p w:rsidR="0059473B" w:rsidRDefault="0059473B" w:rsidP="003B437A">
      <w:pPr>
        <w:pStyle w:val="ListParagraph"/>
        <w:spacing w:after="0"/>
        <w:ind w:left="0"/>
        <w:rPr>
          <w:rFonts w:ascii="Arial" w:hAnsi="Arial" w:cs="Arial"/>
          <w:sz w:val="22"/>
        </w:rPr>
      </w:pPr>
    </w:p>
    <w:p w:rsidR="0059473B" w:rsidRPr="0059473B" w:rsidRDefault="00833FF0" w:rsidP="00255AB9">
      <w:pPr>
        <w:pStyle w:val="ListParagraph"/>
        <w:numPr>
          <w:ilvl w:val="0"/>
          <w:numId w:val="14"/>
        </w:numPr>
        <w:spacing w:after="0"/>
        <w:ind w:left="0" w:firstLine="0"/>
        <w:rPr>
          <w:rFonts w:ascii="Arial" w:hAnsi="Arial" w:cs="Arial"/>
          <w:sz w:val="22"/>
          <w:lang w:val="sr-Latn-CS"/>
        </w:rPr>
      </w:pPr>
      <w:r w:rsidRPr="0059473B">
        <w:rPr>
          <w:rFonts w:ascii="Arial" w:hAnsi="Arial" w:cs="Arial"/>
          <w:sz w:val="22"/>
        </w:rPr>
        <w:t>obavještenje o odluci ulaska u novi period realiza</w:t>
      </w:r>
      <w:r w:rsidR="00791F67" w:rsidRPr="0059473B">
        <w:rPr>
          <w:rFonts w:ascii="Arial" w:hAnsi="Arial" w:cs="Arial"/>
          <w:sz w:val="22"/>
        </w:rPr>
        <w:t xml:space="preserve">cije koncesije definisanu st.  8, 9 i 10 </w:t>
      </w:r>
      <w:r w:rsidRPr="0059473B">
        <w:rPr>
          <w:rFonts w:ascii="Arial" w:hAnsi="Arial" w:cs="Arial"/>
          <w:sz w:val="22"/>
        </w:rPr>
        <w:t>ovo</w:t>
      </w:r>
      <w:r w:rsidR="00EF1429" w:rsidRPr="0059473B">
        <w:rPr>
          <w:rFonts w:ascii="Arial" w:hAnsi="Arial" w:cs="Arial"/>
          <w:sz w:val="22"/>
        </w:rPr>
        <w:t xml:space="preserve">g </w:t>
      </w:r>
      <w:r w:rsidRPr="0059473B">
        <w:rPr>
          <w:rFonts w:ascii="Arial" w:hAnsi="Arial" w:cs="Arial"/>
          <w:sz w:val="22"/>
        </w:rPr>
        <w:t>člana, koje ne može biti uslovljeno novim zahtjevima po pitanju rokova za izvršenje ugovornih obaveza ili mijenjanju postojećih uslova Ugovora;</w:t>
      </w:r>
      <w:r w:rsidR="00EF1429" w:rsidRPr="0059473B">
        <w:rPr>
          <w:rFonts w:ascii="Arial" w:hAnsi="Arial" w:cs="Arial"/>
          <w:sz w:val="22"/>
        </w:rPr>
        <w:t xml:space="preserve"> ili </w:t>
      </w:r>
    </w:p>
    <w:p w:rsidR="0059473B" w:rsidRPr="0059473B" w:rsidRDefault="0059473B" w:rsidP="003B437A">
      <w:pPr>
        <w:pStyle w:val="ListParagraph"/>
        <w:spacing w:after="0"/>
        <w:ind w:left="0"/>
        <w:rPr>
          <w:rFonts w:ascii="Arial" w:hAnsi="Arial" w:cs="Arial"/>
          <w:sz w:val="22"/>
          <w:lang w:val="sr-Latn-CS"/>
        </w:rPr>
      </w:pPr>
    </w:p>
    <w:p w:rsidR="0059473B" w:rsidRPr="0059473B" w:rsidRDefault="00833FF0" w:rsidP="00255AB9">
      <w:pPr>
        <w:pStyle w:val="ListParagraph"/>
        <w:numPr>
          <w:ilvl w:val="0"/>
          <w:numId w:val="14"/>
        </w:numPr>
        <w:spacing w:after="0"/>
        <w:ind w:left="0" w:firstLine="0"/>
        <w:rPr>
          <w:rFonts w:ascii="Arial" w:hAnsi="Arial" w:cs="Arial"/>
          <w:sz w:val="22"/>
          <w:lang w:val="sr-Latn-CS"/>
        </w:rPr>
      </w:pPr>
      <w:r w:rsidRPr="0059473B">
        <w:rPr>
          <w:rFonts w:ascii="Arial" w:hAnsi="Arial" w:cs="Arial"/>
          <w:sz w:val="22"/>
        </w:rPr>
        <w:t>zahtjev za sporazumni raskid Ugovora usl</w:t>
      </w:r>
      <w:r w:rsidR="00EF1429" w:rsidRPr="0059473B">
        <w:rPr>
          <w:rFonts w:ascii="Arial" w:hAnsi="Arial" w:cs="Arial"/>
          <w:sz w:val="22"/>
        </w:rPr>
        <w:t>ij</w:t>
      </w:r>
      <w:r w:rsidRPr="0059473B">
        <w:rPr>
          <w:rFonts w:ascii="Arial" w:hAnsi="Arial" w:cs="Arial"/>
          <w:sz w:val="22"/>
        </w:rPr>
        <w:t>ed odustajanja od dalje realizacije Ugovora</w:t>
      </w:r>
      <w:r w:rsidR="00EF1429" w:rsidRPr="0059473B">
        <w:rPr>
          <w:rFonts w:ascii="Arial" w:hAnsi="Arial" w:cs="Arial"/>
          <w:sz w:val="22"/>
        </w:rPr>
        <w:t>.</w:t>
      </w:r>
      <w:r w:rsidR="0059473B" w:rsidRPr="0059473B">
        <w:rPr>
          <w:rFonts w:ascii="Arial" w:hAnsi="Arial" w:cs="Arial"/>
          <w:sz w:val="22"/>
          <w:lang w:val="sr-Latn-CS"/>
        </w:rPr>
        <w:t xml:space="preserve"> </w:t>
      </w:r>
    </w:p>
    <w:p w:rsidR="0059473B" w:rsidRPr="0059473B" w:rsidRDefault="0059473B" w:rsidP="003B437A">
      <w:pPr>
        <w:spacing w:after="0"/>
        <w:jc w:val="both"/>
        <w:rPr>
          <w:rFonts w:ascii="Arial" w:hAnsi="Arial" w:cs="Arial"/>
          <w:lang w:val="sr-Latn-CS"/>
        </w:rPr>
      </w:pPr>
    </w:p>
    <w:p w:rsidR="0059473B" w:rsidRPr="0059473B" w:rsidRDefault="0059473B" w:rsidP="00255AB9">
      <w:pPr>
        <w:pStyle w:val="ListParagraph"/>
        <w:numPr>
          <w:ilvl w:val="0"/>
          <w:numId w:val="13"/>
        </w:numPr>
        <w:spacing w:after="0"/>
        <w:ind w:left="0" w:firstLine="0"/>
        <w:rPr>
          <w:rFonts w:ascii="Arial" w:hAnsi="Arial" w:cs="Arial"/>
        </w:rPr>
      </w:pPr>
      <w:r w:rsidRPr="0059473B">
        <w:rPr>
          <w:rFonts w:ascii="Arial" w:hAnsi="Arial" w:cs="Arial"/>
          <w:sz w:val="22"/>
        </w:rPr>
        <w:t xml:space="preserve">Ugovorne strane su saglasne da u slučaju sporazumnog raskida Ugovora u skladu sa stavom 5 alineja 2 ovog člana, Koncesionar nema pravo na naknadu štete, odnosno pravo na naknadu troškova </w:t>
      </w:r>
      <w:r w:rsidRPr="0059473B">
        <w:rPr>
          <w:rFonts w:ascii="Arial" w:hAnsi="Arial" w:cs="Arial"/>
          <w:sz w:val="22"/>
        </w:rPr>
        <w:lastRenderedPageBreak/>
        <w:t>za izvršene radove i uložena sredstva, kao i da se Koncesionar odriče svih drugih potraživanja i tužbenih zahtjeva prema Koncedentu</w:t>
      </w:r>
      <w:r w:rsidRPr="0059473B">
        <w:rPr>
          <w:rFonts w:ascii="Arial" w:hAnsi="Arial" w:cs="Arial"/>
        </w:rPr>
        <w:t>.</w:t>
      </w:r>
    </w:p>
    <w:p w:rsidR="00EF1429" w:rsidRPr="0059473B" w:rsidRDefault="00EF1429" w:rsidP="003B437A">
      <w:pPr>
        <w:pStyle w:val="ListParagraph"/>
        <w:spacing w:after="0"/>
        <w:ind w:left="0"/>
        <w:rPr>
          <w:rFonts w:ascii="Arial" w:hAnsi="Arial" w:cs="Arial"/>
          <w:sz w:val="22"/>
          <w:lang w:val="sr-Latn-CS"/>
        </w:rPr>
      </w:pPr>
    </w:p>
    <w:p w:rsidR="00833FF0" w:rsidRPr="0059473B" w:rsidRDefault="00EF1429" w:rsidP="00255AB9">
      <w:pPr>
        <w:pStyle w:val="ListParagraph"/>
        <w:numPr>
          <w:ilvl w:val="0"/>
          <w:numId w:val="13"/>
        </w:numPr>
        <w:spacing w:after="0"/>
        <w:ind w:left="0" w:firstLine="0"/>
        <w:rPr>
          <w:rFonts w:ascii="Arial" w:hAnsi="Arial" w:cs="Arial"/>
          <w:sz w:val="22"/>
        </w:rPr>
      </w:pPr>
      <w:r w:rsidRPr="0059473B">
        <w:rPr>
          <w:rFonts w:ascii="Arial" w:hAnsi="Arial" w:cs="Arial"/>
          <w:sz w:val="22"/>
        </w:rPr>
        <w:t xml:space="preserve">Bez uticaja na odredbe </w:t>
      </w:r>
      <w:r w:rsidR="00B160BD" w:rsidRPr="0059473B">
        <w:rPr>
          <w:rFonts w:ascii="Arial" w:hAnsi="Arial" w:cs="Arial"/>
          <w:sz w:val="22"/>
        </w:rPr>
        <w:t>stava 6 ovog člana, ugovorne strane su saglasne da u slučaju sporazumnog raskida Ugovora u skladu sa stavom 5 alineja 2 ovog člana, Koncesionar ima pravo na povraćaj tekuće bank</w:t>
      </w:r>
      <w:r w:rsidR="00EA47C9" w:rsidRPr="0059473B">
        <w:rPr>
          <w:rFonts w:ascii="Arial" w:hAnsi="Arial" w:cs="Arial"/>
          <w:sz w:val="22"/>
        </w:rPr>
        <w:t>arske garancije iz člana 12</w:t>
      </w:r>
      <w:r w:rsidR="001801B7" w:rsidRPr="0059473B">
        <w:rPr>
          <w:rFonts w:ascii="Arial" w:hAnsi="Arial" w:cs="Arial"/>
          <w:sz w:val="22"/>
        </w:rPr>
        <w:t xml:space="preserve"> Ugovora</w:t>
      </w:r>
      <w:r w:rsidR="00791F67" w:rsidRPr="0059473B">
        <w:rPr>
          <w:rFonts w:ascii="Arial" w:hAnsi="Arial" w:cs="Arial"/>
          <w:sz w:val="22"/>
        </w:rPr>
        <w:t>.</w:t>
      </w:r>
    </w:p>
    <w:p w:rsidR="00833FF0" w:rsidRPr="00EA47C9" w:rsidRDefault="00833FF0" w:rsidP="003B437A">
      <w:pPr>
        <w:pStyle w:val="ListParagraph"/>
        <w:shd w:val="clear" w:color="auto" w:fill="FFFFFF" w:themeFill="background1"/>
        <w:spacing w:after="0"/>
        <w:ind w:left="0"/>
        <w:rPr>
          <w:rFonts w:ascii="Arial" w:hAnsi="Arial" w:cs="Arial"/>
          <w:sz w:val="22"/>
        </w:rPr>
      </w:pPr>
    </w:p>
    <w:p w:rsidR="00BB5473" w:rsidRPr="0059473B" w:rsidRDefault="001E2C74"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lang w:val="sr-Latn-CS"/>
        </w:rPr>
        <w:t>Tokom</w:t>
      </w:r>
      <w:r w:rsidRPr="0059473B">
        <w:rPr>
          <w:rFonts w:ascii="Arial" w:hAnsi="Arial" w:cs="Arial"/>
          <w:b/>
          <w:sz w:val="22"/>
          <w:lang w:val="sr-Latn-CS"/>
        </w:rPr>
        <w:t xml:space="preserve"> </w:t>
      </w:r>
      <w:r w:rsidRPr="0059473B">
        <w:rPr>
          <w:rFonts w:ascii="Arial" w:hAnsi="Arial" w:cs="Arial"/>
          <w:sz w:val="22"/>
          <w:lang w:val="sr-Latn-CS"/>
        </w:rPr>
        <w:t>četvrte i pete godine</w:t>
      </w:r>
      <w:r w:rsidR="00BB5473" w:rsidRPr="0059473B">
        <w:rPr>
          <w:rFonts w:ascii="Arial" w:hAnsi="Arial" w:cs="Arial"/>
          <w:sz w:val="22"/>
          <w:lang w:val="sr-Latn-CS"/>
        </w:rPr>
        <w:t xml:space="preserve"> trajanja ovog Ugovora,</w:t>
      </w:r>
      <w:r w:rsidRPr="0059473B">
        <w:rPr>
          <w:rFonts w:ascii="Arial" w:hAnsi="Arial" w:cs="Arial"/>
          <w:sz w:val="22"/>
          <w:lang w:val="sr-Latn-CS"/>
        </w:rPr>
        <w:t xml:space="preserve"> </w:t>
      </w:r>
      <w:r w:rsidR="00FF4D9E" w:rsidRPr="0059473B">
        <w:rPr>
          <w:rFonts w:ascii="Arial" w:hAnsi="Arial" w:cs="Arial"/>
          <w:sz w:val="22"/>
        </w:rPr>
        <w:t>K</w:t>
      </w:r>
      <w:r w:rsidRPr="0059473B">
        <w:rPr>
          <w:rFonts w:ascii="Arial" w:hAnsi="Arial" w:cs="Arial"/>
          <w:sz w:val="22"/>
        </w:rPr>
        <w:t xml:space="preserve">oncesionar </w:t>
      </w:r>
      <w:r w:rsidR="00BB5D93" w:rsidRPr="0059473B">
        <w:rPr>
          <w:rFonts w:ascii="Arial" w:hAnsi="Arial" w:cs="Arial"/>
          <w:sz w:val="22"/>
        </w:rPr>
        <w:t xml:space="preserve">je dužan da izvede </w:t>
      </w:r>
      <w:r w:rsidRPr="0059473B">
        <w:rPr>
          <w:rFonts w:ascii="Arial" w:hAnsi="Arial" w:cs="Arial"/>
          <w:sz w:val="22"/>
        </w:rPr>
        <w:t>osnovna geološka istraživanja</w:t>
      </w:r>
      <w:r w:rsidR="00BB5D93" w:rsidRPr="0059473B">
        <w:rPr>
          <w:rFonts w:ascii="Arial" w:hAnsi="Arial" w:cs="Arial"/>
          <w:sz w:val="22"/>
        </w:rPr>
        <w:t xml:space="preserve"> po Projektu iz stava 1 ovog člana, </w:t>
      </w:r>
      <w:r w:rsidRPr="0059473B">
        <w:rPr>
          <w:rFonts w:ascii="Arial" w:hAnsi="Arial" w:cs="Arial"/>
          <w:sz w:val="22"/>
        </w:rPr>
        <w:t xml:space="preserve">na širem prostoru </w:t>
      </w:r>
      <w:r w:rsidRPr="0059473B">
        <w:rPr>
          <w:rFonts w:ascii="Arial" w:hAnsi="Arial" w:cs="Arial"/>
          <w:sz w:val="22"/>
          <w:lang w:val="sr-Latn-CS"/>
        </w:rPr>
        <w:t>ležišta "Kutsko br</w:t>
      </w:r>
      <w:r w:rsidR="00BB5473" w:rsidRPr="0059473B">
        <w:rPr>
          <w:rFonts w:ascii="Arial" w:hAnsi="Arial" w:cs="Arial"/>
          <w:sz w:val="22"/>
          <w:lang w:val="sr-Latn-CS"/>
        </w:rPr>
        <w:t>do" i na</w:t>
      </w:r>
      <w:r w:rsidR="00BB5D93" w:rsidRPr="0059473B">
        <w:rPr>
          <w:rFonts w:ascii="Arial" w:hAnsi="Arial" w:cs="Arial"/>
          <w:sz w:val="22"/>
          <w:lang w:val="sr-Latn-CS"/>
        </w:rPr>
        <w:t xml:space="preserve"> prostoru </w:t>
      </w:r>
      <w:r w:rsidR="001149F3" w:rsidRPr="0059473B">
        <w:rPr>
          <w:rFonts w:ascii="Arial" w:hAnsi="Arial" w:cs="Arial"/>
          <w:sz w:val="22"/>
          <w:lang w:val="sr-Latn-CS"/>
        </w:rPr>
        <w:t>„</w:t>
      </w:r>
      <w:r w:rsidR="00BB5D93" w:rsidRPr="0059473B">
        <w:rPr>
          <w:rFonts w:ascii="Arial" w:hAnsi="Arial" w:cs="Arial"/>
          <w:sz w:val="22"/>
          <w:lang w:val="sr-Latn-CS"/>
        </w:rPr>
        <w:t>Kutskog tmora</w:t>
      </w:r>
      <w:r w:rsidR="001149F3" w:rsidRPr="0059473B">
        <w:rPr>
          <w:rFonts w:ascii="Arial" w:hAnsi="Arial" w:cs="Arial"/>
          <w:sz w:val="22"/>
          <w:lang w:val="sr-Latn-CS"/>
        </w:rPr>
        <w:t>“</w:t>
      </w:r>
      <w:r w:rsidR="00BB5D93" w:rsidRPr="0059473B">
        <w:rPr>
          <w:rFonts w:ascii="Arial" w:hAnsi="Arial" w:cs="Arial"/>
          <w:sz w:val="22"/>
          <w:lang w:val="sr-Latn-CS"/>
        </w:rPr>
        <w:t>.</w:t>
      </w:r>
    </w:p>
    <w:p w:rsidR="00BB5473" w:rsidRPr="00EA47C9" w:rsidRDefault="00BB5473" w:rsidP="003B437A">
      <w:pPr>
        <w:pStyle w:val="ListParagraph"/>
        <w:spacing w:after="0"/>
        <w:ind w:left="0"/>
        <w:rPr>
          <w:rFonts w:ascii="Arial" w:hAnsi="Arial" w:cs="Arial"/>
          <w:sz w:val="22"/>
          <w:lang w:val="sr-Latn-CS"/>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Tokom</w:t>
      </w:r>
      <w:r w:rsidRPr="00EA47C9">
        <w:rPr>
          <w:rFonts w:ascii="Arial" w:hAnsi="Arial" w:cs="Arial"/>
          <w:b/>
          <w:sz w:val="22"/>
          <w:lang w:val="sr-Latn-CS"/>
        </w:rPr>
        <w:t xml:space="preserve"> </w:t>
      </w:r>
      <w:r w:rsidRPr="00EA47C9">
        <w:rPr>
          <w:rFonts w:ascii="Arial" w:hAnsi="Arial" w:cs="Arial"/>
          <w:sz w:val="22"/>
          <w:lang w:val="sr-Latn-CS"/>
        </w:rPr>
        <w:t>šeste  i sedme godine trajanja</w:t>
      </w:r>
      <w:r w:rsidR="00BB5473" w:rsidRPr="00EA47C9">
        <w:rPr>
          <w:rFonts w:ascii="Arial" w:hAnsi="Arial" w:cs="Arial"/>
          <w:sz w:val="22"/>
          <w:lang w:val="sr-Latn-CS"/>
        </w:rPr>
        <w:t xml:space="preserve"> ovog Ugovora</w:t>
      </w:r>
      <w:r w:rsidRPr="00EA47C9">
        <w:rPr>
          <w:rFonts w:ascii="Arial" w:hAnsi="Arial" w:cs="Arial"/>
          <w:sz w:val="22"/>
          <w:lang w:val="sr-Latn-CS"/>
        </w:rPr>
        <w:t xml:space="preserve">, </w:t>
      </w:r>
      <w:r w:rsidR="00BB5473" w:rsidRPr="00EA47C9">
        <w:rPr>
          <w:rFonts w:ascii="Arial" w:hAnsi="Arial" w:cs="Arial"/>
          <w:sz w:val="22"/>
        </w:rPr>
        <w:t>K</w:t>
      </w:r>
      <w:r w:rsidRPr="00EA47C9">
        <w:rPr>
          <w:rFonts w:ascii="Arial" w:hAnsi="Arial" w:cs="Arial"/>
          <w:sz w:val="22"/>
        </w:rPr>
        <w:t xml:space="preserve">oncesionar se obavezuje da, u slučaju </w:t>
      </w:r>
      <w:r w:rsidR="00BB5473" w:rsidRPr="00EA47C9">
        <w:rPr>
          <w:rFonts w:ascii="Arial" w:hAnsi="Arial" w:cs="Arial"/>
          <w:sz w:val="22"/>
        </w:rPr>
        <w:t>otkrivanja novih ležišta Mineralne sirovine</w:t>
      </w:r>
      <w:r w:rsidRPr="00EA47C9">
        <w:rPr>
          <w:rFonts w:ascii="Arial" w:hAnsi="Arial" w:cs="Arial"/>
          <w:sz w:val="22"/>
        </w:rPr>
        <w:t xml:space="preserve"> na širem prostoru </w:t>
      </w:r>
      <w:r w:rsidRPr="00EA47C9">
        <w:rPr>
          <w:rFonts w:ascii="Arial" w:hAnsi="Arial" w:cs="Arial"/>
          <w:sz w:val="22"/>
          <w:lang w:val="sr-Latn-CS"/>
        </w:rPr>
        <w:t xml:space="preserve">ležišta "Kutsko brdo" i na prostoru </w:t>
      </w:r>
      <w:r w:rsidR="001149F3">
        <w:rPr>
          <w:rFonts w:ascii="Arial" w:hAnsi="Arial" w:cs="Arial"/>
          <w:sz w:val="22"/>
          <w:lang w:val="sr-Latn-CS"/>
        </w:rPr>
        <w:t>„</w:t>
      </w:r>
      <w:r w:rsidRPr="00EA47C9">
        <w:rPr>
          <w:rFonts w:ascii="Arial" w:hAnsi="Arial" w:cs="Arial"/>
          <w:sz w:val="22"/>
          <w:lang w:val="sr-Latn-CS"/>
        </w:rPr>
        <w:t>Kutskog tmora</w:t>
      </w:r>
      <w:r w:rsidR="001149F3">
        <w:rPr>
          <w:rFonts w:ascii="Arial" w:hAnsi="Arial" w:cs="Arial"/>
          <w:sz w:val="22"/>
          <w:lang w:val="sr-Latn-CS"/>
        </w:rPr>
        <w:t>“</w:t>
      </w:r>
      <w:r w:rsidRPr="00EA47C9">
        <w:rPr>
          <w:rFonts w:ascii="Arial" w:hAnsi="Arial" w:cs="Arial"/>
          <w:sz w:val="22"/>
        </w:rPr>
        <w:t xml:space="preserve">, uradi </w:t>
      </w:r>
      <w:r w:rsidR="00150FF8" w:rsidRPr="00EA47C9">
        <w:rPr>
          <w:rFonts w:ascii="Arial" w:hAnsi="Arial" w:cs="Arial"/>
          <w:sz w:val="22"/>
        </w:rPr>
        <w:t>Aneks Projekta</w:t>
      </w:r>
      <w:r w:rsidR="00F166AB" w:rsidRPr="00EA47C9">
        <w:rPr>
          <w:rFonts w:ascii="Arial" w:hAnsi="Arial" w:cs="Arial"/>
          <w:sz w:val="22"/>
        </w:rPr>
        <w:t xml:space="preserve"> detaljnih geoloških istraživanja otkrivenih ležišta</w:t>
      </w:r>
      <w:r w:rsidRPr="00EA47C9">
        <w:rPr>
          <w:rFonts w:ascii="Arial" w:hAnsi="Arial" w:cs="Arial"/>
          <w:sz w:val="22"/>
        </w:rPr>
        <w:t xml:space="preserve"> i </w:t>
      </w:r>
      <w:r w:rsidR="00DC2994" w:rsidRPr="00EA47C9">
        <w:rPr>
          <w:rFonts w:ascii="Arial" w:hAnsi="Arial" w:cs="Arial"/>
          <w:sz w:val="22"/>
        </w:rPr>
        <w:t xml:space="preserve">da, po dobijanju odobrenja od Organa uprave, </w:t>
      </w:r>
      <w:r w:rsidRPr="00EA47C9">
        <w:rPr>
          <w:rFonts w:ascii="Arial" w:hAnsi="Arial" w:cs="Arial"/>
          <w:sz w:val="22"/>
        </w:rPr>
        <w:t>izvrši detaljna geološka is</w:t>
      </w:r>
      <w:r w:rsidR="00DC2994" w:rsidRPr="00EA47C9">
        <w:rPr>
          <w:rFonts w:ascii="Arial" w:hAnsi="Arial" w:cs="Arial"/>
          <w:sz w:val="22"/>
        </w:rPr>
        <w:t>traživanja novih ležišta Mineralne sirovine</w:t>
      </w:r>
      <w:r w:rsidRPr="00EA47C9">
        <w:rPr>
          <w:rFonts w:ascii="Arial" w:hAnsi="Arial" w:cs="Arial"/>
          <w:sz w:val="22"/>
        </w:rPr>
        <w:t xml:space="preserve">. </w:t>
      </w:r>
    </w:p>
    <w:p w:rsidR="008505A2" w:rsidRPr="00EA47C9" w:rsidRDefault="008505A2" w:rsidP="003B437A">
      <w:pPr>
        <w:pStyle w:val="ListParagraph"/>
        <w:spacing w:after="0"/>
        <w:ind w:left="0"/>
        <w:rPr>
          <w:rFonts w:ascii="Arial" w:hAnsi="Arial" w:cs="Arial"/>
          <w:sz w:val="22"/>
          <w:lang w:val="sr-Latn-CS"/>
        </w:rPr>
      </w:pPr>
    </w:p>
    <w:p w:rsidR="00B160BD"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U toku osme godine </w:t>
      </w:r>
      <w:r w:rsidRPr="00EA47C9">
        <w:rPr>
          <w:rFonts w:ascii="Arial" w:hAnsi="Arial" w:cs="Arial"/>
          <w:sz w:val="22"/>
          <w:lang w:val="sr-Latn-CS"/>
        </w:rPr>
        <w:t xml:space="preserve">trajanja </w:t>
      </w:r>
      <w:r w:rsidR="00DC2994" w:rsidRPr="00EA47C9">
        <w:rPr>
          <w:rFonts w:ascii="Arial" w:hAnsi="Arial" w:cs="Arial"/>
          <w:sz w:val="22"/>
          <w:lang w:val="sr-Latn-CS"/>
        </w:rPr>
        <w:t>ovog Ugovora, ob</w:t>
      </w:r>
      <w:r w:rsidR="00150FF8" w:rsidRPr="00EA47C9">
        <w:rPr>
          <w:rFonts w:ascii="Arial" w:hAnsi="Arial" w:cs="Arial"/>
          <w:sz w:val="22"/>
          <w:lang w:val="sr-Latn-CS"/>
        </w:rPr>
        <w:t xml:space="preserve">aveza Koncesionara je da uradi </w:t>
      </w:r>
      <w:r w:rsidR="000D6A2D" w:rsidRPr="00EA47C9">
        <w:rPr>
          <w:rFonts w:ascii="Arial" w:hAnsi="Arial" w:cs="Arial"/>
          <w:sz w:val="22"/>
          <w:lang w:val="sr-Latn-CS"/>
        </w:rPr>
        <w:t>ē</w:t>
      </w:r>
      <w:r w:rsidRPr="00EA47C9">
        <w:rPr>
          <w:rFonts w:ascii="Arial" w:hAnsi="Arial" w:cs="Arial"/>
          <w:sz w:val="22"/>
          <w:lang w:val="sr-Latn-CS"/>
        </w:rPr>
        <w:t>laborate o klasifikaciji, kat</w:t>
      </w:r>
      <w:r w:rsidR="00DC2994" w:rsidRPr="00EA47C9">
        <w:rPr>
          <w:rFonts w:ascii="Arial" w:hAnsi="Arial" w:cs="Arial"/>
          <w:sz w:val="22"/>
          <w:lang w:val="sr-Latn-CS"/>
        </w:rPr>
        <w:t>egorizaciji i</w:t>
      </w:r>
      <w:r w:rsidR="00150FF8" w:rsidRPr="00EA47C9">
        <w:rPr>
          <w:rFonts w:ascii="Arial" w:hAnsi="Arial" w:cs="Arial"/>
          <w:sz w:val="22"/>
          <w:lang w:val="sr-Latn-CS"/>
        </w:rPr>
        <w:t xml:space="preserve"> proračunu rezervi, </w:t>
      </w:r>
      <w:r w:rsidRPr="00EA47C9">
        <w:rPr>
          <w:rFonts w:ascii="Arial" w:hAnsi="Arial" w:cs="Arial"/>
          <w:sz w:val="22"/>
          <w:lang w:val="sr-Latn-CS"/>
        </w:rPr>
        <w:t>novootkrivenih ležišta</w:t>
      </w:r>
      <w:r w:rsidR="00DC2994" w:rsidRPr="00EA47C9">
        <w:rPr>
          <w:rFonts w:ascii="Arial" w:hAnsi="Arial" w:cs="Arial"/>
          <w:sz w:val="22"/>
          <w:lang w:val="sr-Latn-CS"/>
        </w:rPr>
        <w:t>, odnosno rudnih tijela Mineralne sirovine</w:t>
      </w:r>
      <w:r w:rsidRPr="00EA47C9">
        <w:rPr>
          <w:rFonts w:ascii="Arial" w:hAnsi="Arial" w:cs="Arial"/>
          <w:sz w:val="22"/>
          <w:lang w:val="sr-Latn-CS"/>
        </w:rPr>
        <w:t xml:space="preserve"> </w:t>
      </w:r>
      <w:r w:rsidRPr="00EA47C9">
        <w:rPr>
          <w:rFonts w:ascii="Arial" w:hAnsi="Arial" w:cs="Arial"/>
          <w:sz w:val="22"/>
        </w:rPr>
        <w:t xml:space="preserve">na širem prostoru </w:t>
      </w:r>
      <w:r w:rsidR="00150FF8" w:rsidRPr="00EA47C9">
        <w:rPr>
          <w:rFonts w:ascii="Arial" w:hAnsi="Arial" w:cs="Arial"/>
          <w:sz w:val="22"/>
          <w:lang w:val="sr-Latn-CS"/>
        </w:rPr>
        <w:t>lokaliteta</w:t>
      </w:r>
      <w:r w:rsidRPr="00EA47C9">
        <w:rPr>
          <w:rFonts w:ascii="Arial" w:hAnsi="Arial" w:cs="Arial"/>
          <w:sz w:val="22"/>
          <w:lang w:val="sr-Latn-CS"/>
        </w:rPr>
        <w:t xml:space="preserve"> "Kutsko b</w:t>
      </w:r>
      <w:r w:rsidR="008505A2" w:rsidRPr="00EA47C9">
        <w:rPr>
          <w:rFonts w:ascii="Arial" w:hAnsi="Arial" w:cs="Arial"/>
          <w:sz w:val="22"/>
          <w:lang w:val="sr-Latn-CS"/>
        </w:rPr>
        <w:t xml:space="preserve">rdo" i na prostoru </w:t>
      </w:r>
      <w:r w:rsidR="001149F3">
        <w:rPr>
          <w:rFonts w:ascii="Arial" w:hAnsi="Arial" w:cs="Arial"/>
          <w:sz w:val="22"/>
          <w:lang w:val="sr-Latn-CS"/>
        </w:rPr>
        <w:t>„</w:t>
      </w:r>
      <w:r w:rsidR="008505A2" w:rsidRPr="00EA47C9">
        <w:rPr>
          <w:rFonts w:ascii="Arial" w:hAnsi="Arial" w:cs="Arial"/>
          <w:sz w:val="22"/>
          <w:lang w:val="sr-Latn-CS"/>
        </w:rPr>
        <w:t>Kutskog tmora</w:t>
      </w:r>
      <w:r w:rsidR="001149F3">
        <w:rPr>
          <w:rFonts w:ascii="Arial" w:hAnsi="Arial" w:cs="Arial"/>
          <w:sz w:val="22"/>
          <w:lang w:val="sr-Latn-CS"/>
        </w:rPr>
        <w:t>“</w:t>
      </w:r>
      <w:r w:rsidRPr="00EA47C9">
        <w:rPr>
          <w:rFonts w:ascii="Arial" w:hAnsi="Arial" w:cs="Arial"/>
          <w:sz w:val="22"/>
          <w:lang w:val="sr-Latn-CS"/>
        </w:rPr>
        <w:t>, da izradi rudarsku i drugu tehničku dokumentaciju i prib</w:t>
      </w:r>
      <w:r w:rsidR="00150FF8" w:rsidRPr="00EA47C9">
        <w:rPr>
          <w:rFonts w:ascii="Arial" w:hAnsi="Arial" w:cs="Arial"/>
          <w:sz w:val="22"/>
          <w:lang w:val="sr-Latn-CS"/>
        </w:rPr>
        <w:t>avi odobrenja za eksploataciju M</w:t>
      </w:r>
      <w:r w:rsidRPr="00EA47C9">
        <w:rPr>
          <w:rFonts w:ascii="Arial" w:hAnsi="Arial" w:cs="Arial"/>
          <w:sz w:val="22"/>
          <w:lang w:val="sr-Latn-CS"/>
        </w:rPr>
        <w:t>ineralne sirovine, odobrenja za izvođenje radova po glavnim rudarskim projektima eksploatacije i odobrenja</w:t>
      </w:r>
      <w:r w:rsidR="00DC2994" w:rsidRPr="00EA47C9">
        <w:rPr>
          <w:rFonts w:ascii="Arial" w:hAnsi="Arial" w:cs="Arial"/>
          <w:sz w:val="22"/>
          <w:lang w:val="sr-Latn-CS"/>
        </w:rPr>
        <w:t xml:space="preserve"> za upotrebu rudarskih objekata</w:t>
      </w:r>
      <w:r w:rsidRPr="00EA47C9">
        <w:rPr>
          <w:rFonts w:ascii="Arial" w:hAnsi="Arial" w:cs="Arial"/>
          <w:sz w:val="22"/>
          <w:lang w:val="sr-Latn-CS"/>
        </w:rPr>
        <w:t xml:space="preserve"> i o</w:t>
      </w:r>
      <w:r w:rsidR="00DC2994" w:rsidRPr="00EA47C9">
        <w:rPr>
          <w:rFonts w:ascii="Arial" w:hAnsi="Arial" w:cs="Arial"/>
          <w:sz w:val="22"/>
          <w:lang w:val="sr-Latn-CS"/>
        </w:rPr>
        <w:t>tpočne sa eksploatacijom Mineralne sirovine</w:t>
      </w:r>
      <w:r w:rsidRPr="00EA47C9">
        <w:rPr>
          <w:rFonts w:ascii="Arial" w:hAnsi="Arial" w:cs="Arial"/>
          <w:sz w:val="22"/>
          <w:lang w:val="sr-Latn-CS"/>
        </w:rPr>
        <w:t>.</w:t>
      </w:r>
    </w:p>
    <w:p w:rsidR="00B160BD" w:rsidRPr="00EA47C9" w:rsidRDefault="00B160BD" w:rsidP="003B437A">
      <w:pPr>
        <w:pStyle w:val="ListParagraph"/>
        <w:spacing w:after="0"/>
        <w:ind w:left="0"/>
        <w:rPr>
          <w:rFonts w:ascii="Arial" w:hAnsi="Arial" w:cs="Arial"/>
          <w:sz w:val="22"/>
          <w:lang w:val="sr-Latn-CS"/>
        </w:rPr>
      </w:pPr>
    </w:p>
    <w:p w:rsidR="0059473B" w:rsidRPr="0059473B" w:rsidRDefault="00B160BD"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Pod uslovom da je izvršio sve obaveze propisane st. 8, 9 i 10 ovog člana na način zadovoljavajući za Koncedenta, Koncesionar se obavezuje da će najkasnije do kraja osme (8) godine računajući od dana zaključivanja ovog Ugovora dostaviti Koncedentu:</w:t>
      </w:r>
    </w:p>
    <w:p w:rsidR="0059473B" w:rsidRPr="0059473B" w:rsidRDefault="0059473B" w:rsidP="003B437A">
      <w:pPr>
        <w:pStyle w:val="ListParagraph"/>
        <w:spacing w:after="0"/>
        <w:ind w:left="0"/>
        <w:rPr>
          <w:rFonts w:ascii="Arial" w:hAnsi="Arial" w:cs="Arial"/>
          <w:sz w:val="22"/>
          <w:lang w:val="sr-Latn-CS"/>
        </w:rPr>
      </w:pPr>
    </w:p>
    <w:p w:rsidR="0059473B" w:rsidRPr="0059473B" w:rsidRDefault="00B160BD" w:rsidP="00255AB9">
      <w:pPr>
        <w:pStyle w:val="ListParagraph"/>
        <w:numPr>
          <w:ilvl w:val="0"/>
          <w:numId w:val="15"/>
        </w:numPr>
        <w:spacing w:after="0"/>
        <w:ind w:left="0" w:firstLine="0"/>
        <w:rPr>
          <w:rFonts w:ascii="Arial" w:hAnsi="Arial" w:cs="Arial"/>
          <w:sz w:val="22"/>
          <w:lang w:val="sr-Latn-CS"/>
        </w:rPr>
      </w:pPr>
      <w:r w:rsidRPr="0059473B">
        <w:rPr>
          <w:rFonts w:ascii="Arial" w:hAnsi="Arial" w:cs="Arial"/>
          <w:sz w:val="22"/>
        </w:rPr>
        <w:t>obavještenje o odluci ulaska u novi period realizacije kon</w:t>
      </w:r>
      <w:r w:rsidR="001801B7" w:rsidRPr="0059473B">
        <w:rPr>
          <w:rFonts w:ascii="Arial" w:hAnsi="Arial" w:cs="Arial"/>
          <w:sz w:val="22"/>
        </w:rPr>
        <w:t xml:space="preserve">cesije definisanu st. 14, 15 i 16 </w:t>
      </w:r>
      <w:r w:rsidRPr="0059473B">
        <w:rPr>
          <w:rFonts w:ascii="Arial" w:hAnsi="Arial" w:cs="Arial"/>
          <w:sz w:val="22"/>
        </w:rPr>
        <w:t xml:space="preserve">ovog člana, koje ne može biti uslovljeno novim zahtjevima po pitanju rokova za izvršenje ugovornih obaveza ili mijenjanju postojećih uslova Ugovora; ili </w:t>
      </w:r>
    </w:p>
    <w:p w:rsidR="0059473B" w:rsidRPr="0059473B" w:rsidRDefault="0059473B" w:rsidP="003B437A">
      <w:pPr>
        <w:pStyle w:val="ListParagraph"/>
        <w:spacing w:after="0"/>
        <w:ind w:left="0"/>
        <w:rPr>
          <w:rFonts w:ascii="Arial" w:hAnsi="Arial" w:cs="Arial"/>
          <w:sz w:val="22"/>
          <w:lang w:val="sr-Latn-CS"/>
        </w:rPr>
      </w:pPr>
    </w:p>
    <w:p w:rsidR="001801B7" w:rsidRPr="0059473B" w:rsidRDefault="00B160BD" w:rsidP="00255AB9">
      <w:pPr>
        <w:pStyle w:val="ListParagraph"/>
        <w:numPr>
          <w:ilvl w:val="0"/>
          <w:numId w:val="15"/>
        </w:numPr>
        <w:spacing w:after="0"/>
        <w:ind w:left="0" w:firstLine="0"/>
        <w:rPr>
          <w:rFonts w:ascii="Arial" w:hAnsi="Arial" w:cs="Arial"/>
          <w:sz w:val="22"/>
          <w:lang w:val="sr-Latn-CS"/>
        </w:rPr>
      </w:pPr>
      <w:r w:rsidRPr="0059473B">
        <w:rPr>
          <w:rFonts w:ascii="Arial" w:hAnsi="Arial" w:cs="Arial"/>
          <w:sz w:val="22"/>
        </w:rPr>
        <w:t>zahtjev za sporazumni raskid Ugovora uslijed odustajanja od dalje realizacije Ugovora.</w:t>
      </w:r>
    </w:p>
    <w:p w:rsidR="001801B7" w:rsidRPr="001801B7" w:rsidRDefault="001801B7" w:rsidP="003B437A">
      <w:pPr>
        <w:pStyle w:val="ListParagraph"/>
        <w:spacing w:after="0"/>
        <w:ind w:left="0"/>
        <w:rPr>
          <w:rFonts w:ascii="Arial" w:hAnsi="Arial" w:cs="Arial"/>
          <w:sz w:val="22"/>
        </w:rPr>
      </w:pPr>
    </w:p>
    <w:p w:rsidR="001801B7" w:rsidRPr="0059473B" w:rsidRDefault="00B160BD"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rPr>
        <w:t>Ugovorne strane su saglasne da u slučaju sporazumnog raskida Ugovora u skladu sa stavom 11 alineja 2 ovog člana, Koncesionar nema pravo na naknadu štete, odnosno pravo na naknadu troškova za izvršene radove i uložena sredstva, kao i da se Koncesionar odriče svih drugih potraživanja i tužbenih zahtjeva prema Koncedentu.</w:t>
      </w:r>
    </w:p>
    <w:p w:rsidR="001801B7" w:rsidRDefault="001801B7" w:rsidP="003B437A">
      <w:pPr>
        <w:spacing w:after="0"/>
        <w:jc w:val="both"/>
        <w:rPr>
          <w:rFonts w:ascii="Arial" w:hAnsi="Arial" w:cs="Arial"/>
          <w:lang w:val="sr-Latn-CS"/>
        </w:rPr>
      </w:pPr>
    </w:p>
    <w:p w:rsidR="00B160BD" w:rsidRPr="0059473B" w:rsidRDefault="00B160BD" w:rsidP="00255AB9">
      <w:pPr>
        <w:pStyle w:val="ListParagraph"/>
        <w:numPr>
          <w:ilvl w:val="0"/>
          <w:numId w:val="13"/>
        </w:numPr>
        <w:spacing w:after="0"/>
        <w:ind w:left="0" w:firstLine="0"/>
        <w:rPr>
          <w:rFonts w:ascii="Arial" w:hAnsi="Arial" w:cs="Arial"/>
          <w:sz w:val="22"/>
          <w:lang w:val="sr-Latn-CS"/>
        </w:rPr>
      </w:pPr>
      <w:r w:rsidRPr="0059473B">
        <w:rPr>
          <w:rFonts w:ascii="Arial" w:hAnsi="Arial" w:cs="Arial"/>
          <w:sz w:val="22"/>
        </w:rPr>
        <w:t>Bez uticaja na odredbe stava 12 ovog člana, ugovorne strane su saglasne da u slučaju sporazumnog raskida Ugovora u skladu sa stavom 11 alineja 2 ovog člana, Koncesionar ima pravo na povraćaj tekuće bank</w:t>
      </w:r>
      <w:r w:rsidR="001801B7" w:rsidRPr="0059473B">
        <w:rPr>
          <w:rFonts w:ascii="Arial" w:hAnsi="Arial" w:cs="Arial"/>
          <w:sz w:val="22"/>
        </w:rPr>
        <w:t>arske garancije iz člana 12 Ugovora.</w:t>
      </w:r>
    </w:p>
    <w:p w:rsidR="008505A2" w:rsidRPr="00EA47C9" w:rsidRDefault="008505A2" w:rsidP="003B437A">
      <w:pPr>
        <w:pStyle w:val="ListParagraph"/>
        <w:shd w:val="clear" w:color="auto" w:fill="FFFFFF" w:themeFill="background1"/>
        <w:spacing w:after="0"/>
        <w:ind w:left="0"/>
        <w:rPr>
          <w:rFonts w:ascii="Arial" w:hAnsi="Arial" w:cs="Arial"/>
          <w:sz w:val="22"/>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Tokom</w:t>
      </w:r>
      <w:r w:rsidRPr="00EA47C9">
        <w:rPr>
          <w:rFonts w:ascii="Arial" w:hAnsi="Arial" w:cs="Arial"/>
          <w:b/>
          <w:sz w:val="22"/>
          <w:lang w:val="sr-Latn-CS"/>
        </w:rPr>
        <w:t xml:space="preserve"> </w:t>
      </w:r>
      <w:r w:rsidRPr="00EA47C9">
        <w:rPr>
          <w:rFonts w:ascii="Arial" w:hAnsi="Arial" w:cs="Arial"/>
          <w:sz w:val="22"/>
          <w:lang w:val="sr-Latn-CS"/>
        </w:rPr>
        <w:t xml:space="preserve">devete, desete i </w:t>
      </w:r>
      <w:r w:rsidRPr="00EA47C9">
        <w:rPr>
          <w:rFonts w:ascii="Arial" w:hAnsi="Arial" w:cs="Arial"/>
          <w:sz w:val="22"/>
        </w:rPr>
        <w:t>jedanaeste</w:t>
      </w:r>
      <w:r w:rsidRPr="00EA47C9">
        <w:rPr>
          <w:rFonts w:ascii="Arial" w:hAnsi="Arial" w:cs="Arial"/>
          <w:sz w:val="22"/>
          <w:lang w:val="sr-Latn-CS"/>
        </w:rPr>
        <w:t xml:space="preserve"> godine trajanja </w:t>
      </w:r>
      <w:r w:rsidR="00DC2994" w:rsidRPr="00EA47C9">
        <w:rPr>
          <w:rFonts w:ascii="Arial" w:hAnsi="Arial" w:cs="Arial"/>
          <w:sz w:val="22"/>
          <w:lang w:val="sr-Latn-CS"/>
        </w:rPr>
        <w:t xml:space="preserve">ovog Ugovora, </w:t>
      </w:r>
      <w:r w:rsidR="00DC2994" w:rsidRPr="00EA47C9">
        <w:rPr>
          <w:rFonts w:ascii="Arial" w:hAnsi="Arial" w:cs="Arial"/>
          <w:sz w:val="22"/>
        </w:rPr>
        <w:t>K</w:t>
      </w:r>
      <w:r w:rsidRPr="00EA47C9">
        <w:rPr>
          <w:rFonts w:ascii="Arial" w:hAnsi="Arial" w:cs="Arial"/>
          <w:sz w:val="22"/>
        </w:rPr>
        <w:t xml:space="preserve">oncesionar je dužan da </w:t>
      </w:r>
      <w:r w:rsidR="00DC2994" w:rsidRPr="00EA47C9">
        <w:rPr>
          <w:rFonts w:ascii="Arial" w:hAnsi="Arial" w:cs="Arial"/>
          <w:sz w:val="22"/>
        </w:rPr>
        <w:t xml:space="preserve">uradi </w:t>
      </w:r>
      <w:r w:rsidR="000D6A2D" w:rsidRPr="00EA47C9">
        <w:rPr>
          <w:rFonts w:ascii="Arial" w:hAnsi="Arial" w:cs="Arial"/>
          <w:sz w:val="22"/>
        </w:rPr>
        <w:t>izvede osnovna geološka</w:t>
      </w:r>
      <w:r w:rsidRPr="00EA47C9">
        <w:rPr>
          <w:rFonts w:ascii="Arial" w:hAnsi="Arial" w:cs="Arial"/>
          <w:sz w:val="22"/>
        </w:rPr>
        <w:t xml:space="preserve"> istraživanja na širem </w:t>
      </w:r>
      <w:r w:rsidR="00DB7C38" w:rsidRPr="00EA47C9">
        <w:rPr>
          <w:rFonts w:ascii="Arial" w:hAnsi="Arial" w:cs="Arial"/>
          <w:sz w:val="22"/>
          <w:lang w:val="sv-SE"/>
        </w:rPr>
        <w:t>prostoru ”Zavraca”</w:t>
      </w:r>
      <w:r w:rsidR="000D6A2D" w:rsidRPr="00EA47C9">
        <w:rPr>
          <w:rFonts w:ascii="Arial" w:hAnsi="Arial" w:cs="Arial"/>
          <w:sz w:val="22"/>
          <w:lang w:val="sv-SE"/>
        </w:rPr>
        <w:t xml:space="preserve"> u skladu sa Projektom iz stava 1 ovog člana.</w:t>
      </w:r>
    </w:p>
    <w:p w:rsidR="0059473B" w:rsidRDefault="0059473B" w:rsidP="003B437A">
      <w:pPr>
        <w:pStyle w:val="ListParagraph"/>
        <w:spacing w:after="0"/>
        <w:ind w:left="0"/>
        <w:rPr>
          <w:rFonts w:ascii="Arial" w:hAnsi="Arial" w:cs="Arial"/>
          <w:sz w:val="22"/>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lastRenderedPageBreak/>
        <w:t>U toku dvanaeste i trinaeste godine</w:t>
      </w:r>
      <w:r w:rsidRPr="00EA47C9">
        <w:rPr>
          <w:rFonts w:ascii="Arial" w:hAnsi="Arial" w:cs="Arial"/>
          <w:sz w:val="22"/>
          <w:lang w:val="sr-Latn-CS"/>
        </w:rPr>
        <w:t xml:space="preserve"> trajanja </w:t>
      </w:r>
      <w:r w:rsidR="00DB7C38" w:rsidRPr="00EA47C9">
        <w:rPr>
          <w:rFonts w:ascii="Arial" w:hAnsi="Arial" w:cs="Arial"/>
          <w:sz w:val="22"/>
          <w:lang w:val="sr-Latn-CS"/>
        </w:rPr>
        <w:t>ovog Ugovora</w:t>
      </w:r>
      <w:r w:rsidRPr="00EA47C9">
        <w:rPr>
          <w:rFonts w:ascii="Arial" w:hAnsi="Arial" w:cs="Arial"/>
          <w:sz w:val="22"/>
          <w:lang w:val="sr-Latn-CS"/>
        </w:rPr>
        <w:t xml:space="preserve">, </w:t>
      </w:r>
      <w:r w:rsidR="00DB7C38" w:rsidRPr="00EA47C9">
        <w:rPr>
          <w:rFonts w:ascii="Arial" w:hAnsi="Arial" w:cs="Arial"/>
          <w:sz w:val="22"/>
        </w:rPr>
        <w:t>K</w:t>
      </w:r>
      <w:r w:rsidRPr="00EA47C9">
        <w:rPr>
          <w:rFonts w:ascii="Arial" w:hAnsi="Arial" w:cs="Arial"/>
          <w:sz w:val="22"/>
        </w:rPr>
        <w:t xml:space="preserve">oncesionar se obavezuje da, u slučaju </w:t>
      </w:r>
      <w:r w:rsidR="00DB7C38" w:rsidRPr="00EA47C9">
        <w:rPr>
          <w:rFonts w:ascii="Arial" w:hAnsi="Arial" w:cs="Arial"/>
          <w:sz w:val="22"/>
        </w:rPr>
        <w:t>otkrivanja novih ležišta Mineralne sirovine</w:t>
      </w:r>
      <w:r w:rsidRPr="00EA47C9">
        <w:rPr>
          <w:rFonts w:ascii="Arial" w:hAnsi="Arial" w:cs="Arial"/>
          <w:sz w:val="22"/>
        </w:rPr>
        <w:t xml:space="preserve"> na širem </w:t>
      </w:r>
      <w:r w:rsidRPr="00EA47C9">
        <w:rPr>
          <w:rFonts w:ascii="Arial" w:hAnsi="Arial" w:cs="Arial"/>
          <w:sz w:val="22"/>
          <w:lang w:val="sv-SE"/>
        </w:rPr>
        <w:t>prostoru ”Zavraca”</w:t>
      </w:r>
      <w:r w:rsidR="00DB7C38" w:rsidRPr="00EA47C9">
        <w:rPr>
          <w:rFonts w:ascii="Arial" w:hAnsi="Arial" w:cs="Arial"/>
          <w:sz w:val="22"/>
        </w:rPr>
        <w:t xml:space="preserve">, uradi </w:t>
      </w:r>
      <w:r w:rsidR="00150FF8" w:rsidRPr="00EA47C9">
        <w:rPr>
          <w:rFonts w:ascii="Arial" w:hAnsi="Arial" w:cs="Arial"/>
          <w:sz w:val="22"/>
        </w:rPr>
        <w:t>Aneks Projekta</w:t>
      </w:r>
      <w:r w:rsidR="00DB7C38" w:rsidRPr="00EA47C9">
        <w:rPr>
          <w:rFonts w:ascii="Arial" w:hAnsi="Arial" w:cs="Arial"/>
          <w:sz w:val="22"/>
        </w:rPr>
        <w:t xml:space="preserve"> detaljnih geoloških istraživanja i da, po dobijanju odobrenja od Organa uprave,</w:t>
      </w:r>
      <w:r w:rsidRPr="00EA47C9">
        <w:rPr>
          <w:rFonts w:ascii="Arial" w:hAnsi="Arial" w:cs="Arial"/>
          <w:sz w:val="22"/>
        </w:rPr>
        <w:t xml:space="preserve"> izvrši detaljna geološka istraživanja </w:t>
      </w:r>
      <w:r w:rsidR="00DB7C38" w:rsidRPr="00EA47C9">
        <w:rPr>
          <w:rFonts w:ascii="Arial" w:hAnsi="Arial" w:cs="Arial"/>
          <w:sz w:val="22"/>
        </w:rPr>
        <w:t xml:space="preserve">novih ležišta Mineralne sirovine na </w:t>
      </w:r>
      <w:r w:rsidR="0083780F" w:rsidRPr="00EA47C9">
        <w:rPr>
          <w:rFonts w:ascii="Arial" w:hAnsi="Arial" w:cs="Arial"/>
          <w:sz w:val="22"/>
        </w:rPr>
        <w:t>pomenutom prostoru.</w:t>
      </w:r>
    </w:p>
    <w:p w:rsidR="008505A2" w:rsidRPr="00EA47C9" w:rsidRDefault="008505A2" w:rsidP="003B437A">
      <w:pPr>
        <w:pStyle w:val="ListParagraph"/>
        <w:spacing w:after="0"/>
        <w:ind w:left="0"/>
        <w:rPr>
          <w:rFonts w:ascii="Arial" w:hAnsi="Arial" w:cs="Arial"/>
          <w:sz w:val="22"/>
          <w:lang w:val="sr-Latn-CS"/>
        </w:rPr>
      </w:pPr>
    </w:p>
    <w:p w:rsidR="00250A9C"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U toku četrnaest</w:t>
      </w:r>
      <w:r w:rsidR="0083780F" w:rsidRPr="00EA47C9">
        <w:rPr>
          <w:rFonts w:ascii="Arial" w:hAnsi="Arial" w:cs="Arial"/>
          <w:sz w:val="22"/>
        </w:rPr>
        <w:t>e godine</w:t>
      </w:r>
      <w:r w:rsidRPr="00EA47C9">
        <w:rPr>
          <w:rFonts w:ascii="Arial" w:hAnsi="Arial" w:cs="Arial"/>
          <w:sz w:val="22"/>
        </w:rPr>
        <w:t xml:space="preserve"> </w:t>
      </w:r>
      <w:r w:rsidRPr="00EA47C9">
        <w:rPr>
          <w:rFonts w:ascii="Arial" w:hAnsi="Arial" w:cs="Arial"/>
          <w:sz w:val="22"/>
          <w:lang w:val="sr-Latn-CS"/>
        </w:rPr>
        <w:t xml:space="preserve">trajanja </w:t>
      </w:r>
      <w:r w:rsidR="0083780F" w:rsidRPr="00EA47C9">
        <w:rPr>
          <w:rFonts w:ascii="Arial" w:hAnsi="Arial" w:cs="Arial"/>
          <w:sz w:val="22"/>
          <w:lang w:val="sr-Latn-CS"/>
        </w:rPr>
        <w:t>ovog Ugovora, ob</w:t>
      </w:r>
      <w:r w:rsidR="000D6A2D" w:rsidRPr="00EA47C9">
        <w:rPr>
          <w:rFonts w:ascii="Arial" w:hAnsi="Arial" w:cs="Arial"/>
          <w:sz w:val="22"/>
          <w:lang w:val="sr-Latn-CS"/>
        </w:rPr>
        <w:t>aveza Koncesionara je da uradi ē</w:t>
      </w:r>
      <w:r w:rsidRPr="00EA47C9">
        <w:rPr>
          <w:rFonts w:ascii="Arial" w:hAnsi="Arial" w:cs="Arial"/>
          <w:sz w:val="22"/>
          <w:lang w:val="sr-Latn-CS"/>
        </w:rPr>
        <w:t xml:space="preserve">laborate o klasifikaciji, kategorizaciji i proračunu rezervi mineralne sirovine za ležišta koja se eventualno utvrde </w:t>
      </w:r>
      <w:r w:rsidRPr="00EA47C9">
        <w:rPr>
          <w:rFonts w:ascii="Arial" w:hAnsi="Arial" w:cs="Arial"/>
          <w:sz w:val="22"/>
        </w:rPr>
        <w:t xml:space="preserve">na </w:t>
      </w:r>
      <w:r w:rsidRPr="00EA47C9">
        <w:rPr>
          <w:rFonts w:ascii="Arial" w:hAnsi="Arial" w:cs="Arial"/>
          <w:sz w:val="22"/>
          <w:lang w:val="sv-SE"/>
        </w:rPr>
        <w:t>prostoru ”Zavraca”</w:t>
      </w:r>
      <w:r w:rsidRPr="00EA47C9">
        <w:rPr>
          <w:rFonts w:ascii="Arial" w:hAnsi="Arial" w:cs="Arial"/>
          <w:sz w:val="22"/>
          <w:lang w:val="sr-Latn-CS"/>
        </w:rPr>
        <w:t>, da izradi rudarsku i drugu tehničku dokumentaciju i prib</w:t>
      </w:r>
      <w:r w:rsidR="0083780F" w:rsidRPr="00EA47C9">
        <w:rPr>
          <w:rFonts w:ascii="Arial" w:hAnsi="Arial" w:cs="Arial"/>
          <w:sz w:val="22"/>
          <w:lang w:val="sr-Latn-CS"/>
        </w:rPr>
        <w:t>avi odobrenja za eksploataciju M</w:t>
      </w:r>
      <w:r w:rsidRPr="00EA47C9">
        <w:rPr>
          <w:rFonts w:ascii="Arial" w:hAnsi="Arial" w:cs="Arial"/>
          <w:sz w:val="22"/>
          <w:lang w:val="sr-Latn-CS"/>
        </w:rPr>
        <w:t>ineralne sirovine, odobrenja za izvođenje radova po glavnim rudarskim projektima eksploatacije i odobrenja</w:t>
      </w:r>
      <w:r w:rsidR="0083780F" w:rsidRPr="00EA47C9">
        <w:rPr>
          <w:rFonts w:ascii="Arial" w:hAnsi="Arial" w:cs="Arial"/>
          <w:sz w:val="22"/>
          <w:lang w:val="sr-Latn-CS"/>
        </w:rPr>
        <w:t xml:space="preserve"> za upotrebu rudarskih objekata i otpočne sa eksploatacijom Mineralne sirovine.</w:t>
      </w:r>
    </w:p>
    <w:p w:rsidR="001801B7" w:rsidRDefault="001801B7" w:rsidP="003B437A">
      <w:pPr>
        <w:pStyle w:val="ListParagraph"/>
        <w:spacing w:after="0"/>
        <w:ind w:left="0"/>
        <w:rPr>
          <w:rFonts w:ascii="Arial" w:hAnsi="Arial" w:cs="Arial"/>
          <w:sz w:val="22"/>
          <w:lang w:val="sr-Latn-CS"/>
        </w:rPr>
      </w:pPr>
    </w:p>
    <w:p w:rsidR="00505805" w:rsidRPr="00505805" w:rsidRDefault="00250A9C"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Pod uslovom da je izvršio sve obaveze propisane st. 14, 15 i 16 ovog člana na način zadovoljavajući za Koncedenta, Koncesionar se obavezuje da će najkasnije do kraja četrnaeste (14) godine računajući od dana zaključivanja ovog Ugovora dostaviti Koncedentu:</w:t>
      </w:r>
    </w:p>
    <w:p w:rsidR="00505805" w:rsidRDefault="00505805" w:rsidP="003B437A">
      <w:pPr>
        <w:pStyle w:val="ListParagraph"/>
        <w:spacing w:after="0"/>
        <w:ind w:left="0"/>
        <w:rPr>
          <w:rFonts w:ascii="Arial" w:hAnsi="Arial" w:cs="Arial"/>
          <w:sz w:val="22"/>
        </w:rPr>
      </w:pPr>
    </w:p>
    <w:p w:rsidR="00505805" w:rsidRDefault="00250A9C" w:rsidP="00255AB9">
      <w:pPr>
        <w:pStyle w:val="ListParagraph"/>
        <w:numPr>
          <w:ilvl w:val="0"/>
          <w:numId w:val="16"/>
        </w:numPr>
        <w:spacing w:after="0"/>
        <w:ind w:left="0" w:firstLine="0"/>
        <w:rPr>
          <w:rFonts w:ascii="Arial" w:hAnsi="Arial" w:cs="Arial"/>
          <w:sz w:val="22"/>
        </w:rPr>
      </w:pPr>
      <w:r w:rsidRPr="00505805">
        <w:rPr>
          <w:rFonts w:ascii="Arial" w:hAnsi="Arial" w:cs="Arial"/>
          <w:sz w:val="22"/>
        </w:rPr>
        <w:t>obavještenje o odluci ulaska u novi period realizacije kon</w:t>
      </w:r>
      <w:r w:rsidR="00791F67" w:rsidRPr="00505805">
        <w:rPr>
          <w:rFonts w:ascii="Arial" w:hAnsi="Arial" w:cs="Arial"/>
          <w:sz w:val="22"/>
        </w:rPr>
        <w:t>cesije definisan stavom</w:t>
      </w:r>
      <w:r w:rsidR="00245086" w:rsidRPr="00505805">
        <w:rPr>
          <w:rFonts w:ascii="Arial" w:hAnsi="Arial" w:cs="Arial"/>
          <w:sz w:val="22"/>
        </w:rPr>
        <w:t xml:space="preserve"> 20 </w:t>
      </w:r>
      <w:r w:rsidRPr="00505805">
        <w:rPr>
          <w:rFonts w:ascii="Arial" w:hAnsi="Arial" w:cs="Arial"/>
          <w:sz w:val="22"/>
        </w:rPr>
        <w:t>ovog člana, koje ne može biti uslovljeno novim zahtjevima po pitanju rokova za izvršenje ugovornih obaveza</w:t>
      </w:r>
      <w:r w:rsidR="0059473B" w:rsidRPr="00505805">
        <w:rPr>
          <w:rFonts w:ascii="Arial" w:hAnsi="Arial" w:cs="Arial"/>
          <w:sz w:val="22"/>
        </w:rPr>
        <w:t>;</w:t>
      </w:r>
      <w:r w:rsidRPr="00505805">
        <w:rPr>
          <w:rFonts w:ascii="Arial" w:hAnsi="Arial" w:cs="Arial"/>
          <w:sz w:val="22"/>
        </w:rPr>
        <w:t xml:space="preserve"> ili mijenjanju postojećih uslova Ugovora;</w:t>
      </w:r>
      <w:r w:rsidR="00505805">
        <w:rPr>
          <w:rFonts w:ascii="Arial" w:hAnsi="Arial" w:cs="Arial"/>
          <w:sz w:val="22"/>
        </w:rPr>
        <w:t xml:space="preserve"> ili</w:t>
      </w:r>
    </w:p>
    <w:p w:rsidR="00505805" w:rsidRDefault="00505805" w:rsidP="003B437A">
      <w:pPr>
        <w:pStyle w:val="ListParagraph"/>
        <w:spacing w:after="0"/>
        <w:ind w:left="0"/>
        <w:rPr>
          <w:rFonts w:ascii="Arial" w:hAnsi="Arial" w:cs="Arial"/>
          <w:sz w:val="22"/>
        </w:rPr>
      </w:pPr>
    </w:p>
    <w:p w:rsidR="00250A9C" w:rsidRPr="00505805" w:rsidRDefault="00250A9C" w:rsidP="00255AB9">
      <w:pPr>
        <w:pStyle w:val="ListParagraph"/>
        <w:numPr>
          <w:ilvl w:val="0"/>
          <w:numId w:val="16"/>
        </w:numPr>
        <w:spacing w:after="0"/>
        <w:ind w:left="0" w:firstLine="0"/>
        <w:rPr>
          <w:rFonts w:ascii="Arial" w:hAnsi="Arial" w:cs="Arial"/>
          <w:sz w:val="22"/>
          <w:lang w:val="sr-Latn-CS"/>
        </w:rPr>
      </w:pPr>
      <w:r w:rsidRPr="00505805">
        <w:rPr>
          <w:rFonts w:ascii="Arial" w:hAnsi="Arial" w:cs="Arial"/>
          <w:sz w:val="22"/>
        </w:rPr>
        <w:t>zahtjev za sporazumni raskid Ugovora uslijed odustajanja od dalje realizacije Ugovora.</w:t>
      </w:r>
    </w:p>
    <w:p w:rsidR="00250A9C" w:rsidRPr="00EA47C9" w:rsidRDefault="00250A9C" w:rsidP="003B437A">
      <w:pPr>
        <w:pStyle w:val="ListParagraph"/>
        <w:spacing w:after="0"/>
        <w:ind w:left="0"/>
        <w:rPr>
          <w:rFonts w:ascii="Arial" w:hAnsi="Arial" w:cs="Arial"/>
          <w:sz w:val="22"/>
          <w:lang w:val="sr-Latn-CS"/>
        </w:rPr>
      </w:pPr>
    </w:p>
    <w:p w:rsidR="00250A9C" w:rsidRDefault="00250A9C" w:rsidP="00255AB9">
      <w:pPr>
        <w:pStyle w:val="ListParagraph"/>
        <w:numPr>
          <w:ilvl w:val="0"/>
          <w:numId w:val="13"/>
        </w:numPr>
        <w:spacing w:after="0"/>
        <w:ind w:left="0" w:firstLine="0"/>
        <w:rPr>
          <w:rFonts w:ascii="Arial" w:hAnsi="Arial" w:cs="Arial"/>
          <w:sz w:val="22"/>
        </w:rPr>
      </w:pPr>
      <w:r w:rsidRPr="00505805">
        <w:rPr>
          <w:rFonts w:ascii="Arial" w:hAnsi="Arial" w:cs="Arial"/>
          <w:sz w:val="22"/>
        </w:rPr>
        <w:t>Ugovorne strane su saglasne da u slučaju sporazumnog raskida Ugovora u skladu sa stavom 17 alineja 2 ovog člana, Koncesionar nema pravo na naknadu štete, odnosno pravo na naknadu troškova za izvršene radove i uložena sredstva, kao i da se Koncesionar odriče svih drugih potraživanja i tužbenih zahtjeva prema Koncedentu.</w:t>
      </w:r>
    </w:p>
    <w:p w:rsidR="003B437A" w:rsidRPr="00505805" w:rsidRDefault="003B437A" w:rsidP="003B437A">
      <w:pPr>
        <w:pStyle w:val="ListParagraph"/>
        <w:spacing w:after="0"/>
        <w:ind w:left="0"/>
        <w:rPr>
          <w:rFonts w:ascii="Arial" w:hAnsi="Arial" w:cs="Arial"/>
          <w:sz w:val="22"/>
        </w:rPr>
      </w:pPr>
    </w:p>
    <w:p w:rsidR="00B160BD" w:rsidRDefault="00250A9C" w:rsidP="00255AB9">
      <w:pPr>
        <w:pStyle w:val="ListParagraph"/>
        <w:numPr>
          <w:ilvl w:val="0"/>
          <w:numId w:val="13"/>
        </w:numPr>
        <w:spacing w:after="0"/>
        <w:ind w:left="0" w:firstLine="0"/>
        <w:rPr>
          <w:rFonts w:ascii="Arial" w:hAnsi="Arial" w:cs="Arial"/>
          <w:sz w:val="22"/>
        </w:rPr>
      </w:pPr>
      <w:r w:rsidRPr="00505805">
        <w:rPr>
          <w:rFonts w:ascii="Arial" w:hAnsi="Arial" w:cs="Arial"/>
          <w:sz w:val="22"/>
        </w:rPr>
        <w:t>Bez uticaja na odredbe stava 18 ovog člana, ugovorne strane su saglasne da u slučaju sporazumnog raskida Ugovora u skladu sa stavom 17 alineja 2 ovog člana, Koncesionar ima pravo na povraćaj tekuće bank</w:t>
      </w:r>
      <w:r w:rsidR="00245086" w:rsidRPr="00505805">
        <w:rPr>
          <w:rFonts w:ascii="Arial" w:hAnsi="Arial" w:cs="Arial"/>
          <w:sz w:val="22"/>
        </w:rPr>
        <w:t>arske garancije iz člana 12 Ugovora.</w:t>
      </w:r>
    </w:p>
    <w:p w:rsidR="003B437A" w:rsidRPr="00505805" w:rsidRDefault="003B437A" w:rsidP="003B437A">
      <w:pPr>
        <w:pStyle w:val="ListParagraph"/>
        <w:spacing w:after="0"/>
        <w:ind w:left="0"/>
        <w:rPr>
          <w:rFonts w:ascii="Arial" w:hAnsi="Arial" w:cs="Arial"/>
          <w:sz w:val="22"/>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rPr>
        <w:t xml:space="preserve">Tokom petnaeste godine </w:t>
      </w:r>
      <w:r w:rsidRPr="00EA47C9">
        <w:rPr>
          <w:rFonts w:ascii="Arial" w:hAnsi="Arial" w:cs="Arial"/>
          <w:sz w:val="22"/>
          <w:lang w:val="sr-Latn-CS"/>
        </w:rPr>
        <w:t xml:space="preserve">trajanja </w:t>
      </w:r>
      <w:r w:rsidR="0083780F" w:rsidRPr="00EA47C9">
        <w:rPr>
          <w:rFonts w:ascii="Arial" w:hAnsi="Arial" w:cs="Arial"/>
          <w:sz w:val="22"/>
          <w:lang w:val="sr-Latn-CS"/>
        </w:rPr>
        <w:t>ovog Ugovora, Koncesionar</w:t>
      </w:r>
      <w:r w:rsidRPr="00EA47C9">
        <w:rPr>
          <w:rFonts w:ascii="Arial" w:hAnsi="Arial" w:cs="Arial"/>
          <w:sz w:val="22"/>
          <w:lang w:val="sr-Latn-CS"/>
        </w:rPr>
        <w:t xml:space="preserve"> je </w:t>
      </w:r>
      <w:r w:rsidR="0083780F" w:rsidRPr="00EA47C9">
        <w:rPr>
          <w:rFonts w:ascii="Arial" w:hAnsi="Arial" w:cs="Arial"/>
          <w:sz w:val="22"/>
        </w:rPr>
        <w:t xml:space="preserve">dužan da </w:t>
      </w:r>
      <w:r w:rsidRPr="00EA47C9">
        <w:rPr>
          <w:rFonts w:ascii="Arial" w:hAnsi="Arial" w:cs="Arial"/>
          <w:sz w:val="22"/>
        </w:rPr>
        <w:t xml:space="preserve"> izvede </w:t>
      </w:r>
      <w:r w:rsidR="0083780F" w:rsidRPr="00EA47C9">
        <w:rPr>
          <w:rFonts w:ascii="Arial" w:hAnsi="Arial" w:cs="Arial"/>
          <w:sz w:val="22"/>
        </w:rPr>
        <w:t xml:space="preserve">osnovna </w:t>
      </w:r>
      <w:r w:rsidRPr="00EA47C9">
        <w:rPr>
          <w:rFonts w:ascii="Arial" w:hAnsi="Arial" w:cs="Arial"/>
          <w:sz w:val="22"/>
        </w:rPr>
        <w:t xml:space="preserve">geološka istraživanja u </w:t>
      </w:r>
      <w:r w:rsidRPr="00EA47C9">
        <w:rPr>
          <w:rFonts w:ascii="Arial" w:hAnsi="Arial" w:cs="Arial"/>
          <w:sz w:val="22"/>
          <w:lang w:val="sv-SE"/>
        </w:rPr>
        <w:t>sjevernom dijelu ”Bloka br. 4”</w:t>
      </w:r>
      <w:r w:rsidR="00356E95" w:rsidRPr="00EA47C9">
        <w:rPr>
          <w:rFonts w:ascii="Arial" w:hAnsi="Arial" w:cs="Arial"/>
          <w:sz w:val="22"/>
          <w:lang w:val="sv-SE"/>
        </w:rPr>
        <w:t>,</w:t>
      </w:r>
      <w:r w:rsidRPr="00EA47C9">
        <w:rPr>
          <w:rFonts w:ascii="Arial" w:hAnsi="Arial" w:cs="Arial"/>
          <w:sz w:val="22"/>
          <w:lang w:val="sv-SE"/>
        </w:rPr>
        <w:t xml:space="preserve"> na </w:t>
      </w:r>
      <w:r w:rsidRPr="00EA47C9">
        <w:rPr>
          <w:rFonts w:ascii="Arial" w:hAnsi="Arial" w:cs="Arial"/>
          <w:sz w:val="22"/>
        </w:rPr>
        <w:t>prostoru Raspuća,</w:t>
      </w:r>
      <w:r w:rsidR="0083780F" w:rsidRPr="00EA47C9">
        <w:rPr>
          <w:rFonts w:ascii="Arial" w:hAnsi="Arial" w:cs="Arial"/>
          <w:sz w:val="22"/>
        </w:rPr>
        <w:t xml:space="preserve"> Stojage, Pandurice i Planinika</w:t>
      </w:r>
      <w:r w:rsidR="00356E95" w:rsidRPr="00EA47C9">
        <w:rPr>
          <w:rFonts w:ascii="Arial" w:hAnsi="Arial" w:cs="Arial"/>
          <w:sz w:val="22"/>
        </w:rPr>
        <w:t>,</w:t>
      </w:r>
      <w:r w:rsidR="0083780F" w:rsidRPr="00EA47C9">
        <w:rPr>
          <w:rFonts w:ascii="Arial" w:hAnsi="Arial" w:cs="Arial"/>
          <w:sz w:val="22"/>
        </w:rPr>
        <w:t xml:space="preserve"> u skladu sa </w:t>
      </w:r>
      <w:r w:rsidR="00C96371" w:rsidRPr="00EA47C9">
        <w:rPr>
          <w:rFonts w:ascii="Arial" w:hAnsi="Arial" w:cs="Arial"/>
          <w:sz w:val="22"/>
        </w:rPr>
        <w:t>Projektom iz stava 1 ovog člana.</w:t>
      </w:r>
    </w:p>
    <w:p w:rsidR="008505A2" w:rsidRPr="00EA47C9" w:rsidRDefault="008505A2" w:rsidP="003B437A">
      <w:pPr>
        <w:pStyle w:val="ListParagraph"/>
        <w:spacing w:after="0"/>
        <w:ind w:left="0"/>
        <w:rPr>
          <w:rFonts w:ascii="Arial" w:hAnsi="Arial" w:cs="Arial"/>
          <w:sz w:val="22"/>
          <w:lang w:val="sr-Latn-CS"/>
        </w:rPr>
      </w:pPr>
    </w:p>
    <w:p w:rsidR="001E2C74" w:rsidRPr="00EA47C9" w:rsidRDefault="001E2C74" w:rsidP="00255AB9">
      <w:pPr>
        <w:pStyle w:val="ListParagraph"/>
        <w:numPr>
          <w:ilvl w:val="0"/>
          <w:numId w:val="13"/>
        </w:numPr>
        <w:spacing w:after="0"/>
        <w:ind w:left="0" w:firstLine="0"/>
        <w:rPr>
          <w:rFonts w:ascii="Arial" w:hAnsi="Arial" w:cs="Arial"/>
          <w:sz w:val="22"/>
          <w:lang w:val="sr-Latn-CS"/>
        </w:rPr>
      </w:pPr>
      <w:r w:rsidRPr="00EA47C9">
        <w:rPr>
          <w:rFonts w:ascii="Arial" w:hAnsi="Arial" w:cs="Arial"/>
          <w:sz w:val="22"/>
          <w:lang w:val="sr-Latn-CS"/>
        </w:rPr>
        <w:t xml:space="preserve">U šesnaestoj godini trajanja </w:t>
      </w:r>
      <w:r w:rsidR="0083780F" w:rsidRPr="00EA47C9">
        <w:rPr>
          <w:rFonts w:ascii="Arial" w:hAnsi="Arial" w:cs="Arial"/>
          <w:sz w:val="22"/>
          <w:lang w:val="sr-Latn-CS"/>
        </w:rPr>
        <w:t>ovog Ugovora, K</w:t>
      </w:r>
      <w:r w:rsidRPr="00EA47C9">
        <w:rPr>
          <w:rFonts w:ascii="Arial" w:hAnsi="Arial" w:cs="Arial"/>
          <w:sz w:val="22"/>
          <w:lang w:val="sr-Latn-CS"/>
        </w:rPr>
        <w:t xml:space="preserve">oncesionar je dužan da uradi Izvještaj o izvršenim osnovnim geološkim istraživanjima </w:t>
      </w:r>
      <w:r w:rsidR="00356E95" w:rsidRPr="00EA47C9">
        <w:rPr>
          <w:rFonts w:ascii="Arial" w:hAnsi="Arial" w:cs="Arial"/>
          <w:sz w:val="22"/>
          <w:lang w:val="sr-Latn-CS"/>
        </w:rPr>
        <w:t xml:space="preserve">sa predlogom daljih aktivnosti </w:t>
      </w:r>
      <w:r w:rsidRPr="00EA47C9">
        <w:rPr>
          <w:rFonts w:ascii="Arial" w:hAnsi="Arial" w:cs="Arial"/>
          <w:sz w:val="22"/>
        </w:rPr>
        <w:t xml:space="preserve">u </w:t>
      </w:r>
      <w:r w:rsidRPr="00EA47C9">
        <w:rPr>
          <w:rFonts w:ascii="Arial" w:hAnsi="Arial" w:cs="Arial"/>
          <w:sz w:val="22"/>
          <w:lang w:val="sv-SE"/>
        </w:rPr>
        <w:t>s</w:t>
      </w:r>
      <w:r w:rsidR="00356E95" w:rsidRPr="00EA47C9">
        <w:rPr>
          <w:rFonts w:ascii="Arial" w:hAnsi="Arial" w:cs="Arial"/>
          <w:sz w:val="22"/>
          <w:lang w:val="sv-SE"/>
        </w:rPr>
        <w:t xml:space="preserve">jevernom dijelu ”Bloka br. 4”, na </w:t>
      </w:r>
      <w:r w:rsidR="00356E95" w:rsidRPr="00EA47C9">
        <w:rPr>
          <w:rFonts w:ascii="Arial" w:hAnsi="Arial" w:cs="Arial"/>
          <w:sz w:val="22"/>
        </w:rPr>
        <w:t>prostoru Raspuća, Stojage, Pandurice i Planinika.</w:t>
      </w:r>
    </w:p>
    <w:p w:rsidR="001C60B1" w:rsidRPr="00EA47C9" w:rsidRDefault="001C60B1" w:rsidP="003B437A">
      <w:pPr>
        <w:spacing w:after="0"/>
        <w:jc w:val="both"/>
        <w:rPr>
          <w:rFonts w:ascii="Arial" w:hAnsi="Arial" w:cs="Arial"/>
          <w:b/>
          <w:lang w:val="sr-Latn-CS"/>
        </w:rPr>
      </w:pPr>
    </w:p>
    <w:p w:rsidR="001C60B1" w:rsidRPr="00EA47C9" w:rsidRDefault="007A166F"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 xml:space="preserve"> </w:t>
      </w:r>
      <w:r w:rsidR="001C60B1" w:rsidRPr="00EA47C9">
        <w:rPr>
          <w:rFonts w:ascii="Arial" w:hAnsi="Arial" w:cs="Arial"/>
          <w:b/>
          <w:sz w:val="22"/>
          <w:lang w:val="sr-Latn-CS"/>
        </w:rPr>
        <w:t>Ostale obaveze Koncesionara</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3B437A">
      <w:pPr>
        <w:pStyle w:val="ListParagraph"/>
        <w:spacing w:after="0"/>
        <w:ind w:left="0"/>
        <w:rPr>
          <w:rFonts w:ascii="Arial" w:hAnsi="Arial" w:cs="Arial"/>
          <w:sz w:val="22"/>
        </w:rPr>
      </w:pPr>
      <w:r w:rsidRPr="00EA47C9">
        <w:rPr>
          <w:rFonts w:ascii="Arial" w:hAnsi="Arial" w:cs="Arial"/>
          <w:sz w:val="22"/>
        </w:rPr>
        <w:t>Ugovorne strane su saglasne da je Koncesionar dužan da:</w:t>
      </w:r>
    </w:p>
    <w:p w:rsidR="008505A2" w:rsidRPr="00EA47C9" w:rsidRDefault="008505A2" w:rsidP="003B437A">
      <w:pPr>
        <w:pStyle w:val="ListParagraph"/>
        <w:spacing w:after="0"/>
        <w:ind w:left="0"/>
        <w:rPr>
          <w:rFonts w:ascii="Arial" w:hAnsi="Arial" w:cs="Arial"/>
          <w:sz w:val="22"/>
        </w:rPr>
      </w:pPr>
    </w:p>
    <w:p w:rsidR="001C60B1" w:rsidRPr="00505805" w:rsidRDefault="001C60B1" w:rsidP="00255AB9">
      <w:pPr>
        <w:pStyle w:val="ListParagraph"/>
        <w:numPr>
          <w:ilvl w:val="0"/>
          <w:numId w:val="17"/>
        </w:numPr>
        <w:spacing w:after="0"/>
        <w:ind w:left="0" w:firstLine="0"/>
        <w:rPr>
          <w:rFonts w:ascii="Arial" w:hAnsi="Arial" w:cs="Arial"/>
          <w:sz w:val="22"/>
        </w:rPr>
      </w:pPr>
      <w:r w:rsidRPr="00505805">
        <w:rPr>
          <w:rFonts w:ascii="Arial" w:hAnsi="Arial" w:cs="Arial"/>
          <w:sz w:val="22"/>
        </w:rPr>
        <w:t>racionalno eksploatiše Mineralnu sirovinu i vrši njenu obradu uz obezbjeđenje ljudi i imovine, u skadu sa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poštuje projektovane i ugovorene kapacitete i dinamiku realizacije koncesije;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lastRenderedPageBreak/>
        <w:t>tokom eksploatacije, u skladu sa zakonom, izvodi geološka istraživanja u cilju povećanja ukup</w:t>
      </w:r>
      <w:r w:rsidR="00356E95" w:rsidRPr="00505805">
        <w:rPr>
          <w:rFonts w:ascii="Arial" w:hAnsi="Arial" w:cs="Arial"/>
          <w:sz w:val="22"/>
          <w:lang w:val="nn-NO"/>
        </w:rPr>
        <w:t>nih rezervi Mineralne sirovine;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poštuje mjere zaštite životne sredine propisane i utvrđene odobrenom tehničkom dokumentacijom i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ulaže u istraživanje za poboljšanje sigurnosti radne sredine i za poboljšanje mjera zaštite životne sredine;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postupa isključivo po projektima i odobrenim tehnološkim postupcima;</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 xml:space="preserve">izvještava Koncedenta o eventualnoj pojavi drugih mineralnih sirovina u ležištima; </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sr-Latn-CS"/>
        </w:rPr>
        <w:t>obavlja rudarska mjerenja i izrađuje rudarske planove;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dostavlja redovno Koncedentu podatke o otkopanim količinama Mineralne sirovine u skladu sa zakonom, kvalitetu i stanju rezervi Mineralne sirovine, kao i sve druge podatke koje zahtije</w:t>
      </w:r>
      <w:r w:rsidR="008B0CFF" w:rsidRPr="00505805">
        <w:rPr>
          <w:rFonts w:ascii="Arial" w:hAnsi="Arial" w:cs="Arial"/>
          <w:sz w:val="22"/>
          <w:lang w:val="nn-NO"/>
        </w:rPr>
        <w:t>va Koncedent a koji su neophodni</w:t>
      </w:r>
      <w:r w:rsidRPr="00505805">
        <w:rPr>
          <w:rFonts w:ascii="Arial" w:hAnsi="Arial" w:cs="Arial"/>
          <w:sz w:val="22"/>
          <w:lang w:val="nn-NO"/>
        </w:rPr>
        <w:t xml:space="preserve"> za praćenje realizacije Ugovora;</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 xml:space="preserve">vrši doistraživanje </w:t>
      </w:r>
      <w:r w:rsidR="001E2C74" w:rsidRPr="00505805">
        <w:rPr>
          <w:rFonts w:ascii="Arial" w:hAnsi="Arial" w:cs="Arial"/>
          <w:sz w:val="22"/>
          <w:lang w:val="nn-NO"/>
        </w:rPr>
        <w:t>Istražno-e</w:t>
      </w:r>
      <w:r w:rsidRPr="00505805">
        <w:rPr>
          <w:rFonts w:ascii="Arial" w:hAnsi="Arial" w:cs="Arial"/>
          <w:sz w:val="22"/>
          <w:lang w:val="nn-NO"/>
        </w:rPr>
        <w:t>ksploatacionog prostora u skladu za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vrši redovnu izradu Elaborata o klasifikaciji, kategorizaciji i proračunu rezervi Mineralne sirovine u skladu sa zakonom;</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 xml:space="preserve">sprovodi mjere u cilju </w:t>
      </w:r>
      <w:r w:rsidRPr="00505805">
        <w:rPr>
          <w:rFonts w:ascii="Arial" w:hAnsi="Arial" w:cs="Arial"/>
          <w:sz w:val="22"/>
          <w:lang w:val="sr-Latn-CS"/>
        </w:rPr>
        <w:t>unapr</w:t>
      </w:r>
      <w:r w:rsidR="008B0CFF" w:rsidRPr="00505805">
        <w:rPr>
          <w:rFonts w:ascii="Arial" w:hAnsi="Arial" w:cs="Arial"/>
          <w:sz w:val="22"/>
          <w:lang w:val="sr-Latn-CS"/>
        </w:rPr>
        <w:t>j</w:t>
      </w:r>
      <w:r w:rsidRPr="00505805">
        <w:rPr>
          <w:rFonts w:ascii="Arial" w:hAnsi="Arial" w:cs="Arial"/>
          <w:sz w:val="22"/>
          <w:lang w:val="sr-Latn-CS"/>
        </w:rPr>
        <w:t>eđenja energetske efikasnosti;</w:t>
      </w:r>
    </w:p>
    <w:p w:rsidR="008B0CFF" w:rsidRPr="00505805" w:rsidRDefault="008B0CFF"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sr-Latn-CS"/>
        </w:rPr>
        <w:t>održava putnu infrastrukturu koju koristi za potrebe realizacije koncesije;</w:t>
      </w:r>
    </w:p>
    <w:p w:rsidR="001C60B1" w:rsidRPr="00505805" w:rsidRDefault="001C60B1" w:rsidP="00255AB9">
      <w:pPr>
        <w:pStyle w:val="ListParagraph"/>
        <w:numPr>
          <w:ilvl w:val="0"/>
          <w:numId w:val="17"/>
        </w:numPr>
        <w:spacing w:after="0"/>
        <w:ind w:left="0" w:firstLine="0"/>
        <w:rPr>
          <w:rFonts w:ascii="Arial" w:hAnsi="Arial" w:cs="Arial"/>
          <w:sz w:val="22"/>
          <w:lang w:val="nn-NO"/>
        </w:rPr>
      </w:pPr>
      <w:r w:rsidRPr="00505805">
        <w:rPr>
          <w:rFonts w:ascii="Arial" w:hAnsi="Arial" w:cs="Arial"/>
          <w:sz w:val="22"/>
          <w:lang w:val="nn-NO"/>
        </w:rPr>
        <w:t>obezbijedi novčana sr</w:t>
      </w:r>
      <w:r w:rsidR="00B6742A" w:rsidRPr="00505805">
        <w:rPr>
          <w:rFonts w:ascii="Arial" w:hAnsi="Arial" w:cs="Arial"/>
          <w:sz w:val="22"/>
          <w:lang w:val="nn-NO"/>
        </w:rPr>
        <w:t>edstva za realizaciju koncesije.</w:t>
      </w:r>
    </w:p>
    <w:p w:rsidR="00B6742A" w:rsidRPr="00EA47C9" w:rsidRDefault="00B6742A" w:rsidP="003B437A">
      <w:pPr>
        <w:spacing w:after="0"/>
        <w:jc w:val="both"/>
        <w:rPr>
          <w:rFonts w:ascii="Arial" w:hAnsi="Arial" w:cs="Arial"/>
          <w:lang w:val="nn-NO"/>
        </w:rPr>
      </w:pPr>
    </w:p>
    <w:p w:rsidR="001C60B1" w:rsidRPr="00EA47C9" w:rsidRDefault="007A166F"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 xml:space="preserve"> </w:t>
      </w:r>
      <w:r w:rsidR="008505A2" w:rsidRPr="00EA47C9">
        <w:rPr>
          <w:rFonts w:ascii="Arial" w:hAnsi="Arial" w:cs="Arial"/>
          <w:b/>
          <w:sz w:val="22"/>
          <w:lang w:val="sr-Latn-CS"/>
        </w:rPr>
        <w:t>Rješavanje imovinsko-</w:t>
      </w:r>
      <w:r w:rsidR="001C60B1" w:rsidRPr="00EA47C9">
        <w:rPr>
          <w:rFonts w:ascii="Arial" w:hAnsi="Arial" w:cs="Arial"/>
          <w:b/>
          <w:sz w:val="22"/>
          <w:lang w:val="sr-Latn-CS"/>
        </w:rPr>
        <w:t>pravnih odnosa</w:t>
      </w:r>
    </w:p>
    <w:p w:rsidR="007A166F" w:rsidRPr="00EA47C9" w:rsidRDefault="007A166F" w:rsidP="003B437A">
      <w:pPr>
        <w:pStyle w:val="ListParagraph"/>
        <w:spacing w:after="0"/>
        <w:ind w:left="0"/>
        <w:rPr>
          <w:rFonts w:ascii="Arial" w:hAnsi="Arial" w:cs="Arial"/>
          <w:b/>
          <w:sz w:val="22"/>
          <w:lang w:val="sr-Latn-CS"/>
        </w:rPr>
      </w:pPr>
    </w:p>
    <w:p w:rsidR="00791F67" w:rsidRPr="00505805" w:rsidRDefault="00791F67" w:rsidP="00255AB9">
      <w:pPr>
        <w:pStyle w:val="ListParagraph"/>
        <w:numPr>
          <w:ilvl w:val="0"/>
          <w:numId w:val="18"/>
        </w:numPr>
        <w:spacing w:after="0"/>
        <w:ind w:left="0" w:firstLine="0"/>
        <w:rPr>
          <w:rFonts w:ascii="Arial" w:hAnsi="Arial" w:cs="Arial"/>
          <w:sz w:val="22"/>
          <w:lang w:val="sv-SE"/>
        </w:rPr>
      </w:pPr>
      <w:r w:rsidRPr="00505805">
        <w:rPr>
          <w:rFonts w:ascii="Arial" w:hAnsi="Arial" w:cs="Arial"/>
          <w:sz w:val="22"/>
          <w:lang w:val="sv-SE"/>
        </w:rPr>
        <w:t>Imovinsko-pravni odnosi rješavaće se u skladu sa članom 44 Zakona o koncesijama ((</w:t>
      </w:r>
      <w:r w:rsidRPr="00505805">
        <w:rPr>
          <w:rFonts w:ascii="Arial" w:eastAsiaTheme="minorHAnsi" w:hAnsi="Arial" w:cs="Arial"/>
          <w:sz w:val="22"/>
        </w:rPr>
        <w:t>1) Ako se u vezi sa koriš</w:t>
      </w:r>
      <w:r w:rsidRPr="00505805">
        <w:rPr>
          <w:rFonts w:ascii="Arial" w:eastAsia="TimesNewRoman" w:hAnsi="Arial" w:cs="Arial"/>
          <w:sz w:val="22"/>
        </w:rPr>
        <w:t>ć</w:t>
      </w:r>
      <w:r w:rsidRPr="00505805">
        <w:rPr>
          <w:rFonts w:ascii="Arial" w:eastAsiaTheme="minorHAnsi" w:hAnsi="Arial" w:cs="Arial"/>
          <w:sz w:val="22"/>
        </w:rPr>
        <w:t>enjem koncesije mora izvršiti eksproprijacija nepokretnosti, odnosno ure</w:t>
      </w:r>
      <w:r w:rsidRPr="00505805">
        <w:rPr>
          <w:rFonts w:ascii="Arial" w:eastAsia="TimesNewRoman" w:hAnsi="Arial" w:cs="Arial"/>
          <w:sz w:val="22"/>
        </w:rPr>
        <w:t>đenje</w:t>
      </w:r>
      <w:r w:rsidRPr="00505805">
        <w:rPr>
          <w:rFonts w:ascii="Arial" w:hAnsi="Arial" w:cs="Arial"/>
          <w:sz w:val="22"/>
          <w:lang w:val="sv-SE"/>
        </w:rPr>
        <w:t xml:space="preserve"> </w:t>
      </w:r>
      <w:r w:rsidRPr="00505805">
        <w:rPr>
          <w:rFonts w:ascii="Arial" w:eastAsiaTheme="minorHAnsi" w:hAnsi="Arial" w:cs="Arial"/>
          <w:sz w:val="22"/>
        </w:rPr>
        <w:t>gra</w:t>
      </w:r>
      <w:r w:rsidRPr="00505805">
        <w:rPr>
          <w:rFonts w:ascii="Arial" w:eastAsia="TimesNewRoman" w:hAnsi="Arial" w:cs="Arial"/>
          <w:sz w:val="22"/>
        </w:rPr>
        <w:t>đ</w:t>
      </w:r>
      <w:r w:rsidRPr="00505805">
        <w:rPr>
          <w:rFonts w:ascii="Arial" w:eastAsiaTheme="minorHAnsi" w:hAnsi="Arial" w:cs="Arial"/>
          <w:sz w:val="22"/>
        </w:rPr>
        <w:t>evinskog zemljišta, troškovi, na</w:t>
      </w:r>
      <w:r w:rsidRPr="00505805">
        <w:rPr>
          <w:rFonts w:ascii="Arial" w:eastAsia="TimesNewRoman" w:hAnsi="Arial" w:cs="Arial"/>
          <w:sz w:val="22"/>
        </w:rPr>
        <w:t>č</w:t>
      </w:r>
      <w:r w:rsidRPr="00505805">
        <w:rPr>
          <w:rFonts w:ascii="Arial" w:eastAsiaTheme="minorHAnsi" w:hAnsi="Arial" w:cs="Arial"/>
          <w:sz w:val="22"/>
        </w:rPr>
        <w:t>in i rokovi pla</w:t>
      </w:r>
      <w:r w:rsidRPr="00505805">
        <w:rPr>
          <w:rFonts w:ascii="Arial" w:eastAsia="TimesNewRoman" w:hAnsi="Arial" w:cs="Arial"/>
          <w:sz w:val="22"/>
        </w:rPr>
        <w:t>ć</w:t>
      </w:r>
      <w:r w:rsidRPr="00505805">
        <w:rPr>
          <w:rFonts w:ascii="Arial" w:eastAsiaTheme="minorHAnsi" w:hAnsi="Arial" w:cs="Arial"/>
          <w:sz w:val="22"/>
        </w:rPr>
        <w:t>anja naknade za eksproprijaciju nepokretnosti, odnosno</w:t>
      </w:r>
      <w:r w:rsidRPr="00505805">
        <w:rPr>
          <w:rFonts w:ascii="Arial" w:hAnsi="Arial" w:cs="Arial"/>
          <w:sz w:val="22"/>
          <w:lang w:val="sv-SE"/>
        </w:rPr>
        <w:t xml:space="preserve"> </w:t>
      </w:r>
      <w:r w:rsidRPr="00505805">
        <w:rPr>
          <w:rFonts w:ascii="Arial" w:eastAsiaTheme="minorHAnsi" w:hAnsi="Arial" w:cs="Arial"/>
          <w:sz w:val="22"/>
        </w:rPr>
        <w:t>ure</w:t>
      </w:r>
      <w:r w:rsidRPr="00505805">
        <w:rPr>
          <w:rFonts w:ascii="Arial" w:eastAsia="TimesNewRoman" w:hAnsi="Arial" w:cs="Arial"/>
          <w:sz w:val="22"/>
        </w:rPr>
        <w:t>đ</w:t>
      </w:r>
      <w:r w:rsidRPr="00505805">
        <w:rPr>
          <w:rFonts w:ascii="Arial" w:eastAsiaTheme="minorHAnsi" w:hAnsi="Arial" w:cs="Arial"/>
          <w:sz w:val="22"/>
        </w:rPr>
        <w:t>enja gra</w:t>
      </w:r>
      <w:r w:rsidRPr="00505805">
        <w:rPr>
          <w:rFonts w:ascii="Arial" w:eastAsia="TimesNewRoman" w:hAnsi="Arial" w:cs="Arial"/>
          <w:sz w:val="22"/>
        </w:rPr>
        <w:t>đ</w:t>
      </w:r>
      <w:r w:rsidRPr="00505805">
        <w:rPr>
          <w:rFonts w:ascii="Arial" w:eastAsiaTheme="minorHAnsi" w:hAnsi="Arial" w:cs="Arial"/>
          <w:sz w:val="22"/>
        </w:rPr>
        <w:t>evinskog zemljišta, utvr</w:t>
      </w:r>
      <w:r w:rsidRPr="00505805">
        <w:rPr>
          <w:rFonts w:ascii="Arial" w:eastAsia="TimesNewRoman" w:hAnsi="Arial" w:cs="Arial"/>
          <w:sz w:val="22"/>
        </w:rPr>
        <w:t>đ</w:t>
      </w:r>
      <w:r w:rsidRPr="00505805">
        <w:rPr>
          <w:rFonts w:ascii="Arial" w:eastAsiaTheme="minorHAnsi" w:hAnsi="Arial" w:cs="Arial"/>
          <w:sz w:val="22"/>
        </w:rPr>
        <w:t>uju se i sprovode u skladu sa zakonom.</w:t>
      </w:r>
      <w:r w:rsidRPr="00505805">
        <w:rPr>
          <w:rFonts w:ascii="Arial" w:hAnsi="Arial" w:cs="Arial"/>
          <w:sz w:val="22"/>
          <w:lang w:val="sv-SE"/>
        </w:rPr>
        <w:t xml:space="preserve"> </w:t>
      </w:r>
      <w:r w:rsidRPr="00505805">
        <w:rPr>
          <w:rFonts w:ascii="Arial" w:eastAsiaTheme="minorHAnsi" w:hAnsi="Arial" w:cs="Arial"/>
          <w:sz w:val="22"/>
        </w:rPr>
        <w:t xml:space="preserve">(2) Ukoliko je vlasnik zemljišta iz stava 1 ovog </w:t>
      </w:r>
      <w:r w:rsidRPr="00505805">
        <w:rPr>
          <w:rFonts w:ascii="Arial" w:eastAsia="TimesNewRoman" w:hAnsi="Arial" w:cs="Arial"/>
          <w:sz w:val="22"/>
        </w:rPr>
        <w:t>č</w:t>
      </w:r>
      <w:r w:rsidRPr="00505805">
        <w:rPr>
          <w:rFonts w:ascii="Arial" w:eastAsiaTheme="minorHAnsi" w:hAnsi="Arial" w:cs="Arial"/>
          <w:sz w:val="22"/>
        </w:rPr>
        <w:t>lana koncedent, ne vrši se eksproprijacija ve</w:t>
      </w:r>
      <w:r w:rsidRPr="00505805">
        <w:rPr>
          <w:rFonts w:ascii="Arial" w:eastAsia="TimesNewRoman" w:hAnsi="Arial" w:cs="Arial"/>
          <w:sz w:val="22"/>
        </w:rPr>
        <w:t xml:space="preserve">ć </w:t>
      </w:r>
      <w:r w:rsidRPr="00505805">
        <w:rPr>
          <w:rFonts w:ascii="Arial" w:eastAsiaTheme="minorHAnsi" w:hAnsi="Arial" w:cs="Arial"/>
          <w:sz w:val="22"/>
        </w:rPr>
        <w:t>se smatra da je</w:t>
      </w:r>
      <w:r w:rsidRPr="00505805">
        <w:rPr>
          <w:rFonts w:ascii="Arial" w:hAnsi="Arial" w:cs="Arial"/>
          <w:sz w:val="22"/>
          <w:lang w:val="sv-SE"/>
        </w:rPr>
        <w:t xml:space="preserve"> </w:t>
      </w:r>
      <w:r w:rsidRPr="00505805">
        <w:rPr>
          <w:rFonts w:ascii="Arial" w:eastAsiaTheme="minorHAnsi" w:hAnsi="Arial" w:cs="Arial"/>
          <w:sz w:val="22"/>
        </w:rPr>
        <w:t>koncesionar dobijanjem koncesije dobio saglasnost za njegovo koriš</w:t>
      </w:r>
      <w:r w:rsidRPr="00505805">
        <w:rPr>
          <w:rFonts w:ascii="Arial" w:eastAsia="TimesNewRoman" w:hAnsi="Arial" w:cs="Arial"/>
          <w:sz w:val="22"/>
        </w:rPr>
        <w:t>ć</w:t>
      </w:r>
      <w:r w:rsidRPr="00505805">
        <w:rPr>
          <w:rFonts w:ascii="Arial" w:eastAsiaTheme="minorHAnsi" w:hAnsi="Arial" w:cs="Arial"/>
          <w:sz w:val="22"/>
        </w:rPr>
        <w:t xml:space="preserve">enje), kao i u skladu sa odredbama Zakona o državnoj imovini </w:t>
      </w:r>
      <w:r w:rsidRPr="00505805">
        <w:rPr>
          <w:rFonts w:ascii="Arial" w:hAnsi="Arial" w:cs="Arial"/>
          <w:sz w:val="22"/>
          <w:lang w:val="sr-Latn-CS"/>
        </w:rPr>
        <w:t>(“Sl. list CG”, br. 21/09 i 40/11).</w:t>
      </w:r>
    </w:p>
    <w:p w:rsidR="001C60B1" w:rsidRPr="00EA47C9" w:rsidRDefault="001C60B1" w:rsidP="003B437A">
      <w:pPr>
        <w:pStyle w:val="ListParagraph"/>
        <w:spacing w:after="0"/>
        <w:ind w:left="0"/>
        <w:rPr>
          <w:rFonts w:ascii="Arial" w:hAnsi="Arial" w:cs="Arial"/>
          <w:b/>
          <w:sz w:val="22"/>
          <w:lang w:val="sr-Latn-CS"/>
        </w:rPr>
      </w:pPr>
    </w:p>
    <w:p w:rsidR="00804720" w:rsidRDefault="00F00F25" w:rsidP="00255AB9">
      <w:pPr>
        <w:pStyle w:val="ListParagraph"/>
        <w:numPr>
          <w:ilvl w:val="0"/>
          <w:numId w:val="7"/>
        </w:numPr>
        <w:spacing w:after="0"/>
        <w:ind w:left="0" w:firstLine="0"/>
        <w:rPr>
          <w:rFonts w:ascii="Arial" w:hAnsi="Arial" w:cs="Arial"/>
          <w:b/>
          <w:sz w:val="22"/>
          <w:lang w:val="sr-Latn-CS"/>
        </w:rPr>
      </w:pPr>
      <w:r w:rsidRPr="00EA47C9">
        <w:rPr>
          <w:rFonts w:ascii="Arial" w:hAnsi="Arial" w:cs="Arial"/>
          <w:b/>
          <w:sz w:val="22"/>
          <w:lang w:val="sr-Latn-CS"/>
        </w:rPr>
        <w:t xml:space="preserve"> </w:t>
      </w:r>
      <w:r w:rsidR="001C60B1" w:rsidRPr="00EA47C9">
        <w:rPr>
          <w:rFonts w:ascii="Arial" w:hAnsi="Arial" w:cs="Arial"/>
          <w:b/>
          <w:sz w:val="22"/>
          <w:lang w:val="sr-Latn-CS"/>
        </w:rPr>
        <w:t>Pripadnost grupi ležišta</w:t>
      </w:r>
      <w:r w:rsidR="00804720">
        <w:rPr>
          <w:rFonts w:ascii="Arial" w:hAnsi="Arial" w:cs="Arial"/>
          <w:b/>
          <w:sz w:val="22"/>
          <w:lang w:val="sr-Latn-CS"/>
        </w:rPr>
        <w:t xml:space="preserve">, minimalna godišnja </w:t>
      </w:r>
      <w:r w:rsidR="00D97947">
        <w:rPr>
          <w:rFonts w:ascii="Arial" w:hAnsi="Arial" w:cs="Arial"/>
          <w:b/>
          <w:sz w:val="22"/>
          <w:lang w:val="sr-Latn-CS"/>
        </w:rPr>
        <w:t>proizvodnja i minimalni-početni iznos koncesione naknade</w:t>
      </w:r>
    </w:p>
    <w:p w:rsidR="001C60B1" w:rsidRPr="00EA47C9" w:rsidRDefault="001C60B1" w:rsidP="00804720">
      <w:pPr>
        <w:pStyle w:val="ListParagraph"/>
        <w:spacing w:after="0"/>
        <w:ind w:left="0"/>
        <w:rPr>
          <w:rFonts w:ascii="Arial" w:hAnsi="Arial" w:cs="Arial"/>
          <w:b/>
          <w:sz w:val="22"/>
          <w:lang w:val="sr-Latn-CS"/>
        </w:rPr>
      </w:pPr>
      <w:r w:rsidRPr="00EA47C9">
        <w:rPr>
          <w:rFonts w:ascii="Arial" w:hAnsi="Arial" w:cs="Arial"/>
          <w:b/>
          <w:sz w:val="22"/>
          <w:lang w:val="sr-Latn-CS"/>
        </w:rPr>
        <w:t xml:space="preserve"> </w:t>
      </w:r>
    </w:p>
    <w:p w:rsidR="00804720" w:rsidRPr="00804720" w:rsidRDefault="00804720" w:rsidP="00D97947">
      <w:pPr>
        <w:spacing w:after="0"/>
        <w:jc w:val="both"/>
        <w:rPr>
          <w:rFonts w:ascii="Arial" w:hAnsi="Arial" w:cs="Arial"/>
          <w:lang w:val="sr-Latn-CS"/>
        </w:rPr>
      </w:pPr>
      <w:r w:rsidRPr="00804720">
        <w:rPr>
          <w:rFonts w:ascii="Arial" w:hAnsi="Arial" w:cs="Arial"/>
          <w:lang w:val="sr-Latn-CS"/>
        </w:rPr>
        <w:t>Nakon izvedenih geoloških istraživanja u prvom periodu realizacije koncesije</w:t>
      </w:r>
      <w:r w:rsidR="00D97947">
        <w:rPr>
          <w:rFonts w:ascii="Arial" w:hAnsi="Arial" w:cs="Arial"/>
          <w:lang w:val="sr-Latn-CS"/>
        </w:rPr>
        <w:t xml:space="preserve"> (član 5, st. 1, 2, 3 i 4 ovog Ugovora)</w:t>
      </w:r>
      <w:r w:rsidRPr="00804720">
        <w:rPr>
          <w:rFonts w:ascii="Arial" w:hAnsi="Arial" w:cs="Arial"/>
          <w:lang w:val="sr-Latn-CS"/>
        </w:rPr>
        <w:t xml:space="preserve">, </w:t>
      </w:r>
      <w:r w:rsidR="00D97947">
        <w:rPr>
          <w:rFonts w:ascii="Arial" w:hAnsi="Arial" w:cs="Arial"/>
          <w:lang w:val="sr-Latn-CS"/>
        </w:rPr>
        <w:t xml:space="preserve">Aneksom ovog Ugovora </w:t>
      </w:r>
      <w:r w:rsidRPr="00804720">
        <w:rPr>
          <w:rFonts w:ascii="Arial" w:hAnsi="Arial" w:cs="Arial"/>
          <w:lang w:val="sr-Latn-CS"/>
        </w:rPr>
        <w:t xml:space="preserve">utvrdiće se </w:t>
      </w:r>
      <w:r w:rsidR="00D97947">
        <w:rPr>
          <w:rFonts w:ascii="Arial" w:hAnsi="Arial" w:cs="Arial"/>
          <w:lang w:val="sr-Latn-CS"/>
        </w:rPr>
        <w:t>pripadnost grupi ležišta, minimalna godišnja proizvodnja Mineralne sirovine</w:t>
      </w:r>
      <w:r w:rsidRPr="00804720">
        <w:rPr>
          <w:rFonts w:ascii="Arial" w:hAnsi="Arial" w:cs="Arial"/>
          <w:lang w:val="sr-Latn-CS"/>
        </w:rPr>
        <w:t>m</w:t>
      </w:r>
      <w:r w:rsidR="00D97947">
        <w:rPr>
          <w:rFonts w:ascii="Arial" w:hAnsi="Arial" w:cs="Arial"/>
          <w:lang w:val="sr-Latn-CS"/>
        </w:rPr>
        <w:t xml:space="preserve"> i m</w:t>
      </w:r>
      <w:r w:rsidRPr="00804720">
        <w:rPr>
          <w:rFonts w:ascii="Arial" w:hAnsi="Arial" w:cs="Arial"/>
          <w:lang w:val="sr-Latn-CS"/>
        </w:rPr>
        <w:t xml:space="preserve">inimalni-početni iznos koncesione naknade, u skladu sa važećom </w:t>
      </w:r>
      <w:r w:rsidRPr="00804720">
        <w:rPr>
          <w:rFonts w:ascii="Arial" w:eastAsia="Times New Roman" w:hAnsi="Arial" w:cs="Arial"/>
          <w:lang w:val="sr-Latn-CS"/>
        </w:rPr>
        <w:t>Uredbom o kriterijumima i načinu obračuna iznosa minimalne koncesione naknade za ustupanje prava na istraživanje i eksploataciju mineralnih sirovina („Sl. list CG“, br. 37/11).</w:t>
      </w:r>
    </w:p>
    <w:p w:rsidR="001C60B1" w:rsidRPr="00EA47C9" w:rsidRDefault="001C60B1" w:rsidP="003B437A">
      <w:pPr>
        <w:autoSpaceDE w:val="0"/>
        <w:autoSpaceDN w:val="0"/>
        <w:adjustRightInd w:val="0"/>
        <w:spacing w:after="0"/>
        <w:jc w:val="both"/>
        <w:rPr>
          <w:rFonts w:ascii="Arial" w:hAnsi="Arial" w:cs="Arial"/>
          <w:lang w:val="sr-Latn-CS"/>
        </w:rPr>
      </w:pPr>
    </w:p>
    <w:p w:rsidR="001C60B1" w:rsidRPr="00EA47C9" w:rsidRDefault="00D97947" w:rsidP="003B437A">
      <w:pPr>
        <w:pStyle w:val="ListParagraph"/>
        <w:autoSpaceDE w:val="0"/>
        <w:autoSpaceDN w:val="0"/>
        <w:adjustRightInd w:val="0"/>
        <w:spacing w:after="0"/>
        <w:ind w:left="0"/>
        <w:rPr>
          <w:rFonts w:ascii="Arial" w:hAnsi="Arial" w:cs="Arial"/>
          <w:b/>
          <w:sz w:val="22"/>
          <w:lang w:val="sr-Latn-CS"/>
        </w:rPr>
      </w:pPr>
      <w:r>
        <w:rPr>
          <w:rFonts w:ascii="Arial" w:hAnsi="Arial" w:cs="Arial"/>
          <w:b/>
          <w:sz w:val="22"/>
          <w:lang w:val="sr-Latn-CS"/>
        </w:rPr>
        <w:t>Član 9</w:t>
      </w:r>
      <w:r w:rsidR="00F00F25" w:rsidRPr="00EA47C9">
        <w:rPr>
          <w:rFonts w:ascii="Arial" w:hAnsi="Arial" w:cs="Arial"/>
          <w:b/>
          <w:sz w:val="22"/>
          <w:lang w:val="sr-Latn-CS"/>
        </w:rPr>
        <w:t xml:space="preserve">   </w:t>
      </w:r>
      <w:r w:rsidR="001C60B1" w:rsidRPr="00EA47C9">
        <w:rPr>
          <w:rFonts w:ascii="Arial" w:hAnsi="Arial" w:cs="Arial"/>
          <w:b/>
          <w:sz w:val="22"/>
          <w:lang w:val="sr-Latn-CS"/>
        </w:rPr>
        <w:t xml:space="preserve">Kontrola otkopnih količina </w:t>
      </w:r>
    </w:p>
    <w:p w:rsidR="001C60B1" w:rsidRPr="00505805" w:rsidRDefault="001C60B1" w:rsidP="003B437A">
      <w:pPr>
        <w:autoSpaceDE w:val="0"/>
        <w:autoSpaceDN w:val="0"/>
        <w:adjustRightInd w:val="0"/>
        <w:spacing w:after="0"/>
        <w:jc w:val="both"/>
        <w:rPr>
          <w:rFonts w:ascii="Arial" w:hAnsi="Arial" w:cs="Arial"/>
          <w:b/>
          <w:lang w:val="sr-Latn-CS"/>
        </w:rPr>
      </w:pPr>
    </w:p>
    <w:p w:rsidR="001C60B1" w:rsidRPr="00505805" w:rsidRDefault="001C60B1" w:rsidP="00255AB9">
      <w:pPr>
        <w:pStyle w:val="ListParagraph"/>
        <w:numPr>
          <w:ilvl w:val="0"/>
          <w:numId w:val="21"/>
        </w:numPr>
        <w:spacing w:after="0"/>
        <w:ind w:left="0" w:firstLine="0"/>
        <w:rPr>
          <w:rFonts w:ascii="Arial" w:hAnsi="Arial" w:cs="Arial"/>
          <w:sz w:val="22"/>
          <w:lang w:val="sr-Latn-CS"/>
        </w:rPr>
      </w:pPr>
      <w:r w:rsidRPr="00505805">
        <w:rPr>
          <w:rFonts w:ascii="Arial" w:hAnsi="Arial" w:cs="Arial"/>
          <w:sz w:val="22"/>
          <w:lang w:val="sr-Latn-CS"/>
        </w:rPr>
        <w:t xml:space="preserve">Ugovorne strane su saglasne da kontrolu otkopanih količina Mineralne sirovine može jedanput godišnje izvršiti institucija, komisija ili drugo lice koju odredi Organ uprave.  </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1"/>
        </w:numPr>
        <w:spacing w:after="0"/>
        <w:ind w:left="0" w:firstLine="0"/>
        <w:rPr>
          <w:rFonts w:ascii="Arial" w:hAnsi="Arial" w:cs="Arial"/>
          <w:sz w:val="22"/>
          <w:lang w:val="sr-Latn-CS"/>
        </w:rPr>
      </w:pPr>
      <w:r w:rsidRPr="00EA47C9">
        <w:rPr>
          <w:rFonts w:ascii="Arial" w:hAnsi="Arial" w:cs="Arial"/>
          <w:sz w:val="22"/>
          <w:lang w:val="sr-Latn-CS"/>
        </w:rPr>
        <w:t xml:space="preserve">Ugovorne strane su saglasne da ukoliko se kontrolom iz stava 1 ovog člana utvrdi da je Koncesionar otkopao količine Mineralne sirovine u količini većoj od prikazanih, Koncesionar će izvršiti </w:t>
      </w:r>
      <w:r w:rsidRPr="00EA47C9">
        <w:rPr>
          <w:rFonts w:ascii="Arial" w:hAnsi="Arial" w:cs="Arial"/>
          <w:sz w:val="22"/>
          <w:lang w:val="sr-Latn-CS"/>
        </w:rPr>
        <w:lastRenderedPageBreak/>
        <w:t>plaćanje Koncesione naknade za utv</w:t>
      </w:r>
      <w:r w:rsidR="00F00F25" w:rsidRPr="00EA47C9">
        <w:rPr>
          <w:rFonts w:ascii="Arial" w:hAnsi="Arial" w:cs="Arial"/>
          <w:sz w:val="22"/>
          <w:lang w:val="sr-Latn-CS"/>
        </w:rPr>
        <w:t>r</w:t>
      </w:r>
      <w:r w:rsidRPr="00EA47C9">
        <w:rPr>
          <w:rFonts w:ascii="Arial" w:hAnsi="Arial" w:cs="Arial"/>
          <w:sz w:val="22"/>
          <w:lang w:val="sr-Latn-CS"/>
        </w:rPr>
        <w:t>đenu razliku otkopanih količina Mineralne sirovine prema parametrima koji su utvrđeni Ugovorom i zakonom, na način i u rokovima koje odredi Organ uprave.</w:t>
      </w:r>
    </w:p>
    <w:p w:rsidR="001C60B1" w:rsidRPr="00EA47C9" w:rsidRDefault="001C60B1"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1"/>
        </w:numPr>
        <w:spacing w:after="0"/>
        <w:ind w:left="0" w:firstLine="0"/>
        <w:rPr>
          <w:rFonts w:ascii="Arial" w:hAnsi="Arial" w:cs="Arial"/>
          <w:sz w:val="22"/>
          <w:lang w:val="sr-Latn-CS"/>
        </w:rPr>
      </w:pPr>
      <w:r w:rsidRPr="00EA47C9">
        <w:rPr>
          <w:rFonts w:ascii="Arial" w:hAnsi="Arial" w:cs="Arial"/>
          <w:sz w:val="22"/>
          <w:lang w:val="sr-Latn-CS"/>
        </w:rPr>
        <w:t>Bez uticaja na odredbe stava 2 ovog člana Koncedent zadržava pravo da raskine ovaj Ugovor u slučaju da se utvrdi da je Koncesionar otkopao količine Mineralne sirovine u količini većoj od prikazanih.</w:t>
      </w:r>
    </w:p>
    <w:p w:rsidR="001C60B1" w:rsidRPr="00EA47C9" w:rsidRDefault="001C60B1" w:rsidP="003B437A">
      <w:pPr>
        <w:spacing w:after="0"/>
        <w:jc w:val="both"/>
        <w:rPr>
          <w:rFonts w:ascii="Arial" w:hAnsi="Arial" w:cs="Arial"/>
          <w:lang w:val="sr-Latn-CS"/>
        </w:rPr>
      </w:pPr>
    </w:p>
    <w:p w:rsidR="001C60B1" w:rsidRPr="00EA47C9" w:rsidRDefault="001C60B1" w:rsidP="00255AB9">
      <w:pPr>
        <w:pStyle w:val="ListParagraph"/>
        <w:numPr>
          <w:ilvl w:val="0"/>
          <w:numId w:val="21"/>
        </w:numPr>
        <w:spacing w:after="0"/>
        <w:ind w:left="0" w:firstLine="0"/>
        <w:rPr>
          <w:rFonts w:ascii="Arial" w:hAnsi="Arial" w:cs="Arial"/>
          <w:sz w:val="22"/>
          <w:lang w:val="sr-Latn-CS"/>
        </w:rPr>
      </w:pPr>
      <w:r w:rsidRPr="00EA47C9">
        <w:rPr>
          <w:rFonts w:ascii="Arial" w:hAnsi="Arial" w:cs="Arial"/>
          <w:sz w:val="22"/>
          <w:lang w:val="sr-Latn-CS"/>
        </w:rPr>
        <w:t>Troškove kontrole otkopanih količina Mineralne sirovine snosi Koncesionar.</w:t>
      </w:r>
    </w:p>
    <w:p w:rsidR="001C60B1" w:rsidRPr="00EA47C9" w:rsidRDefault="001C60B1" w:rsidP="003B437A">
      <w:pPr>
        <w:autoSpaceDE w:val="0"/>
        <w:autoSpaceDN w:val="0"/>
        <w:adjustRightInd w:val="0"/>
        <w:spacing w:after="0"/>
        <w:jc w:val="both"/>
        <w:rPr>
          <w:rFonts w:ascii="Arial" w:hAnsi="Arial" w:cs="Arial"/>
          <w:b/>
          <w:lang w:val="sr-Latn-CS"/>
        </w:rPr>
      </w:pPr>
    </w:p>
    <w:p w:rsidR="001C60B1" w:rsidRDefault="00D97947" w:rsidP="003B437A">
      <w:pPr>
        <w:pStyle w:val="ListParagraph"/>
        <w:autoSpaceDE w:val="0"/>
        <w:autoSpaceDN w:val="0"/>
        <w:adjustRightInd w:val="0"/>
        <w:spacing w:after="0"/>
        <w:ind w:left="0"/>
        <w:rPr>
          <w:rFonts w:ascii="Arial" w:hAnsi="Arial" w:cs="Arial"/>
          <w:b/>
          <w:sz w:val="22"/>
          <w:lang w:val="sr-Latn-CS"/>
        </w:rPr>
      </w:pPr>
      <w:r>
        <w:rPr>
          <w:rFonts w:ascii="Arial" w:hAnsi="Arial" w:cs="Arial"/>
          <w:b/>
          <w:sz w:val="22"/>
          <w:lang w:val="sr-Latn-CS"/>
        </w:rPr>
        <w:t>Član 10</w:t>
      </w:r>
      <w:r w:rsidR="00CE0AD6" w:rsidRPr="00EA47C9">
        <w:rPr>
          <w:rFonts w:ascii="Arial" w:hAnsi="Arial" w:cs="Arial"/>
          <w:b/>
          <w:sz w:val="22"/>
          <w:lang w:val="sr-Latn-CS"/>
        </w:rPr>
        <w:t xml:space="preserve">   </w:t>
      </w:r>
      <w:r w:rsidR="001C60B1" w:rsidRPr="00EA47C9">
        <w:rPr>
          <w:rFonts w:ascii="Arial" w:hAnsi="Arial" w:cs="Arial"/>
          <w:b/>
          <w:sz w:val="22"/>
          <w:lang w:val="sr-Latn-CS"/>
        </w:rPr>
        <w:t>Bankarska garancija</w:t>
      </w:r>
    </w:p>
    <w:p w:rsidR="00D97947" w:rsidRPr="00EA47C9" w:rsidRDefault="00D97947" w:rsidP="003B437A">
      <w:pPr>
        <w:pStyle w:val="ListParagraph"/>
        <w:autoSpaceDE w:val="0"/>
        <w:autoSpaceDN w:val="0"/>
        <w:adjustRightInd w:val="0"/>
        <w:spacing w:after="0"/>
        <w:ind w:left="0"/>
        <w:rPr>
          <w:rFonts w:ascii="Arial" w:hAnsi="Arial" w:cs="Arial"/>
          <w:b/>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Koncesionar je dužan da Koncedentu redovno dostavlja obnovljivu bankarsku garanciju plativu na prvi poziv bez prava prigovora, prihvatljivu za Koncedenta, kao sredstvo obezbjeđenja izvršenja ugovornih obaveza.</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 xml:space="preserve">Koncesionar je </w:t>
      </w:r>
      <w:r w:rsidR="00BC2C0E" w:rsidRPr="00505805">
        <w:rPr>
          <w:rFonts w:ascii="Arial" w:hAnsi="Arial" w:cs="Arial"/>
          <w:sz w:val="22"/>
          <w:lang w:val="sr-Latn-CS"/>
        </w:rPr>
        <w:t>dužan da, kao preduslov stupanja</w:t>
      </w:r>
      <w:r w:rsidRPr="00505805">
        <w:rPr>
          <w:rFonts w:ascii="Arial" w:hAnsi="Arial" w:cs="Arial"/>
          <w:sz w:val="22"/>
          <w:lang w:val="sr-Latn-CS"/>
        </w:rPr>
        <w:t xml:space="preserve"> na snagu ovo</w:t>
      </w:r>
      <w:r w:rsidR="00BC2C0E" w:rsidRPr="00505805">
        <w:rPr>
          <w:rFonts w:ascii="Arial" w:hAnsi="Arial" w:cs="Arial"/>
          <w:sz w:val="22"/>
          <w:lang w:val="sr-Latn-CS"/>
        </w:rPr>
        <w:t>g Ugovora,  na dan zaključivanja</w:t>
      </w:r>
      <w:r w:rsidRPr="00505805">
        <w:rPr>
          <w:rFonts w:ascii="Arial" w:hAnsi="Arial" w:cs="Arial"/>
          <w:sz w:val="22"/>
          <w:lang w:val="sr-Latn-CS"/>
        </w:rPr>
        <w:t xml:space="preserve"> Ugovora dostavi Koncedentu bankarsku garanciju  plativu na prvi poziv bez prava prigovora, u formi  i  sadržaju kao u Prilogu 1 ovog Ugovora, u iznosu od </w:t>
      </w:r>
      <w:r w:rsidR="0099503A" w:rsidRPr="00505805">
        <w:rPr>
          <w:rFonts w:ascii="Arial" w:hAnsi="Arial" w:cs="Arial"/>
          <w:sz w:val="22"/>
          <w:lang w:val="sr-Latn-CS"/>
        </w:rPr>
        <w:t xml:space="preserve">500.000, 00 </w:t>
      </w:r>
      <w:r w:rsidRPr="00505805">
        <w:rPr>
          <w:rFonts w:ascii="Arial" w:hAnsi="Arial" w:cs="Arial"/>
          <w:sz w:val="22"/>
          <w:lang w:val="sr-Latn-CS"/>
        </w:rPr>
        <w:t xml:space="preserve">€ (slovima: </w:t>
      </w:r>
      <w:r w:rsidR="0099503A" w:rsidRPr="00505805">
        <w:rPr>
          <w:rFonts w:ascii="Arial" w:hAnsi="Arial" w:cs="Arial"/>
          <w:sz w:val="22"/>
          <w:lang w:val="sr-Latn-CS"/>
        </w:rPr>
        <w:t xml:space="preserve">pet stotina hiljada </w:t>
      </w:r>
      <w:r w:rsidRPr="00505805">
        <w:rPr>
          <w:rFonts w:ascii="Arial" w:hAnsi="Arial" w:cs="Arial"/>
          <w:sz w:val="22"/>
          <w:lang w:val="sr-Latn-CS"/>
        </w:rPr>
        <w:t xml:space="preserve">eura) i sa rokom važenja ne kraćim od </w:t>
      </w:r>
      <w:r w:rsidR="00D7113D" w:rsidRPr="00505805">
        <w:rPr>
          <w:rFonts w:ascii="Arial" w:hAnsi="Arial" w:cs="Arial"/>
          <w:sz w:val="22"/>
          <w:lang w:val="sr-Latn-CS"/>
        </w:rPr>
        <w:t>42 (slovima: četrdeset dva) mjeseca</w:t>
      </w:r>
      <w:r w:rsidRPr="00505805">
        <w:rPr>
          <w:rFonts w:ascii="Arial" w:hAnsi="Arial" w:cs="Arial"/>
          <w:sz w:val="22"/>
          <w:lang w:val="sr-Latn-CS"/>
        </w:rPr>
        <w:t xml:space="preserve"> računajući od dana izdavanja bankarske garancije, kao  sredstvo obezbjeđenja izvršenja ugovornih obaveza propisanih</w:t>
      </w:r>
      <w:r w:rsidR="00D7113D" w:rsidRPr="00505805">
        <w:rPr>
          <w:rFonts w:ascii="Arial" w:hAnsi="Arial" w:cs="Arial"/>
          <w:sz w:val="22"/>
          <w:lang w:val="sr-Latn-CS"/>
        </w:rPr>
        <w:t xml:space="preserve"> članom 5 st. 1, 2, 3 i 4 </w:t>
      </w:r>
      <w:r w:rsidRPr="00505805">
        <w:rPr>
          <w:rFonts w:ascii="Arial" w:hAnsi="Arial" w:cs="Arial"/>
          <w:sz w:val="22"/>
          <w:lang w:val="sr-Latn-CS"/>
        </w:rPr>
        <w:t xml:space="preserve"> Ugovora, kao i drugih ugovornih obaveza.</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 xml:space="preserve">Koncesionar je dužan da, najkasnije šest mjeseci prije isteka garancije iz stava 2 ovog člana, odnosno najkasnije 30 dana od dana dostavljanja obavještenja </w:t>
      </w:r>
      <w:r w:rsidR="00D7113D" w:rsidRPr="00505805">
        <w:rPr>
          <w:rFonts w:ascii="Arial" w:hAnsi="Arial" w:cs="Arial"/>
          <w:sz w:val="22"/>
          <w:lang w:val="sr-Latn-CS"/>
        </w:rPr>
        <w:t>iz člana 5 stava 5 alineja</w:t>
      </w:r>
      <w:r w:rsidRPr="00505805">
        <w:rPr>
          <w:rFonts w:ascii="Arial" w:hAnsi="Arial" w:cs="Arial"/>
          <w:sz w:val="22"/>
          <w:lang w:val="sr-Latn-CS"/>
        </w:rPr>
        <w:t xml:space="preserve"> 1 Ugovora, pri čemu je relevantan rok koji prvi nastupi, </w:t>
      </w:r>
      <w:r w:rsidR="00D7113D" w:rsidRPr="00505805">
        <w:rPr>
          <w:rFonts w:ascii="Arial" w:hAnsi="Arial" w:cs="Arial"/>
          <w:sz w:val="22"/>
          <w:lang w:val="sr-Latn-CS"/>
        </w:rPr>
        <w:t>dostavi Koncedentu</w:t>
      </w:r>
      <w:r w:rsidRPr="00505805">
        <w:rPr>
          <w:rFonts w:ascii="Arial" w:hAnsi="Arial" w:cs="Arial"/>
          <w:sz w:val="22"/>
          <w:lang w:val="sr-Latn-CS"/>
        </w:rPr>
        <w:t xml:space="preserve"> bankarsku garanciju plativu na </w:t>
      </w:r>
      <w:r w:rsidR="00077F05" w:rsidRPr="00505805">
        <w:rPr>
          <w:rFonts w:ascii="Arial" w:hAnsi="Arial" w:cs="Arial"/>
          <w:sz w:val="22"/>
          <w:lang w:val="sr-Latn-CS"/>
        </w:rPr>
        <w:t xml:space="preserve">prvi poziv bez prava prigovora u formi, </w:t>
      </w:r>
      <w:r w:rsidRPr="00505805">
        <w:rPr>
          <w:rFonts w:ascii="Arial" w:hAnsi="Arial" w:cs="Arial"/>
          <w:sz w:val="22"/>
          <w:lang w:val="sr-Latn-CS"/>
        </w:rPr>
        <w:t xml:space="preserve">sadržaju </w:t>
      </w:r>
      <w:r w:rsidR="00077F05" w:rsidRPr="00505805">
        <w:rPr>
          <w:rFonts w:ascii="Arial" w:hAnsi="Arial" w:cs="Arial"/>
          <w:sz w:val="22"/>
          <w:lang w:val="sr-Latn-CS"/>
        </w:rPr>
        <w:t xml:space="preserve">i iznosu </w:t>
      </w:r>
      <w:r w:rsidR="00BC2C0E" w:rsidRPr="00505805">
        <w:rPr>
          <w:rFonts w:ascii="Arial" w:hAnsi="Arial" w:cs="Arial"/>
          <w:sz w:val="22"/>
          <w:lang w:val="sr-Latn-CS"/>
        </w:rPr>
        <w:t>koji će biti utvrđeni</w:t>
      </w:r>
      <w:r w:rsidR="0099503A" w:rsidRPr="00505805">
        <w:rPr>
          <w:rFonts w:ascii="Arial" w:hAnsi="Arial" w:cs="Arial"/>
          <w:sz w:val="22"/>
          <w:lang w:val="sr-Latn-CS"/>
        </w:rPr>
        <w:t xml:space="preserve"> an</w:t>
      </w:r>
      <w:r w:rsidR="00077F05" w:rsidRPr="00505805">
        <w:rPr>
          <w:rFonts w:ascii="Arial" w:hAnsi="Arial" w:cs="Arial"/>
          <w:sz w:val="22"/>
          <w:lang w:val="sr-Latn-CS"/>
        </w:rPr>
        <w:t>e</w:t>
      </w:r>
      <w:r w:rsidR="00BC2C0E" w:rsidRPr="00505805">
        <w:rPr>
          <w:rFonts w:ascii="Arial" w:hAnsi="Arial" w:cs="Arial"/>
          <w:sz w:val="22"/>
          <w:lang w:val="sr-Latn-CS"/>
        </w:rPr>
        <w:t>ksom</w:t>
      </w:r>
      <w:r w:rsidR="00B52769">
        <w:rPr>
          <w:rFonts w:ascii="Arial" w:hAnsi="Arial" w:cs="Arial"/>
          <w:sz w:val="22"/>
          <w:lang w:val="sr-Latn-CS"/>
        </w:rPr>
        <w:t xml:space="preserve"> ovog Ugovora</w:t>
      </w:r>
      <w:r w:rsidR="00077F05" w:rsidRPr="00505805">
        <w:rPr>
          <w:rFonts w:ascii="Arial" w:hAnsi="Arial" w:cs="Arial"/>
          <w:sz w:val="22"/>
          <w:lang w:val="sr-Latn-CS"/>
        </w:rPr>
        <w:t xml:space="preserve"> </w:t>
      </w:r>
      <w:r w:rsidRPr="00505805">
        <w:rPr>
          <w:rFonts w:ascii="Arial" w:hAnsi="Arial" w:cs="Arial"/>
          <w:sz w:val="22"/>
          <w:lang w:val="sr-Latn-CS"/>
        </w:rPr>
        <w:t>sa rokom važenja ne kraćim od 18 (slovima: osamnaest) mjeseci računajući od dana izdavanja bankarske garancije, kao sredstvo obezbjeđenja izvršenja ugovornih obaveza def</w:t>
      </w:r>
      <w:r w:rsidR="00063C2B" w:rsidRPr="00505805">
        <w:rPr>
          <w:rFonts w:ascii="Arial" w:hAnsi="Arial" w:cs="Arial"/>
          <w:sz w:val="22"/>
          <w:lang w:val="sr-Latn-CS"/>
        </w:rPr>
        <w:t>inisanih članom 5 st. 8, 9, 10,</w:t>
      </w:r>
      <w:r w:rsidR="00D97947">
        <w:rPr>
          <w:rFonts w:ascii="Arial" w:hAnsi="Arial" w:cs="Arial"/>
          <w:sz w:val="22"/>
          <w:lang w:val="sr-Latn-CS"/>
        </w:rPr>
        <w:t xml:space="preserve"> 14, 15, 16, 20 i 21 i članom 8</w:t>
      </w:r>
      <w:r w:rsidR="00063C2B" w:rsidRPr="00505805">
        <w:rPr>
          <w:rFonts w:ascii="Arial" w:hAnsi="Arial" w:cs="Arial"/>
          <w:sz w:val="22"/>
          <w:lang w:val="sr-Latn-CS"/>
        </w:rPr>
        <w:t xml:space="preserve"> </w:t>
      </w:r>
      <w:r w:rsidRPr="00505805">
        <w:rPr>
          <w:rFonts w:ascii="Arial" w:hAnsi="Arial" w:cs="Arial"/>
          <w:sz w:val="22"/>
          <w:lang w:val="sr-Latn-CS"/>
        </w:rPr>
        <w:t xml:space="preserve"> Ugovora</w:t>
      </w:r>
      <w:r w:rsidR="00B52769">
        <w:rPr>
          <w:rFonts w:ascii="Arial" w:hAnsi="Arial" w:cs="Arial"/>
          <w:sz w:val="22"/>
          <w:lang w:val="sr-Latn-CS"/>
        </w:rPr>
        <w:t xml:space="preserve"> (u dijelu koji se odnosi na plaćanje minimalnog iznosa koncesione naknade)</w:t>
      </w:r>
      <w:r w:rsidRPr="00505805">
        <w:rPr>
          <w:rFonts w:ascii="Arial" w:hAnsi="Arial" w:cs="Arial"/>
          <w:sz w:val="22"/>
          <w:lang w:val="sr-Latn-CS"/>
        </w:rPr>
        <w:t xml:space="preserve">, kao i svih drugih ugovornih obaveza. </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spacing w:after="0"/>
        <w:ind w:left="0" w:firstLine="0"/>
        <w:rPr>
          <w:rFonts w:ascii="Arial" w:hAnsi="Arial" w:cs="Arial"/>
          <w:sz w:val="22"/>
          <w:lang w:val="sr-Latn-CS"/>
        </w:rPr>
      </w:pPr>
      <w:r w:rsidRPr="00505805">
        <w:rPr>
          <w:rFonts w:ascii="Arial" w:hAnsi="Arial" w:cs="Arial"/>
          <w:sz w:val="22"/>
          <w:lang w:val="sr-Latn-CS"/>
        </w:rPr>
        <w:t>Koncesionar će za vrijeme perioda trajanja Ugovora vršiti redovno obnavlja</w:t>
      </w:r>
      <w:r w:rsidR="00063C2B" w:rsidRPr="00505805">
        <w:rPr>
          <w:rFonts w:ascii="Arial" w:hAnsi="Arial" w:cs="Arial"/>
          <w:sz w:val="22"/>
          <w:lang w:val="sr-Latn-CS"/>
        </w:rPr>
        <w:t xml:space="preserve">nje bankarske garancije iz </w:t>
      </w:r>
      <w:r w:rsidRPr="00505805">
        <w:rPr>
          <w:rFonts w:ascii="Arial" w:hAnsi="Arial" w:cs="Arial"/>
          <w:sz w:val="22"/>
          <w:lang w:val="sr-Latn-CS"/>
        </w:rPr>
        <w:t>stava 3 ovog člana, i to na način što će svaku narednu bankarsku garanciju dostavljati najkasnije šest (6) mjeseci prije isteka tekuće bankarske garancije.</w:t>
      </w:r>
    </w:p>
    <w:p w:rsidR="00A768BB" w:rsidRPr="00505805" w:rsidRDefault="00A768BB" w:rsidP="00A768BB">
      <w:pPr>
        <w:pStyle w:val="ListParagraph"/>
        <w:spacing w:after="0"/>
        <w:ind w:left="0"/>
        <w:rPr>
          <w:rFonts w:ascii="Arial" w:hAnsi="Arial" w:cs="Arial"/>
          <w:sz w:val="22"/>
          <w:lang w:val="sr-Latn-CS"/>
        </w:rPr>
      </w:pPr>
    </w:p>
    <w:p w:rsidR="00063C2B" w:rsidRDefault="00063C2B" w:rsidP="00255AB9">
      <w:pPr>
        <w:pStyle w:val="ListParagraph"/>
        <w:numPr>
          <w:ilvl w:val="0"/>
          <w:numId w:val="22"/>
        </w:numPr>
        <w:spacing w:after="0"/>
        <w:ind w:left="0" w:firstLine="0"/>
        <w:rPr>
          <w:rFonts w:ascii="Arial" w:hAnsi="Arial" w:cs="Arial"/>
          <w:sz w:val="22"/>
          <w:lang w:val="sr-Latn-CS"/>
        </w:rPr>
      </w:pPr>
      <w:r w:rsidRPr="00505805">
        <w:rPr>
          <w:rFonts w:ascii="Arial" w:hAnsi="Arial" w:cs="Arial"/>
          <w:sz w:val="22"/>
          <w:lang w:val="sr-Latn-CS"/>
        </w:rPr>
        <w:t xml:space="preserve">Propuštanje Koncesionara da dostavi novu Bankarsku garanciju u rokovima i na način definisanim ovim članom smatraće se osnovom za aktiviranje tekuće Bankarske garancije. </w:t>
      </w:r>
    </w:p>
    <w:p w:rsidR="00A768BB" w:rsidRPr="00505805" w:rsidRDefault="00A768BB" w:rsidP="00A768BB">
      <w:pPr>
        <w:pStyle w:val="ListParagraph"/>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Po dostavljanju nove bankarske garancije prethodna bankarska garancija će se vratiti Koncesionaru.</w:t>
      </w:r>
    </w:p>
    <w:p w:rsidR="00A768BB" w:rsidRPr="00505805" w:rsidRDefault="00A768BB" w:rsidP="00A768BB">
      <w:pPr>
        <w:pStyle w:val="ListParagraph"/>
        <w:autoSpaceDE w:val="0"/>
        <w:spacing w:after="0"/>
        <w:ind w:left="0"/>
        <w:rPr>
          <w:rFonts w:ascii="Arial" w:hAnsi="Arial" w:cs="Arial"/>
          <w:sz w:val="22"/>
          <w:lang w:val="sr-Latn-CS"/>
        </w:rPr>
      </w:pPr>
    </w:p>
    <w:p w:rsidR="004D5402" w:rsidRDefault="004D5402" w:rsidP="00255AB9">
      <w:pPr>
        <w:pStyle w:val="ListParagraph"/>
        <w:numPr>
          <w:ilvl w:val="0"/>
          <w:numId w:val="22"/>
        </w:numPr>
        <w:autoSpaceDE w:val="0"/>
        <w:spacing w:after="0"/>
        <w:ind w:left="0" w:firstLine="0"/>
        <w:rPr>
          <w:rFonts w:ascii="Arial" w:hAnsi="Arial" w:cs="Arial"/>
          <w:sz w:val="22"/>
          <w:lang w:val="sr-Latn-CS"/>
        </w:rPr>
      </w:pPr>
      <w:r w:rsidRPr="00505805">
        <w:rPr>
          <w:rFonts w:ascii="Arial" w:hAnsi="Arial" w:cs="Arial"/>
          <w:sz w:val="22"/>
          <w:lang w:val="sr-Latn-CS"/>
        </w:rPr>
        <w:t xml:space="preserve">Ugovorne strane saglasno konstatuju da je Koncedent ovlašćen da važeću bankarsku garanciju u cjelosti naplati u slučaju </w:t>
      </w:r>
      <w:r w:rsidR="00B8584A" w:rsidRPr="00505805">
        <w:rPr>
          <w:rFonts w:ascii="Arial" w:hAnsi="Arial" w:cs="Arial"/>
          <w:sz w:val="22"/>
          <w:lang w:val="sr-Latn-CS"/>
        </w:rPr>
        <w:t xml:space="preserve">propuštanja obnavljanja bankarske garancije, odnosno u slučaju </w:t>
      </w:r>
      <w:r w:rsidRPr="00505805">
        <w:rPr>
          <w:rFonts w:ascii="Arial" w:hAnsi="Arial" w:cs="Arial"/>
          <w:sz w:val="22"/>
          <w:lang w:val="sr-Latn-CS"/>
        </w:rPr>
        <w:t>rask</w:t>
      </w:r>
      <w:r w:rsidR="00B8584A" w:rsidRPr="00505805">
        <w:rPr>
          <w:rFonts w:ascii="Arial" w:hAnsi="Arial" w:cs="Arial"/>
          <w:sz w:val="22"/>
          <w:lang w:val="sr-Latn-CS"/>
        </w:rPr>
        <w:t>ida ov</w:t>
      </w:r>
      <w:r w:rsidR="00B52769">
        <w:rPr>
          <w:rFonts w:ascii="Arial" w:hAnsi="Arial" w:cs="Arial"/>
          <w:sz w:val="22"/>
          <w:lang w:val="sr-Latn-CS"/>
        </w:rPr>
        <w:t>og Ugovora predviđenog članom 15</w:t>
      </w:r>
      <w:r w:rsidRPr="00505805">
        <w:rPr>
          <w:rFonts w:ascii="Arial" w:hAnsi="Arial" w:cs="Arial"/>
          <w:sz w:val="22"/>
          <w:lang w:val="sr-Latn-CS"/>
        </w:rPr>
        <w:t xml:space="preserve"> istog, kao i da će izvršiti djelimičnu naplatu nezavisno od raskida u slučajevima djelimičnog neispunjenja obaveze Koncesionara. U slučaju nastupanja raskidnih okoln</w:t>
      </w:r>
      <w:r w:rsidR="00B8584A" w:rsidRPr="00505805">
        <w:rPr>
          <w:rFonts w:ascii="Arial" w:hAnsi="Arial" w:cs="Arial"/>
          <w:sz w:val="22"/>
          <w:lang w:val="sr-Latn-CS"/>
        </w:rPr>
        <w:t>o</w:t>
      </w:r>
      <w:r w:rsidR="00B52769">
        <w:rPr>
          <w:rFonts w:ascii="Arial" w:hAnsi="Arial" w:cs="Arial"/>
          <w:sz w:val="22"/>
          <w:lang w:val="sr-Latn-CS"/>
        </w:rPr>
        <w:t>sti definisanih članom članom 15</w:t>
      </w:r>
      <w:r w:rsidRPr="00505805">
        <w:rPr>
          <w:rFonts w:ascii="Arial" w:hAnsi="Arial" w:cs="Arial"/>
          <w:sz w:val="22"/>
          <w:lang w:val="sr-Latn-CS"/>
        </w:rPr>
        <w:t xml:space="preserve"> Ugovora, Koncedent je nezavisno od činjenice i momenta izjavljivanja raskida ovog Ugovora, ovlašćen izvršiti aktiviranje bankarske garancije i prije eventualnog raskida, a </w:t>
      </w:r>
      <w:r w:rsidRPr="00505805">
        <w:rPr>
          <w:rFonts w:ascii="Arial" w:hAnsi="Arial" w:cs="Arial"/>
          <w:sz w:val="22"/>
          <w:lang w:val="sr-Latn-CS"/>
        </w:rPr>
        <w:lastRenderedPageBreak/>
        <w:t>posebno u slučajevima u kojima se bankarska garancija b</w:t>
      </w:r>
      <w:r w:rsidR="00B8584A" w:rsidRPr="00505805">
        <w:rPr>
          <w:rFonts w:ascii="Arial" w:hAnsi="Arial" w:cs="Arial"/>
          <w:sz w:val="22"/>
          <w:lang w:val="sr-Latn-CS"/>
        </w:rPr>
        <w:t xml:space="preserve">liži isteku važenja. U slučaju </w:t>
      </w:r>
      <w:r w:rsidRPr="00505805">
        <w:rPr>
          <w:rFonts w:ascii="Arial" w:hAnsi="Arial" w:cs="Arial"/>
          <w:sz w:val="22"/>
          <w:lang w:val="sr-Latn-CS"/>
        </w:rPr>
        <w:t>eventualnog odustanka Koncedenta od raskida Ugovora, uprkos postojanju uslova za isti, ne može se smatrati ili tumačiti da je isti dužan izvršiti povraćaj iznosa naplaćenog aktiviranjem bankarske garancije.</w:t>
      </w:r>
    </w:p>
    <w:p w:rsidR="00A768BB" w:rsidRPr="00505805" w:rsidRDefault="00A768BB" w:rsidP="00A768BB">
      <w:pPr>
        <w:pStyle w:val="ListParagraph"/>
        <w:autoSpaceDE w:val="0"/>
        <w:spacing w:after="0"/>
        <w:ind w:left="0"/>
        <w:rPr>
          <w:rFonts w:ascii="Arial" w:hAnsi="Arial" w:cs="Arial"/>
          <w:sz w:val="22"/>
          <w:lang w:val="sr-Latn-CS"/>
        </w:rPr>
      </w:pPr>
    </w:p>
    <w:p w:rsidR="004D5402" w:rsidRPr="00505805" w:rsidRDefault="004D5402" w:rsidP="00255AB9">
      <w:pPr>
        <w:pStyle w:val="ListParagraph"/>
        <w:numPr>
          <w:ilvl w:val="0"/>
          <w:numId w:val="22"/>
        </w:numPr>
        <w:spacing w:after="0"/>
        <w:ind w:left="0" w:firstLine="0"/>
        <w:rPr>
          <w:rFonts w:ascii="Arial" w:hAnsi="Arial" w:cs="Arial"/>
          <w:sz w:val="22"/>
          <w:lang w:val="sr-Latn-CS"/>
        </w:rPr>
      </w:pPr>
      <w:r w:rsidRPr="00505805">
        <w:rPr>
          <w:rFonts w:ascii="Arial" w:hAnsi="Arial" w:cs="Arial"/>
          <w:sz w:val="22"/>
          <w:lang w:val="sr-Latn-CS"/>
        </w:rPr>
        <w:t>Nezavisno od realizacije bankarske garancije i visine iznosa naplaćene istom, Koncedent ima pravo na punu naknadu štete od Koncesionara, koju je isti prouzrokovao svojom krivicom, odnosno nepoštovanjem odredbi Ugovora.</w:t>
      </w:r>
      <w:r w:rsidR="00B8584A" w:rsidRPr="00505805">
        <w:rPr>
          <w:rFonts w:ascii="Arial" w:hAnsi="Arial" w:cs="Arial"/>
          <w:sz w:val="22"/>
          <w:lang w:val="sr-Latn-CS"/>
        </w:rPr>
        <w:t xml:space="preserve"> </w:t>
      </w:r>
    </w:p>
    <w:p w:rsidR="00B6742A" w:rsidRPr="00EA47C9" w:rsidRDefault="00B6742A" w:rsidP="003B437A">
      <w:pPr>
        <w:pStyle w:val="ListParagraph"/>
        <w:spacing w:after="0"/>
        <w:ind w:left="0"/>
        <w:rPr>
          <w:rFonts w:ascii="Arial" w:hAnsi="Arial" w:cs="Arial"/>
          <w:sz w:val="22"/>
          <w:lang w:val="sr-Latn-CS"/>
        </w:rPr>
      </w:pPr>
    </w:p>
    <w:p w:rsidR="001C60B1" w:rsidRPr="00EA47C9" w:rsidRDefault="00D97947" w:rsidP="003B437A">
      <w:pPr>
        <w:pStyle w:val="ListParagraph"/>
        <w:spacing w:after="0"/>
        <w:ind w:left="0"/>
        <w:rPr>
          <w:rFonts w:ascii="Arial" w:hAnsi="Arial" w:cs="Arial"/>
          <w:b/>
          <w:sz w:val="22"/>
          <w:lang w:val="sr-Latn-CS"/>
        </w:rPr>
      </w:pPr>
      <w:r>
        <w:rPr>
          <w:rFonts w:ascii="Arial" w:hAnsi="Arial" w:cs="Arial"/>
          <w:b/>
          <w:sz w:val="22"/>
          <w:lang w:val="sr-Latn-CS"/>
        </w:rPr>
        <w:t>Član 11</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Rekultivacija i sanacija površina i sredstvo obezbjeđenja </w:t>
      </w:r>
    </w:p>
    <w:p w:rsidR="001C60B1" w:rsidRPr="00EA47C9" w:rsidRDefault="001C60B1" w:rsidP="003B437A">
      <w:pPr>
        <w:autoSpaceDE w:val="0"/>
        <w:autoSpaceDN w:val="0"/>
        <w:adjustRightInd w:val="0"/>
        <w:spacing w:after="0"/>
        <w:jc w:val="both"/>
        <w:rPr>
          <w:rFonts w:ascii="Arial" w:hAnsi="Arial" w:cs="Arial"/>
          <w:b/>
          <w:lang w:val="sr-Latn-CS"/>
        </w:rPr>
      </w:pPr>
    </w:p>
    <w:p w:rsidR="007A166F"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505805" w:rsidRPr="00EA47C9" w:rsidRDefault="00505805"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Ugovorne strane su saglasne da ako u roku od godinu dana od završetka izvođenja rudarskih radova na eksploataciji Mineralne sirovine, </w:t>
      </w:r>
      <w:r w:rsidR="00005DDC" w:rsidRPr="00EA47C9">
        <w:rPr>
          <w:rFonts w:ascii="Arial" w:hAnsi="Arial" w:cs="Arial"/>
          <w:sz w:val="22"/>
          <w:lang w:val="sr-Latn-CS"/>
        </w:rPr>
        <w:t xml:space="preserve">a prije isteka ovog Ugovora, </w:t>
      </w:r>
      <w:r w:rsidRPr="00EA47C9">
        <w:rPr>
          <w:rFonts w:ascii="Arial" w:hAnsi="Arial" w:cs="Arial"/>
          <w:sz w:val="22"/>
          <w:lang w:val="sr-Latn-CS"/>
        </w:rPr>
        <w:t xml:space="preserve">bez obzira na uzrok završetka izvođenja radova, Koncesionar ne izvrši ili u nedovoljnoj mjeri izvrši sanaciju i rekultivaciju površina na kojima su izvođeni rudarski radovi, istu može izvršiti Koncedent o trošku Koncesionara. </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rPr>
        <w:t xml:space="preserve">Bez obzira na odredbe stava 2 ovog člana, u </w:t>
      </w:r>
      <w:r w:rsidR="00005DDC" w:rsidRPr="00EA47C9">
        <w:rPr>
          <w:rFonts w:ascii="Arial" w:hAnsi="Arial" w:cs="Arial"/>
          <w:sz w:val="22"/>
        </w:rPr>
        <w:t>slučaju da Koncesionar u roku od</w:t>
      </w:r>
      <w:r w:rsidRPr="00EA47C9">
        <w:rPr>
          <w:rFonts w:ascii="Arial" w:hAnsi="Arial" w:cs="Arial"/>
          <w:sz w:val="22"/>
        </w:rPr>
        <w:t xml:space="preserve"> četiri mjeseca </w:t>
      </w:r>
      <w:r w:rsidRPr="00EA47C9">
        <w:rPr>
          <w:rFonts w:ascii="Arial" w:hAnsi="Arial" w:cs="Arial"/>
          <w:sz w:val="22"/>
          <w:lang w:val="sr-Latn-CS"/>
        </w:rPr>
        <w:t xml:space="preserve">od dana završetka izvođenja rudarskih radova na eksploataciji Mineralne sirovine </w:t>
      </w:r>
      <w:r w:rsidRPr="00EA47C9">
        <w:rPr>
          <w:rFonts w:ascii="Arial" w:hAnsi="Arial" w:cs="Arial"/>
          <w:sz w:val="22"/>
        </w:rPr>
        <w:t xml:space="preserve">ne otpočne sa izvođenjem radova na </w:t>
      </w:r>
      <w:r w:rsidRPr="00EA47C9">
        <w:rPr>
          <w:rFonts w:ascii="Arial" w:hAnsi="Arial" w:cs="Arial"/>
          <w:sz w:val="22"/>
          <w:lang w:val="sr-Latn-CS"/>
        </w:rPr>
        <w:t>sanaciji i rekultivaciji površina na kojima su izvođeni rudarski radovi,</w:t>
      </w:r>
      <w:r w:rsidRPr="00EA47C9">
        <w:rPr>
          <w:rFonts w:ascii="Arial" w:hAnsi="Arial" w:cs="Arial"/>
          <w:sz w:val="22"/>
        </w:rPr>
        <w:t xml:space="preserve"> Koncedent može dostaviti obavještenje Koncesionaru kojim se zahtijeva da otpočne sa </w:t>
      </w:r>
      <w:r w:rsidRPr="00EA47C9">
        <w:rPr>
          <w:rFonts w:ascii="Arial" w:hAnsi="Arial" w:cs="Arial"/>
          <w:sz w:val="22"/>
          <w:lang w:val="sr-Latn-CS"/>
        </w:rPr>
        <w:t xml:space="preserve">izvođenjem radova </w:t>
      </w:r>
      <w:r w:rsidRPr="00EA47C9">
        <w:rPr>
          <w:rFonts w:ascii="Arial" w:hAnsi="Arial" w:cs="Arial"/>
          <w:sz w:val="22"/>
        </w:rPr>
        <w:t xml:space="preserve">u roku od 60 (slovima: šezdeset) dana od datuma dostavljanja obavještenja. Ukoliko u ostavljenom roku Koncesionar ne otpočne sa izvođenjem radova na </w:t>
      </w:r>
      <w:r w:rsidRPr="00EA47C9">
        <w:rPr>
          <w:rFonts w:ascii="Arial" w:hAnsi="Arial" w:cs="Arial"/>
          <w:sz w:val="22"/>
          <w:lang w:val="sr-Latn-CS"/>
        </w:rPr>
        <w:t>sanaciji i rekultivaciji</w:t>
      </w:r>
      <w:r w:rsidRPr="00EA47C9">
        <w:rPr>
          <w:rFonts w:ascii="Arial" w:hAnsi="Arial" w:cs="Arial"/>
          <w:sz w:val="22"/>
        </w:rPr>
        <w:t xml:space="preserve">, Koncedent može izvršiti </w:t>
      </w:r>
      <w:r w:rsidRPr="00EA47C9">
        <w:rPr>
          <w:rFonts w:ascii="Arial" w:hAnsi="Arial" w:cs="Arial"/>
          <w:sz w:val="22"/>
          <w:lang w:val="sr-Latn-CS"/>
        </w:rPr>
        <w:t xml:space="preserve">sanaciju i rekultivaciju površina na kojima su izvođeni rudarski radovi </w:t>
      </w:r>
      <w:r w:rsidRPr="00EA47C9">
        <w:rPr>
          <w:rFonts w:ascii="Arial" w:hAnsi="Arial" w:cs="Arial"/>
          <w:sz w:val="22"/>
        </w:rPr>
        <w:t>o trošku Koncesionara.</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Ugovorne strane su saglasne da je Koncesionar dužan da </w:t>
      </w:r>
      <w:r w:rsidR="00005DDC" w:rsidRPr="00EA47C9">
        <w:rPr>
          <w:rFonts w:ascii="Arial" w:hAnsi="Arial" w:cs="Arial"/>
          <w:sz w:val="22"/>
          <w:lang w:val="sr-Latn-CS"/>
        </w:rPr>
        <w:t>Koncedentu, u trenutku kada se steknu uslovi za obračun godišnjeg iznosa sredstava za rekultivaciju, dostavi u skladu sa zakonom Bankarsku garanciju</w:t>
      </w:r>
      <w:r w:rsidRPr="00EA47C9">
        <w:rPr>
          <w:rFonts w:ascii="Arial" w:hAnsi="Arial" w:cs="Arial"/>
          <w:sz w:val="22"/>
          <w:lang w:val="sr-Latn-CS"/>
        </w:rPr>
        <w:t xml:space="preserve">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005DDC" w:rsidP="00255AB9">
      <w:pPr>
        <w:pStyle w:val="ListParagraph"/>
        <w:numPr>
          <w:ilvl w:val="0"/>
          <w:numId w:val="23"/>
        </w:numPr>
        <w:spacing w:after="0"/>
        <w:ind w:left="0" w:firstLine="0"/>
        <w:rPr>
          <w:rFonts w:ascii="Arial" w:hAnsi="Arial" w:cs="Arial"/>
          <w:sz w:val="22"/>
          <w:lang w:val="sr-Latn-CS"/>
        </w:rPr>
      </w:pPr>
      <w:r w:rsidRPr="00EA47C9">
        <w:rPr>
          <w:rFonts w:ascii="Arial" w:hAnsi="Arial" w:cs="Arial"/>
          <w:sz w:val="22"/>
          <w:lang w:val="sr-Latn-CS"/>
        </w:rPr>
        <w:t>Koncesionar će tokom</w:t>
      </w:r>
      <w:r w:rsidR="001C60B1" w:rsidRPr="00EA47C9">
        <w:rPr>
          <w:rFonts w:ascii="Arial" w:hAnsi="Arial" w:cs="Arial"/>
          <w:sz w:val="22"/>
          <w:lang w:val="sr-Latn-CS"/>
        </w:rPr>
        <w:t xml:space="preserve">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 </w:t>
      </w:r>
      <w:r w:rsidR="00005DDC" w:rsidRPr="00EA47C9">
        <w:rPr>
          <w:rFonts w:ascii="Arial" w:hAnsi="Arial" w:cs="Arial"/>
          <w:sz w:val="22"/>
          <w:lang w:val="sr-Latn-CS"/>
        </w:rPr>
        <w:t>slučaju da Koncedent u skladu s st.</w:t>
      </w:r>
      <w:r w:rsidRPr="00EA47C9">
        <w:rPr>
          <w:rFonts w:ascii="Arial" w:hAnsi="Arial" w:cs="Arial"/>
          <w:sz w:val="22"/>
          <w:lang w:val="sr-Latn-CS"/>
        </w:rPr>
        <w:t xml:space="preserve"> 2 ili 3 ovog člana </w:t>
      </w:r>
      <w:r w:rsidRPr="00EA47C9">
        <w:rPr>
          <w:rFonts w:ascii="Arial" w:hAnsi="Arial" w:cs="Arial"/>
          <w:sz w:val="22"/>
        </w:rPr>
        <w:t xml:space="preserve">izvrši </w:t>
      </w:r>
      <w:r w:rsidRPr="00EA47C9">
        <w:rPr>
          <w:rFonts w:ascii="Arial" w:hAnsi="Arial" w:cs="Arial"/>
          <w:sz w:val="22"/>
          <w:lang w:val="sr-Latn-CS"/>
        </w:rPr>
        <w:t xml:space="preserve">sanaciju i rekultivaciju površina na kojima su izvođeni rudarski radovi, isti ima pravo na aktivaciju Bankarske garancije za 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7A166F" w:rsidRPr="00EA47C9" w:rsidRDefault="007A166F"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23"/>
        </w:numPr>
        <w:spacing w:after="0"/>
        <w:ind w:left="0" w:firstLine="0"/>
        <w:rPr>
          <w:rFonts w:ascii="Arial" w:hAnsi="Arial" w:cs="Arial"/>
          <w:sz w:val="22"/>
          <w:lang w:val="sr-Latn-CS"/>
        </w:rPr>
      </w:pPr>
      <w:r w:rsidRPr="00EA47C9">
        <w:rPr>
          <w:rFonts w:ascii="Arial" w:hAnsi="Arial" w:cs="Arial"/>
          <w:sz w:val="22"/>
          <w:lang w:val="sr-Latn-CS"/>
        </w:rPr>
        <w:lastRenderedPageBreak/>
        <w:t>Ugovorne strane su saglasne da Koncedent u skladu sa zakonom određuje visinu novčanog iznosa na koji se izdaje Bankarska gar</w:t>
      </w:r>
      <w:r w:rsidR="00005DDC" w:rsidRPr="00EA47C9">
        <w:rPr>
          <w:rFonts w:ascii="Arial" w:hAnsi="Arial" w:cs="Arial"/>
          <w:sz w:val="22"/>
          <w:lang w:val="sr-Latn-CS"/>
        </w:rPr>
        <w:t>ancija za rekultivaciju iz st.</w:t>
      </w:r>
      <w:r w:rsidRPr="00EA47C9">
        <w:rPr>
          <w:rFonts w:ascii="Arial" w:hAnsi="Arial" w:cs="Arial"/>
          <w:sz w:val="22"/>
          <w:lang w:val="sr-Latn-CS"/>
        </w:rPr>
        <w:t xml:space="preserve"> 4 i 5 ovog člana.</w:t>
      </w:r>
    </w:p>
    <w:p w:rsidR="00005DDC" w:rsidRPr="00EA47C9" w:rsidRDefault="00005DDC"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3"/>
        </w:numPr>
        <w:spacing w:after="0"/>
        <w:ind w:left="0" w:firstLine="0"/>
        <w:rPr>
          <w:rFonts w:ascii="Arial" w:hAnsi="Arial" w:cs="Arial"/>
          <w:sz w:val="22"/>
          <w:lang w:val="sr-Latn-CS"/>
        </w:rPr>
      </w:pPr>
      <w:r w:rsidRPr="00EA47C9">
        <w:rPr>
          <w:rFonts w:ascii="Arial" w:hAnsi="Arial" w:cs="Arial"/>
          <w:sz w:val="22"/>
          <w:lang w:val="sr-Latn-CS"/>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spacing w:after="0"/>
        <w:ind w:left="0" w:firstLine="0"/>
        <w:rPr>
          <w:rFonts w:ascii="Arial" w:hAnsi="Arial" w:cs="Arial"/>
          <w:sz w:val="22"/>
          <w:lang w:val="sr-Latn-CS"/>
        </w:rPr>
      </w:pPr>
      <w:r w:rsidRPr="00EA47C9">
        <w:rPr>
          <w:rFonts w:ascii="Arial" w:hAnsi="Arial" w:cs="Arial"/>
          <w:sz w:val="22"/>
          <w:lang w:val="sr-Latn-CS"/>
        </w:rPr>
        <w:t>Po dostavljanju nove Bankarske garancije za rekultivaciju</w:t>
      </w:r>
      <w:r w:rsidR="00005DDC" w:rsidRPr="00EA47C9">
        <w:rPr>
          <w:rFonts w:ascii="Arial" w:hAnsi="Arial" w:cs="Arial"/>
          <w:sz w:val="22"/>
          <w:lang w:val="sr-Latn-CS"/>
        </w:rPr>
        <w:t>,</w:t>
      </w:r>
      <w:r w:rsidRPr="00EA47C9">
        <w:rPr>
          <w:rFonts w:ascii="Arial" w:hAnsi="Arial" w:cs="Arial"/>
          <w:sz w:val="22"/>
          <w:lang w:val="sr-Latn-CS"/>
        </w:rPr>
        <w:t xml:space="preserve"> prethodna Bankarska garancija za rekultivaciju će se vratiti Koncesionaru.</w:t>
      </w:r>
    </w:p>
    <w:p w:rsidR="007A166F" w:rsidRPr="00EA47C9" w:rsidRDefault="007A166F" w:rsidP="003B437A">
      <w:pPr>
        <w:pStyle w:val="ListParagraph"/>
        <w:autoSpaceDE w:val="0"/>
        <w:spacing w:after="0"/>
        <w:ind w:left="0"/>
        <w:rPr>
          <w:rFonts w:ascii="Arial" w:hAnsi="Arial" w:cs="Arial"/>
          <w:sz w:val="22"/>
          <w:lang w:val="sr-Latn-CS"/>
        </w:rPr>
      </w:pPr>
    </w:p>
    <w:p w:rsidR="001C60B1" w:rsidRPr="00EA47C9" w:rsidRDefault="001C60B1" w:rsidP="00255AB9">
      <w:pPr>
        <w:pStyle w:val="ListParagraph"/>
        <w:numPr>
          <w:ilvl w:val="0"/>
          <w:numId w:val="2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 xml:space="preserve">Ugovorne strane su saglasne da Koncedent ima </w:t>
      </w:r>
      <w:r w:rsidR="0062268C" w:rsidRPr="00EA47C9">
        <w:rPr>
          <w:rFonts w:ascii="Arial" w:hAnsi="Arial" w:cs="Arial"/>
          <w:sz w:val="22"/>
          <w:lang w:val="sr-Latn-CS"/>
        </w:rPr>
        <w:t xml:space="preserve">pravo da u skladu sa zakonom </w:t>
      </w:r>
      <w:r w:rsidRPr="00EA47C9">
        <w:rPr>
          <w:rFonts w:ascii="Arial" w:hAnsi="Arial" w:cs="Arial"/>
          <w:sz w:val="22"/>
          <w:lang w:val="sr-Latn-CS"/>
        </w:rPr>
        <w:t>zahtijeva drugi oblik novčanog plaćanja</w:t>
      </w:r>
      <w:r w:rsidR="0062268C" w:rsidRPr="00EA47C9">
        <w:rPr>
          <w:rFonts w:ascii="Arial" w:hAnsi="Arial" w:cs="Arial"/>
          <w:sz w:val="22"/>
          <w:lang w:val="sr-Latn-CS"/>
        </w:rPr>
        <w:t xml:space="preserve"> različit od Bankarske garancije</w:t>
      </w:r>
      <w:r w:rsidRPr="00EA47C9">
        <w:rPr>
          <w:rFonts w:ascii="Arial" w:hAnsi="Arial" w:cs="Arial"/>
          <w:sz w:val="22"/>
          <w:lang w:val="sr-Latn-CS"/>
        </w:rPr>
        <w:t xml:space="preserve"> za rekultivaciju, kao sredstvo obezbjeđenja izvršenja obaveza definisanih ovim članom. U tom slučaju, nakon obezbjeđenja drugog oblika novčanog plaćanja od stane Koncesionara na način koji defi</w:t>
      </w:r>
      <w:r w:rsidR="0062268C" w:rsidRPr="00EA47C9">
        <w:rPr>
          <w:rFonts w:ascii="Arial" w:hAnsi="Arial" w:cs="Arial"/>
          <w:sz w:val="22"/>
          <w:lang w:val="sr-Latn-CS"/>
        </w:rPr>
        <w:t>ni</w:t>
      </w:r>
      <w:r w:rsidRPr="00EA47C9">
        <w:rPr>
          <w:rFonts w:ascii="Arial" w:hAnsi="Arial" w:cs="Arial"/>
          <w:sz w:val="22"/>
          <w:lang w:val="sr-Latn-CS"/>
        </w:rPr>
        <w:t>še Koncedent u skladu sa zakonom, Koncedent će izvršiti povraćaj tekuće Bankarske garancije za rekultivaciju.</w:t>
      </w:r>
    </w:p>
    <w:p w:rsidR="000226A6" w:rsidRPr="00EA47C9" w:rsidRDefault="000226A6" w:rsidP="003B437A">
      <w:pPr>
        <w:pStyle w:val="ListParagraph"/>
        <w:autoSpaceDE w:val="0"/>
        <w:autoSpaceDN w:val="0"/>
        <w:adjustRightInd w:val="0"/>
        <w:spacing w:after="0"/>
        <w:ind w:left="0"/>
        <w:rPr>
          <w:rFonts w:ascii="Arial" w:hAnsi="Arial" w:cs="Arial"/>
          <w:sz w:val="22"/>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12</w:t>
      </w:r>
      <w:r w:rsidR="00CE0AD6" w:rsidRPr="00EA47C9">
        <w:rPr>
          <w:rFonts w:ascii="Arial" w:hAnsi="Arial" w:cs="Arial"/>
          <w:b/>
          <w:sz w:val="22"/>
          <w:lang w:val="sr-Latn-CS"/>
        </w:rPr>
        <w:t xml:space="preserve">   </w:t>
      </w:r>
      <w:r w:rsidR="001C60B1" w:rsidRPr="00EA47C9">
        <w:rPr>
          <w:rFonts w:ascii="Arial" w:hAnsi="Arial" w:cs="Arial"/>
          <w:b/>
          <w:sz w:val="22"/>
          <w:lang w:val="sr-Latn-CS"/>
        </w:rPr>
        <w:t>Koncesiono društvo</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Koncesionar je dužan da u skladu sa zakonom u roku od 60 dana od potpisivanja ovog Ugovora, osnuje i registruje privredno društvo sa sjedištem u Crnoj Gori, koje će obavljati Koncesionu djelatnost i koje će biti u 100% vlasništvu Koncesionara.</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Nakon osnivanja Koncesionog društva iz stava 1 ovog člana i njegove registracije, sva prava i obaveze Koncesionara iz ovog Ugovora predstavljaće istovremeno prava i obaveze Koncesionog društva</w:t>
      </w:r>
      <w:r w:rsidRPr="00EA47C9">
        <w:rPr>
          <w:rFonts w:ascii="Arial" w:hAnsi="Arial" w:cs="Arial"/>
          <w:b/>
          <w:sz w:val="22"/>
          <w:lang w:val="sr-Latn-CS"/>
        </w:rPr>
        <w:t>.</w:t>
      </w:r>
    </w:p>
    <w:p w:rsidR="007A166F" w:rsidRPr="00EA47C9" w:rsidRDefault="007A166F"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Bez obzira na stav 3 ovog člana</w:t>
      </w:r>
      <w:r w:rsidR="007F21B0" w:rsidRPr="00EA47C9">
        <w:rPr>
          <w:rFonts w:ascii="Arial" w:hAnsi="Arial" w:cs="Arial"/>
          <w:sz w:val="22"/>
          <w:lang w:val="sr-Latn-CS"/>
        </w:rPr>
        <w:t>,</w:t>
      </w:r>
      <w:r w:rsidRPr="00EA47C9">
        <w:rPr>
          <w:rFonts w:ascii="Arial" w:hAnsi="Arial" w:cs="Arial"/>
          <w:sz w:val="22"/>
          <w:lang w:val="sr-Latn-CS"/>
        </w:rPr>
        <w:t xml:space="preserve"> Koncesionar i Koncesiono društvo ostaju neograničeno solidarno odgovorni Koncedentu za ispunjenje svih ugovornih obaveza.</w:t>
      </w:r>
    </w:p>
    <w:p w:rsidR="007A166F" w:rsidRPr="00EA47C9" w:rsidRDefault="007A166F" w:rsidP="003B437A">
      <w:pPr>
        <w:pStyle w:val="ListParagraph"/>
        <w:spacing w:after="0"/>
        <w:ind w:left="0"/>
        <w:rPr>
          <w:rFonts w:ascii="Arial" w:hAnsi="Arial" w:cs="Arial"/>
          <w:sz w:val="22"/>
          <w:lang w:val="sr-Latn-CS"/>
        </w:rPr>
      </w:pPr>
    </w:p>
    <w:p w:rsidR="003C5911"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Koncedent je ovlašćen da po sopstvenom nahođenju i/ili od Koncesionara i/ili od Koncesionog društva:</w:t>
      </w:r>
    </w:p>
    <w:p w:rsidR="003C5911" w:rsidRDefault="001C60B1" w:rsidP="00255AB9">
      <w:pPr>
        <w:pStyle w:val="ListParagraph"/>
        <w:numPr>
          <w:ilvl w:val="0"/>
          <w:numId w:val="25"/>
        </w:numPr>
        <w:spacing w:after="0"/>
        <w:ind w:left="0" w:firstLine="0"/>
        <w:rPr>
          <w:rFonts w:ascii="Arial" w:hAnsi="Arial" w:cs="Arial"/>
          <w:sz w:val="22"/>
          <w:lang w:val="sr-Latn-CS"/>
        </w:rPr>
      </w:pPr>
      <w:r w:rsidRPr="003C5911">
        <w:rPr>
          <w:rFonts w:ascii="Arial" w:hAnsi="Arial" w:cs="Arial"/>
          <w:sz w:val="22"/>
          <w:lang w:val="sr-Latn-CS"/>
        </w:rPr>
        <w:t>zahtijeva ispunjenje bilo koje ugovorne obaveze, odnosno traži prinudno izvršenje bilo koje ugovorne obaveze, i</w:t>
      </w:r>
      <w:r w:rsidR="003C5911">
        <w:rPr>
          <w:rFonts w:ascii="Arial" w:hAnsi="Arial" w:cs="Arial"/>
          <w:sz w:val="22"/>
          <w:lang w:val="sr-Latn-CS"/>
        </w:rPr>
        <w:t xml:space="preserve"> </w:t>
      </w:r>
    </w:p>
    <w:p w:rsidR="001C60B1" w:rsidRPr="003C5911" w:rsidRDefault="001C60B1" w:rsidP="00255AB9">
      <w:pPr>
        <w:pStyle w:val="ListParagraph"/>
        <w:numPr>
          <w:ilvl w:val="0"/>
          <w:numId w:val="25"/>
        </w:numPr>
        <w:spacing w:after="0"/>
        <w:ind w:left="0" w:firstLine="0"/>
        <w:rPr>
          <w:rFonts w:ascii="Arial" w:hAnsi="Arial" w:cs="Arial"/>
          <w:sz w:val="22"/>
          <w:lang w:val="sr-Latn-CS"/>
        </w:rPr>
      </w:pPr>
      <w:r w:rsidRPr="003C5911">
        <w:rPr>
          <w:rFonts w:ascii="Arial" w:hAnsi="Arial" w:cs="Arial"/>
          <w:sz w:val="22"/>
          <w:lang w:val="sr-Latn-CS"/>
        </w:rPr>
        <w:t>zahtijeva obeštećenje za bilo koji gubitak koji je pretrpio usl</w:t>
      </w:r>
      <w:r w:rsidR="007F21B0" w:rsidRPr="003C5911">
        <w:rPr>
          <w:rFonts w:ascii="Arial" w:hAnsi="Arial" w:cs="Arial"/>
          <w:sz w:val="22"/>
          <w:lang w:val="sr-Latn-CS"/>
        </w:rPr>
        <w:t>ij</w:t>
      </w:r>
      <w:r w:rsidRPr="003C5911">
        <w:rPr>
          <w:rFonts w:ascii="Arial" w:hAnsi="Arial" w:cs="Arial"/>
          <w:sz w:val="22"/>
          <w:lang w:val="sr-Latn-CS"/>
        </w:rPr>
        <w:t>ed radnje Koncesionara, odnosno usl</w:t>
      </w:r>
      <w:r w:rsidR="007F21B0" w:rsidRPr="003C5911">
        <w:rPr>
          <w:rFonts w:ascii="Arial" w:hAnsi="Arial" w:cs="Arial"/>
          <w:sz w:val="22"/>
          <w:lang w:val="sr-Latn-CS"/>
        </w:rPr>
        <w:t>ij</w:t>
      </w:r>
      <w:r w:rsidRPr="003C5911">
        <w:rPr>
          <w:rFonts w:ascii="Arial" w:hAnsi="Arial" w:cs="Arial"/>
          <w:sz w:val="22"/>
          <w:lang w:val="sr-Latn-CS"/>
        </w:rPr>
        <w:t>ed toga što neka obaveza Koncesionara, u skladu s ovim Ugovorom, nije ispunjena u vrijeme i na način kao što je to ovim Ugovorom određeno.</w:t>
      </w:r>
    </w:p>
    <w:p w:rsidR="007A166F" w:rsidRPr="00EA47C9" w:rsidRDefault="007A166F" w:rsidP="003B437A">
      <w:pPr>
        <w:pStyle w:val="ListParagraph"/>
        <w:spacing w:after="0"/>
        <w:ind w:left="0"/>
        <w:rPr>
          <w:rFonts w:ascii="Arial" w:hAnsi="Arial" w:cs="Arial"/>
          <w:sz w:val="22"/>
          <w:lang w:val="sr-Latn-CS"/>
        </w:rPr>
      </w:pPr>
    </w:p>
    <w:p w:rsidR="007A166F" w:rsidRPr="00B52769" w:rsidRDefault="001C60B1" w:rsidP="00255AB9">
      <w:pPr>
        <w:pStyle w:val="ListParagraph"/>
        <w:numPr>
          <w:ilvl w:val="0"/>
          <w:numId w:val="24"/>
        </w:numPr>
        <w:spacing w:after="0"/>
        <w:ind w:left="0" w:firstLine="0"/>
        <w:rPr>
          <w:rFonts w:ascii="Arial" w:hAnsi="Arial" w:cs="Arial"/>
          <w:sz w:val="22"/>
          <w:lang w:val="sr-Latn-CS"/>
        </w:rPr>
      </w:pPr>
      <w:r w:rsidRPr="00B52769">
        <w:rPr>
          <w:rFonts w:ascii="Arial" w:hAnsi="Arial" w:cs="Arial"/>
          <w:sz w:val="22"/>
          <w:lang w:val="sr-Latn-CS"/>
        </w:rPr>
        <w:t>Koncesionar ne može na bilo koji način raspolagati (prodaja, prenos ili uspostavljanje tereta) udjelima u Koncesionom društvu, niti smije na bilo koji način efektivno prenijeti pravo upravljanja nad Koncesionim društvom, bez prethodne saglasnosti Koncedenta.</w:t>
      </w:r>
    </w:p>
    <w:p w:rsidR="001C60B1" w:rsidRPr="00EA47C9" w:rsidRDefault="001C60B1" w:rsidP="003B437A">
      <w:pPr>
        <w:pStyle w:val="ListParagraph"/>
        <w:spacing w:after="0"/>
        <w:ind w:left="0"/>
        <w:rPr>
          <w:rFonts w:ascii="Arial" w:hAnsi="Arial" w:cs="Arial"/>
          <w:sz w:val="22"/>
          <w:lang w:val="sr-Latn-CS"/>
        </w:rPr>
      </w:pPr>
      <w:r w:rsidRPr="00EA47C9">
        <w:rPr>
          <w:rFonts w:ascii="Arial" w:hAnsi="Arial" w:cs="Arial"/>
          <w:sz w:val="22"/>
          <w:lang w:val="sr-Latn-CS"/>
        </w:rPr>
        <w:t xml:space="preserve"> </w:t>
      </w:r>
    </w:p>
    <w:p w:rsidR="001C60B1" w:rsidRPr="00EA47C9" w:rsidRDefault="001C60B1" w:rsidP="00255AB9">
      <w:pPr>
        <w:pStyle w:val="ListParagraph"/>
        <w:numPr>
          <w:ilvl w:val="0"/>
          <w:numId w:val="24"/>
        </w:numPr>
        <w:spacing w:after="0"/>
        <w:ind w:left="0" w:firstLine="0"/>
        <w:rPr>
          <w:rFonts w:ascii="Arial" w:hAnsi="Arial" w:cs="Arial"/>
          <w:sz w:val="22"/>
          <w:lang w:val="sr-Latn-CS"/>
        </w:rPr>
      </w:pPr>
      <w:r w:rsidRPr="00EA47C9">
        <w:rPr>
          <w:rFonts w:ascii="Arial" w:hAnsi="Arial" w:cs="Arial"/>
          <w:sz w:val="22"/>
          <w:lang w:val="sr-Latn-CS"/>
        </w:rPr>
        <w:t xml:space="preserve">Koncesionar neće preduzeti nikakvu radnju koja vodi statusnoj promjeni ili reorganizaciji Koncesionog društva, niti promijeniti njegovo sjedište bez prethodne pisane saglasnosti Koncedenta. </w:t>
      </w:r>
    </w:p>
    <w:p w:rsidR="001C60B1" w:rsidRPr="00EA47C9" w:rsidRDefault="001C60B1" w:rsidP="003B437A">
      <w:pPr>
        <w:spacing w:after="0"/>
        <w:jc w:val="both"/>
        <w:rPr>
          <w:rFonts w:ascii="Arial" w:hAnsi="Arial" w:cs="Arial"/>
          <w:lang w:val="sr-Latn-CS"/>
        </w:rPr>
      </w:pPr>
    </w:p>
    <w:p w:rsidR="001C60B1" w:rsidRPr="00EA47C9" w:rsidRDefault="001C60B1" w:rsidP="003B437A">
      <w:pPr>
        <w:spacing w:after="0"/>
        <w:jc w:val="both"/>
        <w:rPr>
          <w:rFonts w:ascii="Arial" w:hAnsi="Arial" w:cs="Arial"/>
          <w:i/>
          <w:lang w:val="sr-Latn-CS"/>
        </w:rPr>
      </w:pPr>
      <w:r w:rsidRPr="00EA47C9">
        <w:rPr>
          <w:rFonts w:ascii="Arial" w:hAnsi="Arial" w:cs="Arial"/>
          <w:lang w:val="sr-Latn-CS"/>
        </w:rPr>
        <w:t>[</w:t>
      </w:r>
      <w:r w:rsidRPr="00EA47C9">
        <w:rPr>
          <w:rFonts w:ascii="Arial" w:hAnsi="Arial" w:cs="Arial"/>
          <w:i/>
          <w:lang w:val="sr-Latn-CS"/>
        </w:rPr>
        <w:t>Navedena ugovorna obave</w:t>
      </w:r>
      <w:r w:rsidR="007F21B0" w:rsidRPr="00EA47C9">
        <w:rPr>
          <w:rFonts w:ascii="Arial" w:hAnsi="Arial" w:cs="Arial"/>
          <w:i/>
          <w:lang w:val="sr-Latn-CS"/>
        </w:rPr>
        <w:t>za se odnosi na slučaj dodjele U</w:t>
      </w:r>
      <w:r w:rsidRPr="00EA47C9">
        <w:rPr>
          <w:rFonts w:ascii="Arial" w:hAnsi="Arial" w:cs="Arial"/>
          <w:i/>
          <w:lang w:val="sr-Latn-CS"/>
        </w:rPr>
        <w:t>govora o koncesiji pravnom licu osnovanom</w:t>
      </w:r>
      <w:r w:rsidR="007F21B0" w:rsidRPr="00EA47C9">
        <w:rPr>
          <w:rFonts w:ascii="Arial" w:hAnsi="Arial" w:cs="Arial"/>
          <w:i/>
          <w:lang w:val="sr-Latn-CS"/>
        </w:rPr>
        <w:t xml:space="preserve"> u inostranstvu, odnosno dodjele U</w:t>
      </w:r>
      <w:r w:rsidRPr="00EA47C9">
        <w:rPr>
          <w:rFonts w:ascii="Arial" w:hAnsi="Arial" w:cs="Arial"/>
          <w:i/>
          <w:lang w:val="sr-Latn-CS"/>
        </w:rPr>
        <w:t>govora o koncesiji ćerki kompaniji osnovanoj</w:t>
      </w:r>
      <w:r w:rsidR="007F21B0" w:rsidRPr="00EA47C9">
        <w:rPr>
          <w:rFonts w:ascii="Arial" w:hAnsi="Arial" w:cs="Arial"/>
          <w:i/>
          <w:lang w:val="sr-Latn-CS"/>
        </w:rPr>
        <w:t xml:space="preserve"> u Crnoj Gori. U slučaju </w:t>
      </w:r>
      <w:r w:rsidR="007F21B0" w:rsidRPr="00EA47C9">
        <w:rPr>
          <w:rFonts w:ascii="Arial" w:hAnsi="Arial" w:cs="Arial"/>
          <w:i/>
          <w:lang w:val="sr-Latn-CS"/>
        </w:rPr>
        <w:lastRenderedPageBreak/>
        <w:t>dodjele U</w:t>
      </w:r>
      <w:r w:rsidRPr="00EA47C9">
        <w:rPr>
          <w:rFonts w:ascii="Arial" w:hAnsi="Arial" w:cs="Arial"/>
          <w:i/>
          <w:lang w:val="sr-Latn-CS"/>
        </w:rPr>
        <w:t>govora o koncesiji pravnom licu osnovanom u Crnoj Gori, odnosno licu koje nije ćerka kompanija pravnog lica osnovanog u inostranstvu, gore navadeni tekst će se brisati)</w:t>
      </w:r>
    </w:p>
    <w:p w:rsidR="001C60B1" w:rsidRPr="00EA47C9" w:rsidRDefault="001C60B1" w:rsidP="003B437A">
      <w:pPr>
        <w:autoSpaceDE w:val="0"/>
        <w:autoSpaceDN w:val="0"/>
        <w:adjustRightInd w:val="0"/>
        <w:spacing w:after="0"/>
        <w:jc w:val="both"/>
        <w:rPr>
          <w:rFonts w:ascii="Arial" w:hAnsi="Arial" w:cs="Arial"/>
          <w:lang w:val="sr-Latn-CS"/>
        </w:rPr>
      </w:pPr>
    </w:p>
    <w:p w:rsidR="001C60B1" w:rsidRPr="00EA47C9" w:rsidRDefault="00B52769" w:rsidP="003B437A">
      <w:pPr>
        <w:pStyle w:val="ListParagraph"/>
        <w:autoSpaceDE w:val="0"/>
        <w:autoSpaceDN w:val="0"/>
        <w:adjustRightInd w:val="0"/>
        <w:spacing w:after="0"/>
        <w:ind w:left="0"/>
        <w:rPr>
          <w:rFonts w:ascii="Arial" w:hAnsi="Arial" w:cs="Arial"/>
          <w:b/>
          <w:sz w:val="22"/>
          <w:lang w:val="sr-Latn-CS"/>
        </w:rPr>
      </w:pPr>
      <w:r>
        <w:rPr>
          <w:rFonts w:ascii="Arial" w:hAnsi="Arial" w:cs="Arial"/>
          <w:b/>
          <w:sz w:val="22"/>
          <w:lang w:val="sr-Latn-CS"/>
        </w:rPr>
        <w:t>Član 13</w:t>
      </w:r>
      <w:r w:rsidR="00CE0AD6" w:rsidRPr="00EA47C9">
        <w:rPr>
          <w:rFonts w:ascii="Arial" w:hAnsi="Arial" w:cs="Arial"/>
          <w:b/>
          <w:sz w:val="22"/>
          <w:lang w:val="sr-Latn-CS"/>
        </w:rPr>
        <w:t xml:space="preserve">   </w:t>
      </w:r>
      <w:r w:rsidR="001C60B1" w:rsidRPr="00EA47C9">
        <w:rPr>
          <w:rFonts w:ascii="Arial" w:hAnsi="Arial" w:cs="Arial"/>
          <w:b/>
          <w:sz w:val="22"/>
          <w:lang w:val="sr-Latn-CS"/>
        </w:rPr>
        <w:t>Odgovornost Koncesionara i Koncesionog društva</w:t>
      </w:r>
    </w:p>
    <w:p w:rsidR="00B6742A" w:rsidRPr="00EA47C9" w:rsidRDefault="00B6742A" w:rsidP="003B437A">
      <w:pPr>
        <w:pStyle w:val="ListParagraph"/>
        <w:autoSpaceDE w:val="0"/>
        <w:autoSpaceDN w:val="0"/>
        <w:adjustRightInd w:val="0"/>
        <w:spacing w:after="0"/>
        <w:ind w:left="0"/>
        <w:rPr>
          <w:rFonts w:ascii="Arial" w:hAnsi="Arial" w:cs="Arial"/>
          <w:b/>
          <w:sz w:val="22"/>
          <w:lang w:val="sr-Latn-CS"/>
        </w:rPr>
      </w:pPr>
    </w:p>
    <w:p w:rsidR="001C60B1" w:rsidRPr="00EA47C9" w:rsidRDefault="001C60B1" w:rsidP="00255AB9">
      <w:pPr>
        <w:pStyle w:val="ListParagraph"/>
        <w:numPr>
          <w:ilvl w:val="0"/>
          <w:numId w:val="26"/>
        </w:numPr>
        <w:spacing w:after="0"/>
        <w:ind w:left="0" w:firstLine="0"/>
        <w:rPr>
          <w:rFonts w:ascii="Arial" w:hAnsi="Arial" w:cs="Arial"/>
          <w:sz w:val="22"/>
        </w:rPr>
      </w:pPr>
      <w:r w:rsidRPr="00EA47C9">
        <w:rPr>
          <w:rFonts w:ascii="Arial" w:hAnsi="Arial" w:cs="Arial"/>
          <w:sz w:val="22"/>
        </w:rPr>
        <w:t>Koncesionar i Koncesiono društvo su neograničeno solidarno odgovorni za svu štetu nastalu obavljanjem Koncesione djelatnosti koju pretrpi Koncedent ili treća strana.</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6"/>
        </w:numPr>
        <w:spacing w:after="0"/>
        <w:ind w:left="0" w:firstLine="0"/>
        <w:rPr>
          <w:rFonts w:ascii="Arial" w:hAnsi="Arial" w:cs="Arial"/>
          <w:sz w:val="22"/>
        </w:rPr>
      </w:pPr>
      <w:r w:rsidRPr="00EA47C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6"/>
        </w:numPr>
        <w:spacing w:after="0"/>
        <w:ind w:left="0" w:firstLine="0"/>
        <w:rPr>
          <w:rFonts w:ascii="Arial" w:hAnsi="Arial" w:cs="Arial"/>
          <w:sz w:val="22"/>
        </w:rPr>
      </w:pPr>
      <w:r w:rsidRPr="00EA47C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B6742A" w:rsidRPr="00EA47C9" w:rsidRDefault="00B6742A" w:rsidP="003B437A">
      <w:pPr>
        <w:pStyle w:val="ListParagraph"/>
        <w:spacing w:after="0"/>
        <w:ind w:left="0"/>
        <w:rPr>
          <w:rFonts w:ascii="Arial" w:hAnsi="Arial" w:cs="Arial"/>
          <w:sz w:val="22"/>
        </w:rPr>
      </w:pPr>
    </w:p>
    <w:p w:rsidR="001C60B1" w:rsidRPr="00EA47C9" w:rsidRDefault="001C60B1" w:rsidP="003B437A">
      <w:pPr>
        <w:spacing w:after="0"/>
        <w:jc w:val="both"/>
        <w:rPr>
          <w:rFonts w:ascii="Arial" w:hAnsi="Arial" w:cs="Arial"/>
          <w:i/>
          <w:lang w:val="hr-HR"/>
        </w:rPr>
      </w:pPr>
      <w:r w:rsidRPr="00EA47C9">
        <w:rPr>
          <w:rFonts w:ascii="Arial" w:hAnsi="Arial" w:cs="Arial"/>
          <w:lang w:val="hr-HR"/>
        </w:rPr>
        <w:t>[</w:t>
      </w:r>
      <w:proofErr w:type="spellStart"/>
      <w:r w:rsidRPr="00EA47C9">
        <w:rPr>
          <w:rFonts w:ascii="Arial" w:hAnsi="Arial" w:cs="Arial"/>
          <w:i/>
        </w:rPr>
        <w:t>Navedena</w:t>
      </w:r>
      <w:proofErr w:type="spellEnd"/>
      <w:r w:rsidRPr="00EA47C9">
        <w:rPr>
          <w:rFonts w:ascii="Arial" w:hAnsi="Arial" w:cs="Arial"/>
          <w:i/>
          <w:lang w:val="hr-HR"/>
        </w:rPr>
        <w:t xml:space="preserve"> </w:t>
      </w:r>
      <w:proofErr w:type="spellStart"/>
      <w:r w:rsidRPr="00EA47C9">
        <w:rPr>
          <w:rFonts w:ascii="Arial" w:hAnsi="Arial" w:cs="Arial"/>
          <w:i/>
        </w:rPr>
        <w:t>ugovorna</w:t>
      </w:r>
      <w:proofErr w:type="spellEnd"/>
      <w:r w:rsidRPr="00EA47C9">
        <w:rPr>
          <w:rFonts w:ascii="Arial" w:hAnsi="Arial" w:cs="Arial"/>
          <w:i/>
          <w:lang w:val="hr-HR"/>
        </w:rPr>
        <w:t xml:space="preserve"> </w:t>
      </w:r>
      <w:proofErr w:type="spellStart"/>
      <w:r w:rsidRPr="00EA47C9">
        <w:rPr>
          <w:rFonts w:ascii="Arial" w:hAnsi="Arial" w:cs="Arial"/>
          <w:i/>
        </w:rPr>
        <w:t>obaveza</w:t>
      </w:r>
      <w:proofErr w:type="spellEnd"/>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odnosi</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 xml:space="preserve"> </w:t>
      </w:r>
      <w:proofErr w:type="spellStart"/>
      <w:r w:rsidRPr="00EA47C9">
        <w:rPr>
          <w:rFonts w:ascii="Arial" w:hAnsi="Arial" w:cs="Arial"/>
          <w:i/>
        </w:rPr>
        <w:t>slu</w:t>
      </w:r>
      <w:proofErr w:type="spellEnd"/>
      <w:r w:rsidRPr="00EA47C9">
        <w:rPr>
          <w:rFonts w:ascii="Arial" w:hAnsi="Arial" w:cs="Arial"/>
          <w:i/>
          <w:lang w:val="hr-HR"/>
        </w:rPr>
        <w:t>č</w:t>
      </w:r>
      <w:proofErr w:type="spellStart"/>
      <w:r w:rsidRPr="00EA47C9">
        <w:rPr>
          <w:rFonts w:ascii="Arial" w:hAnsi="Arial" w:cs="Arial"/>
          <w:i/>
        </w:rPr>
        <w:t>aj</w:t>
      </w:r>
      <w:proofErr w:type="spellEnd"/>
      <w:r w:rsidRPr="00EA47C9">
        <w:rPr>
          <w:rFonts w:ascii="Arial" w:hAnsi="Arial" w:cs="Arial"/>
          <w:i/>
          <w:lang w:val="hr-HR"/>
        </w:rPr>
        <w:t xml:space="preserve"> </w:t>
      </w:r>
      <w:proofErr w:type="spellStart"/>
      <w:r w:rsidRPr="00EA47C9">
        <w:rPr>
          <w:rFonts w:ascii="Arial" w:hAnsi="Arial" w:cs="Arial"/>
          <w:i/>
        </w:rPr>
        <w:t>dodjele</w:t>
      </w:r>
      <w:proofErr w:type="spellEnd"/>
      <w:r w:rsidRPr="00EA47C9">
        <w:rPr>
          <w:rFonts w:ascii="Arial" w:hAnsi="Arial" w:cs="Arial"/>
          <w:i/>
          <w:lang w:val="hr-HR"/>
        </w:rPr>
        <w:t xml:space="preserve"> </w:t>
      </w:r>
      <w:proofErr w:type="spellStart"/>
      <w:r w:rsidR="007F21B0" w:rsidRPr="00EA47C9">
        <w:rPr>
          <w:rFonts w:ascii="Arial" w:hAnsi="Arial" w:cs="Arial"/>
          <w:i/>
        </w:rPr>
        <w:t>U</w:t>
      </w:r>
      <w:r w:rsidRPr="00EA47C9">
        <w:rPr>
          <w:rFonts w:ascii="Arial" w:hAnsi="Arial" w:cs="Arial"/>
          <w:i/>
        </w:rPr>
        <w:t>govora</w:t>
      </w:r>
      <w:proofErr w:type="spellEnd"/>
      <w:r w:rsidRPr="00EA47C9">
        <w:rPr>
          <w:rFonts w:ascii="Arial" w:hAnsi="Arial" w:cs="Arial"/>
          <w:i/>
          <w:lang w:val="hr-HR"/>
        </w:rPr>
        <w:t xml:space="preserve"> </w:t>
      </w:r>
      <w:r w:rsidRPr="00EA47C9">
        <w:rPr>
          <w:rFonts w:ascii="Arial" w:hAnsi="Arial" w:cs="Arial"/>
          <w:i/>
        </w:rPr>
        <w:t>o</w:t>
      </w:r>
      <w:r w:rsidRPr="00EA47C9">
        <w:rPr>
          <w:rFonts w:ascii="Arial" w:hAnsi="Arial" w:cs="Arial"/>
          <w:i/>
          <w:lang w:val="hr-HR"/>
        </w:rPr>
        <w:t xml:space="preserve"> </w:t>
      </w:r>
      <w:proofErr w:type="spellStart"/>
      <w:r w:rsidRPr="00EA47C9">
        <w:rPr>
          <w:rFonts w:ascii="Arial" w:hAnsi="Arial" w:cs="Arial"/>
          <w:i/>
        </w:rPr>
        <w:t>koncesiji</w:t>
      </w:r>
      <w:proofErr w:type="spellEnd"/>
      <w:r w:rsidRPr="00EA47C9">
        <w:rPr>
          <w:rFonts w:ascii="Arial" w:hAnsi="Arial" w:cs="Arial"/>
          <w:i/>
          <w:lang w:val="hr-HR"/>
        </w:rPr>
        <w:t xml:space="preserve"> </w:t>
      </w:r>
      <w:proofErr w:type="spellStart"/>
      <w:r w:rsidRPr="00EA47C9">
        <w:rPr>
          <w:rFonts w:ascii="Arial" w:hAnsi="Arial" w:cs="Arial"/>
          <w:i/>
        </w:rPr>
        <w:t>pravnom</w:t>
      </w:r>
      <w:proofErr w:type="spellEnd"/>
      <w:r w:rsidRPr="00EA47C9">
        <w:rPr>
          <w:rFonts w:ascii="Arial" w:hAnsi="Arial" w:cs="Arial"/>
          <w:i/>
          <w:lang w:val="hr-HR"/>
        </w:rPr>
        <w:t xml:space="preserve"> </w:t>
      </w:r>
      <w:proofErr w:type="spellStart"/>
      <w:r w:rsidRPr="00EA47C9">
        <w:rPr>
          <w:rFonts w:ascii="Arial" w:hAnsi="Arial" w:cs="Arial"/>
          <w:i/>
        </w:rPr>
        <w:t>licu</w:t>
      </w:r>
      <w:proofErr w:type="spellEnd"/>
      <w:r w:rsidRPr="00EA47C9">
        <w:rPr>
          <w:rFonts w:ascii="Arial" w:hAnsi="Arial" w:cs="Arial"/>
          <w:i/>
          <w:lang w:val="hr-HR"/>
        </w:rPr>
        <w:t xml:space="preserve"> </w:t>
      </w:r>
      <w:proofErr w:type="spellStart"/>
      <w:r w:rsidRPr="00EA47C9">
        <w:rPr>
          <w:rFonts w:ascii="Arial" w:hAnsi="Arial" w:cs="Arial"/>
          <w:i/>
        </w:rPr>
        <w:t>osnovanom</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inostranstvu</w:t>
      </w:r>
      <w:proofErr w:type="spellEnd"/>
      <w:r w:rsidRPr="00EA47C9">
        <w:rPr>
          <w:rFonts w:ascii="Arial" w:hAnsi="Arial" w:cs="Arial"/>
          <w:i/>
          <w:lang w:val="hr-HR"/>
        </w:rPr>
        <w:t xml:space="preserve">, </w:t>
      </w:r>
      <w:proofErr w:type="spellStart"/>
      <w:r w:rsidRPr="00EA47C9">
        <w:rPr>
          <w:rFonts w:ascii="Arial" w:hAnsi="Arial" w:cs="Arial"/>
          <w:i/>
        </w:rPr>
        <w:t>odnosno</w:t>
      </w:r>
      <w:proofErr w:type="spellEnd"/>
      <w:r w:rsidRPr="00EA47C9">
        <w:rPr>
          <w:rFonts w:ascii="Arial" w:hAnsi="Arial" w:cs="Arial"/>
          <w:i/>
          <w:lang w:val="hr-HR"/>
        </w:rPr>
        <w:t xml:space="preserve"> </w:t>
      </w:r>
      <w:proofErr w:type="spellStart"/>
      <w:r w:rsidR="007F21B0" w:rsidRPr="00EA47C9">
        <w:rPr>
          <w:rFonts w:ascii="Arial" w:hAnsi="Arial" w:cs="Arial"/>
          <w:i/>
        </w:rPr>
        <w:t>dodjele</w:t>
      </w:r>
      <w:proofErr w:type="spellEnd"/>
      <w:r w:rsidRPr="00EA47C9">
        <w:rPr>
          <w:rFonts w:ascii="Arial" w:hAnsi="Arial" w:cs="Arial"/>
          <w:i/>
          <w:lang w:val="hr-HR"/>
        </w:rPr>
        <w:t xml:space="preserve"> </w:t>
      </w:r>
      <w:proofErr w:type="spellStart"/>
      <w:r w:rsidR="007F21B0" w:rsidRPr="00EA47C9">
        <w:rPr>
          <w:rFonts w:ascii="Arial" w:hAnsi="Arial" w:cs="Arial"/>
          <w:i/>
        </w:rPr>
        <w:t>U</w:t>
      </w:r>
      <w:r w:rsidRPr="00EA47C9">
        <w:rPr>
          <w:rFonts w:ascii="Arial" w:hAnsi="Arial" w:cs="Arial"/>
          <w:i/>
        </w:rPr>
        <w:t>govora</w:t>
      </w:r>
      <w:proofErr w:type="spellEnd"/>
      <w:r w:rsidRPr="00EA47C9">
        <w:rPr>
          <w:rFonts w:ascii="Arial" w:hAnsi="Arial" w:cs="Arial"/>
          <w:i/>
          <w:lang w:val="hr-HR"/>
        </w:rPr>
        <w:t xml:space="preserve"> </w:t>
      </w:r>
      <w:r w:rsidRPr="00EA47C9">
        <w:rPr>
          <w:rFonts w:ascii="Arial" w:hAnsi="Arial" w:cs="Arial"/>
          <w:i/>
        </w:rPr>
        <w:t>o</w:t>
      </w:r>
      <w:r w:rsidRPr="00EA47C9">
        <w:rPr>
          <w:rFonts w:ascii="Arial" w:hAnsi="Arial" w:cs="Arial"/>
          <w:i/>
          <w:lang w:val="hr-HR"/>
        </w:rPr>
        <w:t xml:space="preserve"> </w:t>
      </w:r>
      <w:proofErr w:type="spellStart"/>
      <w:r w:rsidRPr="00EA47C9">
        <w:rPr>
          <w:rFonts w:ascii="Arial" w:hAnsi="Arial" w:cs="Arial"/>
          <w:i/>
        </w:rPr>
        <w:t>koncesiji</w:t>
      </w:r>
      <w:proofErr w:type="spellEnd"/>
      <w:r w:rsidRPr="00EA47C9">
        <w:rPr>
          <w:rFonts w:ascii="Arial" w:hAnsi="Arial" w:cs="Arial"/>
          <w:i/>
          <w:lang w:val="hr-HR"/>
        </w:rPr>
        <w:t xml:space="preserve"> ć</w:t>
      </w:r>
      <w:proofErr w:type="spellStart"/>
      <w:r w:rsidRPr="00EA47C9">
        <w:rPr>
          <w:rFonts w:ascii="Arial" w:hAnsi="Arial" w:cs="Arial"/>
          <w:i/>
        </w:rPr>
        <w:t>erki</w:t>
      </w:r>
      <w:proofErr w:type="spellEnd"/>
      <w:r w:rsidRPr="00EA47C9">
        <w:rPr>
          <w:rFonts w:ascii="Arial" w:hAnsi="Arial" w:cs="Arial"/>
          <w:i/>
          <w:lang w:val="hr-HR"/>
        </w:rPr>
        <w:t xml:space="preserve"> </w:t>
      </w:r>
      <w:proofErr w:type="spellStart"/>
      <w:r w:rsidRPr="00EA47C9">
        <w:rPr>
          <w:rFonts w:ascii="Arial" w:hAnsi="Arial" w:cs="Arial"/>
          <w:i/>
        </w:rPr>
        <w:t>kompaniji</w:t>
      </w:r>
      <w:proofErr w:type="spellEnd"/>
      <w:r w:rsidRPr="00EA47C9">
        <w:rPr>
          <w:rFonts w:ascii="Arial" w:hAnsi="Arial" w:cs="Arial"/>
          <w:i/>
          <w:lang w:val="hr-HR"/>
        </w:rPr>
        <w:t xml:space="preserve"> </w:t>
      </w:r>
      <w:proofErr w:type="spellStart"/>
      <w:r w:rsidRPr="00EA47C9">
        <w:rPr>
          <w:rFonts w:ascii="Arial" w:hAnsi="Arial" w:cs="Arial"/>
          <w:i/>
        </w:rPr>
        <w:t>osnovanoj</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Crnoj</w:t>
      </w:r>
      <w:proofErr w:type="spellEnd"/>
      <w:r w:rsidRPr="00EA47C9">
        <w:rPr>
          <w:rFonts w:ascii="Arial" w:hAnsi="Arial" w:cs="Arial"/>
          <w:i/>
          <w:lang w:val="hr-HR"/>
        </w:rPr>
        <w:t xml:space="preserve"> </w:t>
      </w:r>
      <w:proofErr w:type="spellStart"/>
      <w:r w:rsidRPr="00EA47C9">
        <w:rPr>
          <w:rFonts w:ascii="Arial" w:hAnsi="Arial" w:cs="Arial"/>
          <w:i/>
        </w:rPr>
        <w:t>Gori</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slu</w:t>
      </w:r>
      <w:proofErr w:type="spellEnd"/>
      <w:r w:rsidRPr="00EA47C9">
        <w:rPr>
          <w:rFonts w:ascii="Arial" w:hAnsi="Arial" w:cs="Arial"/>
          <w:i/>
          <w:lang w:val="hr-HR"/>
        </w:rPr>
        <w:t>č</w:t>
      </w:r>
      <w:proofErr w:type="spellStart"/>
      <w:r w:rsidRPr="00EA47C9">
        <w:rPr>
          <w:rFonts w:ascii="Arial" w:hAnsi="Arial" w:cs="Arial"/>
          <w:i/>
        </w:rPr>
        <w:t>aju</w:t>
      </w:r>
      <w:proofErr w:type="spellEnd"/>
      <w:r w:rsidRPr="00EA47C9">
        <w:rPr>
          <w:rFonts w:ascii="Arial" w:hAnsi="Arial" w:cs="Arial"/>
          <w:i/>
          <w:lang w:val="hr-HR"/>
        </w:rPr>
        <w:t xml:space="preserve"> </w:t>
      </w:r>
      <w:proofErr w:type="spellStart"/>
      <w:r w:rsidR="007F21B0" w:rsidRPr="00EA47C9">
        <w:rPr>
          <w:rFonts w:ascii="Arial" w:hAnsi="Arial" w:cs="Arial"/>
          <w:i/>
        </w:rPr>
        <w:t>dodjele</w:t>
      </w:r>
      <w:proofErr w:type="spellEnd"/>
      <w:r w:rsidRPr="00EA47C9">
        <w:rPr>
          <w:rFonts w:ascii="Arial" w:hAnsi="Arial" w:cs="Arial"/>
          <w:i/>
          <w:lang w:val="hr-HR"/>
        </w:rPr>
        <w:t xml:space="preserve"> </w:t>
      </w:r>
      <w:proofErr w:type="spellStart"/>
      <w:r w:rsidR="007F21B0" w:rsidRPr="00EA47C9">
        <w:rPr>
          <w:rFonts w:ascii="Arial" w:hAnsi="Arial" w:cs="Arial"/>
          <w:i/>
        </w:rPr>
        <w:t>U</w:t>
      </w:r>
      <w:r w:rsidRPr="00EA47C9">
        <w:rPr>
          <w:rFonts w:ascii="Arial" w:hAnsi="Arial" w:cs="Arial"/>
          <w:i/>
        </w:rPr>
        <w:t>govora</w:t>
      </w:r>
      <w:proofErr w:type="spellEnd"/>
      <w:r w:rsidRPr="00EA47C9">
        <w:rPr>
          <w:rFonts w:ascii="Arial" w:hAnsi="Arial" w:cs="Arial"/>
          <w:i/>
          <w:lang w:val="hr-HR"/>
        </w:rPr>
        <w:t xml:space="preserve"> </w:t>
      </w:r>
      <w:r w:rsidRPr="00EA47C9">
        <w:rPr>
          <w:rFonts w:ascii="Arial" w:hAnsi="Arial" w:cs="Arial"/>
          <w:i/>
        </w:rPr>
        <w:t>o</w:t>
      </w:r>
      <w:r w:rsidRPr="00EA47C9">
        <w:rPr>
          <w:rFonts w:ascii="Arial" w:hAnsi="Arial" w:cs="Arial"/>
          <w:i/>
          <w:lang w:val="hr-HR"/>
        </w:rPr>
        <w:t xml:space="preserve"> </w:t>
      </w:r>
      <w:proofErr w:type="spellStart"/>
      <w:r w:rsidRPr="00EA47C9">
        <w:rPr>
          <w:rFonts w:ascii="Arial" w:hAnsi="Arial" w:cs="Arial"/>
          <w:i/>
        </w:rPr>
        <w:t>koncesiji</w:t>
      </w:r>
      <w:proofErr w:type="spellEnd"/>
      <w:r w:rsidRPr="00EA47C9">
        <w:rPr>
          <w:rFonts w:ascii="Arial" w:hAnsi="Arial" w:cs="Arial"/>
          <w:i/>
          <w:lang w:val="hr-HR"/>
        </w:rPr>
        <w:t xml:space="preserve"> </w:t>
      </w:r>
      <w:proofErr w:type="spellStart"/>
      <w:r w:rsidRPr="00EA47C9">
        <w:rPr>
          <w:rFonts w:ascii="Arial" w:hAnsi="Arial" w:cs="Arial"/>
          <w:i/>
        </w:rPr>
        <w:t>pravnom</w:t>
      </w:r>
      <w:proofErr w:type="spellEnd"/>
      <w:r w:rsidRPr="00EA47C9">
        <w:rPr>
          <w:rFonts w:ascii="Arial" w:hAnsi="Arial" w:cs="Arial"/>
          <w:i/>
          <w:lang w:val="hr-HR"/>
        </w:rPr>
        <w:t xml:space="preserve"> </w:t>
      </w:r>
      <w:proofErr w:type="spellStart"/>
      <w:r w:rsidRPr="00EA47C9">
        <w:rPr>
          <w:rFonts w:ascii="Arial" w:hAnsi="Arial" w:cs="Arial"/>
          <w:i/>
        </w:rPr>
        <w:t>licu</w:t>
      </w:r>
      <w:proofErr w:type="spellEnd"/>
      <w:r w:rsidRPr="00EA47C9">
        <w:rPr>
          <w:rFonts w:ascii="Arial" w:hAnsi="Arial" w:cs="Arial"/>
          <w:i/>
          <w:lang w:val="hr-HR"/>
        </w:rPr>
        <w:t xml:space="preserve"> </w:t>
      </w:r>
      <w:proofErr w:type="spellStart"/>
      <w:r w:rsidRPr="00EA47C9">
        <w:rPr>
          <w:rFonts w:ascii="Arial" w:hAnsi="Arial" w:cs="Arial"/>
          <w:i/>
        </w:rPr>
        <w:t>osnovanom</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Crnoj</w:t>
      </w:r>
      <w:proofErr w:type="spellEnd"/>
      <w:r w:rsidRPr="00EA47C9">
        <w:rPr>
          <w:rFonts w:ascii="Arial" w:hAnsi="Arial" w:cs="Arial"/>
          <w:i/>
          <w:lang w:val="hr-HR"/>
        </w:rPr>
        <w:t xml:space="preserve"> </w:t>
      </w:r>
      <w:proofErr w:type="spellStart"/>
      <w:r w:rsidRPr="00EA47C9">
        <w:rPr>
          <w:rFonts w:ascii="Arial" w:hAnsi="Arial" w:cs="Arial"/>
          <w:i/>
        </w:rPr>
        <w:t>Gori</w:t>
      </w:r>
      <w:proofErr w:type="spellEnd"/>
      <w:r w:rsidRPr="00EA47C9">
        <w:rPr>
          <w:rFonts w:ascii="Arial" w:hAnsi="Arial" w:cs="Arial"/>
          <w:i/>
          <w:lang w:val="hr-HR"/>
        </w:rPr>
        <w:t xml:space="preserve">, </w:t>
      </w:r>
      <w:proofErr w:type="spellStart"/>
      <w:r w:rsidRPr="00EA47C9">
        <w:rPr>
          <w:rFonts w:ascii="Arial" w:hAnsi="Arial" w:cs="Arial"/>
          <w:i/>
        </w:rPr>
        <w:t>odnosno</w:t>
      </w:r>
      <w:proofErr w:type="spellEnd"/>
      <w:r w:rsidRPr="00EA47C9">
        <w:rPr>
          <w:rFonts w:ascii="Arial" w:hAnsi="Arial" w:cs="Arial"/>
          <w:i/>
          <w:lang w:val="hr-HR"/>
        </w:rPr>
        <w:t xml:space="preserve"> </w:t>
      </w:r>
      <w:proofErr w:type="spellStart"/>
      <w:r w:rsidRPr="00EA47C9">
        <w:rPr>
          <w:rFonts w:ascii="Arial" w:hAnsi="Arial" w:cs="Arial"/>
          <w:i/>
        </w:rPr>
        <w:t>licu</w:t>
      </w:r>
      <w:proofErr w:type="spellEnd"/>
      <w:r w:rsidRPr="00EA47C9">
        <w:rPr>
          <w:rFonts w:ascii="Arial" w:hAnsi="Arial" w:cs="Arial"/>
          <w:i/>
          <w:lang w:val="hr-HR"/>
        </w:rPr>
        <w:t xml:space="preserve"> </w:t>
      </w:r>
      <w:proofErr w:type="spellStart"/>
      <w:r w:rsidRPr="00EA47C9">
        <w:rPr>
          <w:rFonts w:ascii="Arial" w:hAnsi="Arial" w:cs="Arial"/>
          <w:i/>
        </w:rPr>
        <w:t>koje</w:t>
      </w:r>
      <w:proofErr w:type="spellEnd"/>
      <w:r w:rsidRPr="00EA47C9">
        <w:rPr>
          <w:rFonts w:ascii="Arial" w:hAnsi="Arial" w:cs="Arial"/>
          <w:i/>
          <w:lang w:val="hr-HR"/>
        </w:rPr>
        <w:t xml:space="preserve"> </w:t>
      </w:r>
      <w:proofErr w:type="spellStart"/>
      <w:r w:rsidRPr="00EA47C9">
        <w:rPr>
          <w:rFonts w:ascii="Arial" w:hAnsi="Arial" w:cs="Arial"/>
          <w:i/>
        </w:rPr>
        <w:t>nije</w:t>
      </w:r>
      <w:proofErr w:type="spellEnd"/>
      <w:r w:rsidRPr="00EA47C9">
        <w:rPr>
          <w:rFonts w:ascii="Arial" w:hAnsi="Arial" w:cs="Arial"/>
          <w:i/>
          <w:lang w:val="hr-HR"/>
        </w:rPr>
        <w:t xml:space="preserve"> ć</w:t>
      </w:r>
      <w:proofErr w:type="spellStart"/>
      <w:r w:rsidRPr="00EA47C9">
        <w:rPr>
          <w:rFonts w:ascii="Arial" w:hAnsi="Arial" w:cs="Arial"/>
          <w:i/>
        </w:rPr>
        <w:t>erka</w:t>
      </w:r>
      <w:proofErr w:type="spellEnd"/>
      <w:r w:rsidRPr="00EA47C9">
        <w:rPr>
          <w:rFonts w:ascii="Arial" w:hAnsi="Arial" w:cs="Arial"/>
          <w:i/>
          <w:lang w:val="hr-HR"/>
        </w:rPr>
        <w:t xml:space="preserve"> </w:t>
      </w:r>
      <w:proofErr w:type="spellStart"/>
      <w:r w:rsidRPr="00EA47C9">
        <w:rPr>
          <w:rFonts w:ascii="Arial" w:hAnsi="Arial" w:cs="Arial"/>
          <w:i/>
        </w:rPr>
        <w:t>kompanija</w:t>
      </w:r>
      <w:proofErr w:type="spellEnd"/>
      <w:r w:rsidRPr="00EA47C9">
        <w:rPr>
          <w:rFonts w:ascii="Arial" w:hAnsi="Arial" w:cs="Arial"/>
          <w:i/>
          <w:lang w:val="hr-HR"/>
        </w:rPr>
        <w:t xml:space="preserve"> </w:t>
      </w:r>
      <w:proofErr w:type="spellStart"/>
      <w:r w:rsidRPr="00EA47C9">
        <w:rPr>
          <w:rFonts w:ascii="Arial" w:hAnsi="Arial" w:cs="Arial"/>
          <w:i/>
        </w:rPr>
        <w:t>pravnog</w:t>
      </w:r>
      <w:proofErr w:type="spellEnd"/>
      <w:r w:rsidRPr="00EA47C9">
        <w:rPr>
          <w:rFonts w:ascii="Arial" w:hAnsi="Arial" w:cs="Arial"/>
          <w:i/>
          <w:lang w:val="hr-HR"/>
        </w:rPr>
        <w:t xml:space="preserve"> </w:t>
      </w:r>
      <w:proofErr w:type="spellStart"/>
      <w:r w:rsidRPr="00EA47C9">
        <w:rPr>
          <w:rFonts w:ascii="Arial" w:hAnsi="Arial" w:cs="Arial"/>
          <w:i/>
        </w:rPr>
        <w:t>lica</w:t>
      </w:r>
      <w:proofErr w:type="spellEnd"/>
      <w:r w:rsidRPr="00EA47C9">
        <w:rPr>
          <w:rFonts w:ascii="Arial" w:hAnsi="Arial" w:cs="Arial"/>
          <w:i/>
          <w:lang w:val="hr-HR"/>
        </w:rPr>
        <w:t xml:space="preserve"> </w:t>
      </w:r>
      <w:proofErr w:type="spellStart"/>
      <w:r w:rsidRPr="00EA47C9">
        <w:rPr>
          <w:rFonts w:ascii="Arial" w:hAnsi="Arial" w:cs="Arial"/>
          <w:i/>
        </w:rPr>
        <w:t>osnovanog</w:t>
      </w:r>
      <w:proofErr w:type="spellEnd"/>
      <w:r w:rsidRPr="00EA47C9">
        <w:rPr>
          <w:rFonts w:ascii="Arial" w:hAnsi="Arial" w:cs="Arial"/>
          <w:i/>
          <w:lang w:val="hr-HR"/>
        </w:rPr>
        <w:t xml:space="preserve"> </w:t>
      </w:r>
      <w:r w:rsidRPr="00EA47C9">
        <w:rPr>
          <w:rFonts w:ascii="Arial" w:hAnsi="Arial" w:cs="Arial"/>
          <w:i/>
        </w:rPr>
        <w:t>u</w:t>
      </w:r>
      <w:r w:rsidRPr="00EA47C9">
        <w:rPr>
          <w:rFonts w:ascii="Arial" w:hAnsi="Arial" w:cs="Arial"/>
          <w:i/>
          <w:lang w:val="hr-HR"/>
        </w:rPr>
        <w:t xml:space="preserve"> </w:t>
      </w:r>
      <w:proofErr w:type="spellStart"/>
      <w:r w:rsidRPr="00EA47C9">
        <w:rPr>
          <w:rFonts w:ascii="Arial" w:hAnsi="Arial" w:cs="Arial"/>
          <w:i/>
        </w:rPr>
        <w:t>inostranstvu</w:t>
      </w:r>
      <w:proofErr w:type="spellEnd"/>
      <w:r w:rsidRPr="00EA47C9">
        <w:rPr>
          <w:rFonts w:ascii="Arial" w:hAnsi="Arial" w:cs="Arial"/>
          <w:i/>
          <w:lang w:val="hr-HR"/>
        </w:rPr>
        <w:t xml:space="preserve">, </w:t>
      </w:r>
      <w:r w:rsidRPr="00EA47C9">
        <w:rPr>
          <w:rFonts w:ascii="Arial" w:hAnsi="Arial" w:cs="Arial"/>
          <w:i/>
        </w:rPr>
        <w:t>gore</w:t>
      </w:r>
      <w:r w:rsidRPr="00EA47C9">
        <w:rPr>
          <w:rFonts w:ascii="Arial" w:hAnsi="Arial" w:cs="Arial"/>
          <w:i/>
          <w:lang w:val="hr-HR"/>
        </w:rPr>
        <w:t xml:space="preserve"> </w:t>
      </w:r>
      <w:proofErr w:type="spellStart"/>
      <w:r w:rsidR="007F21B0" w:rsidRPr="00EA47C9">
        <w:rPr>
          <w:rFonts w:ascii="Arial" w:hAnsi="Arial" w:cs="Arial"/>
          <w:i/>
        </w:rPr>
        <w:t>nave</w:t>
      </w:r>
      <w:r w:rsidRPr="00EA47C9">
        <w:rPr>
          <w:rFonts w:ascii="Arial" w:hAnsi="Arial" w:cs="Arial"/>
          <w:i/>
        </w:rPr>
        <w:t>deni</w:t>
      </w:r>
      <w:proofErr w:type="spellEnd"/>
      <w:r w:rsidRPr="00EA47C9">
        <w:rPr>
          <w:rFonts w:ascii="Arial" w:hAnsi="Arial" w:cs="Arial"/>
          <w:i/>
          <w:lang w:val="hr-HR"/>
        </w:rPr>
        <w:t xml:space="preserve"> </w:t>
      </w:r>
      <w:proofErr w:type="spellStart"/>
      <w:r w:rsidRPr="00EA47C9">
        <w:rPr>
          <w:rFonts w:ascii="Arial" w:hAnsi="Arial" w:cs="Arial"/>
          <w:i/>
        </w:rPr>
        <w:t>tekst</w:t>
      </w:r>
      <w:proofErr w:type="spellEnd"/>
      <w:r w:rsidRPr="00EA47C9">
        <w:rPr>
          <w:rFonts w:ascii="Arial" w:hAnsi="Arial" w:cs="Arial"/>
          <w:i/>
          <w:lang w:val="hr-HR"/>
        </w:rPr>
        <w:t xml:space="preserve"> ć</w:t>
      </w:r>
      <w:r w:rsidRPr="00EA47C9">
        <w:rPr>
          <w:rFonts w:ascii="Arial" w:hAnsi="Arial" w:cs="Arial"/>
          <w:i/>
        </w:rPr>
        <w:t>e</w:t>
      </w:r>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prilagoditi</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č</w:t>
      </w:r>
      <w:r w:rsidRPr="00EA47C9">
        <w:rPr>
          <w:rFonts w:ascii="Arial" w:hAnsi="Arial" w:cs="Arial"/>
          <w:i/>
        </w:rPr>
        <w:t>in</w:t>
      </w:r>
      <w:r w:rsidRPr="00EA47C9">
        <w:rPr>
          <w:rFonts w:ascii="Arial" w:hAnsi="Arial" w:cs="Arial"/>
          <w:i/>
          <w:lang w:val="hr-HR"/>
        </w:rPr>
        <w:t xml:space="preserve"> š</w:t>
      </w:r>
      <w:r w:rsidRPr="00EA47C9">
        <w:rPr>
          <w:rFonts w:ascii="Arial" w:hAnsi="Arial" w:cs="Arial"/>
          <w:i/>
        </w:rPr>
        <w:t>to</w:t>
      </w:r>
      <w:r w:rsidRPr="00EA47C9">
        <w:rPr>
          <w:rFonts w:ascii="Arial" w:hAnsi="Arial" w:cs="Arial"/>
          <w:i/>
          <w:lang w:val="hr-HR"/>
        </w:rPr>
        <w:t xml:space="preserve"> ć</w:t>
      </w:r>
      <w:r w:rsidRPr="00EA47C9">
        <w:rPr>
          <w:rFonts w:ascii="Arial" w:hAnsi="Arial" w:cs="Arial"/>
          <w:i/>
        </w:rPr>
        <w:t>e</w:t>
      </w:r>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brisati</w:t>
      </w:r>
      <w:proofErr w:type="spellEnd"/>
      <w:r w:rsidRPr="00EA47C9">
        <w:rPr>
          <w:rFonts w:ascii="Arial" w:hAnsi="Arial" w:cs="Arial"/>
          <w:i/>
          <w:lang w:val="hr-HR"/>
        </w:rPr>
        <w:t xml:space="preserve"> </w:t>
      </w:r>
      <w:proofErr w:type="spellStart"/>
      <w:r w:rsidRPr="00EA47C9">
        <w:rPr>
          <w:rFonts w:ascii="Arial" w:hAnsi="Arial" w:cs="Arial"/>
          <w:i/>
        </w:rPr>
        <w:t>dio</w:t>
      </w:r>
      <w:proofErr w:type="spellEnd"/>
      <w:r w:rsidRPr="00EA47C9">
        <w:rPr>
          <w:rFonts w:ascii="Arial" w:hAnsi="Arial" w:cs="Arial"/>
          <w:i/>
          <w:lang w:val="hr-HR"/>
        </w:rPr>
        <w:t xml:space="preserve"> </w:t>
      </w:r>
      <w:proofErr w:type="spellStart"/>
      <w:r w:rsidRPr="00EA47C9">
        <w:rPr>
          <w:rFonts w:ascii="Arial" w:hAnsi="Arial" w:cs="Arial"/>
          <w:i/>
        </w:rPr>
        <w:t>koji</w:t>
      </w:r>
      <w:proofErr w:type="spellEnd"/>
      <w:r w:rsidRPr="00EA47C9">
        <w:rPr>
          <w:rFonts w:ascii="Arial" w:hAnsi="Arial" w:cs="Arial"/>
          <w:i/>
          <w:lang w:val="hr-HR"/>
        </w:rPr>
        <w:t xml:space="preserve"> </w:t>
      </w:r>
      <w:r w:rsidRPr="00EA47C9">
        <w:rPr>
          <w:rFonts w:ascii="Arial" w:hAnsi="Arial" w:cs="Arial"/>
          <w:i/>
        </w:rPr>
        <w:t>se</w:t>
      </w:r>
      <w:r w:rsidRPr="00EA47C9">
        <w:rPr>
          <w:rFonts w:ascii="Arial" w:hAnsi="Arial" w:cs="Arial"/>
          <w:i/>
          <w:lang w:val="hr-HR"/>
        </w:rPr>
        <w:t xml:space="preserve"> </w:t>
      </w:r>
      <w:proofErr w:type="spellStart"/>
      <w:r w:rsidRPr="00EA47C9">
        <w:rPr>
          <w:rFonts w:ascii="Arial" w:hAnsi="Arial" w:cs="Arial"/>
          <w:i/>
        </w:rPr>
        <w:t>odnosi</w:t>
      </w:r>
      <w:proofErr w:type="spellEnd"/>
      <w:r w:rsidRPr="00EA47C9">
        <w:rPr>
          <w:rFonts w:ascii="Arial" w:hAnsi="Arial" w:cs="Arial"/>
          <w:i/>
          <w:lang w:val="hr-HR"/>
        </w:rPr>
        <w:t xml:space="preserve"> </w:t>
      </w:r>
      <w:proofErr w:type="spellStart"/>
      <w:r w:rsidRPr="00EA47C9">
        <w:rPr>
          <w:rFonts w:ascii="Arial" w:hAnsi="Arial" w:cs="Arial"/>
          <w:i/>
        </w:rPr>
        <w:t>na</w:t>
      </w:r>
      <w:proofErr w:type="spellEnd"/>
      <w:r w:rsidRPr="00EA47C9">
        <w:rPr>
          <w:rFonts w:ascii="Arial" w:hAnsi="Arial" w:cs="Arial"/>
          <w:i/>
          <w:lang w:val="hr-HR"/>
        </w:rPr>
        <w:t xml:space="preserve"> </w:t>
      </w:r>
      <w:proofErr w:type="spellStart"/>
      <w:r w:rsidRPr="00EA47C9">
        <w:rPr>
          <w:rFonts w:ascii="Arial" w:hAnsi="Arial" w:cs="Arial"/>
          <w:i/>
        </w:rPr>
        <w:t>Koncesiono</w:t>
      </w:r>
      <w:proofErr w:type="spellEnd"/>
      <w:r w:rsidRPr="00EA47C9">
        <w:rPr>
          <w:rFonts w:ascii="Arial" w:hAnsi="Arial" w:cs="Arial"/>
          <w:i/>
          <w:lang w:val="hr-HR"/>
        </w:rPr>
        <w:t xml:space="preserve"> </w:t>
      </w:r>
      <w:proofErr w:type="spellStart"/>
      <w:r w:rsidRPr="00EA47C9">
        <w:rPr>
          <w:rFonts w:ascii="Arial" w:hAnsi="Arial" w:cs="Arial"/>
          <w:i/>
        </w:rPr>
        <w:t>dru</w:t>
      </w:r>
      <w:proofErr w:type="spellEnd"/>
      <w:r w:rsidRPr="00EA47C9">
        <w:rPr>
          <w:rFonts w:ascii="Arial" w:hAnsi="Arial" w:cs="Arial"/>
          <w:i/>
          <w:lang w:val="hr-HR"/>
        </w:rPr>
        <w:t>š</w:t>
      </w:r>
      <w:proofErr w:type="spellStart"/>
      <w:r w:rsidRPr="00EA47C9">
        <w:rPr>
          <w:rFonts w:ascii="Arial" w:hAnsi="Arial" w:cs="Arial"/>
          <w:i/>
        </w:rPr>
        <w:t>tvo</w:t>
      </w:r>
      <w:proofErr w:type="spellEnd"/>
      <w:r w:rsidRPr="00EA47C9">
        <w:rPr>
          <w:rFonts w:ascii="Arial" w:hAnsi="Arial" w:cs="Arial"/>
          <w:i/>
          <w:lang w:val="hr-HR"/>
        </w:rPr>
        <w:t xml:space="preserve">, </w:t>
      </w:r>
      <w:proofErr w:type="spellStart"/>
      <w:r w:rsidRPr="00EA47C9">
        <w:rPr>
          <w:rFonts w:ascii="Arial" w:hAnsi="Arial" w:cs="Arial"/>
          <w:i/>
        </w:rPr>
        <w:t>tj</w:t>
      </w:r>
      <w:proofErr w:type="spellEnd"/>
      <w:r w:rsidRPr="00EA47C9">
        <w:rPr>
          <w:rFonts w:ascii="Arial" w:hAnsi="Arial" w:cs="Arial"/>
          <w:i/>
          <w:lang w:val="hr-HR"/>
        </w:rPr>
        <w:t xml:space="preserve"> </w:t>
      </w:r>
      <w:proofErr w:type="spellStart"/>
      <w:r w:rsidRPr="00EA47C9">
        <w:rPr>
          <w:rFonts w:ascii="Arial" w:hAnsi="Arial" w:cs="Arial"/>
          <w:i/>
        </w:rPr>
        <w:t>Koncesionar</w:t>
      </w:r>
      <w:proofErr w:type="spellEnd"/>
      <w:r w:rsidRPr="00EA47C9">
        <w:rPr>
          <w:rFonts w:ascii="Arial" w:hAnsi="Arial" w:cs="Arial"/>
          <w:i/>
          <w:lang w:val="hr-HR"/>
        </w:rPr>
        <w:t xml:space="preserve"> ć</w:t>
      </w:r>
      <w:r w:rsidRPr="00EA47C9">
        <w:rPr>
          <w:rFonts w:ascii="Arial" w:hAnsi="Arial" w:cs="Arial"/>
          <w:i/>
        </w:rPr>
        <w:t>e</w:t>
      </w:r>
      <w:r w:rsidRPr="00EA47C9">
        <w:rPr>
          <w:rFonts w:ascii="Arial" w:hAnsi="Arial" w:cs="Arial"/>
          <w:i/>
          <w:lang w:val="hr-HR"/>
        </w:rPr>
        <w:t xml:space="preserve"> </w:t>
      </w:r>
      <w:proofErr w:type="spellStart"/>
      <w:r w:rsidRPr="00EA47C9">
        <w:rPr>
          <w:rFonts w:ascii="Arial" w:hAnsi="Arial" w:cs="Arial"/>
          <w:i/>
        </w:rPr>
        <w:t>ostati</w:t>
      </w:r>
      <w:proofErr w:type="spellEnd"/>
      <w:r w:rsidRPr="00EA47C9">
        <w:rPr>
          <w:rFonts w:ascii="Arial" w:hAnsi="Arial" w:cs="Arial"/>
          <w:i/>
          <w:lang w:val="hr-HR"/>
        </w:rPr>
        <w:t xml:space="preserve"> </w:t>
      </w:r>
      <w:proofErr w:type="spellStart"/>
      <w:r w:rsidRPr="00EA47C9">
        <w:rPr>
          <w:rFonts w:ascii="Arial" w:hAnsi="Arial" w:cs="Arial"/>
          <w:i/>
        </w:rPr>
        <w:t>odgovorno</w:t>
      </w:r>
      <w:proofErr w:type="spellEnd"/>
      <w:r w:rsidRPr="00EA47C9">
        <w:rPr>
          <w:rFonts w:ascii="Arial" w:hAnsi="Arial" w:cs="Arial"/>
          <w:i/>
          <w:lang w:val="hr-HR"/>
        </w:rPr>
        <w:t xml:space="preserve"> </w:t>
      </w:r>
      <w:r w:rsidRPr="00EA47C9">
        <w:rPr>
          <w:rFonts w:ascii="Arial" w:hAnsi="Arial" w:cs="Arial"/>
          <w:i/>
        </w:rPr>
        <w:t>lice</w:t>
      </w:r>
      <w:r w:rsidRPr="00EA47C9">
        <w:rPr>
          <w:rFonts w:ascii="Arial" w:hAnsi="Arial" w:cs="Arial"/>
          <w:i/>
          <w:lang w:val="hr-HR"/>
        </w:rPr>
        <w:t>)</w:t>
      </w:r>
    </w:p>
    <w:p w:rsidR="001C60B1" w:rsidRPr="00EA47C9" w:rsidRDefault="001C60B1" w:rsidP="003B437A">
      <w:pPr>
        <w:pStyle w:val="ListParagraph"/>
        <w:spacing w:after="0"/>
        <w:ind w:left="0"/>
        <w:rPr>
          <w:rFonts w:ascii="Arial" w:hAnsi="Arial" w:cs="Arial"/>
          <w:sz w:val="22"/>
        </w:rPr>
      </w:pPr>
    </w:p>
    <w:p w:rsidR="001C60B1" w:rsidRPr="00EA47C9" w:rsidRDefault="00CE0AD6" w:rsidP="003B437A">
      <w:pPr>
        <w:pStyle w:val="ListParagraph"/>
        <w:spacing w:after="0"/>
        <w:ind w:left="0"/>
        <w:rPr>
          <w:rFonts w:ascii="Arial" w:hAnsi="Arial" w:cs="Arial"/>
          <w:b/>
          <w:sz w:val="22"/>
        </w:rPr>
      </w:pPr>
      <w:r w:rsidRPr="00EA47C9">
        <w:rPr>
          <w:rFonts w:ascii="Arial" w:hAnsi="Arial" w:cs="Arial"/>
          <w:b/>
          <w:sz w:val="22"/>
        </w:rPr>
        <w:t>Čl</w:t>
      </w:r>
      <w:r w:rsidR="00D97947">
        <w:rPr>
          <w:rFonts w:ascii="Arial" w:hAnsi="Arial" w:cs="Arial"/>
          <w:b/>
          <w:sz w:val="22"/>
        </w:rPr>
        <w:t>an 1</w:t>
      </w:r>
      <w:r w:rsidR="00B52769">
        <w:rPr>
          <w:rFonts w:ascii="Arial" w:hAnsi="Arial" w:cs="Arial"/>
          <w:b/>
          <w:sz w:val="22"/>
        </w:rPr>
        <w:t>4</w:t>
      </w:r>
      <w:r w:rsidRPr="00EA47C9">
        <w:rPr>
          <w:rFonts w:ascii="Arial" w:hAnsi="Arial" w:cs="Arial"/>
          <w:b/>
          <w:sz w:val="22"/>
        </w:rPr>
        <w:t xml:space="preserve">   </w:t>
      </w:r>
      <w:r w:rsidR="001C60B1" w:rsidRPr="00EA47C9">
        <w:rPr>
          <w:rFonts w:ascii="Arial" w:hAnsi="Arial" w:cs="Arial"/>
          <w:b/>
          <w:sz w:val="22"/>
        </w:rPr>
        <w:t>Viša sila</w:t>
      </w:r>
    </w:p>
    <w:p w:rsidR="00B6742A" w:rsidRPr="00EA47C9" w:rsidRDefault="00B6742A" w:rsidP="003B437A">
      <w:pPr>
        <w:pStyle w:val="ListParagraph"/>
        <w:spacing w:after="0"/>
        <w:ind w:left="0"/>
        <w:rPr>
          <w:rFonts w:ascii="Arial" w:hAnsi="Arial" w:cs="Arial"/>
          <w:b/>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rPr>
        <w:t xml:space="preserve">Za svrhe ovog Ugovora, pojam „Viša sila” odnosi se na svaki uzrok ili događaj koji je van razumne kontrole i nije nastao </w:t>
      </w:r>
      <w:r w:rsidR="007F21B0" w:rsidRPr="00EA47C9">
        <w:rPr>
          <w:rFonts w:ascii="Arial" w:hAnsi="Arial" w:cs="Arial"/>
          <w:sz w:val="22"/>
        </w:rPr>
        <w:t>kao posljedica</w:t>
      </w:r>
      <w:r w:rsidRPr="00EA47C9">
        <w:rPr>
          <w:rFonts w:ascii="Arial" w:hAnsi="Arial" w:cs="Arial"/>
          <w:sz w:val="22"/>
        </w:rPr>
        <w:t xml:space="preserve"> djelovanja Ugovorne strane koja tvrdi da je pretrpjela posljedice usl</w:t>
      </w:r>
      <w:r w:rsidR="007F21B0" w:rsidRPr="00EA47C9">
        <w:rPr>
          <w:rFonts w:ascii="Arial" w:hAnsi="Arial" w:cs="Arial"/>
          <w:sz w:val="22"/>
        </w:rPr>
        <w:t>ij</w:t>
      </w:r>
      <w:r w:rsidRPr="00EA47C9">
        <w:rPr>
          <w:rFonts w:ascii="Arial" w:hAnsi="Arial" w:cs="Arial"/>
          <w:sz w:val="22"/>
        </w:rPr>
        <w:t>ed nastupnja takvog događaja, a koji je doveo do neispunjenja obaveze ili kašnjenja u ispunjenju obaveza predviđenih Ugovorom. Pod pojmom Više sile podrazumijevaju se prirodne pojave ili nepogode, požar, objavljeni ili neobjavljen</w:t>
      </w:r>
      <w:r w:rsidR="007F21B0" w:rsidRPr="00EA47C9">
        <w:rPr>
          <w:rFonts w:ascii="Arial" w:hAnsi="Arial" w:cs="Arial"/>
          <w:sz w:val="22"/>
        </w:rPr>
        <w:t>i</w:t>
      </w:r>
      <w:r w:rsidRPr="00EA47C9">
        <w:rPr>
          <w:rFonts w:ascii="Arial" w:hAnsi="Arial" w:cs="Arial"/>
          <w:sz w:val="22"/>
        </w:rPr>
        <w:t xml:space="preserve"> ratovi, prekogranična neprijateljstva, blokade, karantinska ograničenja, građanski nemiri ili neredi.</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lang w:val="sr-Latn-CS"/>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7"/>
        </w:numPr>
        <w:spacing w:after="0"/>
        <w:ind w:left="0" w:firstLine="0"/>
        <w:rPr>
          <w:rFonts w:ascii="Arial" w:hAnsi="Arial" w:cs="Arial"/>
          <w:sz w:val="22"/>
        </w:rPr>
      </w:pPr>
      <w:r w:rsidRPr="00EA47C9">
        <w:rPr>
          <w:rFonts w:ascii="Arial" w:hAnsi="Arial" w:cs="Arial"/>
          <w:sz w:val="22"/>
          <w:lang w:val="sr-Latn-CS"/>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7A166F" w:rsidRPr="00EA47C9" w:rsidRDefault="007A166F" w:rsidP="003B437A">
      <w:pPr>
        <w:pStyle w:val="ListParagraph"/>
        <w:spacing w:after="0"/>
        <w:ind w:left="0"/>
        <w:rPr>
          <w:rFonts w:ascii="Arial" w:hAnsi="Arial" w:cs="Arial"/>
          <w:sz w:val="22"/>
        </w:rPr>
      </w:pPr>
    </w:p>
    <w:p w:rsidR="001C60B1" w:rsidRPr="00EA47C9" w:rsidRDefault="001C60B1" w:rsidP="00255AB9">
      <w:pPr>
        <w:pStyle w:val="ListParagraph"/>
        <w:numPr>
          <w:ilvl w:val="0"/>
          <w:numId w:val="27"/>
        </w:numPr>
        <w:spacing w:after="0"/>
        <w:ind w:left="0" w:firstLine="0"/>
        <w:rPr>
          <w:rFonts w:ascii="Arial" w:hAnsi="Arial" w:cs="Arial"/>
          <w:sz w:val="22"/>
          <w:lang w:val="sr-Latn-CS"/>
        </w:rPr>
      </w:pPr>
      <w:r w:rsidRPr="00EA47C9">
        <w:rPr>
          <w:rFonts w:ascii="Arial" w:hAnsi="Arial" w:cs="Arial"/>
          <w:sz w:val="22"/>
          <w:lang w:val="sr-Latn-CS"/>
        </w:rPr>
        <w:t>U slučaju Više sile privremeno miruju prava i obaveze iz Ugovora do prestanka dejstva Više sile. Odluku o mirovanju prava i obaveza Koncesionara iz Ugovora donosi Koncedent na osnovu pisanog zahtjeva Koncesionara. Ugovorne strane će, što je prije moguće, s</w:t>
      </w:r>
      <w:r w:rsidR="000454EF" w:rsidRPr="00EA47C9">
        <w:rPr>
          <w:rFonts w:ascii="Arial" w:hAnsi="Arial" w:cs="Arial"/>
          <w:sz w:val="22"/>
          <w:lang w:val="sr-Latn-CS"/>
        </w:rPr>
        <w:t>provesti konsultacije u dobroj v</w:t>
      </w:r>
      <w:r w:rsidRPr="00EA47C9">
        <w:rPr>
          <w:rFonts w:ascii="Arial" w:hAnsi="Arial" w:cs="Arial"/>
          <w:sz w:val="22"/>
          <w:lang w:val="sr-Latn-CS"/>
        </w:rPr>
        <w:t>jeri kako bi se dogovorile o odgovarajućim radnjama radi umanjenja posljedica V</w:t>
      </w:r>
      <w:r w:rsidR="000454EF" w:rsidRPr="00EA47C9">
        <w:rPr>
          <w:rFonts w:ascii="Arial" w:hAnsi="Arial" w:cs="Arial"/>
          <w:sz w:val="22"/>
          <w:lang w:val="sr-Latn-CS"/>
        </w:rPr>
        <w:t xml:space="preserve">iše sile i kako bi obezbijedile </w:t>
      </w:r>
      <w:r w:rsidRPr="00EA47C9">
        <w:rPr>
          <w:rFonts w:ascii="Arial" w:hAnsi="Arial" w:cs="Arial"/>
          <w:sz w:val="22"/>
          <w:lang w:val="sr-Latn-CS"/>
        </w:rPr>
        <w:t xml:space="preserve">dalje izvršenje ugovornih obaveza. </w:t>
      </w:r>
    </w:p>
    <w:p w:rsidR="007A166F" w:rsidRPr="00EA47C9" w:rsidRDefault="007A166F" w:rsidP="003B437A">
      <w:pPr>
        <w:pStyle w:val="ListParagraph"/>
        <w:spacing w:after="0"/>
        <w:ind w:left="0"/>
        <w:rPr>
          <w:rFonts w:ascii="Arial" w:hAnsi="Arial" w:cs="Arial"/>
          <w:sz w:val="22"/>
          <w:lang w:val="sr-Latn-CS"/>
        </w:rPr>
      </w:pPr>
    </w:p>
    <w:p w:rsidR="001C60B1" w:rsidRDefault="001C60B1" w:rsidP="00255AB9">
      <w:pPr>
        <w:pStyle w:val="ListParagraph"/>
        <w:numPr>
          <w:ilvl w:val="0"/>
          <w:numId w:val="27"/>
        </w:numPr>
        <w:spacing w:after="0"/>
        <w:ind w:left="0" w:firstLine="0"/>
        <w:rPr>
          <w:rFonts w:ascii="Arial" w:hAnsi="Arial" w:cs="Arial"/>
          <w:sz w:val="22"/>
          <w:lang w:val="sr-Latn-CS"/>
        </w:rPr>
      </w:pPr>
      <w:r w:rsidRPr="00EA47C9">
        <w:rPr>
          <w:rFonts w:ascii="Arial" w:hAnsi="Arial" w:cs="Arial"/>
          <w:sz w:val="22"/>
          <w:lang w:val="sr-Latn-CS"/>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3B437A" w:rsidRDefault="003B437A" w:rsidP="003B437A">
      <w:pPr>
        <w:pStyle w:val="ListParagraph"/>
        <w:spacing w:after="0"/>
        <w:ind w:left="0"/>
        <w:rPr>
          <w:rFonts w:ascii="Arial" w:hAnsi="Arial" w:cs="Arial"/>
          <w:sz w:val="22"/>
          <w:lang w:val="sr-Latn-CS"/>
        </w:rPr>
      </w:pPr>
    </w:p>
    <w:p w:rsidR="003B437A" w:rsidRPr="00EA47C9" w:rsidRDefault="003B437A" w:rsidP="003B437A">
      <w:pPr>
        <w:pStyle w:val="ListParagraph"/>
        <w:spacing w:after="0"/>
        <w:ind w:left="0"/>
        <w:rPr>
          <w:rFonts w:ascii="Arial" w:hAnsi="Arial" w:cs="Arial"/>
          <w:sz w:val="22"/>
          <w:lang w:val="sr-Latn-CS"/>
        </w:rPr>
      </w:pPr>
    </w:p>
    <w:p w:rsidR="001C60B1" w:rsidRPr="00EA47C9" w:rsidRDefault="001C60B1" w:rsidP="003B437A">
      <w:pPr>
        <w:pStyle w:val="ListParagraph"/>
        <w:spacing w:after="0"/>
        <w:ind w:left="0"/>
        <w:rPr>
          <w:rFonts w:ascii="Arial" w:hAnsi="Arial" w:cs="Arial"/>
          <w:sz w:val="22"/>
          <w:lang w:val="sr-Latn-CS"/>
        </w:rPr>
      </w:pPr>
    </w:p>
    <w:p w:rsidR="00B6742A" w:rsidRPr="00EA47C9" w:rsidRDefault="00B52769" w:rsidP="003B437A">
      <w:pPr>
        <w:pStyle w:val="ListParagraph"/>
        <w:spacing w:after="0"/>
        <w:ind w:left="0"/>
        <w:rPr>
          <w:rFonts w:ascii="Arial" w:hAnsi="Arial" w:cs="Arial"/>
          <w:b/>
          <w:sz w:val="22"/>
        </w:rPr>
      </w:pPr>
      <w:r>
        <w:rPr>
          <w:rFonts w:ascii="Arial" w:hAnsi="Arial" w:cs="Arial"/>
          <w:b/>
          <w:sz w:val="22"/>
        </w:rPr>
        <w:t>Član 15</w:t>
      </w:r>
      <w:r w:rsidR="00CE0AD6" w:rsidRPr="00EA47C9">
        <w:rPr>
          <w:rFonts w:ascii="Arial" w:hAnsi="Arial" w:cs="Arial"/>
          <w:b/>
          <w:sz w:val="22"/>
        </w:rPr>
        <w:t xml:space="preserve">   </w:t>
      </w:r>
      <w:r w:rsidR="001C60B1" w:rsidRPr="00EA47C9">
        <w:rPr>
          <w:rFonts w:ascii="Arial" w:hAnsi="Arial" w:cs="Arial"/>
          <w:b/>
          <w:sz w:val="22"/>
        </w:rPr>
        <w:t>Raskid Ugovora</w:t>
      </w:r>
    </w:p>
    <w:p w:rsidR="000226A6" w:rsidRPr="00EA47C9" w:rsidRDefault="000226A6" w:rsidP="003B437A">
      <w:pPr>
        <w:pStyle w:val="ListParagraph"/>
        <w:spacing w:after="0"/>
        <w:ind w:left="0"/>
        <w:rPr>
          <w:rFonts w:ascii="Arial" w:hAnsi="Arial" w:cs="Arial"/>
          <w:b/>
          <w:sz w:val="22"/>
        </w:rPr>
      </w:pPr>
    </w:p>
    <w:p w:rsidR="001C60B1" w:rsidRPr="00EA47C9" w:rsidRDefault="001C60B1" w:rsidP="00255AB9">
      <w:pPr>
        <w:pStyle w:val="BodyText"/>
        <w:numPr>
          <w:ilvl w:val="0"/>
          <w:numId w:val="28"/>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Ugovorne strane su saglasne da Koncedent ima pravo da raskine Ugovor dostavljanjem obavještenja o raskidu, bez davanja roka za otklanjanje povreda Ugovora, ukoliko:</w:t>
      </w:r>
    </w:p>
    <w:p w:rsidR="007A166F" w:rsidRPr="00EA47C9" w:rsidRDefault="007A166F"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je pokrenut postupak bankrotstva ili likvidacije nad Koncesionarom [ili Koncesionim društvom]</w:t>
      </w:r>
      <w:r w:rsidR="000454EF" w:rsidRPr="00EA47C9">
        <w:rPr>
          <w:rFonts w:ascii="Arial" w:hAnsi="Arial" w:cs="Arial"/>
          <w:sz w:val="22"/>
          <w:szCs w:val="22"/>
          <w:lang w:val="sr-Latn-CS"/>
        </w:rPr>
        <w:t xml:space="preserve"> </w:t>
      </w:r>
      <w:r w:rsidRPr="00EA47C9">
        <w:rPr>
          <w:rFonts w:ascii="Arial" w:hAnsi="Arial" w:cs="Arial"/>
          <w:sz w:val="22"/>
          <w:szCs w:val="22"/>
          <w:lang w:val="sr-Latn-CS"/>
        </w:rPr>
        <w:t>ili Koncesionim društvom;</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je koncesija data na osnovu netačnih podataka bitnih za donošenje odluke o davanju koncesije i zaključivanje ovog Ugovora;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svoja prava i obaveze iz ovog Ugovora prenese na drugo privredno društvo bez prethodne saglasnosti Koncedenta;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izvrši prenos vlasničkoj udjela na drugo pravno ili fizičko lice bez prethod</w:t>
      </w:r>
      <w:r w:rsidR="000454EF" w:rsidRPr="00EA47C9">
        <w:rPr>
          <w:rFonts w:ascii="Arial" w:hAnsi="Arial" w:cs="Arial"/>
          <w:sz w:val="22"/>
          <w:szCs w:val="22"/>
          <w:lang w:val="sr-Latn-CS"/>
        </w:rPr>
        <w:t>ne saglasnosti Koncedenta;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i/>
          <w:sz w:val="22"/>
          <w:szCs w:val="22"/>
          <w:lang w:val="sr-Latn-CS"/>
        </w:rPr>
      </w:pPr>
      <w:r w:rsidRPr="00EA47C9">
        <w:rPr>
          <w:rFonts w:ascii="Arial" w:hAnsi="Arial" w:cs="Arial"/>
          <w:sz w:val="22"/>
          <w:szCs w:val="22"/>
          <w:lang w:val="sr-Latn-CS"/>
        </w:rPr>
        <w:t>Koncesionar raspolaže (prodaja, prenos ili uspostavljanje tereta) ili prenese vlasničke udjele u Koncesionom društvu na drugo pravno ili fizičko lice bez prethodne saglasnosti Koncedenta, ili na bilo koji drugi način krši odredbe</w:t>
      </w:r>
      <w:r w:rsidR="00BB7DB8">
        <w:rPr>
          <w:rFonts w:ascii="Arial" w:hAnsi="Arial" w:cs="Arial"/>
          <w:sz w:val="22"/>
          <w:szCs w:val="22"/>
          <w:lang w:val="sr-Latn-CS"/>
        </w:rPr>
        <w:t xml:space="preserve"> člana 12</w:t>
      </w:r>
      <w:r w:rsidRPr="00EA47C9">
        <w:rPr>
          <w:rFonts w:ascii="Arial" w:hAnsi="Arial" w:cs="Arial"/>
          <w:sz w:val="22"/>
          <w:szCs w:val="22"/>
          <w:lang w:val="sr-Latn-CS"/>
        </w:rPr>
        <w:t xml:space="preserve"> Ugovora</w:t>
      </w:r>
      <w:r w:rsidR="000454EF" w:rsidRPr="00EA47C9">
        <w:rPr>
          <w:rFonts w:ascii="Arial" w:hAnsi="Arial" w:cs="Arial"/>
          <w:sz w:val="22"/>
          <w:szCs w:val="22"/>
          <w:lang w:val="sr-Latn-CS"/>
        </w:rPr>
        <w:t xml:space="preserve"> </w:t>
      </w:r>
      <w:r w:rsidR="000454EF" w:rsidRPr="00EA47C9">
        <w:rPr>
          <w:rFonts w:ascii="Arial" w:hAnsi="Arial" w:cs="Arial"/>
          <w:i/>
          <w:sz w:val="22"/>
          <w:szCs w:val="22"/>
          <w:lang w:val="sr-Latn-CS"/>
        </w:rPr>
        <w:t>[u slučaju dodjele U</w:t>
      </w:r>
      <w:r w:rsidRPr="00EA47C9">
        <w:rPr>
          <w:rFonts w:ascii="Arial" w:hAnsi="Arial" w:cs="Arial"/>
          <w:i/>
          <w:sz w:val="22"/>
          <w:szCs w:val="22"/>
          <w:lang w:val="sr-Latn-CS"/>
        </w:rPr>
        <w:t>govora o koncesiji pravnom licu osnovanom u inostranstvu, odnosno ćerki</w:t>
      </w:r>
      <w:r w:rsidR="000454EF" w:rsidRPr="00EA47C9">
        <w:rPr>
          <w:rFonts w:ascii="Arial" w:hAnsi="Arial" w:cs="Arial"/>
          <w:i/>
          <w:sz w:val="22"/>
          <w:szCs w:val="22"/>
          <w:lang w:val="sr-Latn-CS"/>
        </w:rPr>
        <w:t xml:space="preserve"> </w:t>
      </w:r>
      <w:r w:rsidRPr="00EA47C9">
        <w:rPr>
          <w:rFonts w:ascii="Arial" w:hAnsi="Arial" w:cs="Arial"/>
          <w:i/>
          <w:sz w:val="22"/>
          <w:szCs w:val="22"/>
          <w:lang w:val="sr-Latn-CS"/>
        </w:rPr>
        <w:t xml:space="preserve"> kompaniji tog lica osnovanoj u Crnoj Gori];</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prikaže netačne podatke o eksploatisanim količinama Mineralne sirovine, njihovom vrijednosti, strukturi i cijeni;</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Koncesionar ne obnavlja Bankarsku garanciju u rokovima, sadrž</w:t>
      </w:r>
      <w:r w:rsidR="00BB7DB8">
        <w:rPr>
          <w:rFonts w:ascii="Arial" w:hAnsi="Arial" w:cs="Arial"/>
          <w:sz w:val="22"/>
          <w:szCs w:val="22"/>
          <w:lang w:val="sr-Latn-CS"/>
        </w:rPr>
        <w:t>aju i visini određenom članom 10</w:t>
      </w:r>
      <w:r w:rsidRPr="00EA47C9">
        <w:rPr>
          <w:rFonts w:ascii="Arial" w:hAnsi="Arial" w:cs="Arial"/>
          <w:sz w:val="22"/>
          <w:szCs w:val="22"/>
          <w:lang w:val="sr-Latn-CS"/>
        </w:rPr>
        <w:t xml:space="preserve"> Ugovora.</w:t>
      </w:r>
    </w:p>
    <w:p w:rsidR="001C60B1" w:rsidRPr="00EA47C9" w:rsidRDefault="001C60B1" w:rsidP="00255AB9">
      <w:pPr>
        <w:pStyle w:val="BodyText"/>
        <w:numPr>
          <w:ilvl w:val="0"/>
          <w:numId w:val="29"/>
        </w:numPr>
        <w:suppressAutoHyphens/>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ne dostavi Bankarsku garanciju za rekultivaciju, u roku, sadržaju i visini određenom Ugovorom, odnosno ako iste ne obnavlja na ugovoreni način</w:t>
      </w:r>
      <w:r w:rsidR="00884C3D" w:rsidRPr="00EA47C9">
        <w:rPr>
          <w:rFonts w:ascii="Arial" w:hAnsi="Arial" w:cs="Arial"/>
          <w:sz w:val="22"/>
          <w:szCs w:val="22"/>
          <w:lang w:val="sr-Latn-CS"/>
        </w:rPr>
        <w:t>.</w:t>
      </w:r>
    </w:p>
    <w:p w:rsidR="001C60B1" w:rsidRPr="00EA47C9" w:rsidRDefault="001C60B1"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18"/>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Pored slučajeva iz stava 1 ovog člana, Koncedent ima pravo da raskine Ugovor u slučajevima kada Koncesionar:</w:t>
      </w:r>
    </w:p>
    <w:p w:rsidR="00026D5E" w:rsidRPr="00BC2C0E" w:rsidRDefault="00026D5E" w:rsidP="003B437A">
      <w:pPr>
        <w:spacing w:after="0"/>
        <w:jc w:val="both"/>
        <w:rPr>
          <w:rFonts w:ascii="Arial" w:hAnsi="Arial" w:cs="Arial"/>
          <w:lang w:val="sr-Latn-CS"/>
        </w:rPr>
      </w:pPr>
    </w:p>
    <w:p w:rsidR="00026D5E" w:rsidRPr="00EA47C9" w:rsidRDefault="00026D5E" w:rsidP="00255AB9">
      <w:pPr>
        <w:pStyle w:val="ListParagraph"/>
        <w:numPr>
          <w:ilvl w:val="0"/>
          <w:numId w:val="1"/>
        </w:numPr>
        <w:spacing w:after="0"/>
        <w:ind w:left="0" w:firstLine="0"/>
        <w:rPr>
          <w:rFonts w:ascii="Arial" w:hAnsi="Arial" w:cs="Arial"/>
          <w:sz w:val="22"/>
        </w:rPr>
      </w:pPr>
      <w:r w:rsidRPr="00EA47C9">
        <w:rPr>
          <w:rFonts w:ascii="Arial" w:hAnsi="Arial" w:cs="Arial"/>
          <w:sz w:val="22"/>
        </w:rPr>
        <w:t xml:space="preserve">najkasnije do kraja treće (3)  godine, računajući od dana zaključivanja Ugovora, ne izvrši sve obaveze propisane članom 5 st. 1, 2, 3 i 4  Ugovora na način zadovoljavajući za Koncedenta; </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t>najkasnije do kraja treće (3)  godine, računajući od dana zaključivanja Ugovora, ne dostavi Koncedentu obavještenje o  ulasku u novi period realizacije koncesije definisanu članom 5 st. 8, 9 i 10 Ugovora, odnosno ako takvo obavještenje  bude uslovljeno novim zahtjevima po pitanju rokova za izvršenje ugovornih obaveza ili mijenjanju postojećih uslova Ugovora;</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lastRenderedPageBreak/>
        <w:t xml:space="preserve">najkasnije do kraja osme (8)  godine, računajući od dana zaključivanja  Ugovora, ne izvrši sve obaveze propisane članom 5 st. 8, 9 i 10 Ugovora  na način zadovoljavajući za Koncedenta; </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t>najkasnije do kraja osme (8)  godine, računajući od dana zaključivanja Ugovora, ne dostavi Koncedentu obavještenje o ulasku u novi period realizacije koncesije definisanu članom 5 st. 14, 15 i 16 Ugovora, odnosno ako takvo obavještenje  bude uslovljeno novim zahtjevima po pitanju rokova za izvršenje ugovornih obaveza ili mijenjanju postojećih uslova Ugovora;</w:t>
      </w:r>
    </w:p>
    <w:p w:rsidR="00026D5E" w:rsidRPr="00EA47C9" w:rsidRDefault="00026D5E"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rPr>
        <w:t xml:space="preserve">najkasnije do kraja četrnaeste (14)  godine, računajući  od dana zaključivanja Ugovora, ne izvrši sve obaveze propisane članom 5 st. 14, 15 i 16 Ugovora na način zadovoljavajući za Koncedenta; </w:t>
      </w:r>
    </w:p>
    <w:p w:rsidR="001C60B1" w:rsidRPr="00EA47C9" w:rsidRDefault="00884C3D" w:rsidP="00255AB9">
      <w:pPr>
        <w:pStyle w:val="ListParagraph"/>
        <w:numPr>
          <w:ilvl w:val="0"/>
          <w:numId w:val="1"/>
        </w:numPr>
        <w:spacing w:after="0"/>
        <w:ind w:left="0" w:firstLine="0"/>
        <w:rPr>
          <w:rFonts w:ascii="Arial" w:hAnsi="Arial" w:cs="Arial"/>
          <w:sz w:val="22"/>
          <w:lang w:val="sr-Latn-CS"/>
        </w:rPr>
      </w:pPr>
      <w:r w:rsidRPr="00EA47C9">
        <w:rPr>
          <w:rFonts w:ascii="Arial" w:hAnsi="Arial" w:cs="Arial"/>
          <w:sz w:val="22"/>
          <w:lang w:val="sr-Latn-CS"/>
        </w:rPr>
        <w:t xml:space="preserve">u roku definisanom </w:t>
      </w:r>
      <w:r w:rsidR="001C60B1" w:rsidRPr="00EA47C9">
        <w:rPr>
          <w:rFonts w:ascii="Arial" w:hAnsi="Arial" w:cs="Arial"/>
          <w:sz w:val="22"/>
          <w:lang w:val="sr-Latn-CS"/>
        </w:rPr>
        <w:t xml:space="preserve"> članom 5 Ugovora, </w:t>
      </w:r>
      <w:r w:rsidRPr="00EA47C9">
        <w:rPr>
          <w:rFonts w:ascii="Arial" w:hAnsi="Arial" w:cs="Arial"/>
          <w:sz w:val="22"/>
          <w:lang w:val="sr-Latn-CS"/>
        </w:rPr>
        <w:t>ne izradi geološku i rudarsku tehničku dokumentaciju i ne pribavi odobrenja i saglasnosti za izvođenje radova po istim, u skladu sa zakonom;</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vrši eksploataciju Mineralne sirovine bez potrebnih odobrenja i saglasnosti;</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odbije zahtjev Koncedenta da u skladu sa zakonom vrši drugi oblik novčanog plaćanja kao vid obezbjeđenja sredstava za rekultivaciju i sanaciju prostora na kojem su izvođeni rudarski radovi, odnosno ako neredovno vrši</w:t>
      </w:r>
      <w:r w:rsidR="00884C3D" w:rsidRPr="00EA47C9">
        <w:rPr>
          <w:rFonts w:ascii="Arial" w:hAnsi="Arial" w:cs="Arial"/>
          <w:sz w:val="22"/>
          <w:lang w:val="sr-Latn-CS"/>
        </w:rPr>
        <w:t xml:space="preserve"> </w:t>
      </w:r>
      <w:r w:rsidRPr="00EA47C9">
        <w:rPr>
          <w:rFonts w:ascii="Arial" w:hAnsi="Arial" w:cs="Arial"/>
          <w:sz w:val="22"/>
          <w:lang w:val="sr-Latn-CS"/>
        </w:rPr>
        <w:t xml:space="preserve"> takva plaćanja; </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duže od godinu dana ne obavlja eksploataciju Mineralne sirovine;</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ne vrši plaćanje, odnosno kasni u plaćanj</w:t>
      </w:r>
      <w:r w:rsidR="00BB7DB8">
        <w:rPr>
          <w:rFonts w:ascii="Arial" w:hAnsi="Arial" w:cs="Arial"/>
          <w:sz w:val="22"/>
          <w:lang w:val="sr-Latn-CS"/>
        </w:rPr>
        <w:t>u Koncesione naknade iz člana 8</w:t>
      </w:r>
      <w:r w:rsidRPr="00EA47C9">
        <w:rPr>
          <w:rFonts w:ascii="Arial" w:hAnsi="Arial" w:cs="Arial"/>
          <w:sz w:val="22"/>
          <w:lang w:val="sr-Latn-CS"/>
        </w:rPr>
        <w:t xml:space="preserve"> ovog Ugovora </w:t>
      </w:r>
      <w:r w:rsidR="00884C3D" w:rsidRPr="00EA47C9">
        <w:rPr>
          <w:rFonts w:ascii="Arial" w:hAnsi="Arial" w:cs="Arial"/>
          <w:sz w:val="22"/>
          <w:lang w:val="sr-Latn-CS"/>
        </w:rPr>
        <w:t xml:space="preserve">u periodu </w:t>
      </w:r>
      <w:r w:rsidRPr="00EA47C9">
        <w:rPr>
          <w:rFonts w:ascii="Arial" w:hAnsi="Arial" w:cs="Arial"/>
          <w:sz w:val="22"/>
          <w:lang w:val="sr-Latn-CS"/>
        </w:rPr>
        <w:t>duže</w:t>
      </w:r>
      <w:r w:rsidR="00884C3D" w:rsidRPr="00EA47C9">
        <w:rPr>
          <w:rFonts w:ascii="Arial" w:hAnsi="Arial" w:cs="Arial"/>
          <w:sz w:val="22"/>
          <w:lang w:val="sr-Latn-CS"/>
        </w:rPr>
        <w:t>m</w:t>
      </w:r>
      <w:r w:rsidRPr="00EA47C9">
        <w:rPr>
          <w:rFonts w:ascii="Arial" w:hAnsi="Arial" w:cs="Arial"/>
          <w:sz w:val="22"/>
          <w:lang w:val="sr-Latn-CS"/>
        </w:rPr>
        <w:t xml:space="preserve"> od 30 dana;</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 xml:space="preserve">odbije da plati Koncesionu naknadu za količine Mineralne sirovine eksploatisane </w:t>
      </w:r>
      <w:r w:rsidR="00884C3D" w:rsidRPr="00EA47C9">
        <w:rPr>
          <w:rFonts w:ascii="Arial" w:hAnsi="Arial" w:cs="Arial"/>
          <w:sz w:val="22"/>
          <w:lang w:val="sr-Latn-CS"/>
        </w:rPr>
        <w:t xml:space="preserve">protivno odredbama zakona, </w:t>
      </w:r>
      <w:r w:rsidRPr="00EA47C9">
        <w:rPr>
          <w:rFonts w:ascii="Arial" w:hAnsi="Arial" w:cs="Arial"/>
          <w:sz w:val="22"/>
          <w:lang w:val="sr-Latn-CS"/>
        </w:rPr>
        <w:t>na način i u rokovima koje odredi Koncedent;</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odbije da plati Koncesionu naknadu za razliku u količinama otkopane Mineralne sirovine, utvrđenu u skladu sa članom</w:t>
      </w:r>
      <w:r w:rsidR="00BA07D1">
        <w:rPr>
          <w:rFonts w:ascii="Arial" w:hAnsi="Arial" w:cs="Arial"/>
          <w:sz w:val="22"/>
          <w:lang w:val="sr-Latn-CS"/>
        </w:rPr>
        <w:t xml:space="preserve"> 9</w:t>
      </w:r>
      <w:r w:rsidRPr="00EA47C9">
        <w:rPr>
          <w:rFonts w:ascii="Arial" w:hAnsi="Arial" w:cs="Arial"/>
          <w:sz w:val="22"/>
          <w:lang w:val="sr-Latn-CS"/>
        </w:rPr>
        <w:t xml:space="preserve"> ovog Ugovora, na način i u rokovima koje odredi Koncedent;</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ne dostavi podatke neophodne za obračun Koncesione naknade u zakonom predviđenom roku;</w:t>
      </w:r>
    </w:p>
    <w:p w:rsidR="001C60B1" w:rsidRPr="00EA47C9" w:rsidRDefault="001C60B1" w:rsidP="00255AB9">
      <w:pPr>
        <w:pStyle w:val="ListParagraph"/>
        <w:numPr>
          <w:ilvl w:val="0"/>
          <w:numId w:val="1"/>
        </w:numPr>
        <w:spacing w:after="0"/>
        <w:ind w:left="0" w:firstLine="0"/>
        <w:rPr>
          <w:rFonts w:ascii="Arial" w:hAnsi="Arial" w:cs="Arial"/>
          <w:b/>
          <w:sz w:val="22"/>
          <w:lang w:val="sr-Latn-CS"/>
        </w:rPr>
      </w:pPr>
      <w:r w:rsidRPr="00EA47C9">
        <w:rPr>
          <w:rFonts w:ascii="Arial" w:hAnsi="Arial" w:cs="Arial"/>
          <w:sz w:val="22"/>
          <w:lang w:val="sr-Latn-CS"/>
        </w:rPr>
        <w:t>vršenjem Koncesione djelatnosti u kontinuitetu ugrožava život i zdravlje ljudi, životnu sredinu i imovinu, a mjere predviđene posebnim propisima nijesu dovoljne da to spriječe;</w:t>
      </w:r>
    </w:p>
    <w:p w:rsidR="001F0EE0"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samovoljno izvrši promjene na rudarskim objektima, postrojenjima i uređajima koje koristi pri vršenju Koncesione djelatnosti, od</w:t>
      </w:r>
      <w:r w:rsidR="00884C3D" w:rsidRPr="00EA47C9">
        <w:rPr>
          <w:rFonts w:ascii="Arial" w:hAnsi="Arial" w:cs="Arial"/>
          <w:sz w:val="22"/>
          <w:lang w:val="sr-Latn-CS"/>
        </w:rPr>
        <w:t xml:space="preserve">nosno ako ne održava iste, zbog </w:t>
      </w:r>
      <w:r w:rsidRPr="00EA47C9">
        <w:rPr>
          <w:rFonts w:ascii="Arial" w:hAnsi="Arial" w:cs="Arial"/>
          <w:sz w:val="22"/>
          <w:lang w:val="sr-Latn-CS"/>
        </w:rPr>
        <w:t>čega postoji opasnost od poremećaja u režimu racionalnog korišćenja Mineralne sirovine;</w:t>
      </w:r>
    </w:p>
    <w:p w:rsidR="001F0EE0" w:rsidRPr="00EA47C9" w:rsidRDefault="001F0EE0"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ne vrši dodatna geološka istraživanja u okviru odobrenog eksploatacionog polja u skladu sa tehničkom dokumentacijom;</w:t>
      </w:r>
    </w:p>
    <w:p w:rsidR="001F0EE0" w:rsidRPr="00EA47C9" w:rsidRDefault="001F0EE0"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 xml:space="preserve">ne vrši ovjeru elaborata o klasifikaciji, kategorizaciji i proračunu rezervi </w:t>
      </w:r>
      <w:r w:rsidRPr="00EA47C9">
        <w:rPr>
          <w:rFonts w:ascii="Arial" w:hAnsi="Arial" w:cs="Arial"/>
          <w:noProof/>
          <w:sz w:val="22"/>
          <w:lang w:val="sr-Latn-CS"/>
        </w:rPr>
        <w:t>Mineralne sirovine, u skladu sa zakonom;</w:t>
      </w:r>
    </w:p>
    <w:p w:rsidR="001F0EE0" w:rsidRPr="00EA47C9" w:rsidRDefault="001149F3" w:rsidP="00255AB9">
      <w:pPr>
        <w:pStyle w:val="ListParagraph"/>
        <w:numPr>
          <w:ilvl w:val="0"/>
          <w:numId w:val="1"/>
        </w:numPr>
        <w:suppressAutoHyphens/>
        <w:spacing w:after="0"/>
        <w:ind w:left="0" w:firstLine="0"/>
        <w:rPr>
          <w:rFonts w:ascii="Arial" w:hAnsi="Arial" w:cs="Arial"/>
          <w:b/>
          <w:sz w:val="22"/>
          <w:lang w:val="sr-Latn-CS"/>
        </w:rPr>
      </w:pPr>
      <w:r>
        <w:rPr>
          <w:rFonts w:ascii="Arial" w:hAnsi="Arial" w:cs="Arial"/>
          <w:sz w:val="22"/>
          <w:lang w:val="sr-Latn-CS"/>
        </w:rPr>
        <w:t>p</w:t>
      </w:r>
      <w:r w:rsidR="001C60B1" w:rsidRPr="00EA47C9">
        <w:rPr>
          <w:rFonts w:ascii="Arial" w:hAnsi="Arial" w:cs="Arial"/>
          <w:sz w:val="22"/>
          <w:lang w:val="sr-Latn-CS"/>
        </w:rPr>
        <w:t>rilikom vršenja Koncesione djelatnosti se ne pridržava zakona, odnosno istu vrši suprotno izdatim odobrenjima, saglasnostima i prihvaćenom tehničkom dokumentacijom;</w:t>
      </w:r>
    </w:p>
    <w:p w:rsidR="001F0EE0"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samovoljno mijenja uslove pod kojima je koncesija data;</w:t>
      </w:r>
    </w:p>
    <w:p w:rsidR="001F0EE0" w:rsidRPr="00EA47C9" w:rsidRDefault="00884C3D"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1F0EE0"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odbije zahtjev Koncedenta za zaključivanje anek</w:t>
      </w:r>
      <w:r w:rsidR="00BA07D1">
        <w:rPr>
          <w:rFonts w:ascii="Arial" w:hAnsi="Arial" w:cs="Arial"/>
          <w:sz w:val="22"/>
          <w:lang w:val="sr-Latn-CS"/>
        </w:rPr>
        <w:t xml:space="preserve">sa Ugovora u skladu sa članom 8 </w:t>
      </w:r>
      <w:r w:rsidRPr="00EA47C9">
        <w:rPr>
          <w:rFonts w:ascii="Arial" w:hAnsi="Arial" w:cs="Arial"/>
          <w:sz w:val="22"/>
          <w:lang w:val="sr-Latn-CS"/>
        </w:rPr>
        <w:t xml:space="preserve"> Ugovora ili na bilo koji </w:t>
      </w:r>
      <w:r w:rsidR="00BA07D1">
        <w:rPr>
          <w:rFonts w:ascii="Arial" w:hAnsi="Arial" w:cs="Arial"/>
          <w:sz w:val="22"/>
          <w:lang w:val="sr-Latn-CS"/>
        </w:rPr>
        <w:t xml:space="preserve">drugi načn krši odredbe člana 8 </w:t>
      </w:r>
      <w:r w:rsidRPr="00EA47C9">
        <w:rPr>
          <w:rFonts w:ascii="Arial" w:hAnsi="Arial" w:cs="Arial"/>
          <w:sz w:val="22"/>
          <w:lang w:val="sr-Latn-CS"/>
        </w:rPr>
        <w:t xml:space="preserve"> Ugovora;</w:t>
      </w:r>
    </w:p>
    <w:p w:rsidR="001C60B1" w:rsidRPr="00EA47C9" w:rsidRDefault="001C60B1" w:rsidP="00255AB9">
      <w:pPr>
        <w:pStyle w:val="ListParagraph"/>
        <w:numPr>
          <w:ilvl w:val="0"/>
          <w:numId w:val="1"/>
        </w:numPr>
        <w:suppressAutoHyphens/>
        <w:spacing w:after="0"/>
        <w:ind w:left="0" w:firstLine="0"/>
        <w:rPr>
          <w:rFonts w:ascii="Arial" w:hAnsi="Arial" w:cs="Arial"/>
          <w:b/>
          <w:sz w:val="22"/>
          <w:lang w:val="sr-Latn-CS"/>
        </w:rPr>
      </w:pPr>
      <w:r w:rsidRPr="00EA47C9">
        <w:rPr>
          <w:rFonts w:ascii="Arial" w:hAnsi="Arial" w:cs="Arial"/>
          <w:sz w:val="22"/>
          <w:lang w:val="sr-Latn-CS"/>
        </w:rPr>
        <w:t>ne</w:t>
      </w:r>
      <w:r w:rsidR="00884C3D" w:rsidRPr="00EA47C9">
        <w:rPr>
          <w:rFonts w:ascii="Arial" w:hAnsi="Arial" w:cs="Arial"/>
          <w:sz w:val="22"/>
          <w:lang w:val="sr-Latn-CS"/>
        </w:rPr>
        <w:t xml:space="preserve"> </w:t>
      </w:r>
      <w:r w:rsidRPr="00EA47C9">
        <w:rPr>
          <w:rFonts w:ascii="Arial" w:hAnsi="Arial" w:cs="Arial"/>
          <w:sz w:val="22"/>
          <w:lang w:val="sr-Latn-CS"/>
        </w:rPr>
        <w:t xml:space="preserve">poštuje druge odredbe Ugovora ili zakona, čija </w:t>
      </w:r>
      <w:r w:rsidR="003B1A3E" w:rsidRPr="00EA47C9">
        <w:rPr>
          <w:rFonts w:ascii="Arial" w:hAnsi="Arial" w:cs="Arial"/>
          <w:sz w:val="22"/>
          <w:lang w:val="sr-Latn-CS"/>
        </w:rPr>
        <w:t>povreda nije izričito propisana</w:t>
      </w:r>
      <w:r w:rsidR="0093274A" w:rsidRPr="00EA47C9">
        <w:rPr>
          <w:rFonts w:ascii="Arial" w:hAnsi="Arial" w:cs="Arial"/>
          <w:sz w:val="22"/>
          <w:lang w:val="sr-Latn-CS"/>
        </w:rPr>
        <w:t xml:space="preserve"> </w:t>
      </w:r>
      <w:r w:rsidRPr="00EA47C9">
        <w:rPr>
          <w:rFonts w:ascii="Arial" w:hAnsi="Arial" w:cs="Arial"/>
          <w:sz w:val="22"/>
          <w:lang w:val="sr-Latn-CS"/>
        </w:rPr>
        <w:t xml:space="preserve">stavom 1 </w:t>
      </w:r>
      <w:r w:rsidR="0093274A" w:rsidRPr="00EA47C9">
        <w:rPr>
          <w:rFonts w:ascii="Arial" w:hAnsi="Arial" w:cs="Arial"/>
          <w:sz w:val="22"/>
          <w:lang w:val="sr-Latn-CS"/>
        </w:rPr>
        <w:t xml:space="preserve">ili stavom 2 </w:t>
      </w:r>
      <w:r w:rsidRPr="00EA47C9">
        <w:rPr>
          <w:rFonts w:ascii="Arial" w:hAnsi="Arial" w:cs="Arial"/>
          <w:sz w:val="22"/>
          <w:lang w:val="sr-Latn-CS"/>
        </w:rPr>
        <w:t>ovog člana.</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18"/>
        </w:numPr>
        <w:suppressAutoHyphens/>
        <w:spacing w:after="0"/>
        <w:ind w:left="0" w:firstLine="0"/>
        <w:rPr>
          <w:rFonts w:ascii="Arial" w:hAnsi="Arial" w:cs="Arial"/>
          <w:sz w:val="22"/>
          <w:lang w:val="sr-Latn-CS"/>
        </w:rPr>
      </w:pPr>
      <w:r w:rsidRPr="00EA47C9">
        <w:rPr>
          <w:rFonts w:ascii="Arial" w:hAnsi="Arial" w:cs="Arial"/>
          <w:sz w:val="22"/>
          <w:lang w:val="sr-Latn-CS"/>
        </w:rPr>
        <w:t>Prije pokretanja postupka raskida Ugovora iz stava 2 ovog člana, Koncedent je dužan da u pisanoj formi obavijesti Koncesionara i odredi mu rok od 90 (slovima:</w:t>
      </w:r>
      <w:r w:rsidR="003B1A3E" w:rsidRPr="00EA47C9">
        <w:rPr>
          <w:rFonts w:ascii="Arial" w:hAnsi="Arial" w:cs="Arial"/>
          <w:sz w:val="22"/>
          <w:lang w:val="sr-Latn-CS"/>
        </w:rPr>
        <w:t xml:space="preserve"> devedeset) dana, za otklanjanje</w:t>
      </w:r>
      <w:r w:rsidRPr="00EA47C9">
        <w:rPr>
          <w:rFonts w:ascii="Arial" w:hAnsi="Arial" w:cs="Arial"/>
          <w:sz w:val="22"/>
          <w:lang w:val="sr-Latn-CS"/>
        </w:rPr>
        <w:t xml:space="preserve"> povrede Ugovora i zakona.</w:t>
      </w:r>
    </w:p>
    <w:p w:rsidR="001C60B1" w:rsidRPr="00EA47C9" w:rsidRDefault="001C60B1" w:rsidP="003B437A">
      <w:pPr>
        <w:pStyle w:val="ListParagraph"/>
        <w:suppressAutoHyphens/>
        <w:spacing w:after="0"/>
        <w:ind w:left="0"/>
        <w:rPr>
          <w:rFonts w:ascii="Arial" w:hAnsi="Arial" w:cs="Arial"/>
          <w:sz w:val="22"/>
          <w:lang w:val="sr-Latn-CS"/>
        </w:rPr>
      </w:pPr>
    </w:p>
    <w:p w:rsidR="003B437A" w:rsidRPr="003B437A" w:rsidRDefault="001C60B1" w:rsidP="00255AB9">
      <w:pPr>
        <w:pStyle w:val="ListParagraph"/>
        <w:numPr>
          <w:ilvl w:val="0"/>
          <w:numId w:val="18"/>
        </w:numPr>
        <w:suppressAutoHyphens/>
        <w:spacing w:after="0"/>
        <w:ind w:left="0" w:firstLine="0"/>
        <w:rPr>
          <w:rFonts w:ascii="Arial" w:hAnsi="Arial" w:cs="Arial"/>
          <w:sz w:val="22"/>
          <w:lang w:val="sr-Latn-CS"/>
        </w:rPr>
      </w:pPr>
      <w:r w:rsidRPr="00EA47C9">
        <w:rPr>
          <w:rFonts w:ascii="Arial" w:hAnsi="Arial" w:cs="Arial"/>
          <w:sz w:val="22"/>
        </w:rPr>
        <w:t>Bez obzira na odredbu stava 3 ovog člana Koncedent može da raskine ovaj Ugovor ukoliko u roku o</w:t>
      </w:r>
      <w:r w:rsidR="003B1A3E" w:rsidRPr="00EA47C9">
        <w:rPr>
          <w:rFonts w:ascii="Arial" w:hAnsi="Arial" w:cs="Arial"/>
          <w:sz w:val="22"/>
        </w:rPr>
        <w:t>d 60 (slovima: šezdeset)</w:t>
      </w:r>
      <w:r w:rsidRPr="00EA47C9">
        <w:rPr>
          <w:rFonts w:ascii="Arial" w:hAnsi="Arial" w:cs="Arial"/>
          <w:sz w:val="22"/>
        </w:rPr>
        <w:t xml:space="preserve"> dana nakon što Koncesion</w:t>
      </w:r>
      <w:r w:rsidR="003B1A3E" w:rsidRPr="00EA47C9">
        <w:rPr>
          <w:rFonts w:ascii="Arial" w:hAnsi="Arial" w:cs="Arial"/>
          <w:sz w:val="22"/>
        </w:rPr>
        <w:t>ar primi obavještenje iz stava 3</w:t>
      </w:r>
      <w:r w:rsidRPr="00EA47C9">
        <w:rPr>
          <w:rFonts w:ascii="Arial" w:hAnsi="Arial" w:cs="Arial"/>
          <w:sz w:val="22"/>
        </w:rPr>
        <w:t xml:space="preserve"> ovog člana:</w:t>
      </w:r>
    </w:p>
    <w:p w:rsidR="003B437A" w:rsidRPr="003B437A" w:rsidRDefault="003B437A" w:rsidP="003B437A">
      <w:pPr>
        <w:pStyle w:val="ListParagraph"/>
        <w:suppressAutoHyphens/>
        <w:spacing w:after="0"/>
        <w:ind w:left="0"/>
        <w:rPr>
          <w:rFonts w:ascii="Arial" w:hAnsi="Arial" w:cs="Arial"/>
          <w:sz w:val="22"/>
          <w:lang w:val="sr-Latn-CS"/>
        </w:rPr>
      </w:pPr>
    </w:p>
    <w:p w:rsidR="003B437A" w:rsidRPr="003B437A" w:rsidRDefault="001C60B1" w:rsidP="00255AB9">
      <w:pPr>
        <w:pStyle w:val="ListParagraph"/>
        <w:numPr>
          <w:ilvl w:val="0"/>
          <w:numId w:val="19"/>
        </w:numPr>
        <w:suppressAutoHyphens/>
        <w:spacing w:after="0"/>
        <w:ind w:left="0" w:firstLine="0"/>
        <w:rPr>
          <w:rFonts w:ascii="Arial" w:hAnsi="Arial" w:cs="Arial"/>
          <w:sz w:val="22"/>
          <w:lang w:val="sr-Latn-CS"/>
        </w:rPr>
      </w:pPr>
      <w:r w:rsidRPr="003B437A">
        <w:rPr>
          <w:rFonts w:ascii="Arial" w:hAnsi="Arial" w:cs="Arial"/>
          <w:sz w:val="22"/>
        </w:rPr>
        <w:t>Koncesionar nije pokušao da ispravi povredu Ugovora ili zakona kako je to navedeno u obavještenju; ili</w:t>
      </w:r>
    </w:p>
    <w:p w:rsidR="001C60B1" w:rsidRPr="003B437A" w:rsidRDefault="003B1A3E" w:rsidP="00255AB9">
      <w:pPr>
        <w:pStyle w:val="ListParagraph"/>
        <w:numPr>
          <w:ilvl w:val="0"/>
          <w:numId w:val="19"/>
        </w:numPr>
        <w:suppressAutoHyphens/>
        <w:spacing w:after="0"/>
        <w:ind w:left="0" w:firstLine="0"/>
        <w:rPr>
          <w:rFonts w:ascii="Arial" w:hAnsi="Arial" w:cs="Arial"/>
          <w:sz w:val="22"/>
          <w:lang w:val="sr-Latn-CS"/>
        </w:rPr>
      </w:pPr>
      <w:r w:rsidRPr="003B437A">
        <w:rPr>
          <w:rFonts w:ascii="Arial" w:hAnsi="Arial" w:cs="Arial"/>
          <w:sz w:val="22"/>
        </w:rPr>
        <w:t xml:space="preserve">U </w:t>
      </w:r>
      <w:r w:rsidR="001C60B1" w:rsidRPr="003B437A">
        <w:rPr>
          <w:rFonts w:ascii="Arial" w:hAnsi="Arial" w:cs="Arial"/>
          <w:sz w:val="22"/>
        </w:rPr>
        <w:t>koliko je jasno van postojanja osnovane sumnje da se povreda koja je navedena u obavještenju ne može ispraviti il</w:t>
      </w:r>
      <w:r w:rsidRPr="003B437A">
        <w:rPr>
          <w:rFonts w:ascii="Arial" w:hAnsi="Arial" w:cs="Arial"/>
          <w:sz w:val="22"/>
        </w:rPr>
        <w:t>i ukloniti u roku od 90 (slovima: devedeset</w:t>
      </w:r>
      <w:r w:rsidR="001C60B1" w:rsidRPr="003B437A">
        <w:rPr>
          <w:rFonts w:ascii="Arial" w:hAnsi="Arial" w:cs="Arial"/>
          <w:sz w:val="22"/>
        </w:rPr>
        <w:t xml:space="preserve">) dana. </w:t>
      </w:r>
    </w:p>
    <w:p w:rsidR="00F556C0" w:rsidRPr="00EA47C9" w:rsidRDefault="00F556C0" w:rsidP="003B437A">
      <w:pPr>
        <w:pStyle w:val="ListParagraph"/>
        <w:spacing w:after="0"/>
        <w:ind w:left="0"/>
        <w:rPr>
          <w:rFonts w:ascii="Arial" w:hAnsi="Arial" w:cs="Arial"/>
          <w:sz w:val="22"/>
        </w:rPr>
      </w:pPr>
    </w:p>
    <w:p w:rsidR="001C60B1" w:rsidRPr="00EA47C9" w:rsidRDefault="003B1A3E" w:rsidP="00255AB9">
      <w:pPr>
        <w:pStyle w:val="ListParagraph"/>
        <w:numPr>
          <w:ilvl w:val="0"/>
          <w:numId w:val="18"/>
        </w:numPr>
        <w:spacing w:after="0"/>
        <w:ind w:left="0" w:firstLine="0"/>
        <w:rPr>
          <w:rFonts w:ascii="Arial" w:hAnsi="Arial" w:cs="Arial"/>
          <w:sz w:val="22"/>
        </w:rPr>
      </w:pPr>
      <w:r w:rsidRPr="00EA47C9">
        <w:rPr>
          <w:rFonts w:ascii="Arial" w:hAnsi="Arial" w:cs="Arial"/>
          <w:sz w:val="22"/>
        </w:rPr>
        <w:t>U zavisnosti od stepena realizacije</w:t>
      </w:r>
      <w:r w:rsidR="001C60B1" w:rsidRPr="00EA47C9">
        <w:rPr>
          <w:rFonts w:ascii="Arial" w:hAnsi="Arial" w:cs="Arial"/>
          <w:sz w:val="22"/>
        </w:rPr>
        <w:t xml:space="preserve"> ugovornih obaveza od strane Koncesionara, Koncedent ima pravo da odluči da li će Ugovor raskinuti u cjelini ili samo za neko/a od ležišta definisanih Ugovorom. </w:t>
      </w:r>
    </w:p>
    <w:p w:rsidR="00F556C0" w:rsidRPr="00EA47C9" w:rsidRDefault="00F556C0" w:rsidP="003B437A">
      <w:pPr>
        <w:pStyle w:val="ListParagraph"/>
        <w:spacing w:after="0"/>
        <w:ind w:left="0"/>
        <w:rPr>
          <w:rFonts w:ascii="Arial" w:hAnsi="Arial" w:cs="Arial"/>
          <w:sz w:val="22"/>
        </w:rPr>
      </w:pPr>
    </w:p>
    <w:p w:rsidR="001C60B1" w:rsidRPr="00EA47C9" w:rsidRDefault="001C60B1" w:rsidP="00255AB9">
      <w:pPr>
        <w:pStyle w:val="ListParagraph"/>
        <w:numPr>
          <w:ilvl w:val="0"/>
          <w:numId w:val="18"/>
        </w:numPr>
        <w:spacing w:after="0"/>
        <w:ind w:left="0" w:firstLine="0"/>
        <w:rPr>
          <w:rFonts w:ascii="Arial" w:hAnsi="Arial" w:cs="Arial"/>
          <w:sz w:val="22"/>
        </w:rPr>
      </w:pPr>
      <w:r w:rsidRPr="00EA47C9">
        <w:rPr>
          <w:rFonts w:ascii="Arial" w:hAnsi="Arial" w:cs="Arial"/>
          <w:sz w:val="22"/>
        </w:rPr>
        <w:t>U slučaju raskida Ugovora iz razloga definisanih ovim članom Koncesionar nema pravo na nadoknadu štete.</w:t>
      </w:r>
    </w:p>
    <w:p w:rsidR="001C60B1" w:rsidRPr="00EA47C9" w:rsidRDefault="001C60B1" w:rsidP="003B437A">
      <w:pPr>
        <w:spacing w:after="0"/>
        <w:jc w:val="both"/>
        <w:rPr>
          <w:rFonts w:ascii="Arial" w:hAnsi="Arial" w:cs="Arial"/>
          <w:lang w:val="nn-NO"/>
        </w:rPr>
      </w:pPr>
    </w:p>
    <w:p w:rsidR="001C60B1" w:rsidRPr="00EA47C9" w:rsidRDefault="00B52769" w:rsidP="003B437A">
      <w:pPr>
        <w:pStyle w:val="ListParagraph"/>
        <w:spacing w:after="0"/>
        <w:ind w:left="0"/>
        <w:rPr>
          <w:rFonts w:ascii="Arial" w:hAnsi="Arial" w:cs="Arial"/>
          <w:b/>
          <w:sz w:val="22"/>
        </w:rPr>
      </w:pPr>
      <w:r>
        <w:rPr>
          <w:rFonts w:ascii="Arial" w:hAnsi="Arial" w:cs="Arial"/>
          <w:b/>
          <w:sz w:val="22"/>
        </w:rPr>
        <w:t>Član 16</w:t>
      </w:r>
      <w:r w:rsidR="00CE0AD6" w:rsidRPr="00EA47C9">
        <w:rPr>
          <w:rFonts w:ascii="Arial" w:hAnsi="Arial" w:cs="Arial"/>
          <w:b/>
          <w:sz w:val="22"/>
        </w:rPr>
        <w:t xml:space="preserve">    </w:t>
      </w:r>
      <w:r w:rsidR="001C60B1" w:rsidRPr="00EA47C9">
        <w:rPr>
          <w:rFonts w:ascii="Arial" w:hAnsi="Arial" w:cs="Arial"/>
          <w:b/>
          <w:sz w:val="22"/>
        </w:rPr>
        <w:t>Sporazumni raskid Ugovora</w:t>
      </w:r>
    </w:p>
    <w:p w:rsidR="00B6742A" w:rsidRPr="00EA47C9" w:rsidRDefault="00B6742A" w:rsidP="003B437A">
      <w:pPr>
        <w:pStyle w:val="ListParagraph"/>
        <w:spacing w:after="0"/>
        <w:ind w:left="0"/>
        <w:rPr>
          <w:rFonts w:ascii="Arial" w:hAnsi="Arial" w:cs="Arial"/>
          <w:b/>
          <w:sz w:val="22"/>
        </w:rPr>
      </w:pPr>
    </w:p>
    <w:p w:rsidR="001C60B1" w:rsidRPr="00EA47C9" w:rsidRDefault="003B1A3E" w:rsidP="00255AB9">
      <w:pPr>
        <w:pStyle w:val="ListParagraph"/>
        <w:numPr>
          <w:ilvl w:val="0"/>
          <w:numId w:val="30"/>
        </w:numPr>
        <w:suppressAutoHyphens/>
        <w:spacing w:after="0"/>
        <w:ind w:left="0" w:firstLine="0"/>
        <w:rPr>
          <w:rFonts w:ascii="Arial" w:hAnsi="Arial" w:cs="Arial"/>
          <w:sz w:val="22"/>
          <w:lang w:val="sr-Latn-CS"/>
        </w:rPr>
      </w:pPr>
      <w:r w:rsidRPr="00EA47C9">
        <w:rPr>
          <w:rFonts w:ascii="Arial" w:hAnsi="Arial" w:cs="Arial"/>
          <w:sz w:val="22"/>
        </w:rPr>
        <w:t>Ukoliko se nakon ovjere ē</w:t>
      </w:r>
      <w:r w:rsidR="001C60B1" w:rsidRPr="00EA47C9">
        <w:rPr>
          <w:rFonts w:ascii="Arial" w:hAnsi="Arial" w:cs="Arial"/>
          <w:sz w:val="22"/>
        </w:rPr>
        <w:t>laborata o klasifikaciji, kategorizaciji i proračunu rezervi Mineralne sirovine, pod uslovom da je isti izrađen i ovjeren u skladu sa zak</w:t>
      </w:r>
      <w:r w:rsidRPr="00EA47C9">
        <w:rPr>
          <w:rFonts w:ascii="Arial" w:hAnsi="Arial" w:cs="Arial"/>
          <w:sz w:val="22"/>
        </w:rPr>
        <w:t>onom u roku definisanom članom 5</w:t>
      </w:r>
      <w:r w:rsidR="001C60B1" w:rsidRPr="00EA47C9">
        <w:rPr>
          <w:rFonts w:ascii="Arial" w:hAnsi="Arial" w:cs="Arial"/>
          <w:sz w:val="22"/>
        </w:rPr>
        <w:t xml:space="preserve"> Ugovora, utvrdi da ukupno </w:t>
      </w:r>
      <w:r w:rsidR="001C60B1" w:rsidRPr="00EA47C9">
        <w:rPr>
          <w:rFonts w:ascii="Arial" w:hAnsi="Arial" w:cs="Arial"/>
          <w:sz w:val="22"/>
          <w:lang w:val="sr-Latn-CS"/>
        </w:rPr>
        <w:t>procijenjene eksploatacione rezerve Mineralne sirovine, u pogledu količine i kvaliteta, utiču na mogućnost ostvarivanja ugovorene dinamike eksploatacije i kvaliteta Mineralne sirovine, Koncesionar može podnijeti zahtjev za sporazumni raskid Ugovora.</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0"/>
        </w:numPr>
        <w:suppressAutoHyphens/>
        <w:spacing w:after="0"/>
        <w:ind w:left="0" w:firstLine="0"/>
        <w:rPr>
          <w:rFonts w:ascii="Arial" w:hAnsi="Arial" w:cs="Arial"/>
          <w:sz w:val="22"/>
          <w:lang w:val="sr-Latn-CS"/>
        </w:rPr>
      </w:pPr>
      <w:r w:rsidRPr="00EA47C9">
        <w:rPr>
          <w:rFonts w:ascii="Arial" w:hAnsi="Arial" w:cs="Arial"/>
          <w:sz w:val="22"/>
          <w:lang w:val="sr-Latn-CS"/>
        </w:rPr>
        <w:t>Koncedent je dužan odgovoriti na zahtjev iz stava 1 ovog člana u roku od 30 (</w:t>
      </w:r>
      <w:r w:rsidR="003B1A3E" w:rsidRPr="00EA47C9">
        <w:rPr>
          <w:rFonts w:ascii="Arial" w:hAnsi="Arial" w:cs="Arial"/>
          <w:sz w:val="22"/>
          <w:lang w:val="sr-Latn-CS"/>
        </w:rPr>
        <w:t xml:space="preserve">slovima: </w:t>
      </w:r>
      <w:r w:rsidRPr="00EA47C9">
        <w:rPr>
          <w:rFonts w:ascii="Arial" w:hAnsi="Arial" w:cs="Arial"/>
          <w:sz w:val="22"/>
          <w:lang w:val="sr-Latn-CS"/>
        </w:rPr>
        <w:t>trideset) dana od dana prijema zahtjeva.</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0"/>
        </w:numPr>
        <w:suppressAutoHyphens/>
        <w:spacing w:after="0"/>
        <w:ind w:left="0" w:firstLine="0"/>
        <w:rPr>
          <w:rFonts w:ascii="Arial" w:hAnsi="Arial" w:cs="Arial"/>
          <w:sz w:val="22"/>
          <w:lang w:val="sr-Latn-CS"/>
        </w:rPr>
      </w:pPr>
      <w:r w:rsidRPr="00EA47C9">
        <w:rPr>
          <w:rFonts w:ascii="Arial" w:hAnsi="Arial" w:cs="Arial"/>
          <w:sz w:val="22"/>
          <w:lang w:val="sr-Latn-CS"/>
        </w:rPr>
        <w:t>U slučaju sporazumnog raskida Ugovora u skladu sa ovim članom, Koncesionar nema pravo na naknadu štete.</w:t>
      </w:r>
    </w:p>
    <w:p w:rsidR="001C60B1" w:rsidRPr="00EA47C9" w:rsidRDefault="001C60B1" w:rsidP="003B437A">
      <w:pPr>
        <w:suppressAutoHyphens/>
        <w:spacing w:after="0"/>
        <w:jc w:val="both"/>
        <w:rPr>
          <w:rFonts w:ascii="Arial" w:eastAsia="Times New Roman" w:hAnsi="Arial" w:cs="Arial"/>
          <w:lang w:val="sr-Latn-CS" w:eastAsia="nb-NO"/>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17</w:t>
      </w:r>
      <w:r w:rsidR="00CE0AD6" w:rsidRPr="00EA47C9">
        <w:rPr>
          <w:rFonts w:ascii="Arial" w:hAnsi="Arial" w:cs="Arial"/>
          <w:b/>
          <w:sz w:val="22"/>
          <w:lang w:val="sr-Latn-CS"/>
        </w:rPr>
        <w:t xml:space="preserve">    </w:t>
      </w:r>
      <w:r w:rsidR="001C60B1" w:rsidRPr="00EA47C9">
        <w:rPr>
          <w:rFonts w:ascii="Arial" w:hAnsi="Arial" w:cs="Arial"/>
          <w:b/>
          <w:sz w:val="22"/>
          <w:lang w:val="sr-Latn-CS"/>
        </w:rPr>
        <w:t>Prenos Ugovora o koncesiji i vlasničkih udjela</w:t>
      </w:r>
    </w:p>
    <w:p w:rsidR="001C60B1" w:rsidRPr="00EA47C9" w:rsidRDefault="001C60B1" w:rsidP="003B437A">
      <w:pPr>
        <w:pStyle w:val="ListParagraph"/>
        <w:suppressAutoHyphens/>
        <w:spacing w:after="0"/>
        <w:ind w:left="0"/>
        <w:rPr>
          <w:rFonts w:ascii="Arial" w:hAnsi="Arial" w:cs="Arial"/>
          <w:b/>
          <w:sz w:val="22"/>
          <w:lang w:val="sr-Latn-CS"/>
        </w:rPr>
      </w:pPr>
    </w:p>
    <w:p w:rsidR="001C60B1"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saglasne da Koncesionar može prenijeti Ugovor o koncesiji na drugo privredno društvo samo uz prethodnu saglasnost Koncedenta datu u skladu sa zakonom.</w:t>
      </w:r>
    </w:p>
    <w:p w:rsidR="003B437A" w:rsidRPr="00EA47C9" w:rsidRDefault="003B437A"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saglasne da se vlasnički udio nad Koncesionarom može prenijeti na drugo fizičko ili pravno lice samo uz prethodnu saglasnost Koncedenta.</w:t>
      </w:r>
    </w:p>
    <w:p w:rsidR="001C60B1" w:rsidRPr="00EA47C9" w:rsidRDefault="001C60B1" w:rsidP="003B437A">
      <w:pPr>
        <w:suppressAutoHyphens/>
        <w:spacing w:after="0"/>
        <w:jc w:val="both"/>
        <w:rPr>
          <w:rFonts w:ascii="Arial" w:hAnsi="Arial" w:cs="Arial"/>
          <w:lang w:val="sr-Latn-CS"/>
        </w:rPr>
      </w:pPr>
    </w:p>
    <w:p w:rsidR="001C60B1" w:rsidRPr="00EA47C9"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saglasne da se odredbe stava 2 ovog člana naročito odnose i na vlasničke udjele u Koncesionom društvu</w:t>
      </w:r>
      <w:r w:rsidRPr="00EA47C9">
        <w:rPr>
          <w:rFonts w:ascii="Arial" w:hAnsi="Arial" w:cs="Arial"/>
          <w:i/>
          <w:sz w:val="22"/>
          <w:lang w:val="sr-Latn-CS"/>
        </w:rPr>
        <w:t xml:space="preserve">. </w:t>
      </w:r>
      <w:r w:rsidRPr="00EA47C9">
        <w:rPr>
          <w:rFonts w:ascii="Arial" w:hAnsi="Arial" w:cs="Arial"/>
          <w:sz w:val="22"/>
        </w:rPr>
        <w:t>[</w:t>
      </w:r>
      <w:r w:rsidRPr="00EA47C9">
        <w:rPr>
          <w:rFonts w:ascii="Arial" w:hAnsi="Arial" w:cs="Arial"/>
          <w:i/>
          <w:sz w:val="22"/>
        </w:rPr>
        <w:t>Navedena ugovorna obave</w:t>
      </w:r>
      <w:r w:rsidR="003B1A3E" w:rsidRPr="00EA47C9">
        <w:rPr>
          <w:rFonts w:ascii="Arial" w:hAnsi="Arial" w:cs="Arial"/>
          <w:i/>
          <w:sz w:val="22"/>
        </w:rPr>
        <w:t>za se odnosi na slučaj dodjele U</w:t>
      </w:r>
      <w:r w:rsidRPr="00EA47C9">
        <w:rPr>
          <w:rFonts w:ascii="Arial" w:hAnsi="Arial" w:cs="Arial"/>
          <w:i/>
          <w:sz w:val="22"/>
        </w:rPr>
        <w:t>govora o koncesiji pravnom licu osnovanom u</w:t>
      </w:r>
      <w:r w:rsidR="003B1A3E" w:rsidRPr="00EA47C9">
        <w:rPr>
          <w:rFonts w:ascii="Arial" w:hAnsi="Arial" w:cs="Arial"/>
          <w:i/>
          <w:sz w:val="22"/>
        </w:rPr>
        <w:t xml:space="preserve"> inostranstvu, odnosno dodjeli U</w:t>
      </w:r>
      <w:r w:rsidRPr="00EA47C9">
        <w:rPr>
          <w:rFonts w:ascii="Arial" w:hAnsi="Arial" w:cs="Arial"/>
          <w:i/>
          <w:sz w:val="22"/>
        </w:rPr>
        <w:t>govora o koncesiji ćerki kompaniji osnovanoj u</w:t>
      </w:r>
      <w:r w:rsidR="003B1A3E" w:rsidRPr="00EA47C9">
        <w:rPr>
          <w:rFonts w:ascii="Arial" w:hAnsi="Arial" w:cs="Arial"/>
          <w:i/>
          <w:sz w:val="22"/>
        </w:rPr>
        <w:t xml:space="preserve"> Crnoj Gori. U slučaju dodjelu U</w:t>
      </w:r>
      <w:r w:rsidRPr="00EA47C9">
        <w:rPr>
          <w:rFonts w:ascii="Arial" w:hAnsi="Arial" w:cs="Arial"/>
          <w:i/>
          <w:sz w:val="22"/>
        </w:rPr>
        <w:t>govora o koncesiji pravnom licu osnovanom u Crnoj Gori, odnosno licu koje nije ćerka kompanija pravnog lica osnovanog u inostranstvu, gore navadeni tekst će se brisati)</w:t>
      </w:r>
      <w:r w:rsidR="003B1A3E" w:rsidRPr="00EA47C9">
        <w:rPr>
          <w:rFonts w:ascii="Arial" w:hAnsi="Arial" w:cs="Arial"/>
          <w:i/>
          <w:sz w:val="22"/>
        </w:rPr>
        <w:t>.</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1C60B1" w:rsidP="00255AB9">
      <w:pPr>
        <w:pStyle w:val="ListParagraph"/>
        <w:numPr>
          <w:ilvl w:val="0"/>
          <w:numId w:val="31"/>
        </w:numPr>
        <w:suppressAutoHyphens/>
        <w:spacing w:after="0"/>
        <w:ind w:left="0" w:firstLine="0"/>
        <w:rPr>
          <w:rFonts w:ascii="Arial" w:hAnsi="Arial" w:cs="Arial"/>
          <w:sz w:val="22"/>
          <w:lang w:val="sr-Latn-CS"/>
        </w:rPr>
      </w:pPr>
      <w:r w:rsidRPr="00EA47C9">
        <w:rPr>
          <w:rFonts w:ascii="Arial" w:hAnsi="Arial" w:cs="Arial"/>
          <w:sz w:val="22"/>
          <w:lang w:val="sr-Latn-CS"/>
        </w:rPr>
        <w:t>Ne ograničavajući se na naprijed nave</w:t>
      </w:r>
      <w:r w:rsidR="003B1A3E" w:rsidRPr="00EA47C9">
        <w:rPr>
          <w:rFonts w:ascii="Arial" w:hAnsi="Arial" w:cs="Arial"/>
          <w:sz w:val="22"/>
          <w:lang w:val="sr-Latn-CS"/>
        </w:rPr>
        <w:t>deno, u slučaju prenosa iz st.</w:t>
      </w:r>
      <w:r w:rsidRPr="00EA47C9">
        <w:rPr>
          <w:rFonts w:ascii="Arial" w:hAnsi="Arial" w:cs="Arial"/>
          <w:sz w:val="22"/>
          <w:lang w:val="sr-Latn-CS"/>
        </w:rPr>
        <w:t xml:space="preserve"> 1, 2 (ili 3) ovog člana Koncedent će naročito cijeniti, ukoliko je to primjenjivo, podobnost, mjesto osnivanja, finansijsku sposobnost, tehničku opremljenost i iskustvo u obavljanju Koncesione ili druge relevantne dje</w:t>
      </w:r>
      <w:r w:rsidR="00092539" w:rsidRPr="00EA47C9">
        <w:rPr>
          <w:rFonts w:ascii="Arial" w:hAnsi="Arial" w:cs="Arial"/>
          <w:sz w:val="22"/>
          <w:lang w:val="sr-Latn-CS"/>
        </w:rPr>
        <w:t xml:space="preserve">latnosti </w:t>
      </w:r>
      <w:r w:rsidRPr="00EA47C9">
        <w:rPr>
          <w:rFonts w:ascii="Arial" w:hAnsi="Arial" w:cs="Arial"/>
          <w:sz w:val="22"/>
          <w:lang w:val="sr-Latn-CS"/>
        </w:rPr>
        <w:t xml:space="preserve"> lica na koje se prenos vrši, kao i druge uslove u skladu sa zakonom.</w:t>
      </w:r>
    </w:p>
    <w:p w:rsidR="00B6742A" w:rsidRPr="00EA47C9" w:rsidRDefault="00B6742A" w:rsidP="003B437A">
      <w:pPr>
        <w:spacing w:after="0"/>
        <w:jc w:val="both"/>
        <w:rPr>
          <w:rFonts w:ascii="Arial" w:hAnsi="Arial" w:cs="Arial"/>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lastRenderedPageBreak/>
        <w:t>Član 18</w:t>
      </w:r>
      <w:r w:rsidR="00CE0AD6" w:rsidRPr="00EA47C9">
        <w:rPr>
          <w:rFonts w:ascii="Arial" w:hAnsi="Arial" w:cs="Arial"/>
          <w:b/>
          <w:sz w:val="22"/>
          <w:lang w:val="sr-Latn-CS"/>
        </w:rPr>
        <w:t xml:space="preserve">    </w:t>
      </w:r>
      <w:r w:rsidR="001C60B1" w:rsidRPr="00EA47C9">
        <w:rPr>
          <w:rFonts w:ascii="Arial" w:hAnsi="Arial" w:cs="Arial"/>
          <w:b/>
          <w:sz w:val="22"/>
          <w:lang w:val="sr-Latn-CS"/>
        </w:rPr>
        <w:t>Produženje Perioda trajanja koncesije</w:t>
      </w:r>
    </w:p>
    <w:p w:rsidR="001C60B1" w:rsidRPr="00EA47C9" w:rsidRDefault="001C60B1" w:rsidP="003B437A">
      <w:pPr>
        <w:pStyle w:val="ListParagraph"/>
        <w:suppressAutoHyphens/>
        <w:spacing w:after="0"/>
        <w:ind w:left="0"/>
        <w:rPr>
          <w:rFonts w:ascii="Arial" w:hAnsi="Arial" w:cs="Arial"/>
          <w:b/>
          <w:sz w:val="22"/>
          <w:lang w:val="sr-Latn-CS"/>
        </w:rPr>
      </w:pPr>
    </w:p>
    <w:p w:rsidR="001C60B1" w:rsidRPr="00EA47C9" w:rsidRDefault="001C60B1" w:rsidP="00255AB9">
      <w:pPr>
        <w:pStyle w:val="ListParagraph"/>
        <w:numPr>
          <w:ilvl w:val="0"/>
          <w:numId w:val="32"/>
        </w:numPr>
        <w:suppressAutoHyphens/>
        <w:spacing w:after="0"/>
        <w:ind w:left="0" w:firstLine="0"/>
        <w:rPr>
          <w:rFonts w:ascii="Arial" w:hAnsi="Arial" w:cs="Arial"/>
          <w:b/>
          <w:sz w:val="22"/>
          <w:lang w:val="sr-Latn-CS"/>
        </w:rPr>
      </w:pPr>
      <w:r w:rsidRPr="00EA47C9">
        <w:rPr>
          <w:rFonts w:ascii="Arial" w:hAnsi="Arial" w:cs="Arial"/>
          <w:sz w:val="22"/>
          <w:lang w:val="sr-Latn-CS"/>
        </w:rPr>
        <w:t>Ugovorne strane su saglasne da Koncesionar može, ukoliko zakonom nije drugačije od</w:t>
      </w:r>
      <w:r w:rsidR="00092539" w:rsidRPr="00EA47C9">
        <w:rPr>
          <w:rFonts w:ascii="Arial" w:hAnsi="Arial" w:cs="Arial"/>
          <w:sz w:val="22"/>
          <w:lang w:val="sr-Latn-CS"/>
        </w:rPr>
        <w:t xml:space="preserve">ređeno, najkasnije godinu dana </w:t>
      </w:r>
      <w:r w:rsidRPr="00EA47C9">
        <w:rPr>
          <w:rFonts w:ascii="Arial" w:hAnsi="Arial" w:cs="Arial"/>
          <w:sz w:val="22"/>
          <w:lang w:val="sr-Latn-CS"/>
        </w:rPr>
        <w:t>prije isteka trajanja Perioda koncesije, podnijeti zahtjev za produženje Perioda trajanja koncesije.</w:t>
      </w:r>
    </w:p>
    <w:p w:rsidR="001C60B1" w:rsidRPr="00EA47C9" w:rsidRDefault="001C60B1" w:rsidP="003B437A">
      <w:pPr>
        <w:pStyle w:val="ListParagraph"/>
        <w:suppressAutoHyphens/>
        <w:spacing w:after="0"/>
        <w:ind w:left="0"/>
        <w:rPr>
          <w:rFonts w:ascii="Arial" w:hAnsi="Arial" w:cs="Arial"/>
          <w:b/>
          <w:sz w:val="22"/>
          <w:lang w:val="sr-Latn-CS"/>
        </w:rPr>
      </w:pPr>
    </w:p>
    <w:p w:rsidR="001C60B1" w:rsidRPr="00EA47C9" w:rsidRDefault="00092539" w:rsidP="00255AB9">
      <w:pPr>
        <w:pStyle w:val="ListParagraph"/>
        <w:numPr>
          <w:ilvl w:val="0"/>
          <w:numId w:val="32"/>
        </w:numPr>
        <w:suppressAutoHyphens/>
        <w:spacing w:after="0"/>
        <w:ind w:left="0" w:firstLine="0"/>
        <w:rPr>
          <w:rFonts w:ascii="Arial" w:hAnsi="Arial" w:cs="Arial"/>
          <w:sz w:val="22"/>
          <w:lang w:val="sr-Latn-CS"/>
        </w:rPr>
      </w:pPr>
      <w:r w:rsidRPr="00EA47C9">
        <w:rPr>
          <w:rFonts w:ascii="Arial" w:hAnsi="Arial" w:cs="Arial"/>
          <w:sz w:val="22"/>
          <w:lang w:val="sr-Latn-CS"/>
        </w:rPr>
        <w:t>Ne ograničavajući se na prethodno</w:t>
      </w:r>
      <w:r w:rsidR="001C60B1" w:rsidRPr="00EA47C9">
        <w:rPr>
          <w:rFonts w:ascii="Arial" w:hAnsi="Arial" w:cs="Arial"/>
          <w:sz w:val="22"/>
          <w:lang w:val="sr-Latn-CS"/>
        </w:rPr>
        <w:t xml:space="preserve"> navedeno, prilikom razmatranja zahtjeva iz stava 1 ovog člana, Koncedent će naročito cijeniti dosadaš</w:t>
      </w:r>
      <w:r w:rsidRPr="00EA47C9">
        <w:rPr>
          <w:rFonts w:ascii="Arial" w:hAnsi="Arial" w:cs="Arial"/>
          <w:sz w:val="22"/>
          <w:lang w:val="sr-Latn-CS"/>
        </w:rPr>
        <w:t>nji stepen realizacije koncesije</w:t>
      </w:r>
      <w:r w:rsidR="001C60B1" w:rsidRPr="00EA47C9">
        <w:rPr>
          <w:rFonts w:ascii="Arial" w:hAnsi="Arial" w:cs="Arial"/>
          <w:sz w:val="22"/>
          <w:lang w:val="sr-Latn-CS"/>
        </w:rPr>
        <w:t>, način vršenja Koncesione djelatnosti, poštovanje ugovornih obaveza od strane Koncesionara a naročito plaćanje Koncesione naknade, kao i druge uslove definisane zakonom.</w:t>
      </w:r>
    </w:p>
    <w:p w:rsidR="001C60B1" w:rsidRPr="00EA47C9" w:rsidRDefault="001C60B1" w:rsidP="003B437A">
      <w:pPr>
        <w:pStyle w:val="ListParagraph"/>
        <w:suppressAutoHyphens/>
        <w:spacing w:after="0"/>
        <w:ind w:left="0"/>
        <w:rPr>
          <w:rFonts w:ascii="Arial" w:hAnsi="Arial" w:cs="Arial"/>
          <w:sz w:val="22"/>
          <w:lang w:val="sr-Latn-CS"/>
        </w:rPr>
      </w:pPr>
    </w:p>
    <w:p w:rsidR="00092539" w:rsidRPr="00EA47C9" w:rsidRDefault="001C60B1" w:rsidP="00255AB9">
      <w:pPr>
        <w:pStyle w:val="ListParagraph"/>
        <w:numPr>
          <w:ilvl w:val="0"/>
          <w:numId w:val="32"/>
        </w:numPr>
        <w:suppressAutoHyphens/>
        <w:spacing w:after="0"/>
        <w:ind w:left="0" w:firstLine="0"/>
        <w:rPr>
          <w:rFonts w:ascii="Arial" w:hAnsi="Arial" w:cs="Arial"/>
          <w:sz w:val="22"/>
          <w:lang w:val="sr-Latn-CS"/>
        </w:rPr>
      </w:pPr>
      <w:r w:rsidRPr="00EA47C9">
        <w:rPr>
          <w:rFonts w:ascii="Arial" w:hAnsi="Arial" w:cs="Arial"/>
          <w:sz w:val="22"/>
          <w:lang w:val="sr-Latn-CS"/>
        </w:rPr>
        <w:t>Ugovorne strane su sagasne da u slučaju produženja Perioda trajanja koncesije Koncedent može propisati dodatne ili nove uslove za realizaciju koncesije.</w:t>
      </w:r>
    </w:p>
    <w:p w:rsidR="00092539" w:rsidRPr="00EA47C9" w:rsidRDefault="00092539" w:rsidP="003B437A">
      <w:pPr>
        <w:pStyle w:val="ListParagraph"/>
        <w:suppressAutoHyphens/>
        <w:spacing w:after="0"/>
        <w:ind w:left="0"/>
        <w:rPr>
          <w:rFonts w:ascii="Arial" w:hAnsi="Arial" w:cs="Arial"/>
          <w:sz w:val="22"/>
          <w:lang w:val="sr-Latn-CS"/>
        </w:rPr>
      </w:pPr>
    </w:p>
    <w:p w:rsidR="00092539" w:rsidRPr="00EA47C9" w:rsidRDefault="00092539" w:rsidP="00255AB9">
      <w:pPr>
        <w:pStyle w:val="ListParagraph"/>
        <w:numPr>
          <w:ilvl w:val="0"/>
          <w:numId w:val="32"/>
        </w:numPr>
        <w:suppressAutoHyphens/>
        <w:spacing w:after="0"/>
        <w:ind w:left="0" w:firstLine="0"/>
        <w:rPr>
          <w:rFonts w:ascii="Arial" w:hAnsi="Arial" w:cs="Arial"/>
          <w:sz w:val="22"/>
          <w:lang w:val="sr-Latn-CS"/>
        </w:rPr>
      </w:pPr>
      <w:r w:rsidRPr="00EA47C9">
        <w:rPr>
          <w:rFonts w:ascii="Arial" w:hAnsi="Arial" w:cs="Arial"/>
          <w:sz w:val="22"/>
          <w:lang w:val="sr-Latn-CS"/>
        </w:rPr>
        <w:t>U slučaju da Koncesionar ne podnese zahtjev za produženje ovog Ugovora u roku iz stava 1 ovog člana, dužan je pristupiti sanaciji i rekultivaciji, u skladu sa zakonom.</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19</w:t>
      </w:r>
      <w:r w:rsidR="00CE0AD6" w:rsidRPr="00EA47C9">
        <w:rPr>
          <w:rFonts w:ascii="Arial" w:hAnsi="Arial" w:cs="Arial"/>
          <w:b/>
          <w:sz w:val="22"/>
          <w:lang w:val="sr-Latn-CS"/>
        </w:rPr>
        <w:t xml:space="preserve">    </w:t>
      </w:r>
      <w:r w:rsidR="001C60B1" w:rsidRPr="00EA47C9">
        <w:rPr>
          <w:rFonts w:ascii="Arial" w:hAnsi="Arial" w:cs="Arial"/>
          <w:b/>
          <w:sz w:val="22"/>
          <w:lang w:val="sr-Latn-CS"/>
        </w:rPr>
        <w:t>Rizici</w:t>
      </w:r>
    </w:p>
    <w:p w:rsidR="00F556C0" w:rsidRPr="00EA47C9" w:rsidRDefault="00F556C0" w:rsidP="003B437A">
      <w:pPr>
        <w:pStyle w:val="ListParagraph"/>
        <w:suppressAutoHyphens/>
        <w:spacing w:after="0"/>
        <w:ind w:left="0"/>
        <w:rPr>
          <w:rFonts w:ascii="Arial" w:hAnsi="Arial" w:cs="Arial"/>
          <w:b/>
          <w:sz w:val="22"/>
          <w:lang w:val="sr-Latn-CS"/>
        </w:rPr>
      </w:pPr>
    </w:p>
    <w:p w:rsidR="00F556C0" w:rsidRPr="00EA47C9" w:rsidRDefault="001C60B1" w:rsidP="003B437A">
      <w:pPr>
        <w:pStyle w:val="ListParagraph"/>
        <w:spacing w:after="0"/>
        <w:ind w:left="0"/>
        <w:rPr>
          <w:rFonts w:ascii="Arial" w:hAnsi="Arial" w:cs="Arial"/>
          <w:sz w:val="22"/>
          <w:lang w:val="sr-Latn-CS"/>
        </w:rPr>
      </w:pPr>
      <w:r w:rsidRPr="00EA47C9">
        <w:rPr>
          <w:rFonts w:ascii="Arial" w:hAnsi="Arial" w:cs="Arial"/>
          <w:sz w:val="22"/>
          <w:lang w:val="sr-Latn-CS"/>
        </w:rPr>
        <w:t>Ugovorne strane su saglasne da je Koncesionar odgovoran za rizike:</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utvrđivanja komercijalnih rezervi Mineralne sirovine;</w:t>
      </w:r>
    </w:p>
    <w:p w:rsidR="001C60B1"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dobijanja svih odobrenja i saglasnosti potrebnih za zakonito izvođenje Koncesione djelatnosti;</w:t>
      </w:r>
    </w:p>
    <w:p w:rsidR="00092539"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finansiranja i ostvarivanja gubitaka u poslovanju;</w:t>
      </w:r>
    </w:p>
    <w:p w:rsidR="001C60B1" w:rsidRPr="00EA47C9"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 xml:space="preserve"> rizike po zdravlje, zaštitu lica i imovine;</w:t>
      </w:r>
    </w:p>
    <w:p w:rsidR="001C60B1" w:rsidRPr="00EA47C9" w:rsidRDefault="00092539"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ekološki rizik i</w:t>
      </w:r>
    </w:p>
    <w:p w:rsidR="001C60B1" w:rsidRDefault="001C60B1" w:rsidP="00255AB9">
      <w:pPr>
        <w:pStyle w:val="ListParagraph"/>
        <w:numPr>
          <w:ilvl w:val="0"/>
          <w:numId w:val="2"/>
        </w:numPr>
        <w:spacing w:after="0"/>
        <w:ind w:left="0" w:firstLine="0"/>
        <w:rPr>
          <w:rFonts w:ascii="Arial" w:hAnsi="Arial" w:cs="Arial"/>
          <w:sz w:val="22"/>
          <w:lang w:val="sr-Latn-CS"/>
        </w:rPr>
      </w:pPr>
      <w:r w:rsidRPr="00EA47C9">
        <w:rPr>
          <w:rFonts w:ascii="Arial" w:hAnsi="Arial" w:cs="Arial"/>
          <w:sz w:val="22"/>
          <w:lang w:val="sr-Latn-CS"/>
        </w:rPr>
        <w:t>druge rizike u vezi sa vršenjem Koncesione djelatnosti.</w:t>
      </w:r>
    </w:p>
    <w:p w:rsidR="001C60B1" w:rsidRPr="00EA47C9" w:rsidRDefault="001C60B1" w:rsidP="003B437A">
      <w:pPr>
        <w:autoSpaceDE w:val="0"/>
        <w:autoSpaceDN w:val="0"/>
        <w:adjustRightInd w:val="0"/>
        <w:spacing w:after="0"/>
        <w:jc w:val="both"/>
        <w:rPr>
          <w:rFonts w:ascii="Arial" w:hAnsi="Arial" w:cs="Arial"/>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20</w:t>
      </w:r>
      <w:r w:rsidR="00CE0AD6" w:rsidRPr="00EA47C9">
        <w:rPr>
          <w:rFonts w:ascii="Arial" w:hAnsi="Arial" w:cs="Arial"/>
          <w:b/>
          <w:sz w:val="22"/>
          <w:lang w:val="sr-Latn-CS"/>
        </w:rPr>
        <w:t xml:space="preserve">     </w:t>
      </w:r>
      <w:r w:rsidR="001C60B1" w:rsidRPr="00EA47C9">
        <w:rPr>
          <w:rFonts w:ascii="Arial" w:hAnsi="Arial" w:cs="Arial"/>
          <w:b/>
          <w:sz w:val="22"/>
          <w:lang w:val="sr-Latn-CS"/>
        </w:rPr>
        <w:t>Kontrola izvršenja Ugovora</w:t>
      </w:r>
    </w:p>
    <w:p w:rsidR="001C60B1" w:rsidRPr="00EA47C9" w:rsidRDefault="001C60B1" w:rsidP="003B437A">
      <w:pPr>
        <w:pStyle w:val="ListParagraph"/>
        <w:autoSpaceDE w:val="0"/>
        <w:autoSpaceDN w:val="0"/>
        <w:adjustRightInd w:val="0"/>
        <w:spacing w:after="0"/>
        <w:ind w:left="0"/>
        <w:rPr>
          <w:rFonts w:ascii="Arial" w:hAnsi="Arial" w:cs="Arial"/>
          <w:sz w:val="22"/>
          <w:lang w:val="sr-Latn-CS"/>
        </w:rPr>
      </w:pPr>
    </w:p>
    <w:p w:rsidR="001C60B1" w:rsidRPr="00EA47C9" w:rsidRDefault="001C60B1" w:rsidP="00255AB9">
      <w:pPr>
        <w:pStyle w:val="ListParagraph"/>
        <w:numPr>
          <w:ilvl w:val="0"/>
          <w:numId w:val="33"/>
        </w:numPr>
        <w:spacing w:after="0"/>
        <w:ind w:left="0" w:firstLine="0"/>
        <w:rPr>
          <w:rFonts w:ascii="Arial" w:hAnsi="Arial" w:cs="Arial"/>
          <w:sz w:val="22"/>
          <w:lang w:val="sr-Latn-CS"/>
        </w:rPr>
      </w:pPr>
      <w:r w:rsidRPr="00EA47C9">
        <w:rPr>
          <w:rFonts w:ascii="Arial" w:hAnsi="Arial" w:cs="Arial"/>
          <w:sz w:val="22"/>
          <w:lang w:val="sr-Latn-CS"/>
        </w:rPr>
        <w:t xml:space="preserve">Koncesionar će vršiti Koncesionu djelatnost u skladu sa Ugovorom i zakonom, a o svim bitnim promjenama u odnosu na Ugovor i obavljanje Koncesione djelatnosti blagovremeno će obavještavati Koncedenta. </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33"/>
        </w:numPr>
        <w:spacing w:after="0"/>
        <w:ind w:left="0" w:firstLine="0"/>
        <w:rPr>
          <w:rFonts w:ascii="Arial" w:hAnsi="Arial" w:cs="Arial"/>
          <w:sz w:val="22"/>
          <w:lang w:val="sr-Latn-CS"/>
        </w:rPr>
      </w:pPr>
      <w:r w:rsidRPr="00EA47C9">
        <w:rPr>
          <w:rFonts w:ascii="Arial" w:hAnsi="Arial" w:cs="Arial"/>
          <w:sz w:val="22"/>
          <w:lang w:val="sr-Latn-CS"/>
        </w:rPr>
        <w:t xml:space="preserve">Koncedent ima pravo i obavezu da vrši stalnu kontrolu izvršenja obaveza iz Ugovora, naročito vezano za dinimiku, uslove i rokove za realizaciju koncesije, kao i kontrolu poštovanja zakona i izdatih odobrenja i saglasnosti. </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33"/>
        </w:numPr>
        <w:spacing w:after="0"/>
        <w:ind w:left="0" w:firstLine="0"/>
        <w:rPr>
          <w:rFonts w:ascii="Arial" w:hAnsi="Arial" w:cs="Arial"/>
          <w:sz w:val="22"/>
          <w:lang w:val="sr-Latn-CS"/>
        </w:rPr>
      </w:pPr>
      <w:r w:rsidRPr="00EA47C9">
        <w:rPr>
          <w:rFonts w:ascii="Arial" w:hAnsi="Arial" w:cs="Arial"/>
          <w:sz w:val="22"/>
          <w:lang w:val="sr-Latn-CS"/>
        </w:rPr>
        <w:t>Kontrolu izvršavanja ugovornih obaveza i poštovanja zakona, zaštitu prava i interesa, kao i dostavljanje obavještenja i komunikaciju sa Koncesionarom po osnovu Ugovora, u ime Koncedenta vrši Organ uprave.</w:t>
      </w:r>
    </w:p>
    <w:p w:rsidR="00F556C0" w:rsidRPr="00EA47C9" w:rsidRDefault="00F556C0" w:rsidP="003B437A">
      <w:pPr>
        <w:pStyle w:val="ListParagraph"/>
        <w:spacing w:after="0"/>
        <w:ind w:left="0"/>
        <w:rPr>
          <w:rFonts w:ascii="Arial" w:hAnsi="Arial" w:cs="Arial"/>
          <w:sz w:val="22"/>
          <w:lang w:val="sr-Latn-CS"/>
        </w:rPr>
      </w:pPr>
    </w:p>
    <w:p w:rsidR="00B6742A" w:rsidRPr="00EA47C9" w:rsidRDefault="001C60B1" w:rsidP="00255AB9">
      <w:pPr>
        <w:pStyle w:val="ListParagraph"/>
        <w:numPr>
          <w:ilvl w:val="0"/>
          <w:numId w:val="33"/>
        </w:numPr>
        <w:autoSpaceDE w:val="0"/>
        <w:autoSpaceDN w:val="0"/>
        <w:adjustRightInd w:val="0"/>
        <w:spacing w:after="0"/>
        <w:ind w:left="0" w:firstLine="0"/>
        <w:rPr>
          <w:rFonts w:ascii="Arial" w:hAnsi="Arial" w:cs="Arial"/>
          <w:sz w:val="22"/>
          <w:lang w:val="sr-Latn-CS"/>
        </w:rPr>
      </w:pPr>
      <w:r w:rsidRPr="00EA47C9">
        <w:rPr>
          <w:rFonts w:ascii="Arial" w:hAnsi="Arial" w:cs="Arial"/>
          <w:sz w:val="22"/>
          <w:lang w:val="sr-Latn-CS"/>
        </w:rPr>
        <w:t>Bez uticaja na odredbu stava 3 ovog člana, u zavisnosti od zakonskih ovlašćenja, kontrolu izvršavanja ugovornih obaveza i poštovanja zakona u ime Koncedenta mogu vršiti i drugi nadležni državni i/ili inspekcijski organi.</w:t>
      </w:r>
    </w:p>
    <w:p w:rsidR="001C60B1" w:rsidRPr="00EA47C9" w:rsidRDefault="001C60B1" w:rsidP="003B437A">
      <w:pPr>
        <w:spacing w:after="0"/>
        <w:jc w:val="both"/>
        <w:rPr>
          <w:rFonts w:ascii="Arial" w:hAnsi="Arial" w:cs="Arial"/>
          <w:b/>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lastRenderedPageBreak/>
        <w:t>Član 21</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Mjerodavno pravo </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255AB9">
      <w:pPr>
        <w:pStyle w:val="ListParagraph"/>
        <w:numPr>
          <w:ilvl w:val="0"/>
          <w:numId w:val="5"/>
        </w:numPr>
        <w:spacing w:after="0"/>
        <w:ind w:left="0" w:firstLine="0"/>
        <w:rPr>
          <w:rFonts w:ascii="Arial" w:hAnsi="Arial" w:cs="Arial"/>
          <w:sz w:val="22"/>
          <w:lang w:val="sr-Latn-CS"/>
        </w:rPr>
      </w:pPr>
      <w:r w:rsidRPr="00EA47C9">
        <w:rPr>
          <w:rFonts w:ascii="Arial" w:hAnsi="Arial" w:cs="Arial"/>
          <w:sz w:val="22"/>
          <w:lang w:val="sr-Latn-CS"/>
        </w:rPr>
        <w:t>Izvršenje, sprovođenje i tumačenje Ugovora vršiće se u skladu sa zakonima Crne Gore</w:t>
      </w:r>
      <w:r w:rsidR="00F556C0" w:rsidRPr="00EA47C9">
        <w:rPr>
          <w:rFonts w:ascii="Arial" w:hAnsi="Arial" w:cs="Arial"/>
          <w:sz w:val="22"/>
          <w:lang w:val="sr-Latn-CS"/>
        </w:rPr>
        <w:t>.</w:t>
      </w:r>
    </w:p>
    <w:p w:rsidR="00F556C0" w:rsidRPr="00EA47C9" w:rsidRDefault="00F556C0" w:rsidP="003B437A">
      <w:pPr>
        <w:pStyle w:val="ListParagraph"/>
        <w:spacing w:after="0"/>
        <w:ind w:left="0"/>
        <w:rPr>
          <w:rFonts w:ascii="Arial" w:hAnsi="Arial" w:cs="Arial"/>
          <w:sz w:val="22"/>
          <w:lang w:val="sr-Latn-CS"/>
        </w:rPr>
      </w:pPr>
    </w:p>
    <w:p w:rsidR="001C60B1" w:rsidRPr="00EA47C9" w:rsidRDefault="001C60B1" w:rsidP="00255AB9">
      <w:pPr>
        <w:pStyle w:val="ListParagraph"/>
        <w:numPr>
          <w:ilvl w:val="0"/>
          <w:numId w:val="5"/>
        </w:numPr>
        <w:spacing w:after="0"/>
        <w:ind w:left="0" w:firstLine="0"/>
        <w:rPr>
          <w:rFonts w:ascii="Arial" w:hAnsi="Arial" w:cs="Arial"/>
          <w:sz w:val="22"/>
          <w:lang w:val="sr-Latn-CS"/>
        </w:rPr>
      </w:pPr>
      <w:r w:rsidRPr="00EA47C9">
        <w:rPr>
          <w:rFonts w:ascii="Arial" w:hAnsi="Arial" w:cs="Arial"/>
          <w:sz w:val="22"/>
          <w:lang w:val="sr-Latn-CS"/>
        </w:rPr>
        <w:t>U slučaju kolizije između odredbi Ugovora i zakona Crne Gore, preovladaće odredbe zakona.</w:t>
      </w:r>
    </w:p>
    <w:p w:rsidR="00F556C0" w:rsidRPr="00EA47C9" w:rsidRDefault="00F556C0" w:rsidP="003B437A">
      <w:pPr>
        <w:pStyle w:val="ListParagraph"/>
        <w:spacing w:after="0"/>
        <w:ind w:left="0"/>
        <w:rPr>
          <w:rFonts w:ascii="Arial" w:hAnsi="Arial" w:cs="Arial"/>
          <w:sz w:val="22"/>
          <w:lang w:val="sr-Latn-CS"/>
        </w:rPr>
      </w:pPr>
    </w:p>
    <w:p w:rsidR="001C60B1" w:rsidRDefault="001C60B1" w:rsidP="00255AB9">
      <w:pPr>
        <w:pStyle w:val="ListParagraph"/>
        <w:numPr>
          <w:ilvl w:val="0"/>
          <w:numId w:val="5"/>
        </w:numPr>
        <w:spacing w:after="0"/>
        <w:ind w:left="0" w:firstLine="0"/>
        <w:rPr>
          <w:rFonts w:ascii="Arial" w:hAnsi="Arial" w:cs="Arial"/>
          <w:sz w:val="22"/>
          <w:lang w:val="sr-Latn-CS"/>
        </w:rPr>
      </w:pPr>
      <w:r w:rsidRPr="00EA47C9">
        <w:rPr>
          <w:rFonts w:ascii="Arial" w:hAnsi="Arial" w:cs="Arial"/>
          <w:sz w:val="22"/>
          <w:lang w:val="sr-Latn-CS"/>
        </w:rPr>
        <w:t>Sve izmjene ili druge promjene zakona primjenjivaće se na ovaj Ugovor.</w:t>
      </w:r>
    </w:p>
    <w:p w:rsidR="001C60B1" w:rsidRPr="00EA47C9" w:rsidRDefault="001C60B1" w:rsidP="003B437A">
      <w:pPr>
        <w:spacing w:after="0"/>
        <w:jc w:val="both"/>
        <w:rPr>
          <w:rFonts w:ascii="Arial" w:hAnsi="Arial" w:cs="Arial"/>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22</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Način rješavanja sporova </w:t>
      </w:r>
    </w:p>
    <w:p w:rsidR="00B6742A" w:rsidRPr="003B437A" w:rsidRDefault="00B6742A" w:rsidP="003B437A">
      <w:pPr>
        <w:pStyle w:val="ListParagraph"/>
        <w:spacing w:after="0"/>
        <w:ind w:left="0"/>
        <w:rPr>
          <w:rFonts w:ascii="Arial" w:hAnsi="Arial" w:cs="Arial"/>
          <w:b/>
          <w:sz w:val="22"/>
          <w:lang w:val="sr-Latn-CS"/>
        </w:rPr>
      </w:pPr>
    </w:p>
    <w:p w:rsidR="00B6742A" w:rsidRPr="003B437A" w:rsidRDefault="001C60B1" w:rsidP="003B437A">
      <w:pPr>
        <w:spacing w:after="0"/>
        <w:jc w:val="both"/>
        <w:rPr>
          <w:rFonts w:ascii="Arial" w:hAnsi="Arial" w:cs="Arial"/>
          <w:lang w:val="sr-Latn-CS"/>
        </w:rPr>
      </w:pPr>
      <w:r w:rsidRPr="003B437A">
        <w:rPr>
          <w:rFonts w:ascii="Arial" w:hAnsi="Arial" w:cs="Arial"/>
          <w:lang w:val="sr-Latn-CS"/>
        </w:rPr>
        <w:t>Sporovi koji nastanu u toku izvršenja Ugovora ili koji su u vezi sa Ugovorom rješavaće se pred Osnovnim sudom u Podgorici.</w:t>
      </w:r>
    </w:p>
    <w:p w:rsidR="00B6742A" w:rsidRPr="00EA47C9" w:rsidRDefault="00B6742A" w:rsidP="003B437A">
      <w:pPr>
        <w:spacing w:after="0"/>
        <w:jc w:val="both"/>
        <w:rPr>
          <w:rFonts w:ascii="Arial" w:hAnsi="Arial" w:cs="Arial"/>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23</w:t>
      </w:r>
      <w:r w:rsidR="00CE0AD6" w:rsidRPr="00EA47C9">
        <w:rPr>
          <w:rFonts w:ascii="Arial" w:hAnsi="Arial" w:cs="Arial"/>
          <w:b/>
          <w:sz w:val="22"/>
          <w:lang w:val="sr-Latn-CS"/>
        </w:rPr>
        <w:t xml:space="preserve">  </w:t>
      </w:r>
      <w:r w:rsidR="001C60B1" w:rsidRPr="00EA47C9">
        <w:rPr>
          <w:rFonts w:ascii="Arial" w:hAnsi="Arial" w:cs="Arial"/>
          <w:b/>
          <w:sz w:val="22"/>
          <w:lang w:val="sr-Latn-CS"/>
        </w:rPr>
        <w:t>Jezik Ugovora</w:t>
      </w:r>
    </w:p>
    <w:p w:rsidR="00B6742A" w:rsidRPr="00EA47C9" w:rsidRDefault="00B6742A" w:rsidP="003B437A">
      <w:pPr>
        <w:pStyle w:val="ListParagraph"/>
        <w:spacing w:after="0"/>
        <w:ind w:left="0"/>
        <w:rPr>
          <w:rFonts w:ascii="Arial" w:hAnsi="Arial" w:cs="Arial"/>
          <w:b/>
          <w:sz w:val="22"/>
          <w:lang w:val="sr-Latn-CS"/>
        </w:rPr>
      </w:pPr>
    </w:p>
    <w:p w:rsidR="001C60B1" w:rsidRPr="003B437A" w:rsidRDefault="001C60B1" w:rsidP="003B437A">
      <w:pPr>
        <w:spacing w:after="0"/>
        <w:jc w:val="both"/>
        <w:rPr>
          <w:rFonts w:ascii="Arial" w:hAnsi="Arial" w:cs="Arial"/>
          <w:lang w:val="sr-Latn-CS"/>
        </w:rPr>
      </w:pPr>
      <w:r w:rsidRPr="003B437A">
        <w:rPr>
          <w:rFonts w:ascii="Arial" w:hAnsi="Arial" w:cs="Arial"/>
          <w:lang w:val="sr-Latn-CS"/>
        </w:rPr>
        <w:t>Ovaj Ugovor je zaključen na crnogorskom jeziku.</w:t>
      </w:r>
    </w:p>
    <w:p w:rsidR="00B6742A" w:rsidRPr="00EA47C9" w:rsidRDefault="00B6742A" w:rsidP="003B437A">
      <w:pPr>
        <w:spacing w:after="0"/>
        <w:jc w:val="both"/>
        <w:rPr>
          <w:rFonts w:ascii="Arial" w:hAnsi="Arial" w:cs="Arial"/>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24</w:t>
      </w:r>
      <w:r w:rsidR="00CE0AD6" w:rsidRPr="00EA47C9">
        <w:rPr>
          <w:rFonts w:ascii="Arial" w:hAnsi="Arial" w:cs="Arial"/>
          <w:b/>
          <w:sz w:val="22"/>
          <w:lang w:val="sr-Latn-CS"/>
        </w:rPr>
        <w:t xml:space="preserve">   </w:t>
      </w:r>
      <w:r w:rsidR="001C60B1" w:rsidRPr="00EA47C9">
        <w:rPr>
          <w:rFonts w:ascii="Arial" w:hAnsi="Arial" w:cs="Arial"/>
          <w:b/>
          <w:sz w:val="22"/>
          <w:lang w:val="sr-Latn-CS"/>
        </w:rPr>
        <w:t>Izmjene i dopune Ugovora</w:t>
      </w:r>
    </w:p>
    <w:p w:rsidR="00B6742A" w:rsidRPr="00EA47C9" w:rsidRDefault="00B6742A" w:rsidP="003B437A">
      <w:pPr>
        <w:pStyle w:val="ListParagraph"/>
        <w:spacing w:after="0"/>
        <w:ind w:left="0"/>
        <w:rPr>
          <w:rFonts w:ascii="Arial" w:hAnsi="Arial" w:cs="Arial"/>
          <w:b/>
          <w:sz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Izmjene i dopune Ugovora vrše se saglasnošću Ugovornih strana aneksima Ugovora sačinjenim u pismenoj formi.</w:t>
      </w:r>
    </w:p>
    <w:p w:rsidR="00F556C0" w:rsidRPr="00EA47C9" w:rsidRDefault="00F556C0"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 xml:space="preserve">Aneksi ovog Ugovora po svom redosljedu zaključivanja označavaju se arapskim brojevima i čine sastavni dio Ugovora. </w:t>
      </w:r>
    </w:p>
    <w:p w:rsidR="00F556C0" w:rsidRPr="00EA47C9" w:rsidRDefault="00F556C0"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Inicijativu za izmjene i dopune ovog Ugovora može dati svaka od Ugovornih strana.</w:t>
      </w:r>
    </w:p>
    <w:p w:rsidR="00F556C0" w:rsidRPr="00EA47C9" w:rsidRDefault="00F556C0" w:rsidP="003B437A">
      <w:pPr>
        <w:pStyle w:val="BodyText"/>
        <w:spacing w:after="0" w:line="276" w:lineRule="auto"/>
        <w:jc w:val="both"/>
        <w:rPr>
          <w:rFonts w:ascii="Arial" w:hAnsi="Arial" w:cs="Arial"/>
          <w:sz w:val="22"/>
          <w:szCs w:val="22"/>
          <w:lang w:val="sr-Latn-CS"/>
        </w:rPr>
      </w:pPr>
    </w:p>
    <w:p w:rsidR="001C60B1" w:rsidRPr="00EA47C9" w:rsidRDefault="001C60B1" w:rsidP="00255AB9">
      <w:pPr>
        <w:pStyle w:val="BodyText"/>
        <w:numPr>
          <w:ilvl w:val="0"/>
          <w:numId w:val="34"/>
        </w:numPr>
        <w:spacing w:after="0" w:line="276" w:lineRule="auto"/>
        <w:ind w:left="0" w:firstLine="0"/>
        <w:jc w:val="both"/>
        <w:rPr>
          <w:rFonts w:ascii="Arial" w:hAnsi="Arial" w:cs="Arial"/>
          <w:sz w:val="22"/>
          <w:szCs w:val="22"/>
          <w:lang w:val="sr-Latn-CS"/>
        </w:rPr>
      </w:pPr>
      <w:r w:rsidRPr="00EA47C9">
        <w:rPr>
          <w:rFonts w:ascii="Arial" w:hAnsi="Arial" w:cs="Arial"/>
          <w:sz w:val="22"/>
          <w:szCs w:val="22"/>
          <w:lang w:val="sr-Latn-CS"/>
        </w:rPr>
        <w:t>Ugovorna strana, koja je primila pisanu inicijativu za izmjenu i dopunu U</w:t>
      </w:r>
      <w:r w:rsidR="00092539" w:rsidRPr="00EA47C9">
        <w:rPr>
          <w:rFonts w:ascii="Arial" w:hAnsi="Arial" w:cs="Arial"/>
          <w:sz w:val="22"/>
          <w:szCs w:val="22"/>
          <w:lang w:val="sr-Latn-CS"/>
        </w:rPr>
        <w:t xml:space="preserve">govora dužna je da se u roku od </w:t>
      </w:r>
      <w:r w:rsidRPr="00EA47C9">
        <w:rPr>
          <w:rFonts w:ascii="Arial" w:hAnsi="Arial" w:cs="Arial"/>
          <w:sz w:val="22"/>
          <w:szCs w:val="22"/>
          <w:lang w:val="sr-Latn-CS"/>
        </w:rPr>
        <w:t>30 (</w:t>
      </w:r>
      <w:r w:rsidR="00092539" w:rsidRPr="00EA47C9">
        <w:rPr>
          <w:rFonts w:ascii="Arial" w:hAnsi="Arial" w:cs="Arial"/>
          <w:sz w:val="22"/>
          <w:szCs w:val="22"/>
          <w:lang w:val="sr-Latn-CS"/>
        </w:rPr>
        <w:t xml:space="preserve">slovima: </w:t>
      </w:r>
      <w:r w:rsidRPr="00EA47C9">
        <w:rPr>
          <w:rFonts w:ascii="Arial" w:hAnsi="Arial" w:cs="Arial"/>
          <w:sz w:val="22"/>
          <w:szCs w:val="22"/>
          <w:lang w:val="sr-Latn-CS"/>
        </w:rPr>
        <w:t>trideset) dana izjasni o predloženoj inicijativi.</w:t>
      </w:r>
    </w:p>
    <w:p w:rsidR="001C60B1" w:rsidRPr="00EA47C9" w:rsidRDefault="001C60B1" w:rsidP="003B437A">
      <w:pPr>
        <w:pStyle w:val="BodyText"/>
        <w:spacing w:after="0" w:line="276" w:lineRule="auto"/>
        <w:jc w:val="both"/>
        <w:rPr>
          <w:rFonts w:ascii="Arial" w:hAnsi="Arial" w:cs="Arial"/>
          <w:sz w:val="22"/>
          <w:szCs w:val="22"/>
          <w:lang w:val="sr-Latn-CS"/>
        </w:rPr>
      </w:pPr>
    </w:p>
    <w:p w:rsidR="001C60B1" w:rsidRPr="00EA47C9" w:rsidRDefault="00B52769" w:rsidP="003B437A">
      <w:pPr>
        <w:pStyle w:val="ListParagraph"/>
        <w:spacing w:after="0"/>
        <w:ind w:left="0"/>
        <w:rPr>
          <w:rFonts w:ascii="Arial" w:hAnsi="Arial" w:cs="Arial"/>
          <w:b/>
          <w:sz w:val="22"/>
          <w:lang w:val="sr-Latn-CS"/>
        </w:rPr>
      </w:pPr>
      <w:r>
        <w:rPr>
          <w:rFonts w:ascii="Arial" w:hAnsi="Arial" w:cs="Arial"/>
          <w:b/>
          <w:sz w:val="22"/>
          <w:lang w:val="sr-Latn-CS"/>
        </w:rPr>
        <w:t>Član 25</w:t>
      </w:r>
      <w:r w:rsidR="00CE0AD6" w:rsidRPr="00EA47C9">
        <w:rPr>
          <w:rFonts w:ascii="Arial" w:hAnsi="Arial" w:cs="Arial"/>
          <w:b/>
          <w:sz w:val="22"/>
          <w:lang w:val="sr-Latn-CS"/>
        </w:rPr>
        <w:t xml:space="preserve">    </w:t>
      </w:r>
      <w:r w:rsidR="001C60B1" w:rsidRPr="00EA47C9">
        <w:rPr>
          <w:rFonts w:ascii="Arial" w:hAnsi="Arial" w:cs="Arial"/>
          <w:b/>
          <w:sz w:val="22"/>
          <w:lang w:val="sr-Latn-CS"/>
        </w:rPr>
        <w:t xml:space="preserve">Obavještenja </w:t>
      </w:r>
    </w:p>
    <w:p w:rsidR="000226A6" w:rsidRPr="00EA47C9" w:rsidRDefault="000226A6" w:rsidP="003B437A">
      <w:pPr>
        <w:pStyle w:val="ListParagraph"/>
        <w:spacing w:after="0"/>
        <w:ind w:left="0"/>
        <w:rPr>
          <w:rFonts w:ascii="Arial" w:hAnsi="Arial" w:cs="Arial"/>
          <w:sz w:val="22"/>
        </w:rPr>
      </w:pPr>
    </w:p>
    <w:p w:rsidR="000226A6" w:rsidRPr="00EA47C9" w:rsidRDefault="000226A6" w:rsidP="00255AB9">
      <w:pPr>
        <w:pStyle w:val="ListParagraph"/>
        <w:numPr>
          <w:ilvl w:val="0"/>
          <w:numId w:val="35"/>
        </w:numPr>
        <w:spacing w:after="0"/>
        <w:ind w:left="0" w:firstLine="0"/>
        <w:rPr>
          <w:rFonts w:ascii="Arial" w:hAnsi="Arial" w:cs="Arial"/>
          <w:sz w:val="22"/>
        </w:rPr>
      </w:pPr>
      <w:r w:rsidRPr="00EA47C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skladu sa sljedećim:</w:t>
      </w:r>
    </w:p>
    <w:p w:rsidR="000226A6" w:rsidRPr="00EA47C9" w:rsidRDefault="000226A6" w:rsidP="003B437A">
      <w:pPr>
        <w:spacing w:after="0"/>
        <w:jc w:val="both"/>
        <w:rPr>
          <w:rFonts w:ascii="Arial" w:hAnsi="Arial" w:cs="Arial"/>
          <w:lang w:val="hr-HR"/>
        </w:rPr>
      </w:pPr>
    </w:p>
    <w:p w:rsidR="000226A6" w:rsidRPr="00EA47C9" w:rsidRDefault="000226A6" w:rsidP="00255AB9">
      <w:pPr>
        <w:pStyle w:val="ListParagraph"/>
        <w:numPr>
          <w:ilvl w:val="0"/>
          <w:numId w:val="3"/>
        </w:numPr>
        <w:spacing w:after="0"/>
        <w:ind w:left="0" w:firstLine="0"/>
        <w:rPr>
          <w:rFonts w:ascii="Arial" w:hAnsi="Arial" w:cs="Arial"/>
          <w:b/>
          <w:bCs/>
          <w:sz w:val="22"/>
        </w:rPr>
      </w:pPr>
      <w:r w:rsidRPr="00EA47C9">
        <w:rPr>
          <w:rFonts w:ascii="Arial" w:hAnsi="Arial" w:cs="Arial"/>
          <w:b/>
          <w:bCs/>
          <w:sz w:val="22"/>
        </w:rPr>
        <w:t xml:space="preserve">Koncedent: </w:t>
      </w:r>
    </w:p>
    <w:p w:rsidR="000226A6" w:rsidRPr="00EA47C9" w:rsidRDefault="000226A6" w:rsidP="003B437A">
      <w:pPr>
        <w:pStyle w:val="ListParagraph"/>
        <w:spacing w:after="0"/>
        <w:ind w:left="0"/>
        <w:rPr>
          <w:rFonts w:ascii="Arial" w:hAnsi="Arial" w:cs="Arial"/>
          <w:b/>
          <w:bCs/>
          <w:sz w:val="22"/>
        </w:rPr>
      </w:pPr>
    </w:p>
    <w:p w:rsidR="000226A6" w:rsidRPr="00EA47C9" w:rsidRDefault="000226A6" w:rsidP="003B437A">
      <w:pPr>
        <w:spacing w:after="0"/>
        <w:jc w:val="both"/>
        <w:rPr>
          <w:rFonts w:ascii="Arial" w:hAnsi="Arial" w:cs="Arial"/>
          <w:b/>
          <w:bCs/>
        </w:rPr>
      </w:pPr>
      <w:proofErr w:type="spellStart"/>
      <w:r w:rsidRPr="00EA47C9">
        <w:rPr>
          <w:rFonts w:ascii="Arial" w:hAnsi="Arial" w:cs="Arial"/>
          <w:b/>
          <w:bCs/>
        </w:rPr>
        <w:t>Vlada</w:t>
      </w:r>
      <w:proofErr w:type="spellEnd"/>
      <w:r w:rsidRPr="00EA47C9">
        <w:rPr>
          <w:rFonts w:ascii="Arial" w:hAnsi="Arial" w:cs="Arial"/>
          <w:b/>
          <w:bCs/>
        </w:rPr>
        <w:t xml:space="preserve"> </w:t>
      </w:r>
      <w:proofErr w:type="spellStart"/>
      <w:r w:rsidRPr="00EA47C9">
        <w:rPr>
          <w:rFonts w:ascii="Arial" w:hAnsi="Arial" w:cs="Arial"/>
          <w:b/>
          <w:bCs/>
        </w:rPr>
        <w:t>Crne</w:t>
      </w:r>
      <w:proofErr w:type="spellEnd"/>
      <w:r w:rsidRPr="00EA47C9">
        <w:rPr>
          <w:rFonts w:ascii="Arial" w:hAnsi="Arial" w:cs="Arial"/>
          <w:b/>
          <w:bCs/>
        </w:rPr>
        <w:t xml:space="preserve"> Gore - </w:t>
      </w:r>
      <w:proofErr w:type="spellStart"/>
      <w:r w:rsidRPr="00EA47C9">
        <w:rPr>
          <w:rFonts w:ascii="Arial" w:hAnsi="Arial" w:cs="Arial"/>
          <w:b/>
          <w:bCs/>
        </w:rPr>
        <w:t>Ministarstvo</w:t>
      </w:r>
      <w:proofErr w:type="spellEnd"/>
      <w:r w:rsidRPr="00EA47C9">
        <w:rPr>
          <w:rFonts w:ascii="Arial" w:hAnsi="Arial" w:cs="Arial"/>
          <w:b/>
          <w:bCs/>
        </w:rPr>
        <w:t xml:space="preserve"> </w:t>
      </w:r>
      <w:proofErr w:type="spellStart"/>
      <w:r w:rsidRPr="00EA47C9">
        <w:rPr>
          <w:rFonts w:ascii="Arial" w:hAnsi="Arial" w:cs="Arial"/>
          <w:b/>
          <w:bCs/>
        </w:rPr>
        <w:t>ekonomije</w:t>
      </w:r>
      <w:proofErr w:type="spellEnd"/>
      <w:r w:rsidRPr="00EA47C9">
        <w:rPr>
          <w:rFonts w:ascii="Arial" w:hAnsi="Arial" w:cs="Arial"/>
          <w:b/>
          <w:bCs/>
        </w:rPr>
        <w:t xml:space="preserve"> </w:t>
      </w:r>
    </w:p>
    <w:p w:rsidR="000226A6" w:rsidRPr="00EA47C9" w:rsidRDefault="000226A6" w:rsidP="003B437A">
      <w:pPr>
        <w:spacing w:after="0"/>
        <w:jc w:val="both"/>
        <w:rPr>
          <w:rFonts w:ascii="Arial" w:hAnsi="Arial" w:cs="Arial"/>
          <w:b/>
          <w:bCs/>
        </w:rPr>
      </w:pPr>
    </w:p>
    <w:p w:rsidR="000226A6" w:rsidRPr="00EA47C9" w:rsidRDefault="000226A6" w:rsidP="003B437A">
      <w:pPr>
        <w:spacing w:after="0"/>
        <w:jc w:val="both"/>
        <w:rPr>
          <w:rFonts w:ascii="Arial" w:hAnsi="Arial" w:cs="Arial"/>
        </w:rPr>
      </w:pPr>
      <w:proofErr w:type="spellStart"/>
      <w:r w:rsidRPr="00EA47C9">
        <w:rPr>
          <w:rFonts w:ascii="Arial" w:hAnsi="Arial" w:cs="Arial"/>
        </w:rPr>
        <w:t>Rimski</w:t>
      </w:r>
      <w:proofErr w:type="spellEnd"/>
      <w:r w:rsidRPr="00EA47C9">
        <w:rPr>
          <w:rFonts w:ascii="Arial" w:hAnsi="Arial" w:cs="Arial"/>
        </w:rPr>
        <w:t xml:space="preserve"> </w:t>
      </w:r>
      <w:proofErr w:type="spellStart"/>
      <w:r w:rsidRPr="00EA47C9">
        <w:rPr>
          <w:rFonts w:ascii="Arial" w:hAnsi="Arial" w:cs="Arial"/>
        </w:rPr>
        <w:t>trg</w:t>
      </w:r>
      <w:proofErr w:type="spellEnd"/>
      <w:r w:rsidRPr="00EA47C9">
        <w:rPr>
          <w:rFonts w:ascii="Arial" w:hAnsi="Arial" w:cs="Arial"/>
        </w:rPr>
        <w:t xml:space="preserve"> 46, 81000 Podgorica</w:t>
      </w:r>
    </w:p>
    <w:p w:rsidR="000226A6" w:rsidRPr="00EA47C9" w:rsidRDefault="000226A6" w:rsidP="003B437A">
      <w:pPr>
        <w:spacing w:after="0"/>
        <w:jc w:val="both"/>
        <w:rPr>
          <w:rFonts w:ascii="Arial" w:hAnsi="Arial" w:cs="Arial"/>
        </w:rPr>
      </w:pPr>
      <w:r w:rsidRPr="00EA47C9">
        <w:rPr>
          <w:rFonts w:ascii="Arial" w:hAnsi="Arial" w:cs="Arial"/>
        </w:rPr>
        <w:t xml:space="preserve">Za: </w:t>
      </w:r>
      <w:proofErr w:type="spellStart"/>
      <w:r w:rsidRPr="00EA47C9">
        <w:rPr>
          <w:rFonts w:ascii="Arial" w:hAnsi="Arial" w:cs="Arial"/>
        </w:rPr>
        <w:t>Ministar</w:t>
      </w:r>
      <w:proofErr w:type="spellEnd"/>
    </w:p>
    <w:p w:rsidR="000226A6" w:rsidRPr="00EA47C9" w:rsidRDefault="000226A6" w:rsidP="003B437A">
      <w:pPr>
        <w:spacing w:after="0"/>
        <w:jc w:val="both"/>
        <w:rPr>
          <w:rFonts w:ascii="Arial" w:hAnsi="Arial" w:cs="Arial"/>
        </w:rPr>
      </w:pPr>
      <w:r w:rsidRPr="00EA47C9" w:rsidDel="0061520E">
        <w:rPr>
          <w:rFonts w:ascii="Arial" w:hAnsi="Arial" w:cs="Arial"/>
        </w:rPr>
        <w:t xml:space="preserve"> </w:t>
      </w:r>
      <w:proofErr w:type="spellStart"/>
      <w:proofErr w:type="gramStart"/>
      <w:r w:rsidRPr="00EA47C9">
        <w:rPr>
          <w:rFonts w:ascii="Arial" w:hAnsi="Arial" w:cs="Arial"/>
        </w:rPr>
        <w:t>telefon</w:t>
      </w:r>
      <w:proofErr w:type="spellEnd"/>
      <w:proofErr w:type="gramEnd"/>
      <w:r w:rsidRPr="00EA47C9">
        <w:rPr>
          <w:rFonts w:ascii="Arial" w:hAnsi="Arial" w:cs="Arial"/>
        </w:rPr>
        <w:t>: +382 20 482 163</w:t>
      </w:r>
    </w:p>
    <w:p w:rsidR="000226A6" w:rsidRPr="00EA47C9" w:rsidRDefault="000226A6" w:rsidP="003B437A">
      <w:pPr>
        <w:spacing w:after="0"/>
        <w:jc w:val="both"/>
        <w:rPr>
          <w:rFonts w:ascii="Arial" w:hAnsi="Arial" w:cs="Arial"/>
        </w:rPr>
      </w:pPr>
      <w:r w:rsidRPr="00EA47C9">
        <w:rPr>
          <w:rFonts w:ascii="Arial" w:hAnsi="Arial" w:cs="Arial"/>
        </w:rPr>
        <w:t xml:space="preserve"> </w:t>
      </w:r>
      <w:proofErr w:type="spellStart"/>
      <w:proofErr w:type="gramStart"/>
      <w:r w:rsidRPr="00EA47C9">
        <w:rPr>
          <w:rFonts w:ascii="Arial" w:hAnsi="Arial" w:cs="Arial"/>
        </w:rPr>
        <w:t>faks</w:t>
      </w:r>
      <w:proofErr w:type="spellEnd"/>
      <w:proofErr w:type="gramEnd"/>
      <w:r w:rsidRPr="00EA47C9">
        <w:rPr>
          <w:rFonts w:ascii="Arial" w:hAnsi="Arial" w:cs="Arial"/>
        </w:rPr>
        <w:t>: + 382 20 234 027</w:t>
      </w:r>
    </w:p>
    <w:p w:rsidR="000226A6" w:rsidRPr="00EA47C9" w:rsidRDefault="000226A6" w:rsidP="003B437A">
      <w:pPr>
        <w:spacing w:after="0"/>
        <w:jc w:val="both"/>
        <w:rPr>
          <w:rFonts w:ascii="Arial" w:hAnsi="Arial" w:cs="Arial"/>
        </w:rPr>
      </w:pPr>
    </w:p>
    <w:p w:rsidR="001C60B1" w:rsidRPr="00EA47C9" w:rsidRDefault="001C60B1" w:rsidP="003B437A">
      <w:pPr>
        <w:spacing w:after="0"/>
        <w:jc w:val="both"/>
        <w:rPr>
          <w:rFonts w:ascii="Arial" w:hAnsi="Arial" w:cs="Arial"/>
          <w:b/>
          <w:bCs/>
        </w:rPr>
      </w:pPr>
      <w:proofErr w:type="spellStart"/>
      <w:r w:rsidRPr="00EA47C9">
        <w:rPr>
          <w:rFonts w:ascii="Arial" w:hAnsi="Arial" w:cs="Arial"/>
        </w:rPr>
        <w:t>Adresa</w:t>
      </w:r>
      <w:proofErr w:type="spellEnd"/>
      <w:r w:rsidRPr="00EA47C9">
        <w:rPr>
          <w:rFonts w:ascii="Arial" w:hAnsi="Arial" w:cs="Arial"/>
        </w:rPr>
        <w:t>:</w:t>
      </w:r>
    </w:p>
    <w:p w:rsidR="001C60B1" w:rsidRPr="00EA47C9" w:rsidRDefault="001C60B1" w:rsidP="003B437A">
      <w:pPr>
        <w:spacing w:after="0"/>
        <w:jc w:val="both"/>
        <w:rPr>
          <w:rFonts w:ascii="Arial" w:hAnsi="Arial" w:cs="Arial"/>
        </w:rPr>
      </w:pPr>
      <w:r w:rsidRPr="00EA47C9">
        <w:rPr>
          <w:rFonts w:ascii="Arial" w:hAnsi="Arial" w:cs="Arial"/>
        </w:rPr>
        <w:lastRenderedPageBreak/>
        <w:t>Za:  (</w:t>
      </w:r>
      <w:proofErr w:type="spellStart"/>
      <w:r w:rsidRPr="00EA47C9">
        <w:rPr>
          <w:rFonts w:ascii="Arial" w:hAnsi="Arial" w:cs="Arial"/>
        </w:rPr>
        <w:t>odgovorno</w:t>
      </w:r>
      <w:proofErr w:type="spellEnd"/>
      <w:r w:rsidRPr="00EA47C9">
        <w:rPr>
          <w:rFonts w:ascii="Arial" w:hAnsi="Arial" w:cs="Arial"/>
        </w:rPr>
        <w:t xml:space="preserve"> lice)</w:t>
      </w:r>
    </w:p>
    <w:p w:rsidR="001C60B1" w:rsidRPr="00EA47C9" w:rsidRDefault="001C60B1" w:rsidP="003B437A">
      <w:pPr>
        <w:spacing w:after="0"/>
        <w:jc w:val="both"/>
        <w:rPr>
          <w:rFonts w:ascii="Arial" w:hAnsi="Arial" w:cs="Arial"/>
        </w:rPr>
      </w:pPr>
      <w:proofErr w:type="spellStart"/>
      <w:proofErr w:type="gramStart"/>
      <w:r w:rsidRPr="00EA47C9">
        <w:rPr>
          <w:rFonts w:ascii="Arial" w:hAnsi="Arial" w:cs="Arial"/>
        </w:rPr>
        <w:t>telefon</w:t>
      </w:r>
      <w:proofErr w:type="spellEnd"/>
      <w:proofErr w:type="gramEnd"/>
      <w:r w:rsidRPr="00EA47C9">
        <w:rPr>
          <w:rFonts w:ascii="Arial" w:hAnsi="Arial" w:cs="Arial"/>
        </w:rPr>
        <w:t xml:space="preserve">: </w:t>
      </w:r>
    </w:p>
    <w:p w:rsidR="001C60B1" w:rsidRPr="00EA47C9" w:rsidRDefault="001C60B1" w:rsidP="003B437A">
      <w:pPr>
        <w:spacing w:after="0"/>
        <w:jc w:val="both"/>
        <w:rPr>
          <w:rFonts w:ascii="Arial" w:hAnsi="Arial" w:cs="Arial"/>
        </w:rPr>
      </w:pPr>
      <w:r w:rsidRPr="00EA47C9">
        <w:rPr>
          <w:rFonts w:ascii="Arial" w:hAnsi="Arial" w:cs="Arial"/>
        </w:rPr>
        <w:t xml:space="preserve"> </w:t>
      </w:r>
      <w:proofErr w:type="spellStart"/>
      <w:proofErr w:type="gramStart"/>
      <w:r w:rsidRPr="00EA47C9">
        <w:rPr>
          <w:rFonts w:ascii="Arial" w:hAnsi="Arial" w:cs="Arial"/>
        </w:rPr>
        <w:t>faks</w:t>
      </w:r>
      <w:proofErr w:type="spellEnd"/>
      <w:proofErr w:type="gramEnd"/>
      <w:r w:rsidRPr="00EA47C9">
        <w:rPr>
          <w:rFonts w:ascii="Arial" w:hAnsi="Arial" w:cs="Arial"/>
        </w:rPr>
        <w:t xml:space="preserve">: </w:t>
      </w:r>
    </w:p>
    <w:p w:rsidR="001C60B1" w:rsidRPr="00EA47C9" w:rsidRDefault="001C60B1" w:rsidP="003B437A">
      <w:pPr>
        <w:spacing w:after="0"/>
        <w:jc w:val="both"/>
        <w:rPr>
          <w:rFonts w:ascii="Arial" w:hAnsi="Arial" w:cs="Arial"/>
          <w:b/>
          <w:bCs/>
        </w:rPr>
      </w:pPr>
    </w:p>
    <w:p w:rsidR="001C60B1" w:rsidRDefault="001C60B1" w:rsidP="00255AB9">
      <w:pPr>
        <w:pStyle w:val="ListParagraph"/>
        <w:numPr>
          <w:ilvl w:val="0"/>
          <w:numId w:val="35"/>
        </w:numPr>
        <w:spacing w:after="0"/>
        <w:ind w:left="0" w:firstLine="0"/>
        <w:rPr>
          <w:rFonts w:ascii="Arial" w:hAnsi="Arial" w:cs="Arial"/>
          <w:sz w:val="22"/>
        </w:rPr>
      </w:pPr>
      <w:r w:rsidRPr="00EA47C9">
        <w:rPr>
          <w:rFonts w:ascii="Arial" w:hAnsi="Arial" w:cs="Arial"/>
          <w:sz w:val="22"/>
        </w:rPr>
        <w:t>Svaka Ugovorna strana može da zamijeni ili promijeni navedenu adresu uz slanje pisanog obavještenja drugoj Ugovornoj strani.</w:t>
      </w:r>
    </w:p>
    <w:p w:rsidR="003B437A" w:rsidRPr="00EA47C9" w:rsidRDefault="003B437A" w:rsidP="003B437A">
      <w:pPr>
        <w:pStyle w:val="ListParagraph"/>
        <w:spacing w:after="0"/>
        <w:ind w:left="0"/>
        <w:rPr>
          <w:rFonts w:ascii="Arial" w:hAnsi="Arial" w:cs="Arial"/>
          <w:sz w:val="22"/>
        </w:rPr>
      </w:pPr>
    </w:p>
    <w:p w:rsidR="000226A6" w:rsidRPr="00EA47C9" w:rsidRDefault="000226A6" w:rsidP="003B437A">
      <w:pPr>
        <w:pStyle w:val="ListParagraph"/>
        <w:spacing w:after="0"/>
        <w:ind w:left="0"/>
        <w:rPr>
          <w:rFonts w:ascii="Arial" w:hAnsi="Arial" w:cs="Arial"/>
          <w:sz w:val="22"/>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26</w:t>
      </w:r>
      <w:r w:rsidR="00CE0AD6" w:rsidRPr="00EA47C9">
        <w:rPr>
          <w:rFonts w:ascii="Arial" w:hAnsi="Arial" w:cs="Arial"/>
          <w:b/>
          <w:sz w:val="22"/>
          <w:lang w:val="sr-Latn-CS"/>
        </w:rPr>
        <w:t xml:space="preserve">     </w:t>
      </w:r>
      <w:r w:rsidR="001C60B1" w:rsidRPr="00EA47C9">
        <w:rPr>
          <w:rFonts w:ascii="Arial" w:hAnsi="Arial" w:cs="Arial"/>
          <w:b/>
          <w:sz w:val="22"/>
          <w:lang w:val="sr-Latn-CS"/>
        </w:rPr>
        <w:t>Ugovorna dokumentacija</w:t>
      </w:r>
    </w:p>
    <w:p w:rsidR="00B6742A" w:rsidRPr="00EA47C9" w:rsidRDefault="00B6742A" w:rsidP="003B437A">
      <w:pPr>
        <w:pStyle w:val="ListParagraph"/>
        <w:suppressAutoHyphens/>
        <w:spacing w:after="0"/>
        <w:ind w:left="0"/>
        <w:rPr>
          <w:rFonts w:ascii="Arial" w:hAnsi="Arial" w:cs="Arial"/>
          <w:b/>
          <w:sz w:val="22"/>
          <w:lang w:val="sr-Latn-CS"/>
        </w:rPr>
      </w:pPr>
    </w:p>
    <w:p w:rsidR="001C60B1" w:rsidRPr="00EA47C9" w:rsidRDefault="001C60B1" w:rsidP="003B437A">
      <w:pPr>
        <w:suppressAutoHyphens/>
        <w:spacing w:after="0"/>
        <w:jc w:val="both"/>
        <w:rPr>
          <w:rFonts w:ascii="Arial" w:hAnsi="Arial" w:cs="Arial"/>
          <w:lang w:val="sr-Latn-CS"/>
        </w:rPr>
      </w:pPr>
      <w:r w:rsidRPr="00EA47C9">
        <w:rPr>
          <w:rFonts w:ascii="Arial" w:hAnsi="Arial" w:cs="Arial"/>
          <w:lang w:val="sr-Latn-CS"/>
        </w:rPr>
        <w:t xml:space="preserve"> Sastavni dio ovog Ugovora čine i:</w:t>
      </w:r>
    </w:p>
    <w:p w:rsidR="00F556C0" w:rsidRPr="00EA47C9" w:rsidRDefault="00F556C0" w:rsidP="003B437A">
      <w:pPr>
        <w:suppressAutoHyphens/>
        <w:spacing w:after="0"/>
        <w:jc w:val="both"/>
        <w:rPr>
          <w:rFonts w:ascii="Arial" w:hAnsi="Arial" w:cs="Arial"/>
          <w:lang w:val="sr-Latn-CS"/>
        </w:rPr>
      </w:pP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Koncesioni akt broj ________;</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Ponuda Koncesionara broj ___________;</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Prilozi Ugovora</w:t>
      </w:r>
      <w:r w:rsidR="00CC31C8" w:rsidRPr="00EA47C9">
        <w:rPr>
          <w:rFonts w:ascii="Arial" w:hAnsi="Arial" w:cs="Arial"/>
          <w:sz w:val="22"/>
          <w:lang w:val="sr-Latn-CS"/>
        </w:rPr>
        <w:t xml:space="preserve"> (odluka o dodjeli koncesij, bankarske garancije);</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 xml:space="preserve">Izvod iz sudskog registra Koncesionara; </w:t>
      </w:r>
    </w:p>
    <w:p w:rsidR="001C60B1" w:rsidRPr="00EA47C9" w:rsidRDefault="001C60B1" w:rsidP="00255AB9">
      <w:pPr>
        <w:pStyle w:val="ListParagraph"/>
        <w:numPr>
          <w:ilvl w:val="0"/>
          <w:numId w:val="4"/>
        </w:numPr>
        <w:suppressAutoHyphens/>
        <w:spacing w:after="0"/>
        <w:ind w:left="0" w:firstLine="0"/>
        <w:rPr>
          <w:rFonts w:ascii="Arial" w:hAnsi="Arial" w:cs="Arial"/>
          <w:sz w:val="22"/>
          <w:lang w:val="sr-Latn-CS"/>
        </w:rPr>
      </w:pPr>
      <w:r w:rsidRPr="00EA47C9">
        <w:rPr>
          <w:rFonts w:ascii="Arial" w:hAnsi="Arial" w:cs="Arial"/>
          <w:sz w:val="22"/>
          <w:lang w:val="sr-Latn-CS"/>
        </w:rPr>
        <w:t xml:space="preserve">[Izvod iz Centralnog registra privrednih subjekata za Koncesiono društvo] </w:t>
      </w:r>
    </w:p>
    <w:p w:rsidR="001C60B1" w:rsidRPr="00EA47C9" w:rsidRDefault="001C60B1" w:rsidP="003B437A">
      <w:pPr>
        <w:pStyle w:val="ListParagraph"/>
        <w:suppressAutoHyphens/>
        <w:spacing w:after="0"/>
        <w:ind w:left="0"/>
        <w:rPr>
          <w:rFonts w:ascii="Arial" w:hAnsi="Arial" w:cs="Arial"/>
          <w:sz w:val="22"/>
          <w:lang w:val="sr-Latn-CS"/>
        </w:rPr>
      </w:pPr>
    </w:p>
    <w:p w:rsidR="001C60B1" w:rsidRPr="00EA47C9" w:rsidRDefault="00B52769" w:rsidP="003B437A">
      <w:pPr>
        <w:pStyle w:val="ListParagraph"/>
        <w:suppressAutoHyphens/>
        <w:spacing w:after="0"/>
        <w:ind w:left="0"/>
        <w:rPr>
          <w:rFonts w:ascii="Arial" w:hAnsi="Arial" w:cs="Arial"/>
          <w:b/>
          <w:sz w:val="22"/>
          <w:lang w:val="sr-Latn-CS"/>
        </w:rPr>
      </w:pPr>
      <w:r>
        <w:rPr>
          <w:rFonts w:ascii="Arial" w:hAnsi="Arial" w:cs="Arial"/>
          <w:b/>
          <w:sz w:val="22"/>
          <w:lang w:val="sr-Latn-CS"/>
        </w:rPr>
        <w:t>Član 27</w:t>
      </w:r>
      <w:r w:rsidR="00CE0AD6" w:rsidRPr="00EA47C9">
        <w:rPr>
          <w:rFonts w:ascii="Arial" w:hAnsi="Arial" w:cs="Arial"/>
          <w:b/>
          <w:sz w:val="22"/>
          <w:lang w:val="sr-Latn-CS"/>
        </w:rPr>
        <w:t xml:space="preserve">   </w:t>
      </w:r>
      <w:r w:rsidR="001C60B1" w:rsidRPr="00EA47C9">
        <w:rPr>
          <w:rFonts w:ascii="Arial" w:hAnsi="Arial" w:cs="Arial"/>
          <w:b/>
          <w:sz w:val="22"/>
          <w:lang w:val="sr-Latn-CS"/>
        </w:rPr>
        <w:t>Završna odredba</w:t>
      </w:r>
    </w:p>
    <w:p w:rsidR="001C60B1" w:rsidRPr="00EA47C9" w:rsidRDefault="001C60B1" w:rsidP="003B437A">
      <w:pPr>
        <w:pStyle w:val="ListParagraph"/>
        <w:suppressAutoHyphens/>
        <w:spacing w:after="0"/>
        <w:ind w:left="0"/>
        <w:rPr>
          <w:rFonts w:ascii="Arial" w:hAnsi="Arial" w:cs="Arial"/>
          <w:b/>
          <w:i/>
          <w:sz w:val="22"/>
          <w:lang w:val="sr-Latn-CS"/>
        </w:rPr>
      </w:pPr>
    </w:p>
    <w:p w:rsidR="001C60B1" w:rsidRPr="00EA47C9" w:rsidRDefault="001C60B1" w:rsidP="003B437A">
      <w:pPr>
        <w:spacing w:after="0"/>
        <w:jc w:val="both"/>
        <w:rPr>
          <w:rFonts w:ascii="Arial" w:eastAsia="Times New Roman" w:hAnsi="Arial" w:cs="Arial"/>
          <w:lang w:val="sr-Latn-CS"/>
        </w:rPr>
      </w:pPr>
      <w:r w:rsidRPr="00EA47C9">
        <w:rPr>
          <w:rFonts w:ascii="Arial" w:eastAsia="Times New Roman" w:hAnsi="Arial" w:cs="Arial"/>
          <w:lang w:val="sr-Latn-CS"/>
        </w:rPr>
        <w:t>Ovaj Ugovor je sačinjen u 13 (trinaest) istovjetnih</w:t>
      </w:r>
      <w:r w:rsidRPr="00EA47C9">
        <w:rPr>
          <w:rFonts w:ascii="Arial" w:eastAsia="Times New Roman" w:hAnsi="Arial" w:cs="Arial"/>
          <w:i/>
          <w:lang w:val="sr-Latn-CS"/>
        </w:rPr>
        <w:t xml:space="preserve"> </w:t>
      </w:r>
      <w:r w:rsidRPr="00EA47C9">
        <w:rPr>
          <w:rFonts w:ascii="Arial" w:eastAsia="Times New Roman" w:hAnsi="Arial" w:cs="Arial"/>
          <w:lang w:val="sr-Latn-CS"/>
        </w:rPr>
        <w:t>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w:t>
      </w:r>
      <w:r w:rsidR="00CC31C8" w:rsidRPr="00EA47C9">
        <w:rPr>
          <w:rFonts w:ascii="Arial" w:eastAsia="Times New Roman" w:hAnsi="Arial" w:cs="Arial"/>
          <w:lang w:val="sr-Latn-CS"/>
        </w:rPr>
        <w:t xml:space="preserve">rne Gore, Upravi za nekretnine - </w:t>
      </w:r>
      <w:r w:rsidRPr="00EA47C9">
        <w:rPr>
          <w:rFonts w:ascii="Arial" w:eastAsia="Times New Roman" w:hAnsi="Arial" w:cs="Arial"/>
          <w:lang w:val="sr-Latn-CS"/>
        </w:rPr>
        <w:t>Područna jedinica Nikšić i Opštini Nikšić.</w:t>
      </w:r>
    </w:p>
    <w:p w:rsidR="00B6742A" w:rsidRPr="00EA47C9" w:rsidRDefault="00B6742A" w:rsidP="003B437A">
      <w:pPr>
        <w:spacing w:after="0"/>
        <w:jc w:val="both"/>
        <w:rPr>
          <w:rFonts w:ascii="Arial" w:eastAsia="Times New Roman" w:hAnsi="Arial" w:cs="Arial"/>
          <w:lang w:val="sr-Latn-CS"/>
        </w:rPr>
      </w:pPr>
    </w:p>
    <w:p w:rsidR="001C60B1" w:rsidRPr="00EA47C9" w:rsidRDefault="001C60B1" w:rsidP="003B437A">
      <w:pPr>
        <w:autoSpaceDE w:val="0"/>
        <w:autoSpaceDN w:val="0"/>
        <w:adjustRightInd w:val="0"/>
        <w:spacing w:after="0"/>
        <w:jc w:val="both"/>
        <w:rPr>
          <w:rFonts w:ascii="Arial" w:hAnsi="Arial" w:cs="Arial"/>
          <w:b/>
          <w:lang w:val="sr-Latn-CS"/>
        </w:rPr>
      </w:pPr>
    </w:p>
    <w:p w:rsidR="001C60B1" w:rsidRPr="00EA47C9" w:rsidRDefault="001C60B1" w:rsidP="003B437A">
      <w:pPr>
        <w:autoSpaceDE w:val="0"/>
        <w:autoSpaceDN w:val="0"/>
        <w:adjustRightInd w:val="0"/>
        <w:spacing w:after="0"/>
        <w:jc w:val="both"/>
        <w:rPr>
          <w:rFonts w:ascii="Arial" w:hAnsi="Arial" w:cs="Arial"/>
          <w:b/>
          <w:lang w:val="sr-Latn-CS"/>
        </w:rPr>
      </w:pPr>
      <w:r w:rsidRPr="00EA47C9">
        <w:rPr>
          <w:rFonts w:ascii="Arial" w:hAnsi="Arial" w:cs="Arial"/>
          <w:b/>
          <w:lang w:val="sr-Latn-CS"/>
        </w:rPr>
        <w:t xml:space="preserve">ZA KONCEDENTA                                                              </w:t>
      </w:r>
      <w:r w:rsidR="00F556C0" w:rsidRPr="00EA47C9">
        <w:rPr>
          <w:rFonts w:ascii="Arial" w:hAnsi="Arial" w:cs="Arial"/>
          <w:b/>
          <w:lang w:val="sr-Latn-CS"/>
        </w:rPr>
        <w:t xml:space="preserve">                       </w:t>
      </w:r>
      <w:r w:rsidRPr="00EA47C9">
        <w:rPr>
          <w:rFonts w:ascii="Arial" w:hAnsi="Arial" w:cs="Arial"/>
          <w:b/>
          <w:lang w:val="sr-Latn-CS"/>
        </w:rPr>
        <w:t xml:space="preserve"> </w:t>
      </w:r>
      <w:r w:rsidR="00F556C0" w:rsidRPr="00EA47C9">
        <w:rPr>
          <w:rFonts w:ascii="Arial" w:hAnsi="Arial" w:cs="Arial"/>
          <w:b/>
          <w:lang w:val="sr-Latn-CS"/>
        </w:rPr>
        <w:t xml:space="preserve">     </w:t>
      </w:r>
      <w:r w:rsidRPr="00EA47C9">
        <w:rPr>
          <w:rFonts w:ascii="Arial" w:hAnsi="Arial" w:cs="Arial"/>
          <w:b/>
          <w:lang w:val="sr-Latn-CS"/>
        </w:rPr>
        <w:t>ZA KONCESIONARA</w:t>
      </w:r>
    </w:p>
    <w:p w:rsidR="00B6742A" w:rsidRPr="00EA47C9" w:rsidRDefault="00B6742A" w:rsidP="003B437A">
      <w:pPr>
        <w:autoSpaceDE w:val="0"/>
        <w:autoSpaceDN w:val="0"/>
        <w:adjustRightInd w:val="0"/>
        <w:spacing w:after="0"/>
        <w:jc w:val="both"/>
        <w:rPr>
          <w:rFonts w:ascii="Arial" w:hAnsi="Arial" w:cs="Arial"/>
          <w:b/>
          <w:lang w:val="sr-Latn-CS"/>
        </w:rPr>
      </w:pPr>
    </w:p>
    <w:p w:rsidR="00F556C0" w:rsidRPr="00EA47C9" w:rsidRDefault="001C60B1" w:rsidP="003B437A">
      <w:pPr>
        <w:autoSpaceDE w:val="0"/>
        <w:autoSpaceDN w:val="0"/>
        <w:adjustRightInd w:val="0"/>
        <w:spacing w:after="0"/>
        <w:jc w:val="both"/>
        <w:rPr>
          <w:rFonts w:ascii="Arial" w:hAnsi="Arial" w:cs="Arial"/>
          <w:b/>
          <w:lang w:val="sr-Latn-CS"/>
        </w:rPr>
      </w:pPr>
      <w:r w:rsidRPr="00EA47C9">
        <w:rPr>
          <w:rFonts w:ascii="Arial" w:hAnsi="Arial" w:cs="Arial"/>
          <w:b/>
          <w:lang w:val="sr-Latn-CS"/>
        </w:rPr>
        <w:t xml:space="preserve"> M I N I S T A R K A                                                                        </w:t>
      </w:r>
      <w:r w:rsidR="00F556C0" w:rsidRPr="00EA47C9">
        <w:rPr>
          <w:rFonts w:ascii="Arial" w:hAnsi="Arial" w:cs="Arial"/>
          <w:b/>
          <w:lang w:val="sr-Latn-CS"/>
        </w:rPr>
        <w:t xml:space="preserve">                  </w:t>
      </w:r>
      <w:r w:rsidRPr="00EA47C9">
        <w:rPr>
          <w:rFonts w:ascii="Arial" w:hAnsi="Arial" w:cs="Arial"/>
          <w:b/>
          <w:lang w:val="sr-Latn-CS"/>
        </w:rPr>
        <w:t>IZVRŠNI DIREKTOR</w:t>
      </w:r>
      <w:r w:rsidR="00B6742A" w:rsidRPr="00EA47C9">
        <w:rPr>
          <w:rFonts w:ascii="Arial" w:hAnsi="Arial" w:cs="Arial"/>
          <w:b/>
          <w:lang w:val="sr-Latn-CS"/>
        </w:rPr>
        <w:t xml:space="preserve">      </w:t>
      </w:r>
    </w:p>
    <w:p w:rsidR="00F556C0" w:rsidRPr="00EA47C9" w:rsidRDefault="00F556C0" w:rsidP="003B437A">
      <w:pPr>
        <w:autoSpaceDE w:val="0"/>
        <w:autoSpaceDN w:val="0"/>
        <w:adjustRightInd w:val="0"/>
        <w:spacing w:after="0"/>
        <w:jc w:val="both"/>
        <w:rPr>
          <w:rFonts w:ascii="Arial" w:hAnsi="Arial" w:cs="Arial"/>
          <w:b/>
          <w:lang w:val="sr-Latn-CS"/>
        </w:rPr>
      </w:pPr>
    </w:p>
    <w:p w:rsidR="001C60B1" w:rsidRPr="00EA47C9" w:rsidRDefault="00F556C0" w:rsidP="003B437A">
      <w:pPr>
        <w:autoSpaceDE w:val="0"/>
        <w:autoSpaceDN w:val="0"/>
        <w:adjustRightInd w:val="0"/>
        <w:spacing w:after="0"/>
        <w:jc w:val="both"/>
        <w:rPr>
          <w:rFonts w:ascii="Arial" w:hAnsi="Arial" w:cs="Arial"/>
          <w:b/>
          <w:lang w:val="sr-Latn-CS"/>
        </w:rPr>
      </w:pPr>
      <w:r w:rsidRPr="00EA47C9">
        <w:rPr>
          <w:rFonts w:ascii="Arial" w:hAnsi="Arial" w:cs="Arial"/>
          <w:lang w:val="sr-Latn-CS"/>
        </w:rPr>
        <w:t xml:space="preserve"> Dragica Sekulić</w:t>
      </w:r>
      <w:r w:rsidR="00B6742A" w:rsidRPr="00EA47C9">
        <w:rPr>
          <w:rFonts w:ascii="Arial" w:hAnsi="Arial" w:cs="Arial"/>
          <w:b/>
          <w:lang w:val="sr-Latn-CS"/>
        </w:rPr>
        <w:t xml:space="preserve">                                                                                            </w:t>
      </w:r>
      <w:r w:rsidRPr="00EA47C9">
        <w:rPr>
          <w:rFonts w:ascii="Arial" w:hAnsi="Arial" w:cs="Arial"/>
          <w:b/>
          <w:lang w:val="sr-Latn-CS"/>
        </w:rPr>
        <w:t xml:space="preserve">     </w:t>
      </w:r>
      <w:r w:rsidRPr="00EA47C9">
        <w:rPr>
          <w:rFonts w:ascii="Arial" w:hAnsi="Arial" w:cs="Arial"/>
          <w:lang w:val="sr-Latn-CS"/>
        </w:rPr>
        <w:t>__________________</w:t>
      </w:r>
      <w:r w:rsidRPr="00EA47C9">
        <w:rPr>
          <w:rFonts w:ascii="Arial" w:hAnsi="Arial" w:cs="Arial"/>
          <w:b/>
          <w:lang w:val="sr-Latn-CS"/>
        </w:rPr>
        <w:t xml:space="preserve">   </w:t>
      </w:r>
    </w:p>
    <w:p w:rsidR="00D8340B" w:rsidRPr="00D8340B" w:rsidRDefault="00D8340B" w:rsidP="00D8340B">
      <w:pPr>
        <w:spacing w:after="0" w:line="240" w:lineRule="auto"/>
        <w:rPr>
          <w:rFonts w:cstheme="minorHAnsi"/>
          <w:color w:val="000000"/>
          <w:lang w:val="sr-Latn-CS"/>
        </w:rPr>
      </w:pPr>
    </w:p>
    <w:sectPr w:rsidR="00D8340B" w:rsidRPr="00D8340B" w:rsidSect="000226A6">
      <w:headerReference w:type="default" r:id="rId8"/>
      <w:footerReference w:type="default" r:id="rId9"/>
      <w:pgSz w:w="12240" w:h="15840"/>
      <w:pgMar w:top="851" w:right="1021" w:bottom="851" w:left="102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5B7" w:rsidRDefault="001425B7" w:rsidP="00775E10">
      <w:pPr>
        <w:spacing w:after="0" w:line="240" w:lineRule="auto"/>
      </w:pPr>
      <w:r>
        <w:separator/>
      </w:r>
    </w:p>
  </w:endnote>
  <w:endnote w:type="continuationSeparator" w:id="0">
    <w:p w:rsidR="001425B7" w:rsidRDefault="001425B7"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20" w:rsidRDefault="00804720" w:rsidP="000226A6">
    <w:pPr>
      <w:pStyle w:val="Footer"/>
      <w:tabs>
        <w:tab w:val="clear" w:pos="4680"/>
        <w:tab w:val="clear" w:pos="9360"/>
        <w:tab w:val="left" w:pos="190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5B7" w:rsidRDefault="001425B7" w:rsidP="00775E10">
      <w:pPr>
        <w:spacing w:after="0" w:line="240" w:lineRule="auto"/>
      </w:pPr>
      <w:r>
        <w:separator/>
      </w:r>
    </w:p>
  </w:footnote>
  <w:footnote w:type="continuationSeparator" w:id="0">
    <w:p w:rsidR="001425B7" w:rsidRDefault="001425B7" w:rsidP="00775E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4386"/>
      <w:docPartObj>
        <w:docPartGallery w:val="Page Numbers (Top of Page)"/>
        <w:docPartUnique/>
      </w:docPartObj>
    </w:sdtPr>
    <w:sdtContent>
      <w:p w:rsidR="00804720" w:rsidRDefault="00B446AC">
        <w:pPr>
          <w:pStyle w:val="Header"/>
          <w:jc w:val="center"/>
        </w:pPr>
        <w:fldSimple w:instr=" PAGE   \* MERGEFORMAT ">
          <w:r w:rsidR="00A768BB">
            <w:rPr>
              <w:noProof/>
            </w:rPr>
            <w:t>12</w:t>
          </w:r>
        </w:fldSimple>
      </w:p>
    </w:sdtContent>
  </w:sdt>
  <w:p w:rsidR="00804720" w:rsidRDefault="008047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06C5FB1"/>
    <w:multiLevelType w:val="hybridMultilevel"/>
    <w:tmpl w:val="C88C3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CC0764"/>
    <w:multiLevelType w:val="hybridMultilevel"/>
    <w:tmpl w:val="27508DDC"/>
    <w:lvl w:ilvl="0" w:tplc="841E07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648DC"/>
    <w:multiLevelType w:val="hybridMultilevel"/>
    <w:tmpl w:val="D6AE4FD4"/>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910CB"/>
    <w:multiLevelType w:val="hybridMultilevel"/>
    <w:tmpl w:val="CD9C7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9A7465"/>
    <w:multiLevelType w:val="hybridMultilevel"/>
    <w:tmpl w:val="C7EEA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BE68A2"/>
    <w:multiLevelType w:val="hybridMultilevel"/>
    <w:tmpl w:val="FEC2F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3009A2"/>
    <w:multiLevelType w:val="hybridMultilevel"/>
    <w:tmpl w:val="6C08C83A"/>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130A0"/>
    <w:multiLevelType w:val="hybridMultilevel"/>
    <w:tmpl w:val="1A00F78E"/>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D2535"/>
    <w:multiLevelType w:val="hybridMultilevel"/>
    <w:tmpl w:val="55B09F30"/>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B6644C"/>
    <w:multiLevelType w:val="hybridMultilevel"/>
    <w:tmpl w:val="69848E40"/>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9E5457"/>
    <w:multiLevelType w:val="hybridMultilevel"/>
    <w:tmpl w:val="3E547E84"/>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161566"/>
    <w:multiLevelType w:val="hybridMultilevel"/>
    <w:tmpl w:val="858A5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417BF9"/>
    <w:multiLevelType w:val="hybridMultilevel"/>
    <w:tmpl w:val="BD6A2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42335BB8"/>
    <w:multiLevelType w:val="hybridMultilevel"/>
    <w:tmpl w:val="B5783F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9F4F8E"/>
    <w:multiLevelType w:val="hybridMultilevel"/>
    <w:tmpl w:val="188E69E2"/>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0A59ED"/>
    <w:multiLevelType w:val="hybridMultilevel"/>
    <w:tmpl w:val="AF8C2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AD5E18"/>
    <w:multiLevelType w:val="hybridMultilevel"/>
    <w:tmpl w:val="58820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680AF3"/>
    <w:multiLevelType w:val="hybridMultilevel"/>
    <w:tmpl w:val="60AE5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0E36B2D"/>
    <w:multiLevelType w:val="hybridMultilevel"/>
    <w:tmpl w:val="7DD6D738"/>
    <w:lvl w:ilvl="0" w:tplc="841E07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AF5FFE"/>
    <w:multiLevelType w:val="hybridMultilevel"/>
    <w:tmpl w:val="8F0E9046"/>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B829B5"/>
    <w:multiLevelType w:val="hybridMultilevel"/>
    <w:tmpl w:val="EC7CD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521829"/>
    <w:multiLevelType w:val="hybridMultilevel"/>
    <w:tmpl w:val="362C859E"/>
    <w:lvl w:ilvl="0" w:tplc="471AFE1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C835F1"/>
    <w:multiLevelType w:val="hybridMultilevel"/>
    <w:tmpl w:val="866C7C7A"/>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C916BC"/>
    <w:multiLevelType w:val="hybridMultilevel"/>
    <w:tmpl w:val="01D20D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736D88"/>
    <w:multiLevelType w:val="hybridMultilevel"/>
    <w:tmpl w:val="ABE88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933CF8"/>
    <w:multiLevelType w:val="hybridMultilevel"/>
    <w:tmpl w:val="DDCEB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4">
    <w:nsid w:val="73E26583"/>
    <w:multiLevelType w:val="hybridMultilevel"/>
    <w:tmpl w:val="474A6F5A"/>
    <w:lvl w:ilvl="0" w:tplc="0414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4343E61"/>
    <w:multiLevelType w:val="hybridMultilevel"/>
    <w:tmpl w:val="2E0CC692"/>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556DD8"/>
    <w:multiLevelType w:val="hybridMultilevel"/>
    <w:tmpl w:val="B1823C2E"/>
    <w:lvl w:ilvl="0" w:tplc="8D5A3A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33"/>
  </w:num>
  <w:num w:numId="4">
    <w:abstractNumId w:val="31"/>
  </w:num>
  <w:num w:numId="5">
    <w:abstractNumId w:val="4"/>
  </w:num>
  <w:num w:numId="6">
    <w:abstractNumId w:val="10"/>
  </w:num>
  <w:num w:numId="7">
    <w:abstractNumId w:val="20"/>
  </w:num>
  <w:num w:numId="8">
    <w:abstractNumId w:val="24"/>
  </w:num>
  <w:num w:numId="9">
    <w:abstractNumId w:val="5"/>
  </w:num>
  <w:num w:numId="10">
    <w:abstractNumId w:val="11"/>
  </w:num>
  <w:num w:numId="11">
    <w:abstractNumId w:val="26"/>
  </w:num>
  <w:num w:numId="12">
    <w:abstractNumId w:val="7"/>
  </w:num>
  <w:num w:numId="13">
    <w:abstractNumId w:val="6"/>
  </w:num>
  <w:num w:numId="14">
    <w:abstractNumId w:val="30"/>
  </w:num>
  <w:num w:numId="15">
    <w:abstractNumId w:val="23"/>
  </w:num>
  <w:num w:numId="16">
    <w:abstractNumId w:val="2"/>
  </w:num>
  <w:num w:numId="17">
    <w:abstractNumId w:val="29"/>
  </w:num>
  <w:num w:numId="18">
    <w:abstractNumId w:val="17"/>
  </w:num>
  <w:num w:numId="19">
    <w:abstractNumId w:val="3"/>
  </w:num>
  <w:num w:numId="20">
    <w:abstractNumId w:val="35"/>
  </w:num>
  <w:num w:numId="21">
    <w:abstractNumId w:val="12"/>
  </w:num>
  <w:num w:numId="22">
    <w:abstractNumId w:val="25"/>
  </w:num>
  <w:num w:numId="23">
    <w:abstractNumId w:val="14"/>
  </w:num>
  <w:num w:numId="24">
    <w:abstractNumId w:val="13"/>
  </w:num>
  <w:num w:numId="25">
    <w:abstractNumId w:val="34"/>
  </w:num>
  <w:num w:numId="26">
    <w:abstractNumId w:val="9"/>
  </w:num>
  <w:num w:numId="27">
    <w:abstractNumId w:val="28"/>
  </w:num>
  <w:num w:numId="28">
    <w:abstractNumId w:val="36"/>
  </w:num>
  <w:num w:numId="29">
    <w:abstractNumId w:val="19"/>
  </w:num>
  <w:num w:numId="30">
    <w:abstractNumId w:val="21"/>
  </w:num>
  <w:num w:numId="31">
    <w:abstractNumId w:val="16"/>
  </w:num>
  <w:num w:numId="32">
    <w:abstractNumId w:val="27"/>
  </w:num>
  <w:num w:numId="33">
    <w:abstractNumId w:val="32"/>
  </w:num>
  <w:num w:numId="34">
    <w:abstractNumId w:val="8"/>
  </w:num>
  <w:num w:numId="35">
    <w:abstractNumId w:val="2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273BB"/>
    <w:rsid w:val="00005DDC"/>
    <w:rsid w:val="0000671F"/>
    <w:rsid w:val="000145A5"/>
    <w:rsid w:val="00021283"/>
    <w:rsid w:val="000226A6"/>
    <w:rsid w:val="00026D5E"/>
    <w:rsid w:val="00040D85"/>
    <w:rsid w:val="00044236"/>
    <w:rsid w:val="00045107"/>
    <w:rsid w:val="0004534D"/>
    <w:rsid w:val="000454EF"/>
    <w:rsid w:val="00052444"/>
    <w:rsid w:val="0005796A"/>
    <w:rsid w:val="00060393"/>
    <w:rsid w:val="00063C2B"/>
    <w:rsid w:val="000656AB"/>
    <w:rsid w:val="00075B67"/>
    <w:rsid w:val="00077F05"/>
    <w:rsid w:val="000835B9"/>
    <w:rsid w:val="00083E11"/>
    <w:rsid w:val="0008473B"/>
    <w:rsid w:val="00084940"/>
    <w:rsid w:val="000900E2"/>
    <w:rsid w:val="00090E1D"/>
    <w:rsid w:val="00091DC8"/>
    <w:rsid w:val="00092539"/>
    <w:rsid w:val="00097069"/>
    <w:rsid w:val="000A4F04"/>
    <w:rsid w:val="000B6CA5"/>
    <w:rsid w:val="000C1B73"/>
    <w:rsid w:val="000D1136"/>
    <w:rsid w:val="000D6A2D"/>
    <w:rsid w:val="000E02F6"/>
    <w:rsid w:val="000E593A"/>
    <w:rsid w:val="000F5A17"/>
    <w:rsid w:val="001013EB"/>
    <w:rsid w:val="00103EC1"/>
    <w:rsid w:val="00104BAF"/>
    <w:rsid w:val="001059DE"/>
    <w:rsid w:val="00106C5B"/>
    <w:rsid w:val="00112338"/>
    <w:rsid w:val="0011361B"/>
    <w:rsid w:val="001149F3"/>
    <w:rsid w:val="00117641"/>
    <w:rsid w:val="00117F91"/>
    <w:rsid w:val="00127B42"/>
    <w:rsid w:val="001425B7"/>
    <w:rsid w:val="0014392E"/>
    <w:rsid w:val="00144A8B"/>
    <w:rsid w:val="00145CE3"/>
    <w:rsid w:val="00150FF8"/>
    <w:rsid w:val="00151297"/>
    <w:rsid w:val="001609A2"/>
    <w:rsid w:val="0016399C"/>
    <w:rsid w:val="0016713A"/>
    <w:rsid w:val="0016767C"/>
    <w:rsid w:val="00172A58"/>
    <w:rsid w:val="0017557C"/>
    <w:rsid w:val="001801B7"/>
    <w:rsid w:val="00194367"/>
    <w:rsid w:val="0019498B"/>
    <w:rsid w:val="001A636E"/>
    <w:rsid w:val="001B03D0"/>
    <w:rsid w:val="001B2CF2"/>
    <w:rsid w:val="001B73E7"/>
    <w:rsid w:val="001B7C66"/>
    <w:rsid w:val="001C60B1"/>
    <w:rsid w:val="001D1E15"/>
    <w:rsid w:val="001D43AD"/>
    <w:rsid w:val="001D6FE5"/>
    <w:rsid w:val="001E06DC"/>
    <w:rsid w:val="001E2C74"/>
    <w:rsid w:val="001E7348"/>
    <w:rsid w:val="001F0EE0"/>
    <w:rsid w:val="001F492F"/>
    <w:rsid w:val="002040B2"/>
    <w:rsid w:val="00204C52"/>
    <w:rsid w:val="002164FA"/>
    <w:rsid w:val="00220A62"/>
    <w:rsid w:val="00227BEE"/>
    <w:rsid w:val="00230D8E"/>
    <w:rsid w:val="00245086"/>
    <w:rsid w:val="00250A9C"/>
    <w:rsid w:val="00252B42"/>
    <w:rsid w:val="00252BF0"/>
    <w:rsid w:val="00253C6F"/>
    <w:rsid w:val="00255AB9"/>
    <w:rsid w:val="0027328C"/>
    <w:rsid w:val="00273E5A"/>
    <w:rsid w:val="0028601C"/>
    <w:rsid w:val="0028614A"/>
    <w:rsid w:val="00292FB3"/>
    <w:rsid w:val="00296E4E"/>
    <w:rsid w:val="002A5090"/>
    <w:rsid w:val="002D0CE5"/>
    <w:rsid w:val="002D3D78"/>
    <w:rsid w:val="002D4E9C"/>
    <w:rsid w:val="002D603C"/>
    <w:rsid w:val="002E062E"/>
    <w:rsid w:val="002E6D2E"/>
    <w:rsid w:val="002F1775"/>
    <w:rsid w:val="003139AF"/>
    <w:rsid w:val="00317D81"/>
    <w:rsid w:val="00327710"/>
    <w:rsid w:val="00331319"/>
    <w:rsid w:val="00332C12"/>
    <w:rsid w:val="00335062"/>
    <w:rsid w:val="00345FC8"/>
    <w:rsid w:val="00356E95"/>
    <w:rsid w:val="00361CFC"/>
    <w:rsid w:val="00367BCE"/>
    <w:rsid w:val="00370394"/>
    <w:rsid w:val="00383840"/>
    <w:rsid w:val="0038432A"/>
    <w:rsid w:val="003936FB"/>
    <w:rsid w:val="00395B78"/>
    <w:rsid w:val="003A57A4"/>
    <w:rsid w:val="003A6C81"/>
    <w:rsid w:val="003A75B3"/>
    <w:rsid w:val="003A7CEE"/>
    <w:rsid w:val="003B1A3E"/>
    <w:rsid w:val="003B437A"/>
    <w:rsid w:val="003B62E2"/>
    <w:rsid w:val="003C42F1"/>
    <w:rsid w:val="003C5911"/>
    <w:rsid w:val="003D2EBC"/>
    <w:rsid w:val="003D7FA9"/>
    <w:rsid w:val="003F17F1"/>
    <w:rsid w:val="003F2D88"/>
    <w:rsid w:val="004003D7"/>
    <w:rsid w:val="004106E1"/>
    <w:rsid w:val="00411C51"/>
    <w:rsid w:val="00415591"/>
    <w:rsid w:val="00416D05"/>
    <w:rsid w:val="004170ED"/>
    <w:rsid w:val="0042339B"/>
    <w:rsid w:val="00440BD7"/>
    <w:rsid w:val="00445D08"/>
    <w:rsid w:val="00454583"/>
    <w:rsid w:val="00460809"/>
    <w:rsid w:val="00465F2D"/>
    <w:rsid w:val="004666EB"/>
    <w:rsid w:val="00471B86"/>
    <w:rsid w:val="004733CC"/>
    <w:rsid w:val="004756D9"/>
    <w:rsid w:val="004973FC"/>
    <w:rsid w:val="004A39B1"/>
    <w:rsid w:val="004B127B"/>
    <w:rsid w:val="004B5C86"/>
    <w:rsid w:val="004B6F22"/>
    <w:rsid w:val="004C6989"/>
    <w:rsid w:val="004C719C"/>
    <w:rsid w:val="004D142B"/>
    <w:rsid w:val="004D5402"/>
    <w:rsid w:val="004E3A3A"/>
    <w:rsid w:val="004F2F13"/>
    <w:rsid w:val="004F6340"/>
    <w:rsid w:val="00504005"/>
    <w:rsid w:val="00505805"/>
    <w:rsid w:val="00510ED3"/>
    <w:rsid w:val="00511351"/>
    <w:rsid w:val="00514C2A"/>
    <w:rsid w:val="00533177"/>
    <w:rsid w:val="005359D8"/>
    <w:rsid w:val="0053673A"/>
    <w:rsid w:val="0054418C"/>
    <w:rsid w:val="005455F0"/>
    <w:rsid w:val="005457C1"/>
    <w:rsid w:val="005514BE"/>
    <w:rsid w:val="0055273F"/>
    <w:rsid w:val="00557A2D"/>
    <w:rsid w:val="00560B8D"/>
    <w:rsid w:val="00561153"/>
    <w:rsid w:val="00564151"/>
    <w:rsid w:val="0056420A"/>
    <w:rsid w:val="00564F2E"/>
    <w:rsid w:val="005658B1"/>
    <w:rsid w:val="005721DF"/>
    <w:rsid w:val="00581A29"/>
    <w:rsid w:val="0058397E"/>
    <w:rsid w:val="00585097"/>
    <w:rsid w:val="0059473B"/>
    <w:rsid w:val="0059603D"/>
    <w:rsid w:val="0059612A"/>
    <w:rsid w:val="005A0249"/>
    <w:rsid w:val="005A05FE"/>
    <w:rsid w:val="005A391F"/>
    <w:rsid w:val="005B36E2"/>
    <w:rsid w:val="005B4628"/>
    <w:rsid w:val="005B533F"/>
    <w:rsid w:val="005C0DCC"/>
    <w:rsid w:val="005D4E22"/>
    <w:rsid w:val="005E5DC0"/>
    <w:rsid w:val="005F1089"/>
    <w:rsid w:val="00606ACC"/>
    <w:rsid w:val="00607E4A"/>
    <w:rsid w:val="00607F56"/>
    <w:rsid w:val="0061271F"/>
    <w:rsid w:val="00612A34"/>
    <w:rsid w:val="006134F2"/>
    <w:rsid w:val="006220C0"/>
    <w:rsid w:val="0062268C"/>
    <w:rsid w:val="0062534B"/>
    <w:rsid w:val="00626EBD"/>
    <w:rsid w:val="00645885"/>
    <w:rsid w:val="00646015"/>
    <w:rsid w:val="00646B28"/>
    <w:rsid w:val="006471B8"/>
    <w:rsid w:val="00651CC6"/>
    <w:rsid w:val="0065263B"/>
    <w:rsid w:val="0066163C"/>
    <w:rsid w:val="00662808"/>
    <w:rsid w:val="00663C03"/>
    <w:rsid w:val="00664497"/>
    <w:rsid w:val="0066463A"/>
    <w:rsid w:val="00681A1E"/>
    <w:rsid w:val="00686468"/>
    <w:rsid w:val="00686F46"/>
    <w:rsid w:val="00690A3B"/>
    <w:rsid w:val="00691099"/>
    <w:rsid w:val="00695773"/>
    <w:rsid w:val="006A45A8"/>
    <w:rsid w:val="006B1587"/>
    <w:rsid w:val="006C386B"/>
    <w:rsid w:val="006C71BE"/>
    <w:rsid w:val="006E70FD"/>
    <w:rsid w:val="006E7ACA"/>
    <w:rsid w:val="006F300A"/>
    <w:rsid w:val="006F4854"/>
    <w:rsid w:val="006F6180"/>
    <w:rsid w:val="00713423"/>
    <w:rsid w:val="007176F0"/>
    <w:rsid w:val="00722254"/>
    <w:rsid w:val="0073269F"/>
    <w:rsid w:val="0073532D"/>
    <w:rsid w:val="00735933"/>
    <w:rsid w:val="00740639"/>
    <w:rsid w:val="007414DF"/>
    <w:rsid w:val="00741AA0"/>
    <w:rsid w:val="00744821"/>
    <w:rsid w:val="00746F7C"/>
    <w:rsid w:val="00751BA3"/>
    <w:rsid w:val="00752493"/>
    <w:rsid w:val="007653BE"/>
    <w:rsid w:val="00766016"/>
    <w:rsid w:val="007663D5"/>
    <w:rsid w:val="00767566"/>
    <w:rsid w:val="007725DE"/>
    <w:rsid w:val="00775E10"/>
    <w:rsid w:val="00775FC2"/>
    <w:rsid w:val="00777096"/>
    <w:rsid w:val="00780422"/>
    <w:rsid w:val="0078629A"/>
    <w:rsid w:val="00791F67"/>
    <w:rsid w:val="007922AA"/>
    <w:rsid w:val="007A0042"/>
    <w:rsid w:val="007A166F"/>
    <w:rsid w:val="007A5FDA"/>
    <w:rsid w:val="007A677D"/>
    <w:rsid w:val="007A72D8"/>
    <w:rsid w:val="007C2CC0"/>
    <w:rsid w:val="007D0C6B"/>
    <w:rsid w:val="007D45EE"/>
    <w:rsid w:val="007E7BFC"/>
    <w:rsid w:val="007F09B8"/>
    <w:rsid w:val="007F21B0"/>
    <w:rsid w:val="00804720"/>
    <w:rsid w:val="00811867"/>
    <w:rsid w:val="00820536"/>
    <w:rsid w:val="00822F12"/>
    <w:rsid w:val="008273BB"/>
    <w:rsid w:val="0083022D"/>
    <w:rsid w:val="00833FF0"/>
    <w:rsid w:val="008372EB"/>
    <w:rsid w:val="0083780F"/>
    <w:rsid w:val="0084591D"/>
    <w:rsid w:val="008505A2"/>
    <w:rsid w:val="0085269B"/>
    <w:rsid w:val="00866BC7"/>
    <w:rsid w:val="00867902"/>
    <w:rsid w:val="00867F53"/>
    <w:rsid w:val="0087648D"/>
    <w:rsid w:val="00884001"/>
    <w:rsid w:val="00884C3D"/>
    <w:rsid w:val="00886C4C"/>
    <w:rsid w:val="00887FC8"/>
    <w:rsid w:val="00894C8A"/>
    <w:rsid w:val="00897986"/>
    <w:rsid w:val="008A0507"/>
    <w:rsid w:val="008A50FD"/>
    <w:rsid w:val="008B0CFF"/>
    <w:rsid w:val="008B6352"/>
    <w:rsid w:val="008C19EA"/>
    <w:rsid w:val="008D0F09"/>
    <w:rsid w:val="008D6FDD"/>
    <w:rsid w:val="008D7103"/>
    <w:rsid w:val="008D7659"/>
    <w:rsid w:val="008F38FD"/>
    <w:rsid w:val="00902FD0"/>
    <w:rsid w:val="009043D9"/>
    <w:rsid w:val="00924CEE"/>
    <w:rsid w:val="0093274A"/>
    <w:rsid w:val="00935886"/>
    <w:rsid w:val="009370F3"/>
    <w:rsid w:val="0094367F"/>
    <w:rsid w:val="009460B6"/>
    <w:rsid w:val="00953B40"/>
    <w:rsid w:val="00960A1C"/>
    <w:rsid w:val="009628F1"/>
    <w:rsid w:val="009639B6"/>
    <w:rsid w:val="00965059"/>
    <w:rsid w:val="009653E7"/>
    <w:rsid w:val="00983E53"/>
    <w:rsid w:val="00983F3C"/>
    <w:rsid w:val="0099503A"/>
    <w:rsid w:val="009A13AD"/>
    <w:rsid w:val="009B615D"/>
    <w:rsid w:val="009C0A8B"/>
    <w:rsid w:val="009C0C1C"/>
    <w:rsid w:val="009C63EC"/>
    <w:rsid w:val="009D0CE5"/>
    <w:rsid w:val="009D4332"/>
    <w:rsid w:val="009E09DD"/>
    <w:rsid w:val="009E1F73"/>
    <w:rsid w:val="009E3451"/>
    <w:rsid w:val="009E7F93"/>
    <w:rsid w:val="00A01593"/>
    <w:rsid w:val="00A04168"/>
    <w:rsid w:val="00A053EA"/>
    <w:rsid w:val="00A11B35"/>
    <w:rsid w:val="00A13E8E"/>
    <w:rsid w:val="00A22E3C"/>
    <w:rsid w:val="00A309B4"/>
    <w:rsid w:val="00A33B9D"/>
    <w:rsid w:val="00A454AD"/>
    <w:rsid w:val="00A67E20"/>
    <w:rsid w:val="00A73A28"/>
    <w:rsid w:val="00A768BB"/>
    <w:rsid w:val="00A77C51"/>
    <w:rsid w:val="00A77CBC"/>
    <w:rsid w:val="00A82B83"/>
    <w:rsid w:val="00A84A01"/>
    <w:rsid w:val="00AA54DB"/>
    <w:rsid w:val="00AA5541"/>
    <w:rsid w:val="00AA71E8"/>
    <w:rsid w:val="00AB0986"/>
    <w:rsid w:val="00AB35DC"/>
    <w:rsid w:val="00AD53D7"/>
    <w:rsid w:val="00AD6951"/>
    <w:rsid w:val="00AE5264"/>
    <w:rsid w:val="00AF1792"/>
    <w:rsid w:val="00AF3060"/>
    <w:rsid w:val="00B05FB8"/>
    <w:rsid w:val="00B160BD"/>
    <w:rsid w:val="00B275D2"/>
    <w:rsid w:val="00B33C66"/>
    <w:rsid w:val="00B375DC"/>
    <w:rsid w:val="00B4208B"/>
    <w:rsid w:val="00B444D3"/>
    <w:rsid w:val="00B446AC"/>
    <w:rsid w:val="00B501CF"/>
    <w:rsid w:val="00B52769"/>
    <w:rsid w:val="00B5284A"/>
    <w:rsid w:val="00B6742A"/>
    <w:rsid w:val="00B8584A"/>
    <w:rsid w:val="00B9336B"/>
    <w:rsid w:val="00BA06B0"/>
    <w:rsid w:val="00BA07D1"/>
    <w:rsid w:val="00BA7733"/>
    <w:rsid w:val="00BA786B"/>
    <w:rsid w:val="00BB3292"/>
    <w:rsid w:val="00BB5473"/>
    <w:rsid w:val="00BB5D93"/>
    <w:rsid w:val="00BB7DB8"/>
    <w:rsid w:val="00BC2C0E"/>
    <w:rsid w:val="00BD6C5E"/>
    <w:rsid w:val="00BE340C"/>
    <w:rsid w:val="00BE48D9"/>
    <w:rsid w:val="00BE5057"/>
    <w:rsid w:val="00BF432E"/>
    <w:rsid w:val="00C04CD1"/>
    <w:rsid w:val="00C05A63"/>
    <w:rsid w:val="00C05D00"/>
    <w:rsid w:val="00C11626"/>
    <w:rsid w:val="00C163AE"/>
    <w:rsid w:val="00C236DC"/>
    <w:rsid w:val="00C27456"/>
    <w:rsid w:val="00C3157B"/>
    <w:rsid w:val="00C32498"/>
    <w:rsid w:val="00C37C98"/>
    <w:rsid w:val="00C40492"/>
    <w:rsid w:val="00C4227C"/>
    <w:rsid w:val="00C43972"/>
    <w:rsid w:val="00C44F35"/>
    <w:rsid w:val="00C54845"/>
    <w:rsid w:val="00C63B63"/>
    <w:rsid w:val="00C7325F"/>
    <w:rsid w:val="00C8072F"/>
    <w:rsid w:val="00C82C3F"/>
    <w:rsid w:val="00C95B2F"/>
    <w:rsid w:val="00C96371"/>
    <w:rsid w:val="00C97CE6"/>
    <w:rsid w:val="00CB4A2B"/>
    <w:rsid w:val="00CB7AB0"/>
    <w:rsid w:val="00CC031F"/>
    <w:rsid w:val="00CC109F"/>
    <w:rsid w:val="00CC131D"/>
    <w:rsid w:val="00CC31C8"/>
    <w:rsid w:val="00CD2DE8"/>
    <w:rsid w:val="00CD3293"/>
    <w:rsid w:val="00CE0AD6"/>
    <w:rsid w:val="00CE5F10"/>
    <w:rsid w:val="00CF0491"/>
    <w:rsid w:val="00CF1B02"/>
    <w:rsid w:val="00CF54F5"/>
    <w:rsid w:val="00D06A3B"/>
    <w:rsid w:val="00D06EBB"/>
    <w:rsid w:val="00D07540"/>
    <w:rsid w:val="00D110F9"/>
    <w:rsid w:val="00D21728"/>
    <w:rsid w:val="00D234AE"/>
    <w:rsid w:val="00D26DE1"/>
    <w:rsid w:val="00D37621"/>
    <w:rsid w:val="00D40C33"/>
    <w:rsid w:val="00D573B8"/>
    <w:rsid w:val="00D57C1E"/>
    <w:rsid w:val="00D7113D"/>
    <w:rsid w:val="00D814ED"/>
    <w:rsid w:val="00D8174B"/>
    <w:rsid w:val="00D8280F"/>
    <w:rsid w:val="00D8340B"/>
    <w:rsid w:val="00D8581E"/>
    <w:rsid w:val="00D87A2B"/>
    <w:rsid w:val="00D9046E"/>
    <w:rsid w:val="00D90D43"/>
    <w:rsid w:val="00D95576"/>
    <w:rsid w:val="00D97947"/>
    <w:rsid w:val="00DA0804"/>
    <w:rsid w:val="00DA595E"/>
    <w:rsid w:val="00DA73AC"/>
    <w:rsid w:val="00DB78AA"/>
    <w:rsid w:val="00DB7C38"/>
    <w:rsid w:val="00DC2994"/>
    <w:rsid w:val="00DC3A2F"/>
    <w:rsid w:val="00DE0195"/>
    <w:rsid w:val="00DE1E6D"/>
    <w:rsid w:val="00DF5D44"/>
    <w:rsid w:val="00E21CDE"/>
    <w:rsid w:val="00E25162"/>
    <w:rsid w:val="00E3261D"/>
    <w:rsid w:val="00E410D0"/>
    <w:rsid w:val="00E420D9"/>
    <w:rsid w:val="00E42C53"/>
    <w:rsid w:val="00E51188"/>
    <w:rsid w:val="00E61783"/>
    <w:rsid w:val="00E659AD"/>
    <w:rsid w:val="00E66036"/>
    <w:rsid w:val="00E67B83"/>
    <w:rsid w:val="00E76750"/>
    <w:rsid w:val="00E8145E"/>
    <w:rsid w:val="00E866C0"/>
    <w:rsid w:val="00EA060D"/>
    <w:rsid w:val="00EA2F00"/>
    <w:rsid w:val="00EA47C9"/>
    <w:rsid w:val="00EB3461"/>
    <w:rsid w:val="00EB6D89"/>
    <w:rsid w:val="00EC183B"/>
    <w:rsid w:val="00ED2B21"/>
    <w:rsid w:val="00ED7987"/>
    <w:rsid w:val="00EF1429"/>
    <w:rsid w:val="00EF618A"/>
    <w:rsid w:val="00F00F25"/>
    <w:rsid w:val="00F166AB"/>
    <w:rsid w:val="00F172F8"/>
    <w:rsid w:val="00F20D47"/>
    <w:rsid w:val="00F21DD9"/>
    <w:rsid w:val="00F27476"/>
    <w:rsid w:val="00F33BF8"/>
    <w:rsid w:val="00F373A6"/>
    <w:rsid w:val="00F406B4"/>
    <w:rsid w:val="00F4380C"/>
    <w:rsid w:val="00F43EA1"/>
    <w:rsid w:val="00F50AE6"/>
    <w:rsid w:val="00F5534F"/>
    <w:rsid w:val="00F556C0"/>
    <w:rsid w:val="00F55CCA"/>
    <w:rsid w:val="00F6123F"/>
    <w:rsid w:val="00F648A5"/>
    <w:rsid w:val="00F72F95"/>
    <w:rsid w:val="00F779DD"/>
    <w:rsid w:val="00F81E48"/>
    <w:rsid w:val="00F84A4A"/>
    <w:rsid w:val="00F85193"/>
    <w:rsid w:val="00FA17E7"/>
    <w:rsid w:val="00FA4C0A"/>
    <w:rsid w:val="00FB1D1F"/>
    <w:rsid w:val="00FC2CD1"/>
    <w:rsid w:val="00FC50F6"/>
    <w:rsid w:val="00FD1659"/>
    <w:rsid w:val="00FD6BDD"/>
    <w:rsid w:val="00FD6EC5"/>
    <w:rsid w:val="00FE6790"/>
    <w:rsid w:val="00FF234D"/>
    <w:rsid w:val="00FF4D9E"/>
    <w:rsid w:val="00FF6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table" w:styleId="TableGrid">
    <w:name w:val="Table Grid"/>
    <w:basedOn w:val="TableNormal"/>
    <w:rsid w:val="00BD6C5E"/>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53D7"/>
    <w:pPr>
      <w:spacing w:after="0" w:line="240" w:lineRule="auto"/>
    </w:pPr>
  </w:style>
  <w:style w:type="paragraph" w:styleId="BalloonText">
    <w:name w:val="Balloon Text"/>
    <w:basedOn w:val="Normal"/>
    <w:link w:val="BalloonTextChar"/>
    <w:uiPriority w:val="99"/>
    <w:semiHidden/>
    <w:unhideWhenUsed/>
    <w:rsid w:val="001C6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0B1"/>
    <w:rPr>
      <w:rFonts w:ascii="Tahoma" w:hAnsi="Tahoma" w:cs="Tahoma"/>
      <w:sz w:val="16"/>
      <w:szCs w:val="16"/>
    </w:rPr>
  </w:style>
  <w:style w:type="character" w:styleId="CommentReference">
    <w:name w:val="annotation reference"/>
    <w:basedOn w:val="DefaultParagraphFont"/>
    <w:uiPriority w:val="99"/>
    <w:semiHidden/>
    <w:unhideWhenUsed/>
    <w:rsid w:val="001C60B1"/>
    <w:rPr>
      <w:sz w:val="16"/>
      <w:szCs w:val="16"/>
    </w:rPr>
  </w:style>
  <w:style w:type="paragraph" w:styleId="CommentText">
    <w:name w:val="annotation text"/>
    <w:basedOn w:val="Normal"/>
    <w:link w:val="CommentTextChar"/>
    <w:uiPriority w:val="99"/>
    <w:semiHidden/>
    <w:unhideWhenUsed/>
    <w:rsid w:val="001C60B1"/>
    <w:pPr>
      <w:spacing w:line="240" w:lineRule="auto"/>
    </w:pPr>
    <w:rPr>
      <w:sz w:val="20"/>
      <w:szCs w:val="20"/>
    </w:rPr>
  </w:style>
  <w:style w:type="character" w:customStyle="1" w:styleId="CommentTextChar">
    <w:name w:val="Comment Text Char"/>
    <w:basedOn w:val="DefaultParagraphFont"/>
    <w:link w:val="CommentText"/>
    <w:uiPriority w:val="99"/>
    <w:semiHidden/>
    <w:rsid w:val="001C60B1"/>
    <w:rPr>
      <w:sz w:val="20"/>
      <w:szCs w:val="20"/>
    </w:rPr>
  </w:style>
  <w:style w:type="paragraph" w:styleId="CommentSubject">
    <w:name w:val="annotation subject"/>
    <w:basedOn w:val="CommentText"/>
    <w:next w:val="CommentText"/>
    <w:link w:val="CommentSubjectChar"/>
    <w:uiPriority w:val="99"/>
    <w:semiHidden/>
    <w:unhideWhenUsed/>
    <w:rsid w:val="001C60B1"/>
    <w:rPr>
      <w:b/>
      <w:bCs/>
    </w:rPr>
  </w:style>
  <w:style w:type="character" w:customStyle="1" w:styleId="CommentSubjectChar">
    <w:name w:val="Comment Subject Char"/>
    <w:basedOn w:val="CommentTextChar"/>
    <w:link w:val="CommentSubject"/>
    <w:uiPriority w:val="99"/>
    <w:semiHidden/>
    <w:rsid w:val="001C60B1"/>
    <w:rPr>
      <w:b/>
      <w:bCs/>
      <w:sz w:val="20"/>
      <w:szCs w:val="20"/>
    </w:rPr>
  </w:style>
  <w:style w:type="paragraph" w:styleId="Revision">
    <w:name w:val="Revision"/>
    <w:hidden/>
    <w:uiPriority w:val="99"/>
    <w:semiHidden/>
    <w:rsid w:val="001C60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94B46-2BCD-4181-94CA-F482439A5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2716</TotalTime>
  <Pages>19</Pages>
  <Words>7171</Words>
  <Characters>40878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radosav.covic</dc:creator>
  <cp:keywords/>
  <dc:description/>
  <cp:lastModifiedBy>vesna.vujacic</cp:lastModifiedBy>
  <cp:revision>153</cp:revision>
  <cp:lastPrinted>2018-07-06T10:17:00Z</cp:lastPrinted>
  <dcterms:created xsi:type="dcterms:W3CDTF">2014-06-01T21:29:00Z</dcterms:created>
  <dcterms:modified xsi:type="dcterms:W3CDTF">2018-07-09T10:54:00Z</dcterms:modified>
</cp:coreProperties>
</file>