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5DC7" w14:textId="77777777" w:rsidR="00AA5610" w:rsidRPr="007C5A77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7C5A77">
        <w:rPr>
          <w:rFonts w:ascii="Arial" w:hAnsi="Arial" w:cs="Arial"/>
          <w:b/>
          <w:lang w:val="pl-PL"/>
        </w:rPr>
        <w:t>PRILOG</w:t>
      </w:r>
      <w:r w:rsidR="00970A99" w:rsidRPr="007C5A77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7C5A77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7C5A77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7C5A77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7C5A77" w:rsidRDefault="00AA5610" w:rsidP="00AA5610">
      <w:pPr>
        <w:rPr>
          <w:rFonts w:ascii="Arial" w:hAnsi="Arial" w:cs="Arial"/>
          <w:b/>
          <w:lang w:val="sr-Latn-CS"/>
        </w:rPr>
      </w:pPr>
      <w:r w:rsidRPr="007C5A77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7C5A77" w:rsidRDefault="00AA5610" w:rsidP="00AA5610">
      <w:pPr>
        <w:spacing w:after="0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Ministarstvo </w:t>
      </w:r>
      <w:r w:rsidR="00137F53" w:rsidRPr="007C5A77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7C5A77" w:rsidRDefault="00AA5610" w:rsidP="00AA5610">
      <w:pPr>
        <w:spacing w:after="0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7C5A77" w:rsidRDefault="00AA5610" w:rsidP="00AA5610">
      <w:pPr>
        <w:spacing w:after="0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7C5A77" w:rsidRDefault="00AA5610" w:rsidP="00AA5610">
      <w:pPr>
        <w:spacing w:after="0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7C5A77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7C5A77">
        <w:rPr>
          <w:rFonts w:ascii="Arial" w:hAnsi="Arial" w:cs="Arial"/>
          <w:b/>
          <w:lang w:val="sr-Latn-CS"/>
        </w:rPr>
        <w:t xml:space="preserve">Bankarska garanciju </w:t>
      </w:r>
      <w:r w:rsidR="00C67C70" w:rsidRPr="007C5A77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</w:p>
    <w:p w14:paraId="48ECF795" w14:textId="02A86A07" w:rsidR="00214D80" w:rsidRPr="007C5A77" w:rsidRDefault="00214D80" w:rsidP="00C46880">
      <w:pPr>
        <w:pStyle w:val="BodyText"/>
        <w:jc w:val="both"/>
        <w:rPr>
          <w:rFonts w:ascii="Arial" w:hAnsi="Arial" w:cs="Arial"/>
          <w:sz w:val="22"/>
          <w:szCs w:val="22"/>
          <w:lang w:val="sr-Latn-CS"/>
        </w:rPr>
      </w:pPr>
      <w:r w:rsidRPr="007C5A77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7C5A77">
        <w:rPr>
          <w:rFonts w:ascii="Arial" w:hAnsi="Arial" w:cs="Arial"/>
          <w:sz w:val="22"/>
          <w:szCs w:val="22"/>
        </w:rPr>
        <w:t xml:space="preserve">, </w:t>
      </w:r>
      <w:r w:rsidR="00137F53" w:rsidRPr="007C5A77">
        <w:rPr>
          <w:rFonts w:ascii="Arial" w:hAnsi="Arial" w:cs="Arial"/>
          <w:sz w:val="22"/>
          <w:szCs w:val="22"/>
        </w:rPr>
        <w:t xml:space="preserve">PIB ______, </w:t>
      </w:r>
      <w:r w:rsidRPr="007C5A77">
        <w:rPr>
          <w:rFonts w:ascii="Arial" w:hAnsi="Arial" w:cs="Arial"/>
          <w:sz w:val="22"/>
          <w:szCs w:val="22"/>
        </w:rPr>
        <w:t>Reg. broj  ____________</w:t>
      </w:r>
      <w:r w:rsidRPr="007C5A77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7C5A77">
        <w:rPr>
          <w:rFonts w:ascii="Arial" w:hAnsi="Arial" w:cs="Arial"/>
          <w:sz w:val="22"/>
          <w:szCs w:val="22"/>
        </w:rPr>
        <w:t>________________</w:t>
      </w:r>
      <w:r w:rsidRPr="007C5A77">
        <w:rPr>
          <w:rFonts w:ascii="Arial" w:hAnsi="Arial" w:cs="Arial"/>
          <w:sz w:val="22"/>
          <w:szCs w:val="22"/>
          <w:lang w:val="sr-Latn-CS"/>
        </w:rPr>
        <w:t xml:space="preserve">(u daljem tekstu: Koncesionar) sa Vladom Crne Gore – Ministarstvom </w:t>
      </w:r>
      <w:r w:rsidR="001D1ADE" w:rsidRPr="007C5A77">
        <w:rPr>
          <w:rFonts w:ascii="Arial" w:hAnsi="Arial" w:cs="Arial"/>
          <w:sz w:val="22"/>
          <w:szCs w:val="22"/>
          <w:lang w:val="sr-Latn-CS"/>
        </w:rPr>
        <w:t>kapitalnih investicija</w:t>
      </w:r>
      <w:r w:rsidRPr="007C5A77">
        <w:rPr>
          <w:rFonts w:ascii="Arial" w:hAnsi="Arial" w:cs="Arial"/>
          <w:sz w:val="22"/>
          <w:szCs w:val="22"/>
          <w:lang w:val="sr-Latn-CS"/>
        </w:rPr>
        <w:t xml:space="preserve"> zaključi</w:t>
      </w:r>
      <w:r w:rsidR="00401E02" w:rsidRPr="007C5A77">
        <w:rPr>
          <w:rFonts w:ascii="Arial" w:hAnsi="Arial" w:cs="Arial"/>
          <w:sz w:val="22"/>
          <w:szCs w:val="22"/>
          <w:lang w:val="sr-Latn-CS"/>
        </w:rPr>
        <w:t>l</w:t>
      </w:r>
      <w:r w:rsidRPr="007C5A77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67C70" w:rsidRPr="007C5A77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 w:rsidRPr="007C5A77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7C5A77">
        <w:rPr>
          <w:rFonts w:ascii="Arial" w:hAnsi="Arial" w:cs="Arial"/>
          <w:sz w:val="22"/>
          <w:szCs w:val="22"/>
          <w:lang w:val="sr-Latn-CS"/>
        </w:rPr>
        <w:t xml:space="preserve">eksploataciju </w:t>
      </w:r>
      <w:r w:rsidR="00137F53" w:rsidRPr="007C5A77">
        <w:rPr>
          <w:rFonts w:ascii="Arial" w:hAnsi="Arial" w:cs="Arial"/>
          <w:sz w:val="22"/>
          <w:szCs w:val="22"/>
          <w:lang w:val="sr-Latn-CS"/>
        </w:rPr>
        <w:t>nemetalične</w:t>
      </w:r>
      <w:r w:rsidR="001C2B7F" w:rsidRPr="007C5A77">
        <w:rPr>
          <w:rFonts w:ascii="Arial" w:hAnsi="Arial" w:cs="Arial"/>
          <w:sz w:val="22"/>
          <w:szCs w:val="22"/>
          <w:lang w:val="sr-Latn-CS"/>
        </w:rPr>
        <w:t xml:space="preserve"> </w:t>
      </w:r>
      <w:r w:rsidR="00C67C70" w:rsidRPr="007C5A77">
        <w:rPr>
          <w:rFonts w:ascii="Arial" w:hAnsi="Arial" w:cs="Arial"/>
          <w:sz w:val="22"/>
          <w:szCs w:val="22"/>
          <w:lang w:val="sr-Latn-CS"/>
        </w:rPr>
        <w:t xml:space="preserve">mineralne sirovine </w:t>
      </w:r>
      <w:r w:rsidR="00970A99" w:rsidRPr="007C5A77">
        <w:rPr>
          <w:rFonts w:ascii="Arial" w:hAnsi="Arial" w:cs="Arial"/>
          <w:sz w:val="22"/>
          <w:szCs w:val="22"/>
          <w:lang w:val="sr-Latn-CS"/>
        </w:rPr>
        <w:t>tehničk</w:t>
      </w:r>
      <w:r w:rsidR="001C2B7F" w:rsidRPr="007C5A77">
        <w:rPr>
          <w:rFonts w:ascii="Arial" w:hAnsi="Arial" w:cs="Arial"/>
          <w:sz w:val="22"/>
          <w:szCs w:val="22"/>
          <w:lang w:val="sr-Latn-CS"/>
        </w:rPr>
        <w:t xml:space="preserve">o-građevinskog kamena </w:t>
      </w:r>
      <w:r w:rsidR="008207DB" w:rsidRPr="007C5A77">
        <w:rPr>
          <w:rFonts w:ascii="Arial" w:hAnsi="Arial" w:cs="Arial"/>
          <w:sz w:val="22"/>
          <w:szCs w:val="22"/>
          <w:lang w:val="sr-Latn-CS"/>
        </w:rPr>
        <w:t>ležišta „Platac”, Opština Kotor</w:t>
      </w:r>
      <w:r w:rsidRPr="007C5A77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</w:p>
    <w:p w14:paraId="45E2DFAD" w14:textId="77777777" w:rsidR="00972D3F" w:rsidRPr="007C5A77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U skladu sa </w:t>
      </w:r>
      <w:r w:rsidR="00972D3F" w:rsidRPr="007C5A77">
        <w:rPr>
          <w:rFonts w:ascii="Arial" w:hAnsi="Arial" w:cs="Arial"/>
          <w:lang w:val="sr-Latn-CS"/>
        </w:rPr>
        <w:t xml:space="preserve">članom </w:t>
      </w:r>
      <w:r w:rsidR="00B87239" w:rsidRPr="007C5A77">
        <w:rPr>
          <w:rFonts w:ascii="Arial" w:hAnsi="Arial" w:cs="Arial"/>
          <w:lang w:val="sr-Latn-CS"/>
        </w:rPr>
        <w:t>13</w:t>
      </w:r>
      <w:r w:rsidR="00386146" w:rsidRPr="007C5A77">
        <w:rPr>
          <w:rFonts w:ascii="Arial" w:hAnsi="Arial" w:cs="Arial"/>
          <w:lang w:val="sr-Latn-CS"/>
        </w:rPr>
        <w:t xml:space="preserve"> </w:t>
      </w:r>
      <w:r w:rsidR="00972D3F" w:rsidRPr="007C5A77">
        <w:rPr>
          <w:rFonts w:ascii="Arial" w:hAnsi="Arial" w:cs="Arial"/>
          <w:lang w:val="sr-Latn-CS"/>
        </w:rPr>
        <w:t xml:space="preserve">stav 4 </w:t>
      </w:r>
      <w:r w:rsidR="00972D3F" w:rsidRPr="007C5A77">
        <w:rPr>
          <w:rFonts w:ascii="Arial" w:hAnsi="Arial" w:cs="Arial"/>
          <w:bCs/>
          <w:lang w:val="sr-Latn-CS"/>
        </w:rPr>
        <w:t>Ugovora</w:t>
      </w:r>
      <w:r w:rsidRPr="007C5A77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7C5A77">
        <w:rPr>
          <w:rFonts w:ascii="Arial" w:hAnsi="Arial" w:cs="Arial"/>
        </w:rPr>
        <w:t>Koncesionar</w:t>
      </w:r>
      <w:proofErr w:type="spellEnd"/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 xml:space="preserve">je </w:t>
      </w:r>
      <w:proofErr w:type="spellStart"/>
      <w:r w:rsidR="00B87239" w:rsidRPr="007C5A77">
        <w:rPr>
          <w:rFonts w:ascii="Arial" w:hAnsi="Arial" w:cs="Arial"/>
        </w:rPr>
        <w:t>dužan</w:t>
      </w:r>
      <w:proofErr w:type="spellEnd"/>
      <w:r w:rsidR="00B87239" w:rsidRPr="007C5A77">
        <w:rPr>
          <w:rFonts w:ascii="Arial" w:hAnsi="Arial" w:cs="Arial"/>
        </w:rPr>
        <w:t xml:space="preserve"> da, u </w:t>
      </w:r>
      <w:proofErr w:type="spellStart"/>
      <w:r w:rsidR="00B87239" w:rsidRPr="007C5A77">
        <w:rPr>
          <w:rFonts w:ascii="Arial" w:hAnsi="Arial" w:cs="Arial"/>
        </w:rPr>
        <w:t>trenutk</w:t>
      </w:r>
      <w:r w:rsidR="00386146" w:rsidRPr="007C5A77">
        <w:rPr>
          <w:rFonts w:ascii="Arial" w:hAnsi="Arial" w:cs="Arial"/>
        </w:rPr>
        <w:t>u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kada</w:t>
      </w:r>
      <w:proofErr w:type="spellEnd"/>
      <w:r w:rsidR="00B87239" w:rsidRPr="007C5A77">
        <w:rPr>
          <w:rFonts w:ascii="Arial" w:hAnsi="Arial" w:cs="Arial"/>
        </w:rPr>
        <w:t xml:space="preserve"> se </w:t>
      </w:r>
      <w:proofErr w:type="spellStart"/>
      <w:r w:rsidR="00B87239" w:rsidRPr="007C5A77">
        <w:rPr>
          <w:rFonts w:ascii="Arial" w:hAnsi="Arial" w:cs="Arial"/>
        </w:rPr>
        <w:t>steknu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uslovi</w:t>
      </w:r>
      <w:proofErr w:type="spellEnd"/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za</w:t>
      </w:r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obračun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godišnjeg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iznosa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sredstava</w:t>
      </w:r>
      <w:proofErr w:type="spellEnd"/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za</w:t>
      </w:r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rekultivaciju</w:t>
      </w:r>
      <w:proofErr w:type="spellEnd"/>
      <w:r w:rsidR="00B87239" w:rsidRPr="007C5A77">
        <w:rPr>
          <w:rFonts w:ascii="Arial" w:hAnsi="Arial" w:cs="Arial"/>
        </w:rPr>
        <w:t xml:space="preserve">, </w:t>
      </w:r>
      <w:proofErr w:type="spellStart"/>
      <w:r w:rsidR="00B87239" w:rsidRPr="007C5A77">
        <w:rPr>
          <w:rFonts w:ascii="Arial" w:hAnsi="Arial" w:cs="Arial"/>
        </w:rPr>
        <w:t>dostavi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Koncedentu</w:t>
      </w:r>
      <w:proofErr w:type="spellEnd"/>
      <w:r w:rsidR="00B87239" w:rsidRPr="007C5A77">
        <w:rPr>
          <w:rFonts w:ascii="Arial" w:hAnsi="Arial" w:cs="Arial"/>
        </w:rPr>
        <w:t xml:space="preserve">, u </w:t>
      </w:r>
      <w:proofErr w:type="spellStart"/>
      <w:r w:rsidR="00B87239" w:rsidRPr="007C5A77">
        <w:rPr>
          <w:rFonts w:ascii="Arial" w:hAnsi="Arial" w:cs="Arial"/>
        </w:rPr>
        <w:t>skladu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sa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zakonom</w:t>
      </w:r>
      <w:proofErr w:type="spellEnd"/>
      <w:r w:rsidR="00B87239" w:rsidRPr="007C5A77">
        <w:rPr>
          <w:rFonts w:ascii="Arial" w:hAnsi="Arial" w:cs="Arial"/>
        </w:rPr>
        <w:t xml:space="preserve">, a </w:t>
      </w:r>
      <w:proofErr w:type="spellStart"/>
      <w:r w:rsidR="00401E02" w:rsidRPr="007C5A77">
        <w:rPr>
          <w:rFonts w:ascii="Arial" w:hAnsi="Arial" w:cs="Arial"/>
        </w:rPr>
        <w:t>na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njegov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zahtjev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Bankarsku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garanciju</w:t>
      </w:r>
      <w:proofErr w:type="spellEnd"/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za</w:t>
      </w:r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rekultivaciju</w:t>
      </w:r>
      <w:proofErr w:type="spellEnd"/>
      <w:r w:rsidR="00B87239" w:rsidRPr="007C5A77">
        <w:rPr>
          <w:rFonts w:ascii="Arial" w:hAnsi="Arial" w:cs="Arial"/>
        </w:rPr>
        <w:t xml:space="preserve">, </w:t>
      </w:r>
      <w:proofErr w:type="spellStart"/>
      <w:r w:rsidR="00B87239" w:rsidRPr="007C5A77">
        <w:rPr>
          <w:rFonts w:ascii="Arial" w:hAnsi="Arial" w:cs="Arial"/>
        </w:rPr>
        <w:t>plativu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na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prvi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poziv</w:t>
      </w:r>
      <w:proofErr w:type="spellEnd"/>
      <w:r w:rsidR="00386146" w:rsidRPr="007C5A77">
        <w:rPr>
          <w:rFonts w:ascii="Arial" w:hAnsi="Arial" w:cs="Arial"/>
        </w:rPr>
        <w:t xml:space="preserve"> </w:t>
      </w:r>
      <w:r w:rsidR="00B87239" w:rsidRPr="007C5A77">
        <w:rPr>
          <w:rFonts w:ascii="Arial" w:hAnsi="Arial" w:cs="Arial"/>
        </w:rPr>
        <w:t>bez</w:t>
      </w:r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prava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prigovora</w:t>
      </w:r>
      <w:proofErr w:type="spellEnd"/>
      <w:r w:rsidR="00B87239" w:rsidRPr="007C5A77">
        <w:rPr>
          <w:rFonts w:ascii="Arial" w:hAnsi="Arial" w:cs="Arial"/>
        </w:rPr>
        <w:t xml:space="preserve">,  </w:t>
      </w:r>
      <w:proofErr w:type="spellStart"/>
      <w:r w:rsidR="00B87239" w:rsidRPr="007C5A77">
        <w:rPr>
          <w:rFonts w:ascii="Arial" w:hAnsi="Arial" w:cs="Arial"/>
        </w:rPr>
        <w:t>sa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rokom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važenja</w:t>
      </w:r>
      <w:proofErr w:type="spellEnd"/>
      <w:r w:rsidR="00B87239" w:rsidRPr="007C5A77">
        <w:rPr>
          <w:rFonts w:ascii="Arial" w:hAnsi="Arial" w:cs="Arial"/>
        </w:rPr>
        <w:t xml:space="preserve"> od 12 (</w:t>
      </w:r>
      <w:proofErr w:type="spellStart"/>
      <w:r w:rsidR="00B87239" w:rsidRPr="007C5A77">
        <w:rPr>
          <w:rFonts w:ascii="Arial" w:hAnsi="Arial" w:cs="Arial"/>
        </w:rPr>
        <w:t>slovima</w:t>
      </w:r>
      <w:proofErr w:type="spellEnd"/>
      <w:r w:rsidR="00B87239" w:rsidRPr="007C5A77">
        <w:rPr>
          <w:rFonts w:ascii="Arial" w:hAnsi="Arial" w:cs="Arial"/>
        </w:rPr>
        <w:t xml:space="preserve">: </w:t>
      </w:r>
      <w:proofErr w:type="spellStart"/>
      <w:r w:rsidR="00B87239" w:rsidRPr="007C5A77">
        <w:rPr>
          <w:rFonts w:ascii="Arial" w:hAnsi="Arial" w:cs="Arial"/>
        </w:rPr>
        <w:t>dvanaest</w:t>
      </w:r>
      <w:proofErr w:type="spellEnd"/>
      <w:r w:rsidR="00B87239" w:rsidRPr="007C5A77">
        <w:rPr>
          <w:rFonts w:ascii="Arial" w:hAnsi="Arial" w:cs="Arial"/>
        </w:rPr>
        <w:t xml:space="preserve">) </w:t>
      </w:r>
      <w:proofErr w:type="spellStart"/>
      <w:r w:rsidR="00B87239" w:rsidRPr="007C5A77">
        <w:rPr>
          <w:rFonts w:ascii="Arial" w:hAnsi="Arial" w:cs="Arial"/>
        </w:rPr>
        <w:t>mjeseci</w:t>
      </w:r>
      <w:proofErr w:type="spellEnd"/>
      <w:r w:rsidR="00B87239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od</w:t>
      </w:r>
      <w:proofErr w:type="spellEnd"/>
      <w:r w:rsidR="00B87239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datuma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izdavanja</w:t>
      </w:r>
      <w:proofErr w:type="spellEnd"/>
      <w:r w:rsidR="00B87239" w:rsidRPr="007C5A77">
        <w:rPr>
          <w:rFonts w:ascii="Arial" w:hAnsi="Arial" w:cs="Arial"/>
        </w:rPr>
        <w:t xml:space="preserve">, </w:t>
      </w:r>
      <w:proofErr w:type="spellStart"/>
      <w:r w:rsidR="00B87239" w:rsidRPr="007C5A77">
        <w:rPr>
          <w:rFonts w:ascii="Arial" w:hAnsi="Arial" w:cs="Arial"/>
        </w:rPr>
        <w:t>kao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sredstvo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obezbjeđenja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386146" w:rsidRPr="007C5A77">
        <w:rPr>
          <w:rFonts w:ascii="Arial" w:hAnsi="Arial" w:cs="Arial"/>
        </w:rPr>
        <w:t>i</w:t>
      </w:r>
      <w:r w:rsidR="00B87239" w:rsidRPr="007C5A77">
        <w:rPr>
          <w:rFonts w:ascii="Arial" w:hAnsi="Arial" w:cs="Arial"/>
        </w:rPr>
        <w:t>zvršavanja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obaveza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rekultivacije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D470D6" w:rsidRPr="007C5A77">
        <w:rPr>
          <w:rFonts w:ascii="Arial" w:hAnsi="Arial" w:cs="Arial"/>
        </w:rPr>
        <w:t>i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sanacije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površina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na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kojima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su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izvođeni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rudarski</w:t>
      </w:r>
      <w:proofErr w:type="spellEnd"/>
      <w:r w:rsidR="00386146" w:rsidRPr="007C5A77">
        <w:rPr>
          <w:rFonts w:ascii="Arial" w:hAnsi="Arial" w:cs="Arial"/>
        </w:rPr>
        <w:t xml:space="preserve"> </w:t>
      </w:r>
      <w:proofErr w:type="spellStart"/>
      <w:r w:rsidR="00B87239" w:rsidRPr="007C5A77">
        <w:rPr>
          <w:rFonts w:ascii="Arial" w:hAnsi="Arial" w:cs="Arial"/>
        </w:rPr>
        <w:t>radovi</w:t>
      </w:r>
      <w:proofErr w:type="spellEnd"/>
      <w:r w:rsidR="00972D3F" w:rsidRPr="007C5A77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7C5A77">
        <w:rPr>
          <w:rFonts w:ascii="Arial" w:hAnsi="Arial" w:cs="Arial"/>
          <w:lang w:val="sr-Latn-CS"/>
        </w:rPr>
        <w:t>Bankarske g</w:t>
      </w:r>
      <w:r w:rsidRPr="007C5A77">
        <w:rPr>
          <w:rFonts w:ascii="Arial" w:hAnsi="Arial" w:cs="Arial"/>
          <w:lang w:val="sr-Latn-CS"/>
        </w:rPr>
        <w:t>arancije</w:t>
      </w:r>
      <w:r w:rsidR="0097407F" w:rsidRPr="007C5A77">
        <w:rPr>
          <w:rFonts w:ascii="Arial" w:hAnsi="Arial" w:cs="Arial"/>
          <w:lang w:val="sr-Latn-CS"/>
        </w:rPr>
        <w:t xml:space="preserve"> za rekultivaciju</w:t>
      </w:r>
      <w:r w:rsidRPr="007C5A77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7C5A77" w:rsidRDefault="00F74FFC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xx</w:t>
      </w:r>
      <w:r w:rsidR="00AA5610" w:rsidRPr="007C5A77">
        <w:rPr>
          <w:rFonts w:ascii="Arial" w:hAnsi="Arial" w:cs="Arial"/>
          <w:lang w:val="sr-Latn-CS"/>
        </w:rPr>
        <w:t xml:space="preserve"> € (</w:t>
      </w:r>
      <w:r w:rsidRPr="007C5A77">
        <w:rPr>
          <w:rFonts w:ascii="Arial" w:hAnsi="Arial" w:cs="Arial"/>
          <w:lang w:val="sr-Latn-CS"/>
        </w:rPr>
        <w:t>slovima</w:t>
      </w:r>
      <w:r w:rsidR="00AA5610" w:rsidRPr="007C5A77">
        <w:rPr>
          <w:rFonts w:ascii="Arial" w:hAnsi="Arial" w:cs="Arial"/>
          <w:lang w:val="sr-Latn-CS"/>
        </w:rPr>
        <w:t>:</w:t>
      </w:r>
      <w:r w:rsidRPr="007C5A77">
        <w:rPr>
          <w:rFonts w:ascii="Arial" w:hAnsi="Arial" w:cs="Arial"/>
          <w:lang w:val="sr-Latn-CS"/>
        </w:rPr>
        <w:t>xx</w:t>
      </w:r>
      <w:r w:rsidR="00AA5610" w:rsidRPr="007C5A77">
        <w:rPr>
          <w:rFonts w:ascii="Arial" w:hAnsi="Arial" w:cs="Arial"/>
          <w:lang w:val="sr-Latn-CS"/>
        </w:rPr>
        <w:t>)</w:t>
      </w:r>
      <w:r w:rsidR="00C67C70" w:rsidRPr="007C5A77">
        <w:rPr>
          <w:rFonts w:ascii="Arial" w:hAnsi="Arial" w:cs="Arial"/>
          <w:lang w:val="sr-Latn-CS"/>
        </w:rPr>
        <w:t>,</w:t>
      </w:r>
    </w:p>
    <w:p w14:paraId="050EAF4E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7C5A77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7C5A77">
        <w:rPr>
          <w:rFonts w:ascii="Arial" w:hAnsi="Arial" w:cs="Arial"/>
          <w:lang w:val="sr-Latn-CS"/>
        </w:rPr>
        <w:t xml:space="preserve"> nije</w:t>
      </w:r>
      <w:r w:rsidRPr="007C5A77">
        <w:rPr>
          <w:rFonts w:ascii="Arial" w:hAnsi="Arial" w:cs="Arial"/>
          <w:lang w:val="sr-Latn-CS"/>
        </w:rPr>
        <w:t xml:space="preserve"> izvršio ili </w:t>
      </w:r>
      <w:r w:rsidR="00420D0F" w:rsidRPr="007C5A77">
        <w:rPr>
          <w:rFonts w:ascii="Arial" w:hAnsi="Arial" w:cs="Arial"/>
          <w:lang w:val="sr-Latn-CS"/>
        </w:rPr>
        <w:t xml:space="preserve">je </w:t>
      </w:r>
      <w:r w:rsidRPr="007C5A77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7C5A77">
        <w:rPr>
          <w:rFonts w:ascii="Arial" w:hAnsi="Arial" w:cs="Arial"/>
          <w:lang w:val="sr-Latn-CS"/>
        </w:rPr>
        <w:t>prostora</w:t>
      </w:r>
      <w:r w:rsidR="0056338A" w:rsidRPr="007C5A77">
        <w:rPr>
          <w:rFonts w:ascii="Arial" w:hAnsi="Arial" w:cs="Arial"/>
          <w:lang w:val="sr-Latn-CS"/>
        </w:rPr>
        <w:t xml:space="preserve"> na kojem</w:t>
      </w:r>
      <w:r w:rsidRPr="007C5A77">
        <w:rPr>
          <w:rFonts w:ascii="Arial" w:hAnsi="Arial" w:cs="Arial"/>
          <w:lang w:val="sr-Latn-CS"/>
        </w:rPr>
        <w:t xml:space="preserve"> su izvođeni rudarski  radovi;</w:t>
      </w:r>
      <w:r w:rsidR="00C67C70" w:rsidRPr="007C5A77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7C5A77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7C5A77">
        <w:rPr>
          <w:rFonts w:ascii="Arial" w:eastAsia="Times New Roman" w:hAnsi="Arial" w:cs="Arial"/>
          <w:lang w:val="sr-Latn-CS"/>
        </w:rPr>
        <w:t>Koncesionar u roku od 60</w:t>
      </w:r>
      <w:r w:rsidR="0097407F" w:rsidRPr="007C5A77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7C5A77">
        <w:rPr>
          <w:rFonts w:ascii="Arial" w:eastAsia="Times New Roman" w:hAnsi="Arial" w:cs="Arial"/>
          <w:lang w:val="sr-Latn-CS"/>
        </w:rPr>
        <w:t>3</w:t>
      </w:r>
      <w:r w:rsidR="0097407F" w:rsidRPr="007C5A77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7C5A77">
        <w:rPr>
          <w:rFonts w:ascii="Arial" w:eastAsia="Times New Roman" w:hAnsi="Arial" w:cs="Arial"/>
          <w:lang w:val="sr-Latn-CS"/>
        </w:rPr>
        <w:t xml:space="preserve">nije </w:t>
      </w:r>
      <w:r w:rsidR="0097407F" w:rsidRPr="007C5A77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7C5A77">
        <w:rPr>
          <w:rFonts w:ascii="Arial" w:hAnsi="Arial" w:cs="Arial"/>
          <w:lang w:val="sr-Latn-CS"/>
        </w:rPr>
        <w:t>prostora</w:t>
      </w:r>
      <w:r w:rsidR="00DA0C02" w:rsidRPr="007C5A77">
        <w:rPr>
          <w:rFonts w:ascii="Arial" w:hAnsi="Arial" w:cs="Arial"/>
          <w:lang w:val="sr-Latn-CS"/>
        </w:rPr>
        <w:t xml:space="preserve"> na kojem</w:t>
      </w:r>
      <w:r w:rsidR="0097407F" w:rsidRPr="007C5A77">
        <w:rPr>
          <w:rFonts w:ascii="Arial" w:hAnsi="Arial" w:cs="Arial"/>
          <w:lang w:val="sr-Latn-CS"/>
        </w:rPr>
        <w:t xml:space="preserve"> su izvođeni rudarski  radovi; </w:t>
      </w:r>
      <w:r w:rsidR="00C67C70" w:rsidRPr="007C5A77">
        <w:rPr>
          <w:rFonts w:ascii="Arial" w:hAnsi="Arial" w:cs="Arial"/>
          <w:lang w:val="sr-Latn-CS"/>
        </w:rPr>
        <w:t>ili</w:t>
      </w:r>
    </w:p>
    <w:p w14:paraId="6710354F" w14:textId="77777777" w:rsidR="00F74FFC" w:rsidRPr="007C5A77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7C5A77">
        <w:rPr>
          <w:rFonts w:ascii="Arial" w:hAnsi="Arial" w:cs="Arial"/>
          <w:lang w:val="sr-Latn-CS"/>
        </w:rPr>
        <w:t>Bankarske g</w:t>
      </w:r>
      <w:r w:rsidRPr="007C5A77">
        <w:rPr>
          <w:rFonts w:ascii="Arial" w:hAnsi="Arial" w:cs="Arial"/>
          <w:lang w:val="sr-Latn-CS"/>
        </w:rPr>
        <w:t xml:space="preserve">arancije </w:t>
      </w:r>
      <w:r w:rsidR="0097407F" w:rsidRPr="007C5A77">
        <w:rPr>
          <w:rFonts w:ascii="Arial" w:hAnsi="Arial" w:cs="Arial"/>
          <w:lang w:val="sr-Latn-CS"/>
        </w:rPr>
        <w:t xml:space="preserve">za rekultivaciju </w:t>
      </w:r>
      <w:r w:rsidRPr="007C5A77">
        <w:rPr>
          <w:rFonts w:ascii="Arial" w:hAnsi="Arial" w:cs="Arial"/>
          <w:lang w:val="sr-Latn-CS"/>
        </w:rPr>
        <w:t xml:space="preserve">na način i </w:t>
      </w:r>
      <w:r w:rsidR="00420D0F" w:rsidRPr="007C5A77">
        <w:rPr>
          <w:rFonts w:ascii="Arial" w:hAnsi="Arial" w:cs="Arial"/>
          <w:lang w:val="sr-Latn-CS"/>
        </w:rPr>
        <w:t xml:space="preserve">u </w:t>
      </w:r>
      <w:r w:rsidRPr="007C5A77">
        <w:rPr>
          <w:rFonts w:ascii="Arial" w:hAnsi="Arial" w:cs="Arial"/>
          <w:lang w:val="sr-Latn-CS"/>
        </w:rPr>
        <w:t>roku određenim članom 1</w:t>
      </w:r>
      <w:r w:rsidR="00B87239" w:rsidRPr="007C5A77">
        <w:rPr>
          <w:rFonts w:ascii="Arial" w:hAnsi="Arial" w:cs="Arial"/>
          <w:lang w:val="sr-Latn-CS"/>
        </w:rPr>
        <w:t>3</w:t>
      </w:r>
      <w:r w:rsidR="00B15812" w:rsidRPr="007C5A77">
        <w:rPr>
          <w:rFonts w:ascii="Arial" w:hAnsi="Arial" w:cs="Arial"/>
          <w:lang w:val="sr-Latn-CS"/>
        </w:rPr>
        <w:t xml:space="preserve"> st.</w:t>
      </w:r>
      <w:r w:rsidR="0097407F" w:rsidRPr="007C5A77">
        <w:rPr>
          <w:rFonts w:ascii="Arial" w:hAnsi="Arial" w:cs="Arial"/>
          <w:lang w:val="sr-Latn-CS"/>
        </w:rPr>
        <w:t>5</w:t>
      </w:r>
      <w:r w:rsidR="00386146" w:rsidRPr="007C5A77">
        <w:rPr>
          <w:rFonts w:ascii="Arial" w:hAnsi="Arial" w:cs="Arial"/>
          <w:lang w:val="sr-Latn-CS"/>
        </w:rPr>
        <w:t xml:space="preserve"> </w:t>
      </w:r>
      <w:r w:rsidR="0097407F" w:rsidRPr="007C5A77">
        <w:rPr>
          <w:rFonts w:ascii="Arial" w:hAnsi="Arial" w:cs="Arial"/>
          <w:lang w:val="sr-Latn-CS"/>
        </w:rPr>
        <w:t xml:space="preserve">i 7 </w:t>
      </w:r>
      <w:r w:rsidRPr="007C5A77">
        <w:rPr>
          <w:rFonts w:ascii="Arial" w:hAnsi="Arial" w:cs="Arial"/>
          <w:lang w:val="sr-Latn-CS"/>
        </w:rPr>
        <w:t>Ugovora;</w:t>
      </w:r>
    </w:p>
    <w:p w14:paraId="73DA0F5B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7C5A77">
        <w:rPr>
          <w:rFonts w:ascii="Arial" w:hAnsi="Arial" w:cs="Arial"/>
          <w:lang w:val="sr-Latn-CS"/>
        </w:rPr>
        <w:t>Bankarske g</w:t>
      </w:r>
      <w:r w:rsidRPr="007C5A77">
        <w:rPr>
          <w:rFonts w:ascii="Arial" w:hAnsi="Arial" w:cs="Arial"/>
          <w:lang w:val="sr-Latn-CS"/>
        </w:rPr>
        <w:t>arancije</w:t>
      </w:r>
      <w:r w:rsidR="0097407F" w:rsidRPr="007C5A77">
        <w:rPr>
          <w:rFonts w:ascii="Arial" w:hAnsi="Arial" w:cs="Arial"/>
          <w:lang w:val="sr-Latn-CS"/>
        </w:rPr>
        <w:t xml:space="preserve"> za rekultivaciju</w:t>
      </w:r>
      <w:r w:rsidRPr="007C5A77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7C5A77">
        <w:rPr>
          <w:rFonts w:ascii="Arial" w:hAnsi="Arial" w:cs="Arial"/>
          <w:lang w:val="sr-Latn-CS"/>
        </w:rPr>
        <w:t>Bankarsku g</w:t>
      </w:r>
      <w:r w:rsidRPr="007C5A77">
        <w:rPr>
          <w:rFonts w:ascii="Arial" w:hAnsi="Arial" w:cs="Arial"/>
          <w:lang w:val="sr-Latn-CS"/>
        </w:rPr>
        <w:t>aranciju</w:t>
      </w:r>
      <w:r w:rsidR="0097407F" w:rsidRPr="007C5A77">
        <w:rPr>
          <w:rFonts w:ascii="Arial" w:hAnsi="Arial" w:cs="Arial"/>
          <w:lang w:val="sr-Latn-CS"/>
        </w:rPr>
        <w:t xml:space="preserve"> za rekultivaciju</w:t>
      </w:r>
      <w:r w:rsidRPr="007C5A77">
        <w:rPr>
          <w:rFonts w:ascii="Arial" w:hAnsi="Arial" w:cs="Arial"/>
          <w:lang w:val="sr-Latn-CS"/>
        </w:rPr>
        <w:t>.</w:t>
      </w:r>
    </w:p>
    <w:p w14:paraId="0CB4B4B6" w14:textId="77777777" w:rsidR="00AA5610" w:rsidRPr="007C5A77" w:rsidRDefault="00E00EEC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Bankarska g</w:t>
      </w:r>
      <w:r w:rsidR="00AA5610" w:rsidRPr="007C5A77">
        <w:rPr>
          <w:rFonts w:ascii="Arial" w:hAnsi="Arial" w:cs="Arial"/>
          <w:lang w:val="sr-Latn-CS"/>
        </w:rPr>
        <w:t xml:space="preserve">arancija </w:t>
      </w:r>
      <w:r w:rsidR="0097407F" w:rsidRPr="007C5A77">
        <w:rPr>
          <w:rFonts w:ascii="Arial" w:hAnsi="Arial" w:cs="Arial"/>
          <w:lang w:val="sr-Latn-CS"/>
        </w:rPr>
        <w:t xml:space="preserve">za rekultivaciju </w:t>
      </w:r>
      <w:r w:rsidR="00AA5610" w:rsidRPr="007C5A77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7C5A77" w:rsidRDefault="0097407F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Bankarska g</w:t>
      </w:r>
      <w:r w:rsidR="00AA5610" w:rsidRPr="007C5A77">
        <w:rPr>
          <w:rFonts w:ascii="Arial" w:hAnsi="Arial" w:cs="Arial"/>
          <w:lang w:val="sr-Latn-CS"/>
        </w:rPr>
        <w:t xml:space="preserve">arancija </w:t>
      </w:r>
      <w:r w:rsidRPr="007C5A77">
        <w:rPr>
          <w:rFonts w:ascii="Arial" w:hAnsi="Arial" w:cs="Arial"/>
          <w:lang w:val="sr-Latn-CS"/>
        </w:rPr>
        <w:t xml:space="preserve">za rekultivaciju </w:t>
      </w:r>
      <w:r w:rsidR="00AA5610" w:rsidRPr="007C5A77">
        <w:rPr>
          <w:rFonts w:ascii="Arial" w:hAnsi="Arial" w:cs="Arial"/>
          <w:lang w:val="sr-Latn-CS"/>
        </w:rPr>
        <w:t xml:space="preserve">ostaje na snazi </w:t>
      </w:r>
      <w:r w:rsidR="006633B6" w:rsidRPr="007C5A77">
        <w:rPr>
          <w:rFonts w:ascii="Arial" w:hAnsi="Arial" w:cs="Arial"/>
          <w:lang w:val="sr-Latn-CS"/>
        </w:rPr>
        <w:t xml:space="preserve">godinu dana od dana izdavanja. </w:t>
      </w:r>
      <w:r w:rsidR="00AA5610" w:rsidRPr="007C5A77">
        <w:rPr>
          <w:rFonts w:ascii="Arial" w:hAnsi="Arial" w:cs="Arial"/>
          <w:lang w:val="sr-Latn-CS"/>
        </w:rPr>
        <w:t xml:space="preserve">Nakon isteka ovog roka </w:t>
      </w:r>
      <w:r w:rsidRPr="007C5A77">
        <w:rPr>
          <w:rFonts w:ascii="Arial" w:hAnsi="Arial" w:cs="Arial"/>
          <w:lang w:val="sr-Latn-CS"/>
        </w:rPr>
        <w:t>Bankarska g</w:t>
      </w:r>
      <w:r w:rsidR="00AA5610" w:rsidRPr="007C5A77">
        <w:rPr>
          <w:rFonts w:ascii="Arial" w:hAnsi="Arial" w:cs="Arial"/>
          <w:lang w:val="sr-Latn-CS"/>
        </w:rPr>
        <w:t xml:space="preserve">arancija </w:t>
      </w:r>
      <w:r w:rsidRPr="007C5A77">
        <w:rPr>
          <w:rFonts w:ascii="Arial" w:hAnsi="Arial" w:cs="Arial"/>
          <w:lang w:val="sr-Latn-CS"/>
        </w:rPr>
        <w:t xml:space="preserve">za rekultivaciju </w:t>
      </w:r>
      <w:r w:rsidR="00AA5610" w:rsidRPr="007C5A77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7C5A77">
        <w:rPr>
          <w:rFonts w:ascii="Arial" w:hAnsi="Arial" w:cs="Arial"/>
          <w:lang w:val="sr-Latn-CS"/>
        </w:rPr>
        <w:t>Bankarska g</w:t>
      </w:r>
      <w:r w:rsidR="00AA5610" w:rsidRPr="007C5A77">
        <w:rPr>
          <w:rFonts w:ascii="Arial" w:hAnsi="Arial" w:cs="Arial"/>
          <w:lang w:val="sr-Latn-CS"/>
        </w:rPr>
        <w:t xml:space="preserve">arancija </w:t>
      </w:r>
      <w:r w:rsidRPr="007C5A77">
        <w:rPr>
          <w:rFonts w:ascii="Arial" w:hAnsi="Arial" w:cs="Arial"/>
          <w:lang w:val="sr-Latn-CS"/>
        </w:rPr>
        <w:t xml:space="preserve">za rekultivaciju </w:t>
      </w:r>
      <w:r w:rsidR="00AA5610" w:rsidRPr="007C5A77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7C5A77">
        <w:rPr>
          <w:rFonts w:ascii="Arial" w:hAnsi="Arial" w:cs="Arial"/>
          <w:lang w:val="sr-Latn-CS"/>
        </w:rPr>
        <w:t xml:space="preserve">novu </w:t>
      </w:r>
      <w:r w:rsidR="00AA5610" w:rsidRPr="007C5A77">
        <w:rPr>
          <w:rFonts w:ascii="Arial" w:hAnsi="Arial" w:cs="Arial"/>
          <w:lang w:val="sr-Latn-CS"/>
        </w:rPr>
        <w:t xml:space="preserve">obnovljivu godišnju bankarsku garanciju </w:t>
      </w:r>
      <w:r w:rsidRPr="007C5A77">
        <w:rPr>
          <w:rFonts w:ascii="Arial" w:hAnsi="Arial" w:cs="Arial"/>
          <w:lang w:val="sr-Latn-CS"/>
        </w:rPr>
        <w:t>za rekultivaciju</w:t>
      </w:r>
      <w:r w:rsidR="006633B6" w:rsidRPr="007C5A77">
        <w:rPr>
          <w:rFonts w:ascii="Arial" w:hAnsi="Arial" w:cs="Arial"/>
          <w:lang w:val="sr-Latn-CS"/>
        </w:rPr>
        <w:t xml:space="preserve"> u skladu sa članom 1</w:t>
      </w:r>
      <w:r w:rsidR="00B87239" w:rsidRPr="007C5A77">
        <w:rPr>
          <w:rFonts w:ascii="Arial" w:hAnsi="Arial" w:cs="Arial"/>
          <w:lang w:val="sr-Latn-CS"/>
        </w:rPr>
        <w:t>3</w:t>
      </w:r>
      <w:r w:rsidR="006633B6" w:rsidRPr="007C5A77">
        <w:rPr>
          <w:rFonts w:ascii="Arial" w:hAnsi="Arial" w:cs="Arial"/>
          <w:lang w:val="sr-Latn-CS"/>
        </w:rPr>
        <w:t xml:space="preserve"> stav </w:t>
      </w:r>
      <w:r w:rsidRPr="007C5A77">
        <w:rPr>
          <w:rFonts w:ascii="Arial" w:hAnsi="Arial" w:cs="Arial"/>
          <w:lang w:val="sr-Latn-CS"/>
        </w:rPr>
        <w:t>5</w:t>
      </w:r>
      <w:r w:rsidR="006633B6" w:rsidRPr="007C5A77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7C5A77" w:rsidRDefault="00AA5610" w:rsidP="00AA5610">
      <w:pPr>
        <w:jc w:val="both"/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7C5A77">
        <w:rPr>
          <w:rFonts w:ascii="Arial" w:hAnsi="Arial" w:cs="Arial"/>
          <w:lang w:val="sr-Latn-CS"/>
        </w:rPr>
        <w:t>Bankarskom g</w:t>
      </w:r>
      <w:r w:rsidRPr="007C5A77">
        <w:rPr>
          <w:rFonts w:ascii="Arial" w:hAnsi="Arial" w:cs="Arial"/>
          <w:lang w:val="sr-Latn-CS"/>
        </w:rPr>
        <w:t xml:space="preserve">arancijom </w:t>
      </w:r>
      <w:r w:rsidR="0097407F" w:rsidRPr="007C5A77">
        <w:rPr>
          <w:rFonts w:ascii="Arial" w:hAnsi="Arial" w:cs="Arial"/>
          <w:lang w:val="sr-Latn-CS"/>
        </w:rPr>
        <w:t xml:space="preserve">za rekultivaciju </w:t>
      </w:r>
      <w:r w:rsidRPr="007C5A77">
        <w:rPr>
          <w:rFonts w:ascii="Arial" w:hAnsi="Arial" w:cs="Arial"/>
          <w:lang w:val="sr-Latn-CS"/>
        </w:rPr>
        <w:t xml:space="preserve">biće razriješen pred </w:t>
      </w:r>
      <w:r w:rsidR="00214D80" w:rsidRPr="007C5A77">
        <w:rPr>
          <w:rFonts w:ascii="Arial" w:hAnsi="Arial" w:cs="Arial"/>
          <w:lang w:val="sr-Latn-CS"/>
        </w:rPr>
        <w:t>Osnovnim</w:t>
      </w:r>
      <w:r w:rsidRPr="007C5A77">
        <w:rPr>
          <w:rFonts w:ascii="Arial" w:hAnsi="Arial" w:cs="Arial"/>
          <w:lang w:val="sr-Latn-CS"/>
        </w:rPr>
        <w:t xml:space="preserve"> sudom u Podgorici</w:t>
      </w:r>
      <w:r w:rsidR="00214D80" w:rsidRPr="007C5A77">
        <w:rPr>
          <w:rFonts w:ascii="Arial" w:hAnsi="Arial" w:cs="Arial"/>
          <w:lang w:val="sr-Latn-CS"/>
        </w:rPr>
        <w:t>.</w:t>
      </w:r>
    </w:p>
    <w:p w14:paraId="5F507C32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</w:r>
      <w:r w:rsidRPr="007C5A77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7C5A77" w:rsidRDefault="00AA5610" w:rsidP="00AA5610">
      <w:pPr>
        <w:rPr>
          <w:rFonts w:ascii="Arial" w:hAnsi="Arial" w:cs="Arial"/>
          <w:lang w:val="sr-Latn-CS"/>
        </w:rPr>
      </w:pPr>
      <w:r w:rsidRPr="007C5A77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7C5A77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7C5A77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7C5A77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7C5A77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7C5A77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7C5A77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7C5A77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3F121" w14:textId="77777777" w:rsidR="009F6545" w:rsidRDefault="009F6545" w:rsidP="007948FC">
      <w:pPr>
        <w:spacing w:after="0" w:line="240" w:lineRule="auto"/>
      </w:pPr>
      <w:r>
        <w:separator/>
      </w:r>
    </w:p>
  </w:endnote>
  <w:endnote w:type="continuationSeparator" w:id="0">
    <w:p w14:paraId="378FC366" w14:textId="77777777" w:rsidR="009F6545" w:rsidRDefault="009F6545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ED986" w14:textId="77777777" w:rsidR="009F6545" w:rsidRDefault="009F6545" w:rsidP="007948FC">
      <w:pPr>
        <w:spacing w:after="0" w:line="240" w:lineRule="auto"/>
      </w:pPr>
      <w:r>
        <w:separator/>
      </w:r>
    </w:p>
  </w:footnote>
  <w:footnote w:type="continuationSeparator" w:id="0">
    <w:p w14:paraId="191C03CB" w14:textId="77777777" w:rsidR="009F6545" w:rsidRDefault="009F6545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0136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86146"/>
    <w:rsid w:val="003A462F"/>
    <w:rsid w:val="003F2186"/>
    <w:rsid w:val="00401E02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A77"/>
    <w:rsid w:val="007C5C6F"/>
    <w:rsid w:val="007F3EE4"/>
    <w:rsid w:val="008207DB"/>
    <w:rsid w:val="00827B2F"/>
    <w:rsid w:val="00834CE6"/>
    <w:rsid w:val="008445BB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6545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216DCC"/>
  <w15:docId w15:val="{1640ABC0-90D8-4A36-81A1-FB87A1C5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A989B-1146-4A57-B910-811282171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Ivan Purkovic</cp:lastModifiedBy>
  <cp:revision>13</cp:revision>
  <cp:lastPrinted>2015-06-03T11:06:00Z</cp:lastPrinted>
  <dcterms:created xsi:type="dcterms:W3CDTF">2018-12-19T06:41:00Z</dcterms:created>
  <dcterms:modified xsi:type="dcterms:W3CDTF">2021-11-04T06:54:00Z</dcterms:modified>
</cp:coreProperties>
</file>