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4AEAD8" w14:textId="77777777" w:rsidR="00A907C8" w:rsidRPr="00C74A6F" w:rsidRDefault="00B80962" w:rsidP="008E0466">
      <w:pPr>
        <w:jc w:val="right"/>
        <w:rPr>
          <w:rFonts w:ascii="Arial" w:hAnsi="Arial" w:cs="Arial"/>
          <w:b/>
          <w:sz w:val="24"/>
          <w:szCs w:val="24"/>
          <w:lang w:val="pl-PL"/>
        </w:rPr>
      </w:pPr>
      <w:r w:rsidRPr="00C74A6F">
        <w:rPr>
          <w:rFonts w:ascii="Arial" w:hAnsi="Arial" w:cs="Arial"/>
          <w:b/>
          <w:sz w:val="24"/>
          <w:szCs w:val="24"/>
          <w:lang w:val="pl-PL"/>
        </w:rPr>
        <w:t xml:space="preserve">                               Prilog 1</w:t>
      </w:r>
    </w:p>
    <w:p w14:paraId="21203A03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pl-PL"/>
        </w:rPr>
      </w:pPr>
      <w:r w:rsidRPr="00C74A6F">
        <w:rPr>
          <w:rFonts w:ascii="Arial" w:hAnsi="Arial" w:cs="Arial"/>
          <w:b/>
          <w:lang w:val="pl-PL"/>
        </w:rPr>
        <w:t>OBRAZAC BANKARSKE GARANCIJE ZA DOBRO IZVRŠENJE POSLA</w:t>
      </w:r>
    </w:p>
    <w:p w14:paraId="6C5E3AE3" w14:textId="77777777" w:rsidR="00A907C8" w:rsidRPr="00C74A6F" w:rsidRDefault="00A907C8" w:rsidP="00A907C8">
      <w:pPr>
        <w:rPr>
          <w:rFonts w:ascii="Arial" w:hAnsi="Arial" w:cs="Arial"/>
          <w:lang w:val="pl-PL"/>
        </w:rPr>
      </w:pPr>
    </w:p>
    <w:p w14:paraId="76060056" w14:textId="77777777" w:rsidR="00A907C8" w:rsidRPr="00C74A6F" w:rsidRDefault="00A907C8" w:rsidP="00A907C8">
      <w:pPr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Korisnik:</w:t>
      </w:r>
    </w:p>
    <w:p w14:paraId="5F47D668" w14:textId="77777777" w:rsidR="008E0466" w:rsidRPr="00C74A6F" w:rsidRDefault="008E0466" w:rsidP="008E0466">
      <w:pPr>
        <w:spacing w:after="0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Ministarstvo kapitalnih investicija</w:t>
      </w:r>
    </w:p>
    <w:p w14:paraId="61F934A9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Rimski trg 46</w:t>
      </w:r>
    </w:p>
    <w:p w14:paraId="30663247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Podgorica</w:t>
      </w:r>
    </w:p>
    <w:p w14:paraId="5BA3A36F" w14:textId="77777777" w:rsidR="00A907C8" w:rsidRPr="00C74A6F" w:rsidRDefault="00A907C8" w:rsidP="00A907C8">
      <w:pPr>
        <w:spacing w:after="0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Crna Gora</w:t>
      </w:r>
    </w:p>
    <w:p w14:paraId="2FC1CAC4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388C9B31" w14:textId="77777777" w:rsidR="00A907C8" w:rsidRPr="00C74A6F" w:rsidRDefault="00A907C8" w:rsidP="00A907C8">
      <w:pPr>
        <w:jc w:val="center"/>
        <w:rPr>
          <w:rFonts w:ascii="Arial" w:hAnsi="Arial" w:cs="Arial"/>
          <w:b/>
          <w:lang w:val="sr-Latn-CS"/>
        </w:rPr>
      </w:pPr>
      <w:r w:rsidRPr="00C74A6F">
        <w:rPr>
          <w:rFonts w:ascii="Arial" w:hAnsi="Arial" w:cs="Arial"/>
          <w:b/>
          <w:lang w:val="sr-Latn-CS"/>
        </w:rPr>
        <w:t>Bankarska garanciju za dobro izvršenje posla</w:t>
      </w:r>
    </w:p>
    <w:p w14:paraId="6297852A" w14:textId="0C046D00" w:rsidR="00517F5A" w:rsidRPr="00353099" w:rsidRDefault="00A907C8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Informisani smo da je Vlada Crne Gore donijela Odluku o dodjeli koncesije za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C864D6" w:rsidRPr="00C74A6F">
        <w:rPr>
          <w:rFonts w:ascii="Arial" w:hAnsi="Arial" w:cs="Arial"/>
          <w:lang w:val="sr-Latn-CS"/>
        </w:rPr>
        <w:t xml:space="preserve">nemetalične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BF66FD">
        <w:rPr>
          <w:rFonts w:ascii="Arial" w:hAnsi="Arial" w:cs="Arial"/>
          <w:lang w:val="sr-Latn-CS"/>
        </w:rPr>
        <w:t>arhitektonsko</w:t>
      </w:r>
      <w:r w:rsidR="00A123D4" w:rsidRPr="00C74A6F">
        <w:rPr>
          <w:rFonts w:ascii="Arial" w:hAnsi="Arial" w:cs="Arial"/>
          <w:lang w:val="sr-Latn-CS"/>
        </w:rPr>
        <w:t>-građevinskog kamena ležišta “</w:t>
      </w:r>
      <w:r w:rsidR="00BF66FD">
        <w:rPr>
          <w:rFonts w:ascii="Arial" w:hAnsi="Arial" w:cs="Arial"/>
          <w:lang w:val="sr-Latn-CS"/>
        </w:rPr>
        <w:t>Broćanac</w:t>
      </w:r>
      <w:r w:rsidR="00A123D4" w:rsidRPr="00C74A6F">
        <w:rPr>
          <w:rFonts w:ascii="Arial" w:hAnsi="Arial" w:cs="Arial"/>
          <w:lang w:val="sr-Latn-CS"/>
        </w:rPr>
        <w:t xml:space="preserve">”, Opština </w:t>
      </w:r>
      <w:r w:rsidR="00BF66FD">
        <w:rPr>
          <w:rFonts w:ascii="Arial" w:hAnsi="Arial" w:cs="Arial"/>
          <w:lang w:val="sr-Latn-CS"/>
        </w:rPr>
        <w:t>Nikšić</w:t>
      </w:r>
      <w:r w:rsidR="00851C39" w:rsidRPr="00C74A6F">
        <w:rPr>
          <w:rFonts w:ascii="Arial" w:hAnsi="Arial" w:cs="Arial"/>
          <w:lang w:val="sr-Latn-CS"/>
        </w:rPr>
        <w:t xml:space="preserve"> </w:t>
      </w:r>
      <w:r w:rsidR="0071189D" w:rsidRPr="00C74A6F">
        <w:rPr>
          <w:rFonts w:ascii="Arial" w:hAnsi="Arial" w:cs="Arial"/>
          <w:lang w:val="sr-Latn-CS"/>
        </w:rPr>
        <w:t>(„Sl.list CG“, broj: ______</w:t>
      </w:r>
      <w:r w:rsidRPr="00C74A6F">
        <w:rPr>
          <w:rFonts w:ascii="Arial" w:hAnsi="Arial" w:cs="Arial"/>
          <w:lang w:val="sr-Latn-CS"/>
        </w:rPr>
        <w:t xml:space="preserve">), kojom se ___________, </w:t>
      </w:r>
      <w:r w:rsidR="00C864D6" w:rsidRPr="00C74A6F">
        <w:rPr>
          <w:rFonts w:ascii="Arial" w:hAnsi="Arial" w:cs="Arial"/>
          <w:lang w:val="sr-Latn-CS"/>
        </w:rPr>
        <w:t xml:space="preserve">PIB _______, </w:t>
      </w:r>
      <w:r w:rsidRPr="00C74A6F">
        <w:rPr>
          <w:rFonts w:ascii="Arial" w:hAnsi="Arial" w:cs="Arial"/>
          <w:lang w:val="sr-Latn-CS"/>
        </w:rPr>
        <w:t>reg. broj:______________, sa sjedištem u __________ (u daljem tekstu: Koncesionar) dodjeljuje pravo na detaljna geološka istr</w:t>
      </w:r>
      <w:r w:rsidR="008F06D6" w:rsidRPr="00C74A6F">
        <w:rPr>
          <w:rFonts w:ascii="Arial" w:hAnsi="Arial" w:cs="Arial"/>
          <w:lang w:val="sr-Latn-CS"/>
        </w:rPr>
        <w:t xml:space="preserve">aživanja i eksploataciju </w:t>
      </w:r>
      <w:r w:rsidR="00B672D6" w:rsidRPr="00C74A6F">
        <w:rPr>
          <w:rFonts w:ascii="Arial" w:hAnsi="Arial" w:cs="Arial"/>
          <w:lang w:val="sr-Latn-CS"/>
        </w:rPr>
        <w:t>nemetalične</w:t>
      </w:r>
      <w:r w:rsidR="004070F7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 xml:space="preserve">mineralne sirovine </w:t>
      </w:r>
      <w:r w:rsidR="00BF66FD">
        <w:rPr>
          <w:rFonts w:ascii="Arial" w:hAnsi="Arial" w:cs="Arial"/>
          <w:lang w:val="sr-Latn-CS"/>
        </w:rPr>
        <w:t>arhitektonsko</w:t>
      </w:r>
      <w:r w:rsidR="00A123D4" w:rsidRPr="00C74A6F">
        <w:rPr>
          <w:rFonts w:ascii="Arial" w:hAnsi="Arial" w:cs="Arial"/>
          <w:lang w:val="sr-Latn-CS"/>
        </w:rPr>
        <w:t>-građevinskog kamena ležišta “</w:t>
      </w:r>
      <w:r w:rsidR="00BF66FD">
        <w:rPr>
          <w:rFonts w:ascii="Arial" w:hAnsi="Arial" w:cs="Arial"/>
          <w:lang w:val="sr-Latn-CS"/>
        </w:rPr>
        <w:t>Broćanac</w:t>
      </w:r>
      <w:r w:rsidR="00A123D4" w:rsidRPr="00C74A6F">
        <w:rPr>
          <w:rFonts w:ascii="Arial" w:hAnsi="Arial" w:cs="Arial"/>
          <w:lang w:val="sr-Latn-CS"/>
        </w:rPr>
        <w:t xml:space="preserve">”, Opština </w:t>
      </w:r>
      <w:r w:rsidR="00BF66FD">
        <w:rPr>
          <w:rFonts w:ascii="Arial" w:hAnsi="Arial" w:cs="Arial"/>
          <w:lang w:val="sr-Latn-CS"/>
        </w:rPr>
        <w:t>Nikšić</w:t>
      </w:r>
      <w:r w:rsidR="00A123D4" w:rsidRPr="00C74A6F">
        <w:rPr>
          <w:rFonts w:ascii="Arial" w:hAnsi="Arial" w:cs="Arial"/>
          <w:lang w:val="sr-Latn-CS"/>
        </w:rPr>
        <w:t>.</w:t>
      </w:r>
    </w:p>
    <w:p w14:paraId="49BED79C" w14:textId="77777777" w:rsidR="00A123D4" w:rsidRPr="00353099" w:rsidRDefault="00A123D4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4B733B4B" w14:textId="0EED5A58" w:rsidR="00A907C8" w:rsidRPr="00353099" w:rsidRDefault="0063293A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353099">
        <w:rPr>
          <w:rFonts w:ascii="Arial" w:hAnsi="Arial" w:cs="Arial"/>
          <w:lang w:val="sr-Latn-CS"/>
        </w:rPr>
        <w:t>U skladu sa članom 12</w:t>
      </w:r>
      <w:r w:rsidR="00A907C8" w:rsidRPr="00353099">
        <w:rPr>
          <w:rFonts w:ascii="Arial" w:hAnsi="Arial" w:cs="Arial"/>
          <w:lang w:val="sr-Latn-CS"/>
        </w:rPr>
        <w:t xml:space="preserve"> stav 2 Ugovora o koncesiji za detaljna geološka istraživanja i eksploat</w:t>
      </w:r>
      <w:r w:rsidR="008F06D6" w:rsidRPr="00353099">
        <w:rPr>
          <w:rFonts w:ascii="Arial" w:hAnsi="Arial" w:cs="Arial"/>
          <w:lang w:val="sr-Latn-CS"/>
        </w:rPr>
        <w:t xml:space="preserve">aciju </w:t>
      </w:r>
      <w:r w:rsidR="00B672D6" w:rsidRPr="00353099">
        <w:rPr>
          <w:rFonts w:ascii="Arial" w:hAnsi="Arial" w:cs="Arial"/>
          <w:lang w:val="sr-Latn-CS"/>
        </w:rPr>
        <w:t xml:space="preserve">nemetalične mineralne sirovine </w:t>
      </w:r>
      <w:r w:rsidR="00BF66FD" w:rsidRPr="00353099">
        <w:rPr>
          <w:rFonts w:ascii="Arial" w:hAnsi="Arial" w:cs="Arial"/>
          <w:lang w:val="sr-Latn-CS"/>
        </w:rPr>
        <w:t>arhitektonsko</w:t>
      </w:r>
      <w:r w:rsidR="0083674A" w:rsidRPr="00353099">
        <w:rPr>
          <w:rFonts w:ascii="Arial" w:hAnsi="Arial" w:cs="Arial"/>
          <w:lang w:val="sr-Latn-CS"/>
        </w:rPr>
        <w:t xml:space="preserve">-građevinskog kamena </w:t>
      </w:r>
      <w:r w:rsidR="00195856" w:rsidRPr="00353099">
        <w:rPr>
          <w:rFonts w:ascii="Arial" w:hAnsi="Arial" w:cs="Arial"/>
          <w:lang w:val="sr-Latn-CS"/>
        </w:rPr>
        <w:t>ležišta „</w:t>
      </w:r>
      <w:r w:rsidR="00BF66FD" w:rsidRPr="00353099">
        <w:rPr>
          <w:rFonts w:ascii="Arial" w:hAnsi="Arial" w:cs="Arial"/>
          <w:lang w:val="sr-Latn-CS"/>
        </w:rPr>
        <w:t>Broćanac</w:t>
      </w:r>
      <w:r w:rsidR="00195856" w:rsidRPr="00353099">
        <w:rPr>
          <w:rFonts w:ascii="Arial" w:hAnsi="Arial" w:cs="Arial"/>
          <w:lang w:val="sr-Latn-CS"/>
        </w:rPr>
        <w:t xml:space="preserve">“, Opština </w:t>
      </w:r>
      <w:r w:rsidR="00BF66FD" w:rsidRPr="00353099">
        <w:rPr>
          <w:rFonts w:ascii="Arial" w:hAnsi="Arial" w:cs="Arial"/>
          <w:lang w:val="sr-Latn-CS"/>
        </w:rPr>
        <w:t>Nikšić</w:t>
      </w:r>
      <w:r w:rsidR="0083674A" w:rsidRPr="00353099">
        <w:rPr>
          <w:rFonts w:ascii="Arial" w:hAnsi="Arial" w:cs="Arial"/>
          <w:lang w:val="sr-Latn-CS"/>
        </w:rPr>
        <w:t xml:space="preserve">, </w:t>
      </w:r>
      <w:r w:rsidR="00A907C8" w:rsidRPr="00353099">
        <w:rPr>
          <w:rFonts w:ascii="Arial" w:hAnsi="Arial" w:cs="Arial"/>
          <w:lang w:val="sr-Latn-CS"/>
        </w:rPr>
        <w:t xml:space="preserve">(u daljem tekstu: Ugovor), </w:t>
      </w:r>
      <w:r w:rsidR="00195856" w:rsidRPr="00353099">
        <w:rPr>
          <w:rFonts w:ascii="Arial" w:hAnsi="Arial" w:cs="Arial"/>
          <w:lang w:val="sr-Latn-CS"/>
        </w:rPr>
        <w:t xml:space="preserve">Koncesionar je obavezan da kao preduslov stupanja na snagu Ugovora, na dan zaključivanja Ugovora dostavi Koncedentu bankarsku garanciju za valjano izvršenje ugovornih obaveza iz člana 5 stav 2 Ugovora i drugih ugovornih obaveza (u daljem tekstu: „Bankarska garancija“) u iznosu </w:t>
      </w:r>
      <w:r w:rsidR="008F06D6" w:rsidRPr="00353099">
        <w:rPr>
          <w:rFonts w:ascii="Arial" w:hAnsi="Arial" w:cs="Arial"/>
          <w:lang w:val="sr-Latn-CS"/>
        </w:rPr>
        <w:t xml:space="preserve">od  </w:t>
      </w:r>
      <w:r w:rsidR="00353099" w:rsidRPr="00353099">
        <w:rPr>
          <w:rFonts w:ascii="Arial" w:hAnsi="Arial" w:cs="Arial"/>
          <w:b/>
        </w:rPr>
        <w:t>8</w:t>
      </w:r>
      <w:r w:rsidR="00283AB0" w:rsidRPr="00353099">
        <w:rPr>
          <w:rFonts w:ascii="Arial" w:hAnsi="Arial" w:cs="Arial"/>
          <w:b/>
        </w:rPr>
        <w:t xml:space="preserve"> </w:t>
      </w:r>
      <w:r w:rsidR="00A82BA6" w:rsidRPr="00353099">
        <w:rPr>
          <w:rFonts w:ascii="Arial" w:hAnsi="Arial" w:cs="Arial"/>
          <w:b/>
        </w:rPr>
        <w:t>0</w:t>
      </w:r>
      <w:r w:rsidR="00DB0DA8" w:rsidRPr="00353099">
        <w:rPr>
          <w:rFonts w:ascii="Arial" w:hAnsi="Arial" w:cs="Arial"/>
          <w:b/>
        </w:rPr>
        <w:t>0</w:t>
      </w:r>
      <w:r w:rsidR="00A82BA6" w:rsidRPr="00353099">
        <w:rPr>
          <w:rFonts w:ascii="Arial" w:hAnsi="Arial" w:cs="Arial"/>
          <w:b/>
        </w:rPr>
        <w:t>0</w:t>
      </w:r>
      <w:r w:rsidR="00604990" w:rsidRPr="00353099">
        <w:rPr>
          <w:rFonts w:ascii="Arial" w:hAnsi="Arial" w:cs="Arial"/>
          <w:b/>
        </w:rPr>
        <w:t>,00 € (</w:t>
      </w:r>
      <w:proofErr w:type="spellStart"/>
      <w:r w:rsidR="00604990" w:rsidRPr="00353099">
        <w:rPr>
          <w:rFonts w:ascii="Arial" w:hAnsi="Arial" w:cs="Arial"/>
          <w:b/>
        </w:rPr>
        <w:t>slovima</w:t>
      </w:r>
      <w:proofErr w:type="spellEnd"/>
      <w:r w:rsidR="00604990" w:rsidRPr="00353099">
        <w:rPr>
          <w:rFonts w:ascii="Arial" w:hAnsi="Arial" w:cs="Arial"/>
          <w:b/>
        </w:rPr>
        <w:t xml:space="preserve">: </w:t>
      </w:r>
      <w:proofErr w:type="spellStart"/>
      <w:r w:rsidR="00353099" w:rsidRPr="00353099">
        <w:rPr>
          <w:rFonts w:ascii="Arial" w:hAnsi="Arial" w:cs="Arial"/>
          <w:b/>
        </w:rPr>
        <w:t>osam</w:t>
      </w:r>
      <w:proofErr w:type="spellEnd"/>
      <w:r w:rsidR="00517F5A" w:rsidRPr="00353099">
        <w:rPr>
          <w:rFonts w:ascii="Arial" w:hAnsi="Arial" w:cs="Arial"/>
          <w:b/>
        </w:rPr>
        <w:t xml:space="preserve"> </w:t>
      </w:r>
      <w:proofErr w:type="spellStart"/>
      <w:r w:rsidR="00517F5A" w:rsidRPr="00353099">
        <w:rPr>
          <w:rFonts w:ascii="Arial" w:hAnsi="Arial" w:cs="Arial"/>
          <w:b/>
        </w:rPr>
        <w:t>hiljad</w:t>
      </w:r>
      <w:r w:rsidR="00A82BA6" w:rsidRPr="00353099">
        <w:rPr>
          <w:rFonts w:ascii="Arial" w:hAnsi="Arial" w:cs="Arial"/>
          <w:b/>
        </w:rPr>
        <w:t>a</w:t>
      </w:r>
      <w:proofErr w:type="spellEnd"/>
      <w:r w:rsidR="00A82BA6" w:rsidRPr="00353099">
        <w:rPr>
          <w:rFonts w:ascii="Arial" w:hAnsi="Arial" w:cs="Arial"/>
          <w:b/>
        </w:rPr>
        <w:t xml:space="preserve">  </w:t>
      </w:r>
      <w:proofErr w:type="spellStart"/>
      <w:r w:rsidR="00517F5A" w:rsidRPr="00353099">
        <w:rPr>
          <w:rFonts w:ascii="Arial" w:hAnsi="Arial" w:cs="Arial"/>
          <w:b/>
        </w:rPr>
        <w:t>eura</w:t>
      </w:r>
      <w:proofErr w:type="spellEnd"/>
      <w:r w:rsidR="00517F5A" w:rsidRPr="00353099">
        <w:rPr>
          <w:rFonts w:ascii="Arial" w:hAnsi="Arial" w:cs="Arial"/>
          <w:b/>
        </w:rPr>
        <w:t>)</w:t>
      </w:r>
      <w:r w:rsidR="00A907C8" w:rsidRPr="00353099">
        <w:rPr>
          <w:rFonts w:ascii="Arial" w:hAnsi="Arial" w:cs="Arial"/>
          <w:lang w:val="sr-Latn-CS"/>
        </w:rPr>
        <w:t>.</w:t>
      </w:r>
      <w:r w:rsidR="00B672D6" w:rsidRPr="00353099">
        <w:rPr>
          <w:rFonts w:ascii="Arial" w:hAnsi="Arial" w:cs="Arial"/>
          <w:lang w:val="sr-Latn-CS"/>
        </w:rPr>
        <w:t xml:space="preserve"> </w:t>
      </w:r>
    </w:p>
    <w:p w14:paraId="2D4D0FA4" w14:textId="77777777" w:rsidR="00283AB0" w:rsidRPr="00353099" w:rsidRDefault="00283AB0" w:rsidP="00517F5A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1EB67B39" w14:textId="66BCD44C" w:rsidR="00A907C8" w:rsidRPr="00353099" w:rsidRDefault="00A907C8" w:rsidP="00A907C8">
      <w:pPr>
        <w:jc w:val="both"/>
        <w:rPr>
          <w:rFonts w:ascii="Arial" w:hAnsi="Arial" w:cs="Arial"/>
          <w:lang w:val="sr-Latn-CS"/>
        </w:rPr>
      </w:pPr>
      <w:r w:rsidRPr="00353099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08046E" w:rsidRPr="00353099">
        <w:rPr>
          <w:rFonts w:ascii="Arial" w:hAnsi="Arial" w:cs="Arial"/>
          <w:lang w:val="sr-Latn-CS"/>
        </w:rPr>
        <w:t xml:space="preserve"> </w:t>
      </w:r>
      <w:r w:rsidR="00B84ECC" w:rsidRPr="00353099">
        <w:rPr>
          <w:rFonts w:ascii="Arial" w:hAnsi="Arial" w:cs="Arial"/>
          <w:lang w:val="sr-Latn-CS"/>
        </w:rPr>
        <w:t xml:space="preserve">od  </w:t>
      </w:r>
      <w:r w:rsidR="00353099" w:rsidRPr="00353099">
        <w:rPr>
          <w:rFonts w:ascii="Arial" w:hAnsi="Arial" w:cs="Arial"/>
          <w:b/>
        </w:rPr>
        <w:t>16</w:t>
      </w:r>
      <w:r w:rsidR="00283AB0" w:rsidRPr="00353099">
        <w:rPr>
          <w:rFonts w:ascii="Arial" w:hAnsi="Arial" w:cs="Arial"/>
          <w:b/>
        </w:rPr>
        <w:t xml:space="preserve"> 000,00 € (</w:t>
      </w:r>
      <w:proofErr w:type="spellStart"/>
      <w:r w:rsidR="00283AB0" w:rsidRPr="00353099">
        <w:rPr>
          <w:rFonts w:ascii="Arial" w:hAnsi="Arial" w:cs="Arial"/>
          <w:b/>
        </w:rPr>
        <w:t>slovima</w:t>
      </w:r>
      <w:proofErr w:type="spellEnd"/>
      <w:r w:rsidR="00283AB0" w:rsidRPr="00353099">
        <w:rPr>
          <w:rFonts w:ascii="Arial" w:hAnsi="Arial" w:cs="Arial"/>
          <w:b/>
        </w:rPr>
        <w:t xml:space="preserve">: </w:t>
      </w:r>
      <w:proofErr w:type="spellStart"/>
      <w:r w:rsidR="00353099" w:rsidRPr="00353099">
        <w:rPr>
          <w:rFonts w:ascii="Arial" w:hAnsi="Arial" w:cs="Arial"/>
          <w:b/>
        </w:rPr>
        <w:t>šesnaest</w:t>
      </w:r>
      <w:proofErr w:type="spellEnd"/>
      <w:r w:rsidR="00283AB0" w:rsidRPr="00353099">
        <w:rPr>
          <w:rFonts w:ascii="Arial" w:hAnsi="Arial" w:cs="Arial"/>
          <w:b/>
        </w:rPr>
        <w:t xml:space="preserve"> </w:t>
      </w:r>
      <w:proofErr w:type="spellStart"/>
      <w:r w:rsidR="00283AB0" w:rsidRPr="00353099">
        <w:rPr>
          <w:rFonts w:ascii="Arial" w:hAnsi="Arial" w:cs="Arial"/>
          <w:b/>
        </w:rPr>
        <w:t>hiljada</w:t>
      </w:r>
      <w:proofErr w:type="spellEnd"/>
      <w:r w:rsidR="00283AB0" w:rsidRPr="00353099">
        <w:rPr>
          <w:rFonts w:ascii="Arial" w:hAnsi="Arial" w:cs="Arial"/>
          <w:b/>
        </w:rPr>
        <w:t xml:space="preserve">  </w:t>
      </w:r>
      <w:proofErr w:type="spellStart"/>
      <w:r w:rsidR="00283AB0" w:rsidRPr="00353099">
        <w:rPr>
          <w:rFonts w:ascii="Arial" w:hAnsi="Arial" w:cs="Arial"/>
          <w:b/>
        </w:rPr>
        <w:t>eura</w:t>
      </w:r>
      <w:proofErr w:type="spellEnd"/>
      <w:r w:rsidR="00283AB0" w:rsidRPr="00353099">
        <w:rPr>
          <w:rFonts w:ascii="Arial" w:hAnsi="Arial" w:cs="Arial"/>
          <w:b/>
        </w:rPr>
        <w:t>)</w:t>
      </w:r>
      <w:r w:rsidR="000A663E" w:rsidRPr="00353099">
        <w:rPr>
          <w:rFonts w:ascii="Arial" w:hAnsi="Arial" w:cs="Arial"/>
          <w:lang w:val="sr-Latn-CS"/>
        </w:rPr>
        <w:t xml:space="preserve">. </w:t>
      </w:r>
      <w:r w:rsidRPr="00353099">
        <w:rPr>
          <w:rFonts w:ascii="Arial" w:hAnsi="Arial" w:cs="Arial"/>
          <w:lang w:val="sr-Latn-CS"/>
        </w:rPr>
        <w:t>nakon što dobijemo vaš pis</w:t>
      </w:r>
      <w:r w:rsidR="000F763F" w:rsidRPr="00353099">
        <w:rPr>
          <w:rFonts w:ascii="Arial" w:hAnsi="Arial" w:cs="Arial"/>
          <w:lang w:val="sr-Latn-CS"/>
        </w:rPr>
        <w:t>a</w:t>
      </w:r>
      <w:r w:rsidRPr="00353099">
        <w:rPr>
          <w:rFonts w:ascii="Arial" w:hAnsi="Arial" w:cs="Arial"/>
          <w:lang w:val="sr-Latn-CS"/>
        </w:rPr>
        <w:t xml:space="preserve">ni zahtjev za plaćanje </w:t>
      </w:r>
      <w:r w:rsidR="0063293A" w:rsidRPr="00353099">
        <w:rPr>
          <w:rFonts w:ascii="Arial" w:hAnsi="Arial" w:cs="Arial"/>
          <w:lang w:val="sr-Latn-CS"/>
        </w:rPr>
        <w:t>i pi</w:t>
      </w:r>
      <w:r w:rsidR="000F763F" w:rsidRPr="00353099">
        <w:rPr>
          <w:rFonts w:ascii="Arial" w:hAnsi="Arial" w:cs="Arial"/>
          <w:lang w:val="sr-Latn-CS"/>
        </w:rPr>
        <w:t>sa</w:t>
      </w:r>
      <w:r w:rsidR="0063293A" w:rsidRPr="00353099">
        <w:rPr>
          <w:rFonts w:ascii="Arial" w:hAnsi="Arial" w:cs="Arial"/>
          <w:lang w:val="sr-Latn-CS"/>
        </w:rPr>
        <w:t>nu potvrdu da</w:t>
      </w:r>
      <w:r w:rsidRPr="00353099">
        <w:rPr>
          <w:rFonts w:ascii="Arial" w:hAnsi="Arial" w:cs="Arial"/>
          <w:lang w:val="sr-Latn-CS"/>
        </w:rPr>
        <w:t>:</w:t>
      </w:r>
    </w:p>
    <w:p w14:paraId="59A1FE6A" w14:textId="1A135A11" w:rsidR="00A907C8" w:rsidRPr="00353099" w:rsidRDefault="0063293A" w:rsidP="008F06D6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353099">
        <w:rPr>
          <w:rFonts w:ascii="Arial" w:hAnsi="Arial" w:cs="Arial"/>
          <w:lang w:val="sr-Latn-CS"/>
        </w:rPr>
        <w:t xml:space="preserve">Koncesionar </w:t>
      </w:r>
      <w:r w:rsidR="00A907C8" w:rsidRPr="00353099">
        <w:rPr>
          <w:rFonts w:ascii="Arial" w:hAnsi="Arial" w:cs="Arial"/>
          <w:lang w:val="sr-Latn-CS"/>
        </w:rPr>
        <w:t xml:space="preserve">nije u roku od 1 (slovima: jedne) godine od dana zaključivanja Ugovora </w:t>
      </w:r>
      <w:r w:rsidRPr="00353099">
        <w:rPr>
          <w:rFonts w:ascii="Arial" w:hAnsi="Arial" w:cs="Arial"/>
          <w:lang w:val="sr-Latn-CS"/>
        </w:rPr>
        <w:t xml:space="preserve">izveo </w:t>
      </w:r>
      <w:r w:rsidR="008F06D6" w:rsidRPr="00353099">
        <w:rPr>
          <w:rFonts w:ascii="Arial" w:hAnsi="Arial" w:cs="Arial"/>
          <w:lang w:val="sr-Latn-CS"/>
        </w:rPr>
        <w:t xml:space="preserve">detaljna geološka istraživanja, </w:t>
      </w:r>
      <w:proofErr w:type="spellStart"/>
      <w:r w:rsidR="008F06D6" w:rsidRPr="00353099">
        <w:rPr>
          <w:rFonts w:ascii="Arial" w:hAnsi="Arial" w:cs="Arial"/>
        </w:rPr>
        <w:t>izradio</w:t>
      </w:r>
      <w:proofErr w:type="spellEnd"/>
      <w:r w:rsidR="00851C39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i</w:t>
      </w:r>
      <w:proofErr w:type="spellEnd"/>
      <w:r w:rsidR="008F06D6" w:rsidRPr="00353099">
        <w:rPr>
          <w:rFonts w:ascii="Arial" w:hAnsi="Arial" w:cs="Arial"/>
        </w:rPr>
        <w:t xml:space="preserve"> u </w:t>
      </w:r>
      <w:proofErr w:type="spellStart"/>
      <w:r w:rsidR="008F06D6" w:rsidRPr="00353099">
        <w:rPr>
          <w:rFonts w:ascii="Arial" w:hAnsi="Arial" w:cs="Arial"/>
        </w:rPr>
        <w:t>skladu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sa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zakonom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ovjerio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Elaborat</w:t>
      </w:r>
      <w:proofErr w:type="spellEnd"/>
      <w:r w:rsidR="008F06D6" w:rsidRPr="00353099">
        <w:rPr>
          <w:rFonts w:ascii="Arial" w:hAnsi="Arial" w:cs="Arial"/>
        </w:rPr>
        <w:t xml:space="preserve"> o </w:t>
      </w:r>
      <w:proofErr w:type="spellStart"/>
      <w:r w:rsidR="008F06D6" w:rsidRPr="00353099">
        <w:rPr>
          <w:rFonts w:ascii="Arial" w:hAnsi="Arial" w:cs="Arial"/>
        </w:rPr>
        <w:t>klasifikaciji</w:t>
      </w:r>
      <w:proofErr w:type="spellEnd"/>
      <w:r w:rsidR="008F06D6" w:rsidRPr="00353099">
        <w:rPr>
          <w:rFonts w:ascii="Arial" w:hAnsi="Arial" w:cs="Arial"/>
        </w:rPr>
        <w:t xml:space="preserve">, </w:t>
      </w:r>
      <w:proofErr w:type="spellStart"/>
      <w:r w:rsidR="008F06D6" w:rsidRPr="00353099">
        <w:rPr>
          <w:rFonts w:ascii="Arial" w:hAnsi="Arial" w:cs="Arial"/>
        </w:rPr>
        <w:t>kategorizacij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BF66FD" w:rsidRPr="00353099">
        <w:rPr>
          <w:rFonts w:ascii="Arial" w:hAnsi="Arial" w:cs="Arial"/>
        </w:rPr>
        <w:t>i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proračunu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rezervi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Mineralne</w:t>
      </w:r>
      <w:proofErr w:type="spellEnd"/>
      <w:r w:rsidR="005A0D08" w:rsidRPr="00353099">
        <w:rPr>
          <w:rFonts w:ascii="Arial" w:hAnsi="Arial" w:cs="Arial"/>
        </w:rPr>
        <w:t xml:space="preserve"> </w:t>
      </w:r>
      <w:proofErr w:type="spellStart"/>
      <w:r w:rsidR="008F06D6" w:rsidRPr="00353099">
        <w:rPr>
          <w:rFonts w:ascii="Arial" w:hAnsi="Arial" w:cs="Arial"/>
        </w:rPr>
        <w:t>sirovine</w:t>
      </w:r>
      <w:proofErr w:type="spellEnd"/>
      <w:r w:rsidR="00537797" w:rsidRPr="00353099">
        <w:rPr>
          <w:rFonts w:ascii="Arial" w:hAnsi="Arial" w:cs="Arial"/>
        </w:rPr>
        <w:t>.</w:t>
      </w:r>
    </w:p>
    <w:p w14:paraId="36AA1801" w14:textId="524C81E6" w:rsidR="00A907C8" w:rsidRPr="00353099" w:rsidRDefault="00A907C8" w:rsidP="008E0466">
      <w:pPr>
        <w:numPr>
          <w:ilvl w:val="0"/>
          <w:numId w:val="1"/>
        </w:numPr>
        <w:ind w:right="-279"/>
        <w:jc w:val="both"/>
        <w:rPr>
          <w:rFonts w:ascii="Arial" w:hAnsi="Arial" w:cs="Arial"/>
          <w:lang w:val="sr-Latn-CS"/>
        </w:rPr>
      </w:pPr>
      <w:r w:rsidRPr="00353099">
        <w:rPr>
          <w:rFonts w:ascii="Arial" w:hAnsi="Arial" w:cs="Arial"/>
          <w:lang w:val="sr-Latn-CS"/>
        </w:rPr>
        <w:t>Koncesionar nije, najkasnije 30 dana prije isteka roka važenja ove Bankarske garancije,  dostavio K</w:t>
      </w:r>
      <w:r w:rsidR="0063293A" w:rsidRPr="00353099">
        <w:rPr>
          <w:rFonts w:ascii="Arial" w:hAnsi="Arial" w:cs="Arial"/>
          <w:lang w:val="sr-Latn-CS"/>
        </w:rPr>
        <w:t>oncedentu, u skladu sa članom 12</w:t>
      </w:r>
      <w:r w:rsidRPr="00353099">
        <w:rPr>
          <w:rFonts w:ascii="Arial" w:hAnsi="Arial" w:cs="Arial"/>
          <w:lang w:val="sr-Latn-CS"/>
        </w:rPr>
        <w:t xml:space="preserve"> stav 3 </w:t>
      </w:r>
      <w:r w:rsidRPr="00353099">
        <w:rPr>
          <w:rFonts w:ascii="Arial" w:hAnsi="Arial" w:cs="Arial"/>
          <w:bCs/>
          <w:lang w:val="sr-Latn-CS"/>
        </w:rPr>
        <w:t>Ugovora,</w:t>
      </w:r>
      <w:r w:rsidRPr="00353099">
        <w:rPr>
          <w:rFonts w:ascii="Arial" w:hAnsi="Arial" w:cs="Arial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8F06D6" w:rsidRPr="00353099">
        <w:rPr>
          <w:rFonts w:ascii="Arial" w:hAnsi="Arial" w:cs="Arial"/>
          <w:lang w:val="sr-Latn-CS"/>
        </w:rPr>
        <w:t xml:space="preserve"> u iznosu od </w:t>
      </w:r>
      <w:r w:rsidR="00353099" w:rsidRPr="00353099">
        <w:rPr>
          <w:rFonts w:ascii="Arial" w:hAnsi="Arial" w:cs="Arial"/>
          <w:b/>
        </w:rPr>
        <w:t>16 000,00 € (</w:t>
      </w:r>
      <w:proofErr w:type="spellStart"/>
      <w:r w:rsidR="00353099" w:rsidRPr="00353099">
        <w:rPr>
          <w:rFonts w:ascii="Arial" w:hAnsi="Arial" w:cs="Arial"/>
          <w:b/>
        </w:rPr>
        <w:t>slovima</w:t>
      </w:r>
      <w:proofErr w:type="spellEnd"/>
      <w:r w:rsidR="00353099" w:rsidRPr="00353099">
        <w:rPr>
          <w:rFonts w:ascii="Arial" w:hAnsi="Arial" w:cs="Arial"/>
          <w:b/>
        </w:rPr>
        <w:t xml:space="preserve">: </w:t>
      </w:r>
      <w:proofErr w:type="spellStart"/>
      <w:r w:rsidR="00353099" w:rsidRPr="00353099">
        <w:rPr>
          <w:rFonts w:ascii="Arial" w:hAnsi="Arial" w:cs="Arial"/>
          <w:b/>
        </w:rPr>
        <w:t>šesnaest</w:t>
      </w:r>
      <w:proofErr w:type="spellEnd"/>
      <w:r w:rsidR="00353099" w:rsidRPr="00353099">
        <w:rPr>
          <w:rFonts w:ascii="Arial" w:hAnsi="Arial" w:cs="Arial"/>
          <w:b/>
        </w:rPr>
        <w:t xml:space="preserve"> </w:t>
      </w:r>
      <w:proofErr w:type="spellStart"/>
      <w:r w:rsidR="00353099" w:rsidRPr="00353099">
        <w:rPr>
          <w:rFonts w:ascii="Arial" w:hAnsi="Arial" w:cs="Arial"/>
          <w:b/>
        </w:rPr>
        <w:t>hiljada</w:t>
      </w:r>
      <w:proofErr w:type="spellEnd"/>
      <w:r w:rsidR="00353099" w:rsidRPr="00353099">
        <w:rPr>
          <w:rFonts w:ascii="Arial" w:hAnsi="Arial" w:cs="Arial"/>
          <w:b/>
        </w:rPr>
        <w:t xml:space="preserve">  </w:t>
      </w:r>
      <w:proofErr w:type="spellStart"/>
      <w:r w:rsidR="00353099" w:rsidRPr="00353099">
        <w:rPr>
          <w:rFonts w:ascii="Arial" w:hAnsi="Arial" w:cs="Arial"/>
          <w:b/>
        </w:rPr>
        <w:t>eura</w:t>
      </w:r>
      <w:proofErr w:type="spellEnd"/>
      <w:r w:rsidR="00353099" w:rsidRPr="00353099">
        <w:rPr>
          <w:rFonts w:ascii="Arial" w:hAnsi="Arial" w:cs="Arial"/>
          <w:b/>
        </w:rPr>
        <w:t>)</w:t>
      </w:r>
      <w:r w:rsidR="00353099" w:rsidRPr="00353099">
        <w:rPr>
          <w:rFonts w:ascii="Arial" w:hAnsi="Arial" w:cs="Arial"/>
          <w:lang w:val="sr-Latn-CS"/>
        </w:rPr>
        <w:t>.</w:t>
      </w:r>
      <w:r w:rsidR="00283AB0" w:rsidRPr="00353099">
        <w:rPr>
          <w:rFonts w:ascii="Arial" w:hAnsi="Arial" w:cs="Arial"/>
          <w:lang w:val="sr-Latn-CS"/>
        </w:rPr>
        <w:t>;</w:t>
      </w:r>
      <w:r w:rsidR="00283AB0" w:rsidRPr="00353099">
        <w:rPr>
          <w:rFonts w:ascii="Arial" w:hAnsi="Arial" w:cs="Arial"/>
          <w:b/>
        </w:rPr>
        <w:t xml:space="preserve"> </w:t>
      </w:r>
      <w:r w:rsidRPr="00353099">
        <w:rPr>
          <w:rFonts w:ascii="Arial" w:hAnsi="Arial" w:cs="Arial"/>
          <w:lang w:val="sr-Latn-CS"/>
        </w:rPr>
        <w:t xml:space="preserve"> ili</w:t>
      </w:r>
    </w:p>
    <w:p w14:paraId="36679CA1" w14:textId="53B13DCD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proofErr w:type="spellStart"/>
      <w:r w:rsidR="00F7184F" w:rsidRPr="00C74A6F">
        <w:rPr>
          <w:rFonts w:ascii="Arial" w:eastAsia="Times New Roman" w:hAnsi="Arial" w:cs="Arial"/>
        </w:rPr>
        <w:t>što</w:t>
      </w:r>
      <w:proofErr w:type="spellEnd"/>
      <w:r w:rsidR="00AB5746" w:rsidRPr="00C74A6F">
        <w:rPr>
          <w:rFonts w:ascii="Arial" w:eastAsia="Times New Roman" w:hAnsi="Arial" w:cs="Arial"/>
          <w:lang w:val="sr-Latn-CS"/>
        </w:rPr>
        <w:t xml:space="preserve"> dove</w:t>
      </w:r>
      <w:r w:rsidR="00F7184F" w:rsidRPr="00C74A6F">
        <w:rPr>
          <w:rFonts w:ascii="Arial" w:eastAsia="Times New Roman" w:hAnsi="Arial" w:cs="Arial"/>
          <w:lang w:val="sr-Latn-CS"/>
        </w:rPr>
        <w:t>d</w:t>
      </w:r>
      <w:r w:rsidR="00AB5746" w:rsidRPr="00C74A6F">
        <w:rPr>
          <w:rFonts w:ascii="Arial" w:eastAsia="Times New Roman" w:hAnsi="Arial" w:cs="Arial"/>
          <w:lang w:val="sr-Latn-CS"/>
        </w:rPr>
        <w:t>e</w:t>
      </w:r>
      <w:r w:rsidRPr="00C74A6F">
        <w:rPr>
          <w:rFonts w:ascii="Arial" w:eastAsia="Times New Roman" w:hAnsi="Arial" w:cs="Arial"/>
          <w:lang w:val="sr-Latn-CS"/>
        </w:rPr>
        <w:t xml:space="preserve"> do raskida Ugovora, iz bilo kojeg od razloga predviđenih </w:t>
      </w:r>
      <w:r w:rsidRPr="00C74A6F">
        <w:rPr>
          <w:rFonts w:ascii="Arial" w:hAnsi="Arial" w:cs="Arial"/>
          <w:lang w:val="sr-Latn-CS"/>
        </w:rPr>
        <w:t>č</w:t>
      </w:r>
      <w:r w:rsidRPr="00C74A6F">
        <w:rPr>
          <w:rFonts w:ascii="Arial" w:eastAsia="Times New Roman" w:hAnsi="Arial" w:cs="Arial"/>
          <w:lang w:val="sr-Latn-CS"/>
        </w:rPr>
        <w:t xml:space="preserve">lanom </w:t>
      </w:r>
      <w:r w:rsidR="0063293A" w:rsidRPr="00C74A6F">
        <w:rPr>
          <w:rFonts w:ascii="Arial" w:hAnsi="Arial" w:cs="Arial"/>
          <w:lang w:val="sr-Latn-CS"/>
        </w:rPr>
        <w:t>1</w:t>
      </w:r>
      <w:r w:rsidR="006E3E38" w:rsidRPr="00C74A6F">
        <w:rPr>
          <w:rFonts w:ascii="Arial" w:hAnsi="Arial" w:cs="Arial"/>
          <w:lang w:val="sr-Latn-CS"/>
        </w:rPr>
        <w:t>9</w:t>
      </w:r>
      <w:r w:rsidRPr="00C74A6F">
        <w:rPr>
          <w:rFonts w:ascii="Arial" w:hAnsi="Arial" w:cs="Arial"/>
          <w:lang w:val="sr-Latn-CS"/>
        </w:rPr>
        <w:t xml:space="preserve"> Ugovora; ili</w:t>
      </w:r>
    </w:p>
    <w:p w14:paraId="3FF0A428" w14:textId="77777777" w:rsidR="00A907C8" w:rsidRPr="00C74A6F" w:rsidRDefault="00A907C8" w:rsidP="00A907C8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lastRenderedPageBreak/>
        <w:t>su nastupili slučajevi predviđeni Ugovorom koji za posl</w:t>
      </w:r>
      <w:r w:rsidR="0063293A" w:rsidRPr="00C74A6F">
        <w:rPr>
          <w:rFonts w:ascii="Arial" w:hAnsi="Arial" w:cs="Arial"/>
          <w:lang w:val="sr-Latn-CS"/>
        </w:rPr>
        <w:t>j</w:t>
      </w:r>
      <w:r w:rsidRPr="00C74A6F">
        <w:rPr>
          <w:rFonts w:ascii="Arial" w:hAnsi="Arial" w:cs="Arial"/>
          <w:lang w:val="sr-Latn-CS"/>
        </w:rPr>
        <w:t>edicu ima aktiviranje Bankarske garancije u cjelosti ili djelimično;</w:t>
      </w:r>
    </w:p>
    <w:p w14:paraId="7EB360E0" w14:textId="641549F3" w:rsidR="00B84ECC" w:rsidRPr="00C74A6F" w:rsidRDefault="00B84ECC" w:rsidP="00A907C8">
      <w:pPr>
        <w:jc w:val="both"/>
        <w:rPr>
          <w:rFonts w:ascii="Arial" w:hAnsi="Arial" w:cs="Arial"/>
          <w:noProof/>
        </w:rPr>
      </w:pPr>
      <w:r w:rsidRPr="00C74A6F">
        <w:rPr>
          <w:rFonts w:ascii="Arial" w:hAnsi="Arial" w:cs="Arial"/>
          <w:noProof/>
        </w:rPr>
        <w:t>U svrhu identifikacije vašeg zahtjeva za plaćanje i vaše potvrde, iste treba da budu dostavljene putem posrednika odnosno vaše poslovne banke uz potvrdu da su potpisi pravno valjani i obavezujući za vašu instituciju.</w:t>
      </w:r>
    </w:p>
    <w:p w14:paraId="734529FF" w14:textId="7AD95589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3F69055C" w14:textId="77777777" w:rsidR="00A907C8" w:rsidRPr="00353099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  <w:bookmarkStart w:id="0" w:name="_GoBack"/>
      <w:bookmarkEnd w:id="0"/>
    </w:p>
    <w:p w14:paraId="3AFF7FA7" w14:textId="77777777" w:rsidR="00A907C8" w:rsidRPr="00353099" w:rsidRDefault="00A907C8" w:rsidP="00A907C8">
      <w:pPr>
        <w:jc w:val="both"/>
        <w:rPr>
          <w:rFonts w:ascii="Arial" w:hAnsi="Arial" w:cs="Arial"/>
          <w:lang w:val="sr-Latn-CS"/>
        </w:rPr>
      </w:pPr>
      <w:r w:rsidRPr="00353099">
        <w:rPr>
          <w:rFonts w:ascii="Arial" w:hAnsi="Arial" w:cs="Arial"/>
          <w:lang w:val="sr-Latn-CS"/>
        </w:rPr>
        <w:t>[adresa Banke]</w:t>
      </w:r>
    </w:p>
    <w:p w14:paraId="76D0EC5A" w14:textId="5D581F8E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353099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 ili obavještenje da se ova Bankarska garancija može povući iz razloga što je Koncesionar dostavio obnovljivu godišnju bankarsku </w:t>
      </w:r>
      <w:r w:rsidR="008F06D6" w:rsidRPr="00353099">
        <w:rPr>
          <w:rFonts w:ascii="Arial" w:hAnsi="Arial" w:cs="Arial"/>
          <w:lang w:val="sr-Latn-CS"/>
        </w:rPr>
        <w:t xml:space="preserve">garanciju na iznos od </w:t>
      </w:r>
      <w:r w:rsidR="00353099" w:rsidRPr="00353099">
        <w:rPr>
          <w:rFonts w:ascii="Arial" w:hAnsi="Arial" w:cs="Arial"/>
          <w:b/>
        </w:rPr>
        <w:t>16 000,00 € (</w:t>
      </w:r>
      <w:proofErr w:type="spellStart"/>
      <w:r w:rsidR="00353099" w:rsidRPr="00353099">
        <w:rPr>
          <w:rFonts w:ascii="Arial" w:hAnsi="Arial" w:cs="Arial"/>
          <w:b/>
        </w:rPr>
        <w:t>slovima</w:t>
      </w:r>
      <w:proofErr w:type="spellEnd"/>
      <w:r w:rsidR="00353099" w:rsidRPr="00353099">
        <w:rPr>
          <w:rFonts w:ascii="Arial" w:hAnsi="Arial" w:cs="Arial"/>
          <w:b/>
        </w:rPr>
        <w:t xml:space="preserve">: </w:t>
      </w:r>
      <w:proofErr w:type="spellStart"/>
      <w:r w:rsidR="00353099" w:rsidRPr="00353099">
        <w:rPr>
          <w:rFonts w:ascii="Arial" w:hAnsi="Arial" w:cs="Arial"/>
          <w:b/>
        </w:rPr>
        <w:t>šesnaest</w:t>
      </w:r>
      <w:proofErr w:type="spellEnd"/>
      <w:r w:rsidR="00353099" w:rsidRPr="00353099">
        <w:rPr>
          <w:rFonts w:ascii="Arial" w:hAnsi="Arial" w:cs="Arial"/>
          <w:b/>
        </w:rPr>
        <w:t xml:space="preserve"> </w:t>
      </w:r>
      <w:proofErr w:type="spellStart"/>
      <w:r w:rsidR="00353099" w:rsidRPr="00353099">
        <w:rPr>
          <w:rFonts w:ascii="Arial" w:hAnsi="Arial" w:cs="Arial"/>
          <w:b/>
        </w:rPr>
        <w:t>hiljada</w:t>
      </w:r>
      <w:proofErr w:type="spellEnd"/>
      <w:r w:rsidR="00353099" w:rsidRPr="00353099">
        <w:rPr>
          <w:rFonts w:ascii="Arial" w:hAnsi="Arial" w:cs="Arial"/>
          <w:b/>
        </w:rPr>
        <w:t xml:space="preserve">  </w:t>
      </w:r>
      <w:proofErr w:type="spellStart"/>
      <w:r w:rsidR="00353099" w:rsidRPr="00353099">
        <w:rPr>
          <w:rFonts w:ascii="Arial" w:hAnsi="Arial" w:cs="Arial"/>
          <w:b/>
        </w:rPr>
        <w:t>eura</w:t>
      </w:r>
      <w:proofErr w:type="spellEnd"/>
      <w:r w:rsidR="00353099" w:rsidRPr="00353099">
        <w:rPr>
          <w:rFonts w:ascii="Arial" w:hAnsi="Arial" w:cs="Arial"/>
          <w:b/>
        </w:rPr>
        <w:t>)</w:t>
      </w:r>
      <w:r w:rsidR="00353099" w:rsidRPr="00353099">
        <w:rPr>
          <w:rFonts w:ascii="Arial" w:hAnsi="Arial" w:cs="Arial"/>
          <w:lang w:val="sr-Latn-CS"/>
        </w:rPr>
        <w:t>.</w:t>
      </w:r>
      <w:r w:rsidR="0063293A" w:rsidRPr="00353099">
        <w:rPr>
          <w:rFonts w:ascii="Arial" w:hAnsi="Arial" w:cs="Arial"/>
          <w:lang w:val="sr-Latn-CS"/>
        </w:rPr>
        <w:t>, u skladu sa članom</w:t>
      </w:r>
      <w:r w:rsidR="0063293A" w:rsidRPr="00C74A6F">
        <w:rPr>
          <w:rFonts w:ascii="Arial" w:hAnsi="Arial" w:cs="Arial"/>
          <w:lang w:val="sr-Latn-CS"/>
        </w:rPr>
        <w:t xml:space="preserve"> 12</w:t>
      </w:r>
      <w:r w:rsidR="005A0D08" w:rsidRPr="00C74A6F">
        <w:rPr>
          <w:rFonts w:ascii="Arial" w:hAnsi="Arial" w:cs="Arial"/>
          <w:lang w:val="sr-Latn-CS"/>
        </w:rPr>
        <w:t xml:space="preserve"> </w:t>
      </w:r>
      <w:r w:rsidRPr="00C74A6F">
        <w:rPr>
          <w:rFonts w:ascii="Arial" w:hAnsi="Arial" w:cs="Arial"/>
          <w:lang w:val="sr-Latn-CS"/>
        </w:rPr>
        <w:t>stav 3 Ugovora.</w:t>
      </w:r>
    </w:p>
    <w:p w14:paraId="48082BDC" w14:textId="77777777" w:rsidR="00A907C8" w:rsidRPr="00C74A6F" w:rsidRDefault="00A907C8" w:rsidP="00A907C8">
      <w:pPr>
        <w:jc w:val="both"/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Bilo kakav spor do koga dođe u vezi sa ovom Bankarskom garancijom biće razriješen pred Osnovnim sudom u Podgorici, uz primjenu materijalnog i procesnog prava Crne Gore.</w:t>
      </w:r>
    </w:p>
    <w:p w14:paraId="7C8777CD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740BEE5A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</w:r>
      <w:r w:rsidRPr="00C74A6F">
        <w:rPr>
          <w:rFonts w:ascii="Arial" w:hAnsi="Arial" w:cs="Arial"/>
          <w:lang w:val="sr-Latn-CS"/>
        </w:rPr>
        <w:tab/>
        <w:t>PEČAT  BANKE</w:t>
      </w:r>
    </w:p>
    <w:p w14:paraId="08C3EEB5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</w:p>
    <w:p w14:paraId="5FA93A8B" w14:textId="77777777" w:rsidR="00A907C8" w:rsidRPr="00C74A6F" w:rsidRDefault="00A907C8" w:rsidP="00A907C8">
      <w:pPr>
        <w:rPr>
          <w:rFonts w:ascii="Arial" w:hAnsi="Arial" w:cs="Arial"/>
          <w:lang w:val="sr-Latn-CS"/>
        </w:rPr>
      </w:pPr>
      <w:r w:rsidRPr="00C74A6F">
        <w:rPr>
          <w:rFonts w:ascii="Arial" w:hAnsi="Arial" w:cs="Arial"/>
          <w:lang w:val="sr-Latn-CS"/>
        </w:rPr>
        <w:t>Potpis/ mjesto/ datum</w:t>
      </w:r>
    </w:p>
    <w:sectPr w:rsidR="00A907C8" w:rsidRPr="00C74A6F" w:rsidSect="009F00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17FD"/>
    <w:rsid w:val="00017FF7"/>
    <w:rsid w:val="00036A2D"/>
    <w:rsid w:val="00046ADA"/>
    <w:rsid w:val="00050184"/>
    <w:rsid w:val="0008046E"/>
    <w:rsid w:val="000A36C1"/>
    <w:rsid w:val="000A44AE"/>
    <w:rsid w:val="000A4837"/>
    <w:rsid w:val="000A663E"/>
    <w:rsid w:val="000A7AD1"/>
    <w:rsid w:val="000D4923"/>
    <w:rsid w:val="000F763F"/>
    <w:rsid w:val="001236AD"/>
    <w:rsid w:val="00124BE6"/>
    <w:rsid w:val="00176B69"/>
    <w:rsid w:val="00195856"/>
    <w:rsid w:val="00237586"/>
    <w:rsid w:val="0024713D"/>
    <w:rsid w:val="00266431"/>
    <w:rsid w:val="00283AB0"/>
    <w:rsid w:val="002A1A5B"/>
    <w:rsid w:val="002C3CA2"/>
    <w:rsid w:val="002F2217"/>
    <w:rsid w:val="00306178"/>
    <w:rsid w:val="00353099"/>
    <w:rsid w:val="003725BC"/>
    <w:rsid w:val="00401036"/>
    <w:rsid w:val="004070F7"/>
    <w:rsid w:val="004B43F0"/>
    <w:rsid w:val="004B7E99"/>
    <w:rsid w:val="004C22D7"/>
    <w:rsid w:val="004E5C8C"/>
    <w:rsid w:val="00517F5A"/>
    <w:rsid w:val="00537797"/>
    <w:rsid w:val="00566D2E"/>
    <w:rsid w:val="005A0D08"/>
    <w:rsid w:val="005B5175"/>
    <w:rsid w:val="005F009C"/>
    <w:rsid w:val="005F2681"/>
    <w:rsid w:val="00604990"/>
    <w:rsid w:val="0063016D"/>
    <w:rsid w:val="0063293A"/>
    <w:rsid w:val="00656844"/>
    <w:rsid w:val="006E3E38"/>
    <w:rsid w:val="00704F56"/>
    <w:rsid w:val="0071189D"/>
    <w:rsid w:val="007974E5"/>
    <w:rsid w:val="007B0D53"/>
    <w:rsid w:val="00802449"/>
    <w:rsid w:val="00822955"/>
    <w:rsid w:val="0083674A"/>
    <w:rsid w:val="00851C39"/>
    <w:rsid w:val="00851DC1"/>
    <w:rsid w:val="008C1EDE"/>
    <w:rsid w:val="008D5C57"/>
    <w:rsid w:val="008E0466"/>
    <w:rsid w:val="008F06D6"/>
    <w:rsid w:val="009159FE"/>
    <w:rsid w:val="009A21FB"/>
    <w:rsid w:val="009E3ADF"/>
    <w:rsid w:val="009F00D8"/>
    <w:rsid w:val="00A123D4"/>
    <w:rsid w:val="00A63C6A"/>
    <w:rsid w:val="00A82BA6"/>
    <w:rsid w:val="00A907C8"/>
    <w:rsid w:val="00AA722D"/>
    <w:rsid w:val="00AB5746"/>
    <w:rsid w:val="00AD433B"/>
    <w:rsid w:val="00AF3789"/>
    <w:rsid w:val="00B40CE2"/>
    <w:rsid w:val="00B672D6"/>
    <w:rsid w:val="00B80962"/>
    <w:rsid w:val="00B809BC"/>
    <w:rsid w:val="00B84ECC"/>
    <w:rsid w:val="00BF66FD"/>
    <w:rsid w:val="00C74A6F"/>
    <w:rsid w:val="00C864D6"/>
    <w:rsid w:val="00D155EC"/>
    <w:rsid w:val="00D5209A"/>
    <w:rsid w:val="00DB0DA8"/>
    <w:rsid w:val="00DC4A21"/>
    <w:rsid w:val="00EB4663"/>
    <w:rsid w:val="00F0187E"/>
    <w:rsid w:val="00F61FC2"/>
    <w:rsid w:val="00F7184F"/>
    <w:rsid w:val="00F7670E"/>
    <w:rsid w:val="00F817FD"/>
    <w:rsid w:val="00FB307F"/>
    <w:rsid w:val="00FB6507"/>
    <w:rsid w:val="00FF7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B88A1"/>
  <w15:docId w15:val="{58292963-B427-4EFC-AF0D-DD655975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ED3EF-D0C8-4594-B560-959325CBA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43</cp:revision>
  <dcterms:created xsi:type="dcterms:W3CDTF">2018-12-19T06:39:00Z</dcterms:created>
  <dcterms:modified xsi:type="dcterms:W3CDTF">2023-02-22T12:45:00Z</dcterms:modified>
</cp:coreProperties>
</file>