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7A4" w:rsidRDefault="008F17A4"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Na osnovučlana 21 Zakona o koncesijama (</w:t>
      </w:r>
      <w:r w:rsidR="00087C1E" w:rsidRPr="00DB404B">
        <w:rPr>
          <w:rFonts w:ascii="Arial" w:hAnsi="Arial" w:cs="Arial"/>
        </w:rPr>
        <w:t>„Službeni list Crne Gore</w:t>
      </w:r>
      <w:r w:rsidR="002C0E31" w:rsidRPr="00DB404B">
        <w:rPr>
          <w:rFonts w:ascii="Arial" w:hAnsi="Arial" w:cs="Arial"/>
        </w:rPr>
        <w:t>”</w:t>
      </w:r>
      <w:r w:rsidR="00087C1E" w:rsidRPr="00DB404B">
        <w:rPr>
          <w:rFonts w:ascii="Arial" w:hAnsi="Arial" w:cs="Arial"/>
        </w:rPr>
        <w:t xml:space="preserve">, broj </w:t>
      </w:r>
      <w:r w:rsidRPr="00DB404B">
        <w:rPr>
          <w:rFonts w:ascii="Arial" w:hAnsi="Arial" w:cs="Arial"/>
        </w:rPr>
        <w:t>8/09), Ministarstvo</w:t>
      </w:r>
      <w:r w:rsidR="00806B27">
        <w:rPr>
          <w:rFonts w:ascii="Arial" w:hAnsi="Arial" w:cs="Arial"/>
        </w:rPr>
        <w:t xml:space="preserve"> </w:t>
      </w:r>
      <w:r w:rsidRPr="00DB404B">
        <w:rPr>
          <w:rFonts w:ascii="Arial" w:hAnsi="Arial" w:cs="Arial"/>
        </w:rPr>
        <w:t>ekonomije</w:t>
      </w:r>
      <w:r w:rsidR="00806B27">
        <w:rPr>
          <w:rFonts w:ascii="Arial" w:hAnsi="Arial" w:cs="Arial"/>
        </w:rPr>
        <w:t xml:space="preserve"> </w:t>
      </w:r>
      <w:r w:rsidRPr="00DB404B">
        <w:rPr>
          <w:rFonts w:ascii="Arial" w:hAnsi="Arial" w:cs="Arial"/>
        </w:rPr>
        <w:t>objavljuje</w:t>
      </w:r>
    </w:p>
    <w:p w:rsidR="00EA775B" w:rsidRPr="00DB404B" w:rsidRDefault="00EA775B" w:rsidP="0030178A">
      <w:pPr>
        <w:spacing w:after="0"/>
        <w:jc w:val="both"/>
        <w:rPr>
          <w:rFonts w:ascii="Arial" w:hAnsi="Arial" w:cs="Arial"/>
        </w:rPr>
      </w:pPr>
    </w:p>
    <w:p w:rsidR="002503CB" w:rsidRPr="00DB404B" w:rsidRDefault="002503CB" w:rsidP="0030178A">
      <w:pPr>
        <w:spacing w:after="0"/>
        <w:jc w:val="center"/>
        <w:rPr>
          <w:rFonts w:ascii="Arial" w:hAnsi="Arial" w:cs="Arial"/>
          <w:b/>
        </w:rPr>
      </w:pPr>
      <w:r w:rsidRPr="00DB404B">
        <w:rPr>
          <w:rFonts w:ascii="Arial" w:hAnsi="Arial" w:cs="Arial"/>
          <w:b/>
        </w:rPr>
        <w:t>JAVNI OGLAS</w:t>
      </w:r>
    </w:p>
    <w:p w:rsidR="00087C1E" w:rsidRPr="00DB404B" w:rsidRDefault="002503CB" w:rsidP="0030178A">
      <w:pPr>
        <w:spacing w:after="0"/>
        <w:jc w:val="center"/>
        <w:rPr>
          <w:rFonts w:ascii="Arial" w:hAnsi="Arial" w:cs="Arial"/>
          <w:b/>
        </w:rPr>
      </w:pPr>
      <w:r w:rsidRPr="00DB404B">
        <w:rPr>
          <w:rFonts w:ascii="Arial" w:hAnsi="Arial" w:cs="Arial"/>
          <w:b/>
        </w:rPr>
        <w:t xml:space="preserve">ZA DOSTAVLJANJE PONUDA ZA DODJELU UGOVORA O KONCESIJI ZA </w:t>
      </w:r>
      <w:r w:rsidR="00087C1E" w:rsidRPr="00DB404B">
        <w:rPr>
          <w:rFonts w:ascii="Arial" w:hAnsi="Arial" w:cs="Arial"/>
          <w:b/>
        </w:rPr>
        <w:t xml:space="preserve">DETALJNA GEOLOŠKA </w:t>
      </w:r>
      <w:r w:rsidR="005E6897" w:rsidRPr="00DB404B">
        <w:rPr>
          <w:rFonts w:ascii="Arial" w:hAnsi="Arial" w:cs="Arial"/>
          <w:b/>
        </w:rPr>
        <w:t>ISTRAŽIVANJ</w:t>
      </w:r>
      <w:r w:rsidR="00087C1E" w:rsidRPr="00DB404B">
        <w:rPr>
          <w:rFonts w:ascii="Arial" w:hAnsi="Arial" w:cs="Arial"/>
          <w:b/>
        </w:rPr>
        <w:t>A</w:t>
      </w:r>
      <w:r w:rsidR="009B2D8D" w:rsidRPr="00DB404B">
        <w:rPr>
          <w:rFonts w:ascii="Arial" w:hAnsi="Arial" w:cs="Arial"/>
          <w:b/>
        </w:rPr>
        <w:t>I EKSPLOATACIJU</w:t>
      </w:r>
      <w:r w:rsidR="008C5D59" w:rsidRPr="00DB404B">
        <w:rPr>
          <w:rFonts w:ascii="Arial" w:hAnsi="Arial" w:cs="Arial"/>
          <w:b/>
        </w:rPr>
        <w:t xml:space="preserve"> MINERALNE SIROVINE </w:t>
      </w:r>
      <w:r w:rsidR="006E20B8" w:rsidRPr="00DB404B">
        <w:rPr>
          <w:rFonts w:ascii="Arial" w:hAnsi="Arial" w:cs="Arial"/>
          <w:b/>
        </w:rPr>
        <w:t xml:space="preserve">TEHNIČKO-GRAĐEVINSKOG KAMENA </w:t>
      </w:r>
      <w:r w:rsidR="008F17A4" w:rsidRPr="00DB404B">
        <w:rPr>
          <w:rFonts w:ascii="Arial" w:hAnsi="Arial" w:cs="Arial"/>
          <w:b/>
        </w:rPr>
        <w:t xml:space="preserve"> „</w:t>
      </w:r>
      <w:r w:rsidR="00B1723B">
        <w:rPr>
          <w:rFonts w:ascii="Arial" w:hAnsi="Arial" w:cs="Arial"/>
          <w:b/>
        </w:rPr>
        <w:t>LJUBOTINJ 1</w:t>
      </w:r>
      <w:r w:rsidR="008F17A4" w:rsidRPr="00DB404B">
        <w:rPr>
          <w:rFonts w:ascii="Arial" w:hAnsi="Arial" w:cs="Arial"/>
          <w:b/>
        </w:rPr>
        <w:t xml:space="preserve">“, </w:t>
      </w:r>
      <w:r w:rsidR="00071A0B" w:rsidRPr="00DB404B">
        <w:rPr>
          <w:rFonts w:ascii="Arial" w:hAnsi="Arial" w:cs="Arial"/>
          <w:b/>
        </w:rPr>
        <w:t xml:space="preserve">OPŠTINA </w:t>
      </w:r>
      <w:r w:rsidR="00B1723B">
        <w:rPr>
          <w:rFonts w:ascii="Arial" w:hAnsi="Arial" w:cs="Arial"/>
          <w:b/>
        </w:rPr>
        <w:t>CETINJE</w:t>
      </w:r>
    </w:p>
    <w:p w:rsidR="002503CB" w:rsidRPr="00DB404B" w:rsidRDefault="002503CB" w:rsidP="0030178A">
      <w:pPr>
        <w:spacing w:after="0"/>
        <w:jc w:val="both"/>
        <w:rPr>
          <w:rFonts w:ascii="Arial" w:hAnsi="Arial" w:cs="Arial"/>
        </w:rPr>
      </w:pPr>
    </w:p>
    <w:p w:rsidR="002503CB" w:rsidRPr="00DB404B" w:rsidRDefault="002503CB" w:rsidP="0030178A">
      <w:pPr>
        <w:numPr>
          <w:ilvl w:val="0"/>
          <w:numId w:val="3"/>
        </w:numPr>
        <w:spacing w:after="0"/>
        <w:ind w:left="360" w:firstLine="0"/>
        <w:jc w:val="both"/>
        <w:rPr>
          <w:rFonts w:ascii="Arial" w:hAnsi="Arial" w:cs="Arial"/>
          <w:b/>
        </w:rPr>
      </w:pPr>
      <w:r w:rsidRPr="00DB404B">
        <w:rPr>
          <w:rFonts w:ascii="Arial" w:hAnsi="Arial" w:cs="Arial"/>
          <w:b/>
        </w:rPr>
        <w:t>Uvod</w:t>
      </w:r>
    </w:p>
    <w:p w:rsidR="002503CB" w:rsidRPr="00DB404B" w:rsidRDefault="002503CB" w:rsidP="0030178A">
      <w:pPr>
        <w:spacing w:after="0"/>
        <w:jc w:val="both"/>
        <w:rPr>
          <w:rFonts w:ascii="Arial" w:hAnsi="Arial" w:cs="Arial"/>
          <w:b/>
        </w:rPr>
      </w:pPr>
    </w:p>
    <w:p w:rsidR="008C5D59" w:rsidRPr="00DB404B" w:rsidRDefault="002503CB" w:rsidP="0030178A">
      <w:pPr>
        <w:spacing w:after="0"/>
        <w:jc w:val="both"/>
        <w:rPr>
          <w:rFonts w:ascii="Arial" w:hAnsi="Arial" w:cs="Arial"/>
        </w:rPr>
      </w:pPr>
      <w:r w:rsidRPr="00DB404B">
        <w:rPr>
          <w:rFonts w:ascii="Arial" w:hAnsi="Arial" w:cs="Arial"/>
        </w:rPr>
        <w:t>Ministarstvo</w:t>
      </w:r>
      <w:r w:rsidR="00806B27">
        <w:rPr>
          <w:rFonts w:ascii="Arial" w:hAnsi="Arial" w:cs="Arial"/>
        </w:rPr>
        <w:t xml:space="preserve"> </w:t>
      </w:r>
      <w:r w:rsidRPr="00DB404B">
        <w:rPr>
          <w:rFonts w:ascii="Arial" w:hAnsi="Arial" w:cs="Arial"/>
        </w:rPr>
        <w:t>ekonomije (u daljem</w:t>
      </w:r>
      <w:r w:rsidR="00806B27">
        <w:rPr>
          <w:rFonts w:ascii="Arial" w:hAnsi="Arial" w:cs="Arial"/>
        </w:rPr>
        <w:t xml:space="preserve"> </w:t>
      </w:r>
      <w:r w:rsidRPr="00DB404B">
        <w:rPr>
          <w:rFonts w:ascii="Arial" w:hAnsi="Arial" w:cs="Arial"/>
        </w:rPr>
        <w:t>tekstu: Ministarstvo) poziva</w:t>
      </w:r>
      <w:r w:rsidR="00806B27">
        <w:rPr>
          <w:rFonts w:ascii="Arial" w:hAnsi="Arial" w:cs="Arial"/>
        </w:rPr>
        <w:t xml:space="preserve"> </w:t>
      </w:r>
      <w:r w:rsidRPr="00DB404B">
        <w:rPr>
          <w:rFonts w:ascii="Arial" w:hAnsi="Arial" w:cs="Arial"/>
        </w:rPr>
        <w:t>zainteresovana</w:t>
      </w:r>
      <w:r w:rsidR="00806B27">
        <w:rPr>
          <w:rFonts w:ascii="Arial" w:hAnsi="Arial" w:cs="Arial"/>
        </w:rPr>
        <w:t xml:space="preserve"> </w:t>
      </w:r>
      <w:r w:rsidRPr="00DB404B">
        <w:rPr>
          <w:rFonts w:ascii="Arial" w:hAnsi="Arial" w:cs="Arial"/>
        </w:rPr>
        <w:t>lica da se prijave</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Javni</w:t>
      </w:r>
      <w:r w:rsidR="00806B27">
        <w:rPr>
          <w:rFonts w:ascii="Arial" w:hAnsi="Arial" w:cs="Arial"/>
        </w:rPr>
        <w:t xml:space="preserve"> </w:t>
      </w:r>
      <w:r w:rsidRPr="00DB404B">
        <w:rPr>
          <w:rFonts w:ascii="Arial" w:hAnsi="Arial" w:cs="Arial"/>
        </w:rPr>
        <w:t>oglas</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dostavljanje</w:t>
      </w:r>
      <w:r w:rsidR="00806B27">
        <w:rPr>
          <w:rFonts w:ascii="Arial" w:hAnsi="Arial" w:cs="Arial"/>
        </w:rPr>
        <w:t xml:space="preserve"> </w:t>
      </w:r>
      <w:r w:rsidRPr="00DB404B">
        <w:rPr>
          <w:rFonts w:ascii="Arial" w:hAnsi="Arial" w:cs="Arial"/>
        </w:rPr>
        <w:t>ponuda</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koncesiji</w:t>
      </w:r>
      <w:r w:rsidR="008C5D59" w:rsidRPr="00DB404B">
        <w:rPr>
          <w:rFonts w:ascii="Arial" w:hAnsi="Arial" w:cs="Arial"/>
        </w:rPr>
        <w:t xml:space="preserve"> za istraživanje i eksploataciju mineralne sirovine </w:t>
      </w:r>
      <w:r w:rsidR="006E20B8" w:rsidRPr="00DB404B">
        <w:rPr>
          <w:rFonts w:ascii="Arial" w:hAnsi="Arial" w:cs="Arial"/>
        </w:rPr>
        <w:t xml:space="preserve">tehničko-građevinskog kamena </w:t>
      </w:r>
      <w:r w:rsidR="008C5D59" w:rsidRPr="00DB404B">
        <w:rPr>
          <w:rFonts w:ascii="Arial" w:hAnsi="Arial" w:cs="Arial"/>
        </w:rPr>
        <w:t xml:space="preserve">(u daljem tekstu: Javni oglas). </w:t>
      </w:r>
      <w:r w:rsidR="00087C1E" w:rsidRPr="00DB404B">
        <w:rPr>
          <w:rFonts w:ascii="Arial" w:hAnsi="Arial" w:cs="Arial"/>
        </w:rPr>
        <w:t>Davanje koncesija se sprovodi na osnovu javnog nadmetanja u otvorenom postupku na način definisa</w:t>
      </w:r>
      <w:r w:rsidR="006A76FA" w:rsidRPr="00DB404B">
        <w:rPr>
          <w:rFonts w:ascii="Arial" w:hAnsi="Arial" w:cs="Arial"/>
        </w:rPr>
        <w:t>n</w:t>
      </w:r>
      <w:r w:rsidR="00087C1E" w:rsidRPr="00DB404B">
        <w:rPr>
          <w:rFonts w:ascii="Arial" w:hAnsi="Arial" w:cs="Arial"/>
        </w:rPr>
        <w:t xml:space="preserve"> Zakonom o koncesijama („Službeni list Crne Gore</w:t>
      </w:r>
      <w:r w:rsidR="006A76FA" w:rsidRPr="00DB404B">
        <w:rPr>
          <w:rFonts w:ascii="Arial" w:hAnsi="Arial" w:cs="Arial"/>
        </w:rPr>
        <w:t>“</w:t>
      </w:r>
      <w:r w:rsidR="00087C1E" w:rsidRPr="00DB404B">
        <w:rPr>
          <w:rFonts w:ascii="Arial" w:hAnsi="Arial" w:cs="Arial"/>
        </w:rPr>
        <w:t>, broj 8/09) i Uredbom o bližem načinu sprovođenja postupka javnog nadmetanja u otvorenom i dvostepenom postupku davanja koncesija („Službeni list Crne Gore</w:t>
      </w:r>
      <w:r w:rsidR="006A76FA" w:rsidRPr="00DB404B">
        <w:rPr>
          <w:rFonts w:ascii="Arial" w:hAnsi="Arial" w:cs="Arial"/>
        </w:rPr>
        <w:t>“</w:t>
      </w:r>
      <w:r w:rsidR="00087C1E" w:rsidRPr="00DB404B">
        <w:rPr>
          <w:rFonts w:ascii="Arial" w:hAnsi="Arial" w:cs="Arial"/>
        </w:rPr>
        <w:t xml:space="preserve">, broj 67/09). </w:t>
      </w:r>
    </w:p>
    <w:p w:rsidR="006A76FA" w:rsidRPr="00DB404B" w:rsidRDefault="006A76FA" w:rsidP="0030178A">
      <w:pPr>
        <w:spacing w:after="0"/>
        <w:jc w:val="both"/>
        <w:rPr>
          <w:rFonts w:ascii="Arial" w:hAnsi="Arial" w:cs="Arial"/>
          <w:b/>
        </w:rPr>
      </w:pPr>
    </w:p>
    <w:p w:rsidR="002503CB" w:rsidRPr="00DB404B" w:rsidRDefault="002503CB" w:rsidP="0030178A">
      <w:pPr>
        <w:pStyle w:val="ListParagraph"/>
        <w:numPr>
          <w:ilvl w:val="0"/>
          <w:numId w:val="3"/>
        </w:numPr>
        <w:spacing w:after="0"/>
        <w:ind w:left="360" w:firstLine="0"/>
        <w:rPr>
          <w:rFonts w:ascii="Arial" w:hAnsi="Arial" w:cs="Arial"/>
          <w:b/>
          <w:sz w:val="22"/>
        </w:rPr>
      </w:pPr>
      <w:r w:rsidRPr="00DB404B">
        <w:rPr>
          <w:rFonts w:ascii="Arial" w:hAnsi="Arial" w:cs="Arial"/>
          <w:b/>
          <w:sz w:val="22"/>
        </w:rPr>
        <w:t>Predmet</w:t>
      </w:r>
      <w:r w:rsidR="00806B27">
        <w:rPr>
          <w:rFonts w:ascii="Arial" w:hAnsi="Arial" w:cs="Arial"/>
          <w:b/>
          <w:sz w:val="22"/>
        </w:rPr>
        <w:t xml:space="preserve"> </w:t>
      </w:r>
      <w:r w:rsidRPr="00DB404B">
        <w:rPr>
          <w:rFonts w:ascii="Arial" w:hAnsi="Arial" w:cs="Arial"/>
          <w:b/>
          <w:sz w:val="22"/>
        </w:rPr>
        <w:t>koncesije</w:t>
      </w:r>
      <w:r w:rsidR="00806B27">
        <w:rPr>
          <w:rFonts w:ascii="Arial" w:hAnsi="Arial" w:cs="Arial"/>
          <w:b/>
          <w:sz w:val="22"/>
        </w:rPr>
        <w:t xml:space="preserve"> </w:t>
      </w:r>
      <w:r w:rsidRPr="00DB404B">
        <w:rPr>
          <w:rFonts w:ascii="Arial" w:hAnsi="Arial" w:cs="Arial"/>
          <w:b/>
          <w:sz w:val="22"/>
        </w:rPr>
        <w:t>i</w:t>
      </w:r>
      <w:r w:rsidR="00806B27">
        <w:rPr>
          <w:rFonts w:ascii="Arial" w:hAnsi="Arial" w:cs="Arial"/>
          <w:b/>
          <w:sz w:val="22"/>
        </w:rPr>
        <w:t xml:space="preserve"> </w:t>
      </w:r>
      <w:r w:rsidRPr="00DB404B">
        <w:rPr>
          <w:rFonts w:ascii="Arial" w:hAnsi="Arial" w:cs="Arial"/>
          <w:b/>
          <w:sz w:val="22"/>
        </w:rPr>
        <w:t>opis</w:t>
      </w:r>
      <w:r w:rsidR="00806B27">
        <w:rPr>
          <w:rFonts w:ascii="Arial" w:hAnsi="Arial" w:cs="Arial"/>
          <w:b/>
          <w:sz w:val="22"/>
        </w:rPr>
        <w:t xml:space="preserve"> </w:t>
      </w:r>
      <w:r w:rsidRPr="00DB404B">
        <w:rPr>
          <w:rFonts w:ascii="Arial" w:hAnsi="Arial" w:cs="Arial"/>
          <w:b/>
          <w:sz w:val="22"/>
        </w:rPr>
        <w:t>lokacije</w:t>
      </w:r>
    </w:p>
    <w:p w:rsidR="002503CB" w:rsidRPr="00DB404B" w:rsidRDefault="002503CB" w:rsidP="0030178A">
      <w:pPr>
        <w:spacing w:after="0"/>
        <w:jc w:val="both"/>
        <w:rPr>
          <w:rFonts w:ascii="Arial" w:hAnsi="Arial" w:cs="Arial"/>
          <w:b/>
        </w:rPr>
      </w:pPr>
    </w:p>
    <w:p w:rsidR="00220C39" w:rsidRPr="00DB404B" w:rsidRDefault="002503CB" w:rsidP="00EF6049">
      <w:pPr>
        <w:spacing w:after="0"/>
        <w:jc w:val="both"/>
        <w:rPr>
          <w:rFonts w:ascii="Arial" w:hAnsi="Arial" w:cs="Arial"/>
        </w:rPr>
      </w:pPr>
      <w:r w:rsidRPr="00DB404B">
        <w:rPr>
          <w:rFonts w:ascii="Arial" w:hAnsi="Arial" w:cs="Arial"/>
        </w:rPr>
        <w:t>Predmet</w:t>
      </w:r>
      <w:r w:rsidR="00806B27">
        <w:rPr>
          <w:rFonts w:ascii="Arial" w:hAnsi="Arial" w:cs="Arial"/>
        </w:rPr>
        <w:t xml:space="preserve"> </w:t>
      </w:r>
      <w:r w:rsidRPr="00DB404B">
        <w:rPr>
          <w:rFonts w:ascii="Arial" w:hAnsi="Arial" w:cs="Arial"/>
        </w:rPr>
        <w:t>koncesije</w:t>
      </w:r>
      <w:r w:rsidR="00806B27">
        <w:rPr>
          <w:rFonts w:ascii="Arial" w:hAnsi="Arial" w:cs="Arial"/>
        </w:rPr>
        <w:t xml:space="preserve"> </w:t>
      </w:r>
      <w:r w:rsidRPr="00DB404B">
        <w:rPr>
          <w:rFonts w:ascii="Arial" w:hAnsi="Arial" w:cs="Arial"/>
        </w:rPr>
        <w:t>su</w:t>
      </w:r>
      <w:r w:rsidR="00806B27">
        <w:rPr>
          <w:rFonts w:ascii="Arial" w:hAnsi="Arial" w:cs="Arial"/>
        </w:rPr>
        <w:t xml:space="preserve"> </w:t>
      </w:r>
      <w:r w:rsidRPr="00DB404B">
        <w:rPr>
          <w:rFonts w:ascii="Arial" w:hAnsi="Arial" w:cs="Arial"/>
        </w:rPr>
        <w:t>detaljna</w:t>
      </w:r>
      <w:r w:rsidR="00806B27">
        <w:rPr>
          <w:rFonts w:ascii="Arial" w:hAnsi="Arial" w:cs="Arial"/>
        </w:rPr>
        <w:t xml:space="preserve"> </w:t>
      </w:r>
      <w:r w:rsidRPr="00DB404B">
        <w:rPr>
          <w:rFonts w:ascii="Arial" w:hAnsi="Arial" w:cs="Arial"/>
        </w:rPr>
        <w:t>geološka</w:t>
      </w:r>
      <w:r w:rsidR="00806B27">
        <w:rPr>
          <w:rFonts w:ascii="Arial" w:hAnsi="Arial" w:cs="Arial"/>
        </w:rPr>
        <w:t xml:space="preserve"> </w:t>
      </w:r>
      <w:r w:rsidRPr="00DB404B">
        <w:rPr>
          <w:rFonts w:ascii="Arial" w:hAnsi="Arial" w:cs="Arial"/>
        </w:rPr>
        <w:t>istraživanja</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eksploatacija</w:t>
      </w:r>
      <w:r w:rsidR="00806B27">
        <w:rPr>
          <w:rFonts w:ascii="Arial" w:hAnsi="Arial" w:cs="Arial"/>
        </w:rPr>
        <w:t xml:space="preserve"> </w:t>
      </w:r>
      <w:r w:rsidR="00A76533" w:rsidRPr="00DB404B">
        <w:rPr>
          <w:rFonts w:ascii="Arial" w:hAnsi="Arial" w:cs="Arial"/>
        </w:rPr>
        <w:t>pojave</w:t>
      </w:r>
      <w:r w:rsidR="00806B27">
        <w:rPr>
          <w:rFonts w:ascii="Arial" w:hAnsi="Arial" w:cs="Arial"/>
        </w:rPr>
        <w:t xml:space="preserve"> </w:t>
      </w:r>
      <w:r w:rsidR="006E20B8" w:rsidRPr="00DB404B">
        <w:rPr>
          <w:rFonts w:ascii="Arial" w:hAnsi="Arial" w:cs="Arial"/>
        </w:rPr>
        <w:t>tehnič</w:t>
      </w:r>
      <w:r w:rsidR="009F0AAC" w:rsidRPr="00DB404B">
        <w:rPr>
          <w:rFonts w:ascii="Arial" w:hAnsi="Arial" w:cs="Arial"/>
        </w:rPr>
        <w:t>ko-građevinskog kamena ležišta</w:t>
      </w:r>
      <w:r w:rsidR="00B1723B">
        <w:rPr>
          <w:rFonts w:ascii="Arial" w:hAnsi="Arial" w:cs="Arial"/>
        </w:rPr>
        <w:t xml:space="preserve"> </w:t>
      </w:r>
      <w:r w:rsidR="00012CA7" w:rsidRPr="00DB404B">
        <w:rPr>
          <w:rFonts w:ascii="Arial" w:hAnsi="Arial" w:cs="Arial"/>
        </w:rPr>
        <w:t>„</w:t>
      </w:r>
      <w:r w:rsidR="00B1723B">
        <w:rPr>
          <w:rFonts w:ascii="Arial" w:hAnsi="Arial" w:cs="Arial"/>
        </w:rPr>
        <w:t>Ljubotinj 1</w:t>
      </w:r>
      <w:r w:rsidR="00012CA7" w:rsidRPr="00DB404B">
        <w:rPr>
          <w:rFonts w:ascii="Arial" w:hAnsi="Arial" w:cs="Arial"/>
        </w:rPr>
        <w:t xml:space="preserve">”, </w:t>
      </w:r>
      <w:r w:rsidR="00B72A02" w:rsidRPr="00DB404B">
        <w:rPr>
          <w:rFonts w:ascii="Arial" w:hAnsi="Arial" w:cs="Arial"/>
        </w:rPr>
        <w:t xml:space="preserve">Opština </w:t>
      </w:r>
      <w:r w:rsidR="00B1723B">
        <w:rPr>
          <w:rFonts w:ascii="Arial" w:hAnsi="Arial" w:cs="Arial"/>
        </w:rPr>
        <w:t>Cetinje</w:t>
      </w:r>
      <w:r w:rsidR="009F0AAC" w:rsidRPr="00DB404B">
        <w:rPr>
          <w:rFonts w:ascii="Arial" w:hAnsi="Arial" w:cs="Arial"/>
        </w:rPr>
        <w:t>.</w:t>
      </w:r>
    </w:p>
    <w:p w:rsidR="00220C39" w:rsidRPr="00DB404B" w:rsidRDefault="00220C39" w:rsidP="00EF6049">
      <w:pPr>
        <w:spacing w:after="0"/>
        <w:jc w:val="both"/>
        <w:rPr>
          <w:rFonts w:ascii="Arial" w:hAnsi="Arial" w:cs="Arial"/>
        </w:rPr>
      </w:pPr>
    </w:p>
    <w:p w:rsidR="00220C39" w:rsidRPr="00DB404B" w:rsidRDefault="00220C39" w:rsidP="00220C39">
      <w:pPr>
        <w:spacing w:after="0"/>
        <w:jc w:val="both"/>
        <w:rPr>
          <w:rFonts w:ascii="Arial" w:hAnsi="Arial" w:cs="Arial"/>
        </w:rPr>
      </w:pPr>
      <w:r w:rsidRPr="00DB404B">
        <w:rPr>
          <w:rFonts w:ascii="Arial" w:hAnsi="Arial" w:cs="Arial"/>
        </w:rPr>
        <w:t>Za potrebe izrade koncesionog akta za lokalitet tehničko-građevinskog kamena</w:t>
      </w:r>
      <w:r w:rsidR="00B1723B">
        <w:rPr>
          <w:rFonts w:ascii="Arial" w:hAnsi="Arial" w:cs="Arial"/>
        </w:rPr>
        <w:t xml:space="preserve"> </w:t>
      </w:r>
      <w:r w:rsidR="00B72A02" w:rsidRPr="00DB404B">
        <w:rPr>
          <w:rFonts w:ascii="Arial" w:hAnsi="Arial" w:cs="Arial"/>
        </w:rPr>
        <w:t>„</w:t>
      </w:r>
      <w:r w:rsidR="00B1723B">
        <w:rPr>
          <w:rFonts w:ascii="Arial" w:hAnsi="Arial" w:cs="Arial"/>
        </w:rPr>
        <w:t>Ljubotinj 1</w:t>
      </w:r>
      <w:r w:rsidR="00B72A02" w:rsidRPr="00DB404B">
        <w:rPr>
          <w:rFonts w:ascii="Arial" w:hAnsi="Arial" w:cs="Arial"/>
        </w:rPr>
        <w:t xml:space="preserve">”, Opština </w:t>
      </w:r>
      <w:r w:rsidR="00B1723B">
        <w:rPr>
          <w:rFonts w:ascii="Arial" w:hAnsi="Arial" w:cs="Arial"/>
        </w:rPr>
        <w:t>Cetinje</w:t>
      </w:r>
      <w:r w:rsidRPr="00DB404B">
        <w:rPr>
          <w:rFonts w:ascii="Arial" w:hAnsi="Arial" w:cs="Arial"/>
        </w:rPr>
        <w:t xml:space="preserve">, preduzeće za izvođenje geodetskih radova </w:t>
      </w:r>
      <w:r w:rsidRPr="00E43AEC">
        <w:rPr>
          <w:rFonts w:ascii="Arial" w:hAnsi="Arial" w:cs="Arial"/>
        </w:rPr>
        <w:t>Etalon Geo Office doo Podgorica</w:t>
      </w:r>
      <w:r w:rsidRPr="00DB404B">
        <w:rPr>
          <w:rFonts w:ascii="Arial" w:hAnsi="Arial" w:cs="Arial"/>
        </w:rPr>
        <w:t xml:space="preserve">, koje je registrovano i licencirano za tu vrstu posla, je uradilo </w:t>
      </w:r>
      <w:r w:rsidR="008062CE" w:rsidRPr="00DB404B">
        <w:rPr>
          <w:rFonts w:ascii="Arial" w:hAnsi="Arial" w:cs="Arial"/>
        </w:rPr>
        <w:t xml:space="preserve">Tehnički izvještaj sa koordinatama graničnih tačaka </w:t>
      </w:r>
      <w:r w:rsidR="00E43AEC">
        <w:rPr>
          <w:rFonts w:ascii="Arial" w:hAnsi="Arial" w:cs="Arial"/>
        </w:rPr>
        <w:t>lokaliteta</w:t>
      </w:r>
      <w:r w:rsidR="008062CE" w:rsidRPr="00DB404B">
        <w:rPr>
          <w:rFonts w:ascii="Arial" w:hAnsi="Arial" w:cs="Arial"/>
        </w:rPr>
        <w:t xml:space="preserve"> </w:t>
      </w:r>
      <w:r w:rsidR="00012CA7" w:rsidRPr="00DB404B">
        <w:rPr>
          <w:rFonts w:ascii="Arial" w:hAnsi="Arial" w:cs="Arial"/>
        </w:rPr>
        <w:t>„</w:t>
      </w:r>
      <w:r w:rsidR="00B1723B">
        <w:rPr>
          <w:rFonts w:ascii="Arial" w:hAnsi="Arial" w:cs="Arial"/>
        </w:rPr>
        <w:t>Ljubotinj 1</w:t>
      </w:r>
      <w:r w:rsidR="00012CA7" w:rsidRPr="00DB404B">
        <w:rPr>
          <w:rFonts w:ascii="Arial" w:hAnsi="Arial" w:cs="Arial"/>
        </w:rPr>
        <w:t>”.</w:t>
      </w:r>
    </w:p>
    <w:p w:rsidR="00012CA7" w:rsidRPr="00DB404B" w:rsidRDefault="00012CA7" w:rsidP="00220C39">
      <w:pPr>
        <w:spacing w:after="0"/>
        <w:jc w:val="both"/>
        <w:rPr>
          <w:rFonts w:ascii="Arial" w:hAnsi="Arial" w:cs="Arial"/>
          <w:color w:val="FF0000"/>
          <w:highlight w:val="yellow"/>
        </w:rPr>
      </w:pPr>
    </w:p>
    <w:p w:rsidR="00220C39" w:rsidRPr="00A5440B" w:rsidRDefault="00220C39" w:rsidP="00220C39">
      <w:pPr>
        <w:pStyle w:val="BodyText"/>
        <w:spacing w:after="0" w:line="240" w:lineRule="auto"/>
        <w:jc w:val="both"/>
        <w:rPr>
          <w:rFonts w:ascii="Arial" w:hAnsi="Arial" w:cs="Arial"/>
          <w:sz w:val="22"/>
          <w:szCs w:val="22"/>
          <w:lang w:val="hr-HR"/>
        </w:rPr>
      </w:pPr>
      <w:r w:rsidRPr="00A5440B">
        <w:rPr>
          <w:rFonts w:ascii="Arial" w:hAnsi="Arial" w:cs="Arial"/>
          <w:sz w:val="22"/>
          <w:szCs w:val="22"/>
          <w:lang w:val="hr-HR"/>
        </w:rPr>
        <w:t xml:space="preserve">Na </w:t>
      </w:r>
      <w:r w:rsidR="00B1723B">
        <w:rPr>
          <w:rFonts w:ascii="Arial" w:hAnsi="Arial" w:cs="Arial"/>
          <w:sz w:val="22"/>
          <w:szCs w:val="22"/>
          <w:lang w:val="hr-HR"/>
        </w:rPr>
        <w:t>katastarskomm planu</w:t>
      </w:r>
      <w:r w:rsidRPr="00A5440B">
        <w:rPr>
          <w:rFonts w:ascii="Arial" w:hAnsi="Arial" w:cs="Arial"/>
          <w:sz w:val="22"/>
          <w:szCs w:val="22"/>
          <w:lang w:val="hr-HR"/>
        </w:rPr>
        <w:t xml:space="preserve"> razmjere 1:</w:t>
      </w:r>
      <w:r w:rsidR="00E43AEC">
        <w:rPr>
          <w:rFonts w:ascii="Arial" w:hAnsi="Arial" w:cs="Arial"/>
          <w:sz w:val="22"/>
          <w:szCs w:val="22"/>
          <w:lang w:val="hr-HR"/>
        </w:rPr>
        <w:t>1</w:t>
      </w:r>
      <w:r w:rsidR="00A5440B" w:rsidRPr="00A5440B">
        <w:rPr>
          <w:rFonts w:ascii="Arial" w:hAnsi="Arial" w:cs="Arial"/>
          <w:sz w:val="22"/>
          <w:szCs w:val="22"/>
          <w:lang w:val="hr-HR"/>
        </w:rPr>
        <w:t>500</w:t>
      </w:r>
      <w:r w:rsidRPr="00A5440B">
        <w:rPr>
          <w:rFonts w:ascii="Arial" w:hAnsi="Arial" w:cs="Arial"/>
          <w:sz w:val="22"/>
          <w:szCs w:val="22"/>
          <w:lang w:val="hr-HR"/>
        </w:rPr>
        <w:t>, na zemljištu na kojem se nalazi lokalitet tehničko-građevinskog kamena</w:t>
      </w:r>
      <w:r w:rsidR="00B1723B">
        <w:rPr>
          <w:rFonts w:ascii="Arial" w:hAnsi="Arial" w:cs="Arial"/>
          <w:sz w:val="22"/>
          <w:szCs w:val="22"/>
          <w:lang w:val="hr-HR"/>
        </w:rPr>
        <w:t xml:space="preserve"> </w:t>
      </w:r>
      <w:r w:rsidR="008062CE" w:rsidRPr="00A5440B">
        <w:rPr>
          <w:rFonts w:ascii="Arial" w:hAnsi="Arial" w:cs="Arial"/>
          <w:sz w:val="22"/>
          <w:szCs w:val="22"/>
        </w:rPr>
        <w:t>„</w:t>
      </w:r>
      <w:r w:rsidR="00B1723B">
        <w:rPr>
          <w:rFonts w:ascii="Arial" w:hAnsi="Arial" w:cs="Arial"/>
          <w:sz w:val="22"/>
          <w:szCs w:val="22"/>
        </w:rPr>
        <w:t>Ljubotinj 1</w:t>
      </w:r>
      <w:r w:rsidR="008062CE" w:rsidRPr="00A5440B">
        <w:rPr>
          <w:rFonts w:ascii="Arial" w:hAnsi="Arial" w:cs="Arial"/>
          <w:sz w:val="22"/>
          <w:szCs w:val="22"/>
        </w:rPr>
        <w:t>”</w:t>
      </w:r>
      <w:r w:rsidRPr="00A5440B">
        <w:rPr>
          <w:rFonts w:ascii="Arial" w:hAnsi="Arial" w:cs="Arial"/>
          <w:sz w:val="22"/>
          <w:szCs w:val="22"/>
          <w:lang w:val="hr-HR"/>
        </w:rPr>
        <w:t xml:space="preserve">, definisan je koncesioni prostor sa </w:t>
      </w:r>
      <w:r w:rsidR="00B1723B" w:rsidRPr="00B1723B">
        <w:rPr>
          <w:rFonts w:ascii="Arial" w:hAnsi="Arial" w:cs="Arial"/>
          <w:sz w:val="22"/>
          <w:szCs w:val="22"/>
        </w:rPr>
        <w:t xml:space="preserve">pedeset jednom </w:t>
      </w:r>
      <w:r w:rsidR="00B1723B">
        <w:rPr>
          <w:rFonts w:ascii="Arial" w:hAnsi="Arial" w:cs="Arial"/>
          <w:sz w:val="22"/>
          <w:szCs w:val="22"/>
        </w:rPr>
        <w:t xml:space="preserve"> konturnom tačkom </w:t>
      </w:r>
      <w:r w:rsidRPr="00A5440B">
        <w:rPr>
          <w:rFonts w:ascii="Arial" w:hAnsi="Arial" w:cs="Arial"/>
          <w:sz w:val="22"/>
          <w:szCs w:val="22"/>
          <w:lang w:val="hr-HR"/>
        </w:rPr>
        <w:t>sa utvrđenim koordinatama državnog koordinatnog sistema (DKS) i površinom koju zahvata područje (</w:t>
      </w:r>
      <w:r w:rsidR="00B1723B" w:rsidRPr="00B1723B">
        <w:rPr>
          <w:rFonts w:ascii="Arial" w:eastAsiaTheme="minorHAnsi" w:hAnsi="Arial" w:cs="Arial"/>
          <w:sz w:val="22"/>
          <w:szCs w:val="22"/>
          <w:lang w:val="en-GB"/>
        </w:rPr>
        <w:t>8,96 ha</w:t>
      </w:r>
      <w:r w:rsidRPr="00A5440B">
        <w:rPr>
          <w:rFonts w:ascii="Arial" w:hAnsi="Arial" w:cs="Arial"/>
          <w:sz w:val="22"/>
          <w:szCs w:val="22"/>
          <w:lang w:val="hr-HR"/>
        </w:rPr>
        <w:t>).</w:t>
      </w:r>
    </w:p>
    <w:p w:rsidR="00220C39" w:rsidRPr="00DB404B" w:rsidRDefault="00220C39" w:rsidP="00220C39">
      <w:pPr>
        <w:spacing w:after="0"/>
        <w:jc w:val="both"/>
        <w:rPr>
          <w:rFonts w:ascii="Arial" w:hAnsi="Arial" w:cs="Arial"/>
          <w:color w:val="FF0000"/>
          <w:highlight w:val="yellow"/>
        </w:rPr>
      </w:pPr>
    </w:p>
    <w:p w:rsidR="00220C39" w:rsidRPr="00DB404B" w:rsidRDefault="00220C39" w:rsidP="00220C39">
      <w:pPr>
        <w:spacing w:after="0"/>
        <w:jc w:val="both"/>
        <w:rPr>
          <w:rFonts w:ascii="Arial" w:hAnsi="Arial" w:cs="Arial"/>
        </w:rPr>
      </w:pPr>
      <w:r w:rsidRPr="00DB404B">
        <w:rPr>
          <w:rFonts w:ascii="Arial" w:hAnsi="Arial" w:cs="Arial"/>
        </w:rPr>
        <w:t xml:space="preserve">Koordinate graničnih tačaka i površina </w:t>
      </w:r>
      <w:r w:rsidRPr="00DB404B">
        <w:rPr>
          <w:rFonts w:ascii="Arial" w:hAnsi="Arial" w:cs="Arial"/>
          <w:lang w:val="hr-HR"/>
        </w:rPr>
        <w:t xml:space="preserve">lokaliteta </w:t>
      </w:r>
      <w:r w:rsidR="00012CA7" w:rsidRPr="00DB404B">
        <w:rPr>
          <w:rFonts w:ascii="Arial" w:hAnsi="Arial" w:cs="Arial"/>
          <w:lang w:val="hr-HR"/>
        </w:rPr>
        <w:t xml:space="preserve">tehničko-građevinskog kamena </w:t>
      </w:r>
      <w:r w:rsidR="008062CE" w:rsidRPr="00DB404B">
        <w:rPr>
          <w:rFonts w:ascii="Arial" w:hAnsi="Arial" w:cs="Arial"/>
        </w:rPr>
        <w:t>„</w:t>
      </w:r>
      <w:r w:rsidR="00B1723B">
        <w:rPr>
          <w:rFonts w:ascii="Arial" w:hAnsi="Arial" w:cs="Arial"/>
        </w:rPr>
        <w:t>Ljubotinj 1</w:t>
      </w:r>
      <w:r w:rsidR="008062CE" w:rsidRPr="00DB404B">
        <w:rPr>
          <w:rFonts w:ascii="Arial" w:hAnsi="Arial" w:cs="Arial"/>
        </w:rPr>
        <w:t xml:space="preserve">” </w:t>
      </w:r>
      <w:r w:rsidRPr="00DB404B">
        <w:rPr>
          <w:rFonts w:ascii="Arial" w:hAnsi="Arial" w:cs="Arial"/>
        </w:rPr>
        <w:t xml:space="preserve">dati su u </w:t>
      </w:r>
      <w:r w:rsidR="008062CE" w:rsidRPr="00DB404B">
        <w:rPr>
          <w:rFonts w:ascii="Arial" w:hAnsi="Arial" w:cs="Arial"/>
        </w:rPr>
        <w:t>Tehničkom izvještaju</w:t>
      </w:r>
      <w:r w:rsidRPr="00DB404B">
        <w:rPr>
          <w:rFonts w:ascii="Arial" w:hAnsi="Arial" w:cs="Arial"/>
        </w:rPr>
        <w:t>, koji je sastavni dio predmetnog Koncesionog akta.</w:t>
      </w:r>
    </w:p>
    <w:p w:rsidR="00220C39" w:rsidRDefault="00220C39" w:rsidP="00EF6049">
      <w:pPr>
        <w:spacing w:after="0"/>
        <w:jc w:val="both"/>
        <w:rPr>
          <w:rFonts w:ascii="Arial" w:hAnsi="Arial" w:cs="Arial"/>
        </w:rPr>
      </w:pPr>
    </w:p>
    <w:p w:rsidR="006A76FA" w:rsidRPr="00DB404B" w:rsidRDefault="006A76FA" w:rsidP="0030178A">
      <w:pPr>
        <w:pStyle w:val="ListParagraph"/>
        <w:numPr>
          <w:ilvl w:val="0"/>
          <w:numId w:val="3"/>
        </w:numPr>
        <w:spacing w:after="0"/>
        <w:ind w:left="360" w:right="144" w:firstLine="0"/>
        <w:rPr>
          <w:rFonts w:ascii="Arial" w:hAnsi="Arial" w:cs="Arial"/>
          <w:b/>
          <w:sz w:val="22"/>
        </w:rPr>
      </w:pPr>
      <w:r w:rsidRPr="00DB404B">
        <w:rPr>
          <w:rFonts w:ascii="Arial" w:hAnsi="Arial" w:cs="Arial"/>
          <w:b/>
          <w:sz w:val="22"/>
        </w:rPr>
        <w:lastRenderedPageBreak/>
        <w:t>Osnovni elementi Koncesionog akta</w:t>
      </w:r>
    </w:p>
    <w:p w:rsidR="006A76FA" w:rsidRPr="00DB404B" w:rsidRDefault="006A76FA" w:rsidP="0030178A">
      <w:pPr>
        <w:spacing w:after="0"/>
        <w:ind w:right="144"/>
        <w:rPr>
          <w:rFonts w:ascii="Arial" w:hAnsi="Arial" w:cs="Arial"/>
          <w:b/>
        </w:rPr>
      </w:pPr>
    </w:p>
    <w:p w:rsidR="006575CF" w:rsidRPr="00DB404B" w:rsidRDefault="002503CB" w:rsidP="0030178A">
      <w:pPr>
        <w:spacing w:after="0"/>
        <w:jc w:val="both"/>
        <w:rPr>
          <w:rFonts w:ascii="Arial" w:hAnsi="Arial" w:cs="Arial"/>
        </w:rPr>
      </w:pPr>
      <w:bookmarkStart w:id="0" w:name="_Toc215215737"/>
      <w:bookmarkStart w:id="1" w:name="_Toc218963412"/>
      <w:r w:rsidRPr="00DB404B">
        <w:rPr>
          <w:rFonts w:ascii="Arial" w:hAnsi="Arial" w:cs="Arial"/>
        </w:rPr>
        <w:t>Koncesioniakt o mineralnoj</w:t>
      </w:r>
      <w:r w:rsidR="006575CF" w:rsidRPr="00DB404B">
        <w:rPr>
          <w:rFonts w:ascii="Arial" w:hAnsi="Arial" w:cs="Arial"/>
        </w:rPr>
        <w:t xml:space="preserve"> sirovin</w:t>
      </w:r>
      <w:r w:rsidR="007C5404" w:rsidRPr="00DB404B">
        <w:rPr>
          <w:rFonts w:ascii="Arial" w:hAnsi="Arial" w:cs="Arial"/>
        </w:rPr>
        <w:t xml:space="preserve">i </w:t>
      </w:r>
      <w:r w:rsidR="00012CA7" w:rsidRPr="00DB404B">
        <w:rPr>
          <w:rFonts w:ascii="Arial" w:hAnsi="Arial" w:cs="Arial"/>
          <w:lang w:val="hr-HR"/>
        </w:rPr>
        <w:t>tehničko-građevinskog kamena</w:t>
      </w:r>
      <w:r w:rsidR="00E43AEC">
        <w:rPr>
          <w:rFonts w:ascii="Arial" w:hAnsi="Arial" w:cs="Arial"/>
          <w:lang w:val="hr-HR"/>
        </w:rPr>
        <w:t xml:space="preserve"> </w:t>
      </w:r>
      <w:r w:rsidR="008F17A4" w:rsidRPr="00DB404B">
        <w:rPr>
          <w:rFonts w:ascii="Arial" w:hAnsi="Arial" w:cs="Arial"/>
        </w:rPr>
        <w:t xml:space="preserve">lokaliteta </w:t>
      </w:r>
      <w:r w:rsidR="00012CA7" w:rsidRPr="00DB404B">
        <w:rPr>
          <w:rFonts w:ascii="Arial" w:hAnsi="Arial" w:cs="Arial"/>
        </w:rPr>
        <w:t>„</w:t>
      </w:r>
      <w:r w:rsidR="00B1723B">
        <w:rPr>
          <w:rFonts w:ascii="Arial" w:hAnsi="Arial" w:cs="Arial"/>
        </w:rPr>
        <w:t>Ljubotinj 1</w:t>
      </w:r>
      <w:r w:rsidR="00012CA7" w:rsidRPr="00DB404B">
        <w:rPr>
          <w:rFonts w:ascii="Arial" w:hAnsi="Arial" w:cs="Arial"/>
        </w:rPr>
        <w:t xml:space="preserve">”, </w:t>
      </w:r>
      <w:r w:rsidR="00E92AF9" w:rsidRPr="00DB404B">
        <w:rPr>
          <w:rFonts w:ascii="Arial" w:hAnsi="Arial" w:cs="Arial"/>
        </w:rPr>
        <w:t xml:space="preserve">Opština </w:t>
      </w:r>
      <w:r w:rsidR="00B1723B">
        <w:rPr>
          <w:rFonts w:ascii="Arial" w:hAnsi="Arial" w:cs="Arial"/>
        </w:rPr>
        <w:t xml:space="preserve">Cetinje </w:t>
      </w:r>
      <w:r w:rsidR="007C5404" w:rsidRPr="00DB404B">
        <w:rPr>
          <w:rFonts w:ascii="Arial" w:hAnsi="Arial" w:cs="Arial"/>
        </w:rPr>
        <w:t>(u daljem tekstu: Koncesioni akt) je osnovni dokument, na osnovu kojeg se pokreće postupak d</w:t>
      </w:r>
      <w:r w:rsidR="00F11E81" w:rsidRPr="00DB404B">
        <w:rPr>
          <w:rFonts w:ascii="Arial" w:hAnsi="Arial" w:cs="Arial"/>
        </w:rPr>
        <w:t xml:space="preserve">odjele </w:t>
      </w:r>
      <w:r w:rsidR="007C5404" w:rsidRPr="00DB404B">
        <w:rPr>
          <w:rFonts w:ascii="Arial" w:hAnsi="Arial" w:cs="Arial"/>
        </w:rPr>
        <w:t>koncesije</w:t>
      </w:r>
      <w:r w:rsidR="00F11E81" w:rsidRPr="00DB404B">
        <w:rPr>
          <w:rFonts w:ascii="Arial" w:hAnsi="Arial" w:cs="Arial"/>
        </w:rPr>
        <w:t>, a koji je Vlada Crne Gore</w:t>
      </w:r>
      <w:r w:rsidR="006E70AC" w:rsidRPr="00DB404B">
        <w:rPr>
          <w:rFonts w:ascii="Arial" w:hAnsi="Arial" w:cs="Arial"/>
        </w:rPr>
        <w:t xml:space="preserve"> usvojila na sjednici od</w:t>
      </w:r>
      <w:r w:rsidR="00B1723B">
        <w:rPr>
          <w:rFonts w:ascii="Arial" w:hAnsi="Arial" w:cs="Arial"/>
        </w:rPr>
        <w:t xml:space="preserve"> </w:t>
      </w:r>
      <w:r w:rsidR="006E70AC" w:rsidRPr="00B1723B">
        <w:rPr>
          <w:rFonts w:ascii="Arial" w:hAnsi="Arial" w:cs="Arial"/>
        </w:rPr>
        <w:t>_____2020</w:t>
      </w:r>
      <w:r w:rsidR="00B1723B" w:rsidRPr="00B1723B">
        <w:rPr>
          <w:rFonts w:ascii="Arial" w:hAnsi="Arial" w:cs="Arial"/>
        </w:rPr>
        <w:t>.</w:t>
      </w:r>
      <w:r w:rsidR="00F11E81" w:rsidRPr="00DB404B">
        <w:rPr>
          <w:rFonts w:ascii="Arial" w:hAnsi="Arial" w:cs="Arial"/>
        </w:rPr>
        <w:t xml:space="preserve"> godine. Koncesioni akt definiše odnosno sadrži: predmet koncesije, tehnički izvještaj o </w:t>
      </w:r>
      <w:r w:rsidR="000A5B1A" w:rsidRPr="00DB404B">
        <w:rPr>
          <w:rFonts w:ascii="Arial" w:hAnsi="Arial" w:cs="Arial"/>
        </w:rPr>
        <w:t>l</w:t>
      </w:r>
      <w:r w:rsidR="008F17A4" w:rsidRPr="00DB404B">
        <w:rPr>
          <w:rFonts w:ascii="Arial" w:hAnsi="Arial" w:cs="Arial"/>
        </w:rPr>
        <w:t>okalitetu</w:t>
      </w:r>
      <w:r w:rsidR="00012CA7" w:rsidRPr="00DB404B">
        <w:rPr>
          <w:rFonts w:ascii="Arial" w:hAnsi="Arial" w:cs="Arial"/>
        </w:rPr>
        <w:t>„</w:t>
      </w:r>
      <w:r w:rsidR="00B1723B">
        <w:rPr>
          <w:rFonts w:ascii="Arial" w:hAnsi="Arial" w:cs="Arial"/>
        </w:rPr>
        <w:t>Ljubotinj 1</w:t>
      </w:r>
      <w:r w:rsidR="00012CA7" w:rsidRPr="00DB404B">
        <w:rPr>
          <w:rFonts w:ascii="Arial" w:hAnsi="Arial" w:cs="Arial"/>
        </w:rPr>
        <w:t>”,</w:t>
      </w:r>
      <w:r w:rsidR="00E43AEC">
        <w:rPr>
          <w:rFonts w:ascii="Arial" w:hAnsi="Arial" w:cs="Arial"/>
        </w:rPr>
        <w:t xml:space="preserve"> </w:t>
      </w:r>
      <w:r w:rsidR="00B72A94" w:rsidRPr="00DB404B">
        <w:rPr>
          <w:rFonts w:ascii="Arial" w:hAnsi="Arial" w:cs="Arial"/>
        </w:rPr>
        <w:t>rok trajanja koncesije, osnovne</w:t>
      </w:r>
      <w:r w:rsidR="00701BB7" w:rsidRPr="00DB404B">
        <w:rPr>
          <w:rFonts w:ascii="Arial" w:hAnsi="Arial" w:cs="Arial"/>
        </w:rPr>
        <w:t xml:space="preserve"> parametre</w:t>
      </w:r>
      <w:r w:rsidR="00B72A94" w:rsidRPr="00DB404B">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DB404B">
        <w:rPr>
          <w:rFonts w:ascii="Arial" w:hAnsi="Arial" w:cs="Arial"/>
        </w:rPr>
        <w:t>j</w:t>
      </w:r>
      <w:r w:rsidR="00B72A94" w:rsidRPr="00DB404B">
        <w:rPr>
          <w:rFonts w:ascii="Arial" w:hAnsi="Arial" w:cs="Arial"/>
        </w:rPr>
        <w:t>enjuju u postupku davanja koncesije i vršenja koncesione djelatnosti.</w:t>
      </w:r>
    </w:p>
    <w:p w:rsidR="006A76FA" w:rsidRPr="00DB404B" w:rsidRDefault="006A76FA" w:rsidP="0030178A">
      <w:pPr>
        <w:spacing w:after="0"/>
        <w:jc w:val="both"/>
        <w:rPr>
          <w:rFonts w:ascii="Arial" w:hAnsi="Arial" w:cs="Arial"/>
        </w:rPr>
      </w:pPr>
    </w:p>
    <w:p w:rsidR="009739CC" w:rsidRPr="00DB404B" w:rsidRDefault="002503CB" w:rsidP="0030178A">
      <w:pPr>
        <w:pStyle w:val="Heading3"/>
        <w:numPr>
          <w:ilvl w:val="0"/>
          <w:numId w:val="3"/>
        </w:numPr>
        <w:spacing w:before="0" w:after="0"/>
        <w:ind w:left="360" w:firstLine="0"/>
        <w:jc w:val="both"/>
        <w:rPr>
          <w:rFonts w:ascii="Arial" w:hAnsi="Arial" w:cs="Arial"/>
          <w:sz w:val="22"/>
          <w:szCs w:val="22"/>
        </w:rPr>
      </w:pPr>
      <w:r w:rsidRPr="00DB404B">
        <w:rPr>
          <w:rFonts w:ascii="Arial" w:hAnsi="Arial" w:cs="Arial"/>
          <w:sz w:val="22"/>
          <w:szCs w:val="22"/>
        </w:rPr>
        <w:t>Pravila</w:t>
      </w:r>
      <w:r w:rsidR="00806B27">
        <w:rPr>
          <w:rFonts w:ascii="Arial" w:hAnsi="Arial" w:cs="Arial"/>
          <w:sz w:val="22"/>
          <w:szCs w:val="22"/>
        </w:rPr>
        <w:t xml:space="preserve"> </w:t>
      </w:r>
      <w:r w:rsidRPr="00DB404B">
        <w:rPr>
          <w:rFonts w:ascii="Arial" w:hAnsi="Arial" w:cs="Arial"/>
          <w:sz w:val="22"/>
          <w:szCs w:val="22"/>
        </w:rPr>
        <w:t>i</w:t>
      </w:r>
      <w:r w:rsidR="00806B27">
        <w:rPr>
          <w:rFonts w:ascii="Arial" w:hAnsi="Arial" w:cs="Arial"/>
          <w:sz w:val="22"/>
          <w:szCs w:val="22"/>
        </w:rPr>
        <w:t xml:space="preserve"> </w:t>
      </w:r>
      <w:r w:rsidRPr="00DB404B">
        <w:rPr>
          <w:rFonts w:ascii="Arial" w:hAnsi="Arial" w:cs="Arial"/>
          <w:sz w:val="22"/>
          <w:szCs w:val="22"/>
        </w:rPr>
        <w:t>kriterijumi</w:t>
      </w:r>
      <w:r w:rsidR="00806B27">
        <w:rPr>
          <w:rFonts w:ascii="Arial" w:hAnsi="Arial" w:cs="Arial"/>
          <w:sz w:val="22"/>
          <w:szCs w:val="22"/>
        </w:rPr>
        <w:t xml:space="preserve"> </w:t>
      </w:r>
      <w:r w:rsidRPr="00DB404B">
        <w:rPr>
          <w:rFonts w:ascii="Arial" w:hAnsi="Arial" w:cs="Arial"/>
          <w:sz w:val="22"/>
          <w:szCs w:val="22"/>
        </w:rPr>
        <w:t>za</w:t>
      </w:r>
      <w:r w:rsidR="00806B27">
        <w:rPr>
          <w:rFonts w:ascii="Arial" w:hAnsi="Arial" w:cs="Arial"/>
          <w:sz w:val="22"/>
          <w:szCs w:val="22"/>
        </w:rPr>
        <w:t xml:space="preserve"> </w:t>
      </w:r>
      <w:r w:rsidRPr="00DB404B">
        <w:rPr>
          <w:rFonts w:ascii="Arial" w:hAnsi="Arial" w:cs="Arial"/>
          <w:sz w:val="22"/>
          <w:szCs w:val="22"/>
        </w:rPr>
        <w:t>učešće</w:t>
      </w:r>
      <w:r w:rsidR="00806B27">
        <w:rPr>
          <w:rFonts w:ascii="Arial" w:hAnsi="Arial" w:cs="Arial"/>
          <w:sz w:val="22"/>
          <w:szCs w:val="22"/>
        </w:rPr>
        <w:t xml:space="preserve"> </w:t>
      </w:r>
      <w:r w:rsidRPr="00DB404B">
        <w:rPr>
          <w:rFonts w:ascii="Arial" w:hAnsi="Arial" w:cs="Arial"/>
          <w:sz w:val="22"/>
          <w:szCs w:val="22"/>
        </w:rPr>
        <w:t>na</w:t>
      </w:r>
      <w:r w:rsidR="00806B27">
        <w:rPr>
          <w:rFonts w:ascii="Arial" w:hAnsi="Arial" w:cs="Arial"/>
          <w:sz w:val="22"/>
          <w:szCs w:val="22"/>
        </w:rPr>
        <w:t xml:space="preserve"> </w:t>
      </w:r>
      <w:r w:rsidRPr="00DB404B">
        <w:rPr>
          <w:rFonts w:ascii="Arial" w:hAnsi="Arial" w:cs="Arial"/>
          <w:sz w:val="22"/>
          <w:szCs w:val="22"/>
        </w:rPr>
        <w:t>Javnom</w:t>
      </w:r>
      <w:r w:rsidR="00806B27">
        <w:rPr>
          <w:rFonts w:ascii="Arial" w:hAnsi="Arial" w:cs="Arial"/>
          <w:sz w:val="22"/>
          <w:szCs w:val="22"/>
        </w:rPr>
        <w:t xml:space="preserve"> </w:t>
      </w:r>
      <w:r w:rsidRPr="00DB404B">
        <w:rPr>
          <w:rFonts w:ascii="Arial" w:hAnsi="Arial" w:cs="Arial"/>
          <w:sz w:val="22"/>
          <w:szCs w:val="22"/>
        </w:rPr>
        <w:t>oglasu</w:t>
      </w:r>
    </w:p>
    <w:p w:rsidR="006A76FA" w:rsidRPr="00DB404B" w:rsidRDefault="006A76FA" w:rsidP="0030178A">
      <w:pPr>
        <w:spacing w:after="0"/>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Postupak</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u otvorenom</w:t>
      </w:r>
      <w:r w:rsidR="00806B27">
        <w:rPr>
          <w:rFonts w:ascii="Arial" w:hAnsi="Arial" w:cs="Arial"/>
        </w:rPr>
        <w:t xml:space="preserve"> </w:t>
      </w:r>
      <w:r w:rsidRPr="00DB404B">
        <w:rPr>
          <w:rFonts w:ascii="Arial" w:hAnsi="Arial" w:cs="Arial"/>
        </w:rPr>
        <w:t>postupku je bliže</w:t>
      </w:r>
      <w:r w:rsidR="00806B27">
        <w:rPr>
          <w:rFonts w:ascii="Arial" w:hAnsi="Arial" w:cs="Arial"/>
        </w:rPr>
        <w:t xml:space="preserve"> </w:t>
      </w:r>
      <w:r w:rsidRPr="00DB404B">
        <w:rPr>
          <w:rFonts w:ascii="Arial" w:hAnsi="Arial" w:cs="Arial"/>
        </w:rPr>
        <w:t>definisan</w:t>
      </w:r>
      <w:r w:rsidR="00806B27">
        <w:rPr>
          <w:rFonts w:ascii="Arial" w:hAnsi="Arial" w:cs="Arial"/>
        </w:rPr>
        <w:t xml:space="preserve"> </w:t>
      </w:r>
      <w:r w:rsidR="00584A1C" w:rsidRPr="00DB404B">
        <w:rPr>
          <w:rFonts w:ascii="Arial" w:hAnsi="Arial" w:cs="Arial"/>
        </w:rPr>
        <w:t>Zakonom o koncesijama,</w:t>
      </w:r>
      <w:r w:rsidRPr="00DB404B">
        <w:rPr>
          <w:rFonts w:ascii="Arial" w:hAnsi="Arial" w:cs="Arial"/>
        </w:rPr>
        <w:t xml:space="preserve"> kao</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Uredbom o bližem</w:t>
      </w:r>
      <w:r w:rsidR="00806B27">
        <w:rPr>
          <w:rFonts w:ascii="Arial" w:hAnsi="Arial" w:cs="Arial"/>
        </w:rPr>
        <w:t xml:space="preserve"> </w:t>
      </w:r>
      <w:r w:rsidRPr="00DB404B">
        <w:rPr>
          <w:rFonts w:ascii="Arial" w:hAnsi="Arial" w:cs="Arial"/>
        </w:rPr>
        <w:t>načinu</w:t>
      </w:r>
      <w:r w:rsidR="00806B27">
        <w:rPr>
          <w:rFonts w:ascii="Arial" w:hAnsi="Arial" w:cs="Arial"/>
        </w:rPr>
        <w:t xml:space="preserve"> </w:t>
      </w:r>
      <w:r w:rsidRPr="00DB404B">
        <w:rPr>
          <w:rFonts w:ascii="Arial" w:hAnsi="Arial" w:cs="Arial"/>
        </w:rPr>
        <w:t>sprovođenja</w:t>
      </w:r>
      <w:r w:rsidR="00806B27">
        <w:rPr>
          <w:rFonts w:ascii="Arial" w:hAnsi="Arial" w:cs="Arial"/>
        </w:rPr>
        <w:t xml:space="preserve"> </w:t>
      </w:r>
      <w:r w:rsidRPr="00DB404B">
        <w:rPr>
          <w:rFonts w:ascii="Arial" w:hAnsi="Arial" w:cs="Arial"/>
        </w:rPr>
        <w:t>postupka</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u otvorenom</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dvostepenom</w:t>
      </w:r>
      <w:r w:rsidR="00806B27">
        <w:rPr>
          <w:rFonts w:ascii="Arial" w:hAnsi="Arial" w:cs="Arial"/>
        </w:rPr>
        <w:t xml:space="preserve"> </w:t>
      </w:r>
      <w:r w:rsidRPr="00DB404B">
        <w:rPr>
          <w:rFonts w:ascii="Arial" w:hAnsi="Arial" w:cs="Arial"/>
        </w:rPr>
        <w:t>postupku</w:t>
      </w:r>
      <w:r w:rsidR="00806B27">
        <w:rPr>
          <w:rFonts w:ascii="Arial" w:hAnsi="Arial" w:cs="Arial"/>
        </w:rPr>
        <w:t xml:space="preserve"> </w:t>
      </w:r>
      <w:r w:rsidRPr="00DB404B">
        <w:rPr>
          <w:rFonts w:ascii="Arial" w:hAnsi="Arial" w:cs="Arial"/>
        </w:rPr>
        <w:t>davanja</w:t>
      </w:r>
      <w:r w:rsidR="00806B27">
        <w:rPr>
          <w:rFonts w:ascii="Arial" w:hAnsi="Arial" w:cs="Arial"/>
        </w:rPr>
        <w:t xml:space="preserve"> </w:t>
      </w:r>
      <w:r w:rsidRPr="00DB404B">
        <w:rPr>
          <w:rFonts w:ascii="Arial" w:hAnsi="Arial" w:cs="Arial"/>
        </w:rPr>
        <w:t>koncesija („Službeni list CG”, broj 67/09). Takođe, postupak</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je detaljnije</w:t>
      </w:r>
      <w:r w:rsidR="00806B27">
        <w:rPr>
          <w:rFonts w:ascii="Arial" w:hAnsi="Arial" w:cs="Arial"/>
        </w:rPr>
        <w:t xml:space="preserve"> </w:t>
      </w:r>
      <w:r w:rsidRPr="00DB404B">
        <w:rPr>
          <w:rFonts w:ascii="Arial" w:hAnsi="Arial" w:cs="Arial"/>
        </w:rPr>
        <w:t>objašnjen</w:t>
      </w:r>
      <w:r w:rsidR="00806B27">
        <w:rPr>
          <w:rFonts w:ascii="Arial" w:hAnsi="Arial" w:cs="Arial"/>
        </w:rPr>
        <w:t xml:space="preserve"> </w:t>
      </w:r>
      <w:r w:rsidRPr="00DB404B">
        <w:rPr>
          <w:rFonts w:ascii="Arial" w:hAnsi="Arial" w:cs="Arial"/>
        </w:rPr>
        <w:t>i u Uputstvu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podnošenje</w:t>
      </w:r>
      <w:r w:rsidR="00806B27">
        <w:rPr>
          <w:rFonts w:ascii="Arial" w:hAnsi="Arial" w:cs="Arial"/>
        </w:rPr>
        <w:t xml:space="preserve"> </w:t>
      </w:r>
      <w:r w:rsidRPr="00DB404B">
        <w:rPr>
          <w:rFonts w:ascii="Arial" w:hAnsi="Arial" w:cs="Arial"/>
        </w:rPr>
        <w:t>ponuda (u daljem</w:t>
      </w:r>
      <w:r w:rsidR="00806B27">
        <w:rPr>
          <w:rFonts w:ascii="Arial" w:hAnsi="Arial" w:cs="Arial"/>
        </w:rPr>
        <w:t xml:space="preserve"> </w:t>
      </w:r>
      <w:r w:rsidRPr="00DB404B">
        <w:rPr>
          <w:rFonts w:ascii="Arial" w:hAnsi="Arial" w:cs="Arial"/>
        </w:rPr>
        <w:t xml:space="preserve">tekstu: Uputstvo). </w:t>
      </w:r>
    </w:p>
    <w:p w:rsidR="00584A1C" w:rsidRPr="00DB404B" w:rsidRDefault="00584A1C"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Pravo</w:t>
      </w:r>
      <w:r w:rsidR="00806B27">
        <w:rPr>
          <w:rFonts w:ascii="Arial" w:hAnsi="Arial" w:cs="Arial"/>
        </w:rPr>
        <w:t xml:space="preserve"> </w:t>
      </w:r>
      <w:r w:rsidRPr="00DB404B">
        <w:rPr>
          <w:rFonts w:ascii="Arial" w:hAnsi="Arial" w:cs="Arial"/>
        </w:rPr>
        <w:t>učešća</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w:t>
      </w:r>
      <w:r w:rsidR="00806B27">
        <w:rPr>
          <w:rFonts w:ascii="Arial" w:hAnsi="Arial" w:cs="Arial"/>
        </w:rPr>
        <w:t xml:space="preserve"> </w:t>
      </w:r>
      <w:r w:rsidRPr="00DB404B">
        <w:rPr>
          <w:rFonts w:ascii="Arial" w:hAnsi="Arial" w:cs="Arial"/>
        </w:rPr>
        <w:t>iza</w:t>
      </w:r>
      <w:r w:rsidR="007A568A" w:rsidRPr="00DB404B">
        <w:rPr>
          <w:rFonts w:ascii="Arial" w:hAnsi="Arial" w:cs="Arial"/>
        </w:rPr>
        <w:t xml:space="preserve"> istraživanje i eksploataciju </w:t>
      </w:r>
      <w:r w:rsidRPr="00DB404B">
        <w:rPr>
          <w:rFonts w:ascii="Arial" w:hAnsi="Arial" w:cs="Arial"/>
        </w:rPr>
        <w:t>ima</w:t>
      </w:r>
      <w:r w:rsidR="00806B27">
        <w:rPr>
          <w:rFonts w:ascii="Arial" w:hAnsi="Arial" w:cs="Arial"/>
        </w:rPr>
        <w:t xml:space="preserve"> </w:t>
      </w:r>
      <w:r w:rsidRPr="00DB404B">
        <w:rPr>
          <w:rFonts w:ascii="Arial" w:hAnsi="Arial" w:cs="Arial"/>
        </w:rPr>
        <w:t>domaće</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strano</w:t>
      </w:r>
      <w:r w:rsidR="00806B27">
        <w:rPr>
          <w:rFonts w:ascii="Arial" w:hAnsi="Arial" w:cs="Arial"/>
        </w:rPr>
        <w:t xml:space="preserve"> </w:t>
      </w:r>
      <w:r w:rsidRPr="00DB404B">
        <w:rPr>
          <w:rFonts w:ascii="Arial" w:hAnsi="Arial" w:cs="Arial"/>
        </w:rPr>
        <w:t>privredno</w:t>
      </w:r>
      <w:r w:rsidR="00806B27">
        <w:rPr>
          <w:rFonts w:ascii="Arial" w:hAnsi="Arial" w:cs="Arial"/>
        </w:rPr>
        <w:t xml:space="preserve"> </w:t>
      </w:r>
      <w:r w:rsidRPr="00DB404B">
        <w:rPr>
          <w:rFonts w:ascii="Arial" w:hAnsi="Arial" w:cs="Arial"/>
        </w:rPr>
        <w:t>društvo</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drugo</w:t>
      </w:r>
      <w:r w:rsidR="00806B27">
        <w:rPr>
          <w:rFonts w:ascii="Arial" w:hAnsi="Arial" w:cs="Arial"/>
        </w:rPr>
        <w:t xml:space="preserve"> </w:t>
      </w:r>
      <w:r w:rsidRPr="00DB404B">
        <w:rPr>
          <w:rFonts w:ascii="Arial" w:hAnsi="Arial" w:cs="Arial"/>
        </w:rPr>
        <w:t>pravno lice, preduzetnik</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fizičko lice, konzorcijum</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neki</w:t>
      </w:r>
      <w:r w:rsidR="00806B27">
        <w:rPr>
          <w:rFonts w:ascii="Arial" w:hAnsi="Arial" w:cs="Arial"/>
        </w:rPr>
        <w:t xml:space="preserve"> </w:t>
      </w:r>
      <w:r w:rsidRPr="00DB404B">
        <w:rPr>
          <w:rFonts w:ascii="Arial" w:hAnsi="Arial" w:cs="Arial"/>
        </w:rPr>
        <w:t>drugi</w:t>
      </w:r>
      <w:r w:rsidR="00806B27">
        <w:rPr>
          <w:rFonts w:ascii="Arial" w:hAnsi="Arial" w:cs="Arial"/>
        </w:rPr>
        <w:t xml:space="preserve"> </w:t>
      </w:r>
      <w:r w:rsidRPr="00DB404B">
        <w:rPr>
          <w:rFonts w:ascii="Arial" w:hAnsi="Arial" w:cs="Arial"/>
        </w:rPr>
        <w:t>oblik</w:t>
      </w:r>
      <w:r w:rsidR="00806B27">
        <w:rPr>
          <w:rFonts w:ascii="Arial" w:hAnsi="Arial" w:cs="Arial"/>
        </w:rPr>
        <w:t xml:space="preserve"> </w:t>
      </w:r>
      <w:r w:rsidRPr="00DB404B">
        <w:rPr>
          <w:rFonts w:ascii="Arial" w:hAnsi="Arial" w:cs="Arial"/>
        </w:rPr>
        <w:t>poslovnog</w:t>
      </w:r>
      <w:r w:rsidR="00806B27">
        <w:rPr>
          <w:rFonts w:ascii="Arial" w:hAnsi="Arial" w:cs="Arial"/>
        </w:rPr>
        <w:t xml:space="preserve"> </w:t>
      </w:r>
      <w:r w:rsidRPr="00DB404B">
        <w:rPr>
          <w:rFonts w:ascii="Arial" w:hAnsi="Arial" w:cs="Arial"/>
        </w:rPr>
        <w:t>povezivanja</w:t>
      </w:r>
      <w:r w:rsidR="00806B27">
        <w:rPr>
          <w:rFonts w:ascii="Arial" w:hAnsi="Arial" w:cs="Arial"/>
        </w:rPr>
        <w:t xml:space="preserve"> </w:t>
      </w:r>
      <w:r w:rsidRPr="00DB404B">
        <w:rPr>
          <w:rFonts w:ascii="Arial" w:hAnsi="Arial" w:cs="Arial"/>
        </w:rPr>
        <w:t>koji</w:t>
      </w:r>
      <w:r w:rsidR="00806B27">
        <w:rPr>
          <w:rFonts w:ascii="Arial" w:hAnsi="Arial" w:cs="Arial"/>
        </w:rPr>
        <w:t xml:space="preserve"> </w:t>
      </w:r>
      <w:r w:rsidRPr="00DB404B">
        <w:rPr>
          <w:rFonts w:ascii="Arial" w:hAnsi="Arial" w:cs="Arial"/>
        </w:rPr>
        <w:t>ispunjava</w:t>
      </w:r>
      <w:r w:rsidR="00806B27">
        <w:rPr>
          <w:rFonts w:ascii="Arial" w:hAnsi="Arial" w:cs="Arial"/>
        </w:rPr>
        <w:t xml:space="preserve"> </w:t>
      </w:r>
      <w:r w:rsidRPr="00DB404B">
        <w:rPr>
          <w:rFonts w:ascii="Arial" w:hAnsi="Arial" w:cs="Arial"/>
        </w:rPr>
        <w:t>uslove</w:t>
      </w:r>
      <w:r w:rsidR="00806B27">
        <w:rPr>
          <w:rFonts w:ascii="Arial" w:hAnsi="Arial" w:cs="Arial"/>
        </w:rPr>
        <w:t xml:space="preserve"> </w:t>
      </w:r>
      <w:r w:rsidRPr="00DB404B">
        <w:rPr>
          <w:rFonts w:ascii="Arial" w:hAnsi="Arial" w:cs="Arial"/>
        </w:rPr>
        <w:t>vezane</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podobnost</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učešće</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 u skladu</w:t>
      </w:r>
      <w:r w:rsidR="00806B27">
        <w:rPr>
          <w:rFonts w:ascii="Arial" w:hAnsi="Arial" w:cs="Arial"/>
        </w:rPr>
        <w:t xml:space="preserve"> </w:t>
      </w:r>
      <w:r w:rsidRPr="00DB404B">
        <w:rPr>
          <w:rFonts w:ascii="Arial" w:hAnsi="Arial" w:cs="Arial"/>
        </w:rPr>
        <w:t>sa</w:t>
      </w:r>
      <w:r w:rsidR="00806B27">
        <w:rPr>
          <w:rFonts w:ascii="Arial" w:hAnsi="Arial" w:cs="Arial"/>
        </w:rPr>
        <w:t xml:space="preserve"> </w:t>
      </w:r>
      <w:r w:rsidRPr="00DB404B">
        <w:rPr>
          <w:rFonts w:ascii="Arial" w:hAnsi="Arial" w:cs="Arial"/>
        </w:rPr>
        <w:t>Zakonom o koncesijama.</w:t>
      </w:r>
    </w:p>
    <w:p w:rsidR="00584A1C" w:rsidRPr="00DB404B" w:rsidRDefault="00584A1C" w:rsidP="0030178A">
      <w:pPr>
        <w:spacing w:after="0"/>
        <w:jc w:val="both"/>
        <w:rPr>
          <w:rFonts w:ascii="Arial" w:hAnsi="Arial" w:cs="Arial"/>
        </w:rPr>
      </w:pPr>
    </w:p>
    <w:p w:rsidR="0030178A" w:rsidRPr="00DB404B" w:rsidRDefault="002503CB" w:rsidP="0030178A">
      <w:pPr>
        <w:spacing w:after="0"/>
        <w:jc w:val="both"/>
        <w:rPr>
          <w:rFonts w:ascii="Arial" w:hAnsi="Arial" w:cs="Arial"/>
        </w:rPr>
      </w:pPr>
      <w:r w:rsidRPr="00DB404B">
        <w:rPr>
          <w:rFonts w:ascii="Arial" w:hAnsi="Arial" w:cs="Arial"/>
        </w:rPr>
        <w:t>Shodno</w:t>
      </w:r>
      <w:r w:rsidR="00806B27">
        <w:rPr>
          <w:rFonts w:ascii="Arial" w:hAnsi="Arial" w:cs="Arial"/>
        </w:rPr>
        <w:t xml:space="preserve"> </w:t>
      </w:r>
      <w:r w:rsidRPr="00DB404B">
        <w:rPr>
          <w:rFonts w:ascii="Arial" w:hAnsi="Arial" w:cs="Arial"/>
        </w:rPr>
        <w:t>članu 23 Zakona o koncesijama</w:t>
      </w:r>
      <w:r w:rsidR="007A568A" w:rsidRPr="00DB404B">
        <w:rPr>
          <w:rFonts w:ascii="Arial" w:hAnsi="Arial" w:cs="Arial"/>
        </w:rPr>
        <w:t xml:space="preserve">, </w:t>
      </w:r>
      <w:r w:rsidRPr="00DB404B">
        <w:rPr>
          <w:rFonts w:ascii="Arial" w:hAnsi="Arial" w:cs="Arial"/>
        </w:rPr>
        <w:t>nepodobni da učestvuju</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koncesiji</w:t>
      </w:r>
      <w:r w:rsidR="00806B27">
        <w:rPr>
          <w:rFonts w:ascii="Arial" w:hAnsi="Arial" w:cs="Arial"/>
        </w:rPr>
        <w:t xml:space="preserve"> </w:t>
      </w:r>
      <w:r w:rsidRPr="00DB404B">
        <w:rPr>
          <w:rFonts w:ascii="Arial" w:hAnsi="Arial" w:cs="Arial"/>
        </w:rPr>
        <w:t>su:</w:t>
      </w:r>
    </w:p>
    <w:p w:rsidR="002503CB" w:rsidRPr="00DB404B" w:rsidRDefault="002503CB" w:rsidP="0030178A">
      <w:pPr>
        <w:pStyle w:val="ListParagraph"/>
        <w:numPr>
          <w:ilvl w:val="0"/>
          <w:numId w:val="5"/>
        </w:numPr>
        <w:spacing w:after="0"/>
        <w:rPr>
          <w:rFonts w:ascii="Arial" w:hAnsi="Arial" w:cs="Arial"/>
          <w:sz w:val="22"/>
        </w:rPr>
      </w:pPr>
      <w:r w:rsidRPr="00DB404B">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2503CB" w:rsidRPr="00DB404B" w:rsidRDefault="002503CB" w:rsidP="0030178A">
      <w:pPr>
        <w:pStyle w:val="ListParagraph"/>
        <w:numPr>
          <w:ilvl w:val="0"/>
          <w:numId w:val="5"/>
        </w:numPr>
        <w:spacing w:after="0"/>
        <w:rPr>
          <w:rFonts w:ascii="Arial" w:hAnsi="Arial" w:cs="Arial"/>
          <w:sz w:val="22"/>
        </w:rPr>
      </w:pPr>
      <w:r w:rsidRPr="00DB404B">
        <w:rPr>
          <w:rFonts w:ascii="Arial" w:hAnsi="Arial" w:cs="Arial"/>
          <w:sz w:val="22"/>
        </w:rPr>
        <w:t>privredna društva, druga pravna lica, preduzetnici i fizička lica koja su pravosnažnom presudom osuđena za krivično djelo izvršeno u vršenju profesionalne djelatnosti;</w:t>
      </w:r>
    </w:p>
    <w:p w:rsidR="008C4C5D" w:rsidRPr="00DB404B" w:rsidRDefault="002503CB" w:rsidP="00DB404B">
      <w:pPr>
        <w:pStyle w:val="ListParagraph"/>
        <w:numPr>
          <w:ilvl w:val="0"/>
          <w:numId w:val="5"/>
        </w:numPr>
        <w:spacing w:after="0"/>
        <w:rPr>
          <w:rFonts w:ascii="Arial" w:hAnsi="Arial" w:cs="Arial"/>
          <w:sz w:val="22"/>
        </w:rPr>
      </w:pPr>
      <w:r w:rsidRPr="00DB404B">
        <w:rPr>
          <w:rFonts w:ascii="Arial" w:hAnsi="Arial" w:cs="Arial"/>
          <w:sz w:val="22"/>
        </w:rPr>
        <w:t xml:space="preserve">privredna društva, druga pravna lica, preduzetnici i fizička lica koja imaju neizmirene poreske obaveze </w:t>
      </w:r>
      <w:r w:rsidR="00EC6DE5" w:rsidRPr="00DB404B">
        <w:rPr>
          <w:rFonts w:ascii="Arial" w:hAnsi="Arial" w:cs="Arial"/>
          <w:sz w:val="22"/>
        </w:rPr>
        <w:t>i</w:t>
      </w:r>
      <w:r w:rsidRPr="00DB404B">
        <w:rPr>
          <w:rFonts w:ascii="Arial" w:hAnsi="Arial" w:cs="Arial"/>
          <w:sz w:val="22"/>
        </w:rPr>
        <w:t xml:space="preserve"> obaveze po osnovu kazni izrečenih u krivičnom ili prekršajnom postupku, u periodu od najmanje tri godine prije objavljivanja javnog oglasa</w:t>
      </w:r>
      <w:r w:rsidR="00E722E3" w:rsidRPr="00DB404B">
        <w:rPr>
          <w:rFonts w:ascii="Arial" w:hAnsi="Arial" w:cs="Arial"/>
          <w:sz w:val="22"/>
        </w:rPr>
        <w:t>.</w:t>
      </w:r>
    </w:p>
    <w:p w:rsidR="00DB404B" w:rsidRPr="00DB404B" w:rsidRDefault="00DB404B" w:rsidP="00DB404B">
      <w:pPr>
        <w:pStyle w:val="ListParagraph"/>
        <w:spacing w:after="0"/>
        <w:rPr>
          <w:rFonts w:ascii="Arial" w:hAnsi="Arial" w:cs="Arial"/>
          <w:sz w:val="22"/>
        </w:rPr>
      </w:pPr>
    </w:p>
    <w:p w:rsidR="0030178A" w:rsidRDefault="002503CB" w:rsidP="0030178A">
      <w:pPr>
        <w:pStyle w:val="ListParagraph"/>
        <w:numPr>
          <w:ilvl w:val="0"/>
          <w:numId w:val="3"/>
        </w:numPr>
        <w:spacing w:after="0"/>
        <w:ind w:left="360" w:firstLine="0"/>
        <w:rPr>
          <w:rFonts w:ascii="Arial" w:hAnsi="Arial" w:cs="Arial"/>
          <w:b/>
          <w:sz w:val="22"/>
        </w:rPr>
      </w:pPr>
      <w:r w:rsidRPr="00DB404B">
        <w:rPr>
          <w:rFonts w:ascii="Arial" w:hAnsi="Arial" w:cs="Arial"/>
          <w:b/>
          <w:sz w:val="22"/>
        </w:rPr>
        <w:t>Kriterijumi</w:t>
      </w:r>
      <w:r w:rsidR="00806B27">
        <w:rPr>
          <w:rFonts w:ascii="Arial" w:hAnsi="Arial" w:cs="Arial"/>
          <w:b/>
          <w:sz w:val="22"/>
        </w:rPr>
        <w:t xml:space="preserve"> </w:t>
      </w:r>
      <w:r w:rsidRPr="00DB404B">
        <w:rPr>
          <w:rFonts w:ascii="Arial" w:hAnsi="Arial" w:cs="Arial"/>
          <w:b/>
          <w:sz w:val="22"/>
        </w:rPr>
        <w:t>za</w:t>
      </w:r>
      <w:r w:rsidR="00806B27">
        <w:rPr>
          <w:rFonts w:ascii="Arial" w:hAnsi="Arial" w:cs="Arial"/>
          <w:b/>
          <w:sz w:val="22"/>
        </w:rPr>
        <w:t xml:space="preserve"> </w:t>
      </w:r>
      <w:r w:rsidRPr="00DB404B">
        <w:rPr>
          <w:rFonts w:ascii="Arial" w:hAnsi="Arial" w:cs="Arial"/>
          <w:b/>
          <w:sz w:val="22"/>
        </w:rPr>
        <w:t>izbor</w:t>
      </w:r>
      <w:r w:rsidR="00806B27">
        <w:rPr>
          <w:rFonts w:ascii="Arial" w:hAnsi="Arial" w:cs="Arial"/>
          <w:b/>
          <w:sz w:val="22"/>
        </w:rPr>
        <w:t xml:space="preserve"> </w:t>
      </w:r>
      <w:r w:rsidRPr="00DB404B">
        <w:rPr>
          <w:rFonts w:ascii="Arial" w:hAnsi="Arial" w:cs="Arial"/>
          <w:b/>
          <w:sz w:val="22"/>
        </w:rPr>
        <w:t>najpovoljnije</w:t>
      </w:r>
      <w:r w:rsidR="00806B27">
        <w:rPr>
          <w:rFonts w:ascii="Arial" w:hAnsi="Arial" w:cs="Arial"/>
          <w:b/>
          <w:sz w:val="22"/>
        </w:rPr>
        <w:t xml:space="preserve"> </w:t>
      </w:r>
      <w:r w:rsidRPr="00DB404B">
        <w:rPr>
          <w:rFonts w:ascii="Arial" w:hAnsi="Arial" w:cs="Arial"/>
          <w:b/>
          <w:sz w:val="22"/>
        </w:rPr>
        <w:t>ponude</w:t>
      </w:r>
    </w:p>
    <w:p w:rsidR="00B1723B" w:rsidRDefault="00B1723B" w:rsidP="00B1723B">
      <w:pPr>
        <w:pStyle w:val="ListParagraph"/>
        <w:spacing w:after="0"/>
        <w:ind w:left="360"/>
        <w:rPr>
          <w:rFonts w:ascii="Arial" w:hAnsi="Arial" w:cs="Arial"/>
          <w:b/>
          <w:sz w:val="22"/>
        </w:rPr>
      </w:pPr>
    </w:p>
    <w:p w:rsidR="00DB404B" w:rsidRPr="00DB404B" w:rsidRDefault="00EC7E5E" w:rsidP="0030178A">
      <w:pPr>
        <w:spacing w:after="0"/>
        <w:rPr>
          <w:rFonts w:ascii="Arial" w:hAnsi="Arial" w:cs="Arial"/>
        </w:rPr>
      </w:pPr>
      <w:r w:rsidRPr="00DB404B">
        <w:rPr>
          <w:rFonts w:ascii="Arial" w:hAnsi="Arial" w:cs="Arial"/>
        </w:rPr>
        <w:t>Kriterijumi na osnovu kojih se vrši vrednovanje ponuda su sljedeći:</w:t>
      </w:r>
      <w:bookmarkStart w:id="2" w:name="_GoBack"/>
      <w:bookmarkEnd w:id="2"/>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656"/>
        <w:gridCol w:w="7283"/>
        <w:gridCol w:w="1637"/>
      </w:tblGrid>
      <w:tr w:rsidR="001338BA" w:rsidRPr="00DB404B" w:rsidTr="008A48C0">
        <w:trPr>
          <w:trHeight w:val="285"/>
        </w:trPr>
        <w:tc>
          <w:tcPr>
            <w:tcW w:w="656" w:type="dxa"/>
            <w:shd w:val="clear" w:color="auto" w:fill="FFFFFF"/>
          </w:tcPr>
          <w:bookmarkEnd w:id="0"/>
          <w:bookmarkEnd w:id="1"/>
          <w:p w:rsidR="001338BA" w:rsidRPr="00DB404B" w:rsidRDefault="001338BA" w:rsidP="008A48C0">
            <w:pPr>
              <w:spacing w:after="0" w:line="240" w:lineRule="auto"/>
              <w:jc w:val="center"/>
              <w:rPr>
                <w:rFonts w:ascii="Arial" w:hAnsi="Arial" w:cs="Arial"/>
                <w:b/>
              </w:rPr>
            </w:pPr>
            <w:r w:rsidRPr="00DB404B">
              <w:rPr>
                <w:rFonts w:ascii="Arial" w:hAnsi="Arial" w:cs="Arial"/>
                <w:b/>
              </w:rPr>
              <w:t>R.B.</w:t>
            </w:r>
          </w:p>
        </w:tc>
        <w:tc>
          <w:tcPr>
            <w:tcW w:w="7283" w:type="dxa"/>
            <w:shd w:val="clear" w:color="auto" w:fill="FFFFFF"/>
          </w:tcPr>
          <w:p w:rsidR="001338BA" w:rsidRPr="00DB404B" w:rsidRDefault="001338BA" w:rsidP="008A48C0">
            <w:pPr>
              <w:spacing w:after="0" w:line="240" w:lineRule="auto"/>
              <w:jc w:val="center"/>
              <w:rPr>
                <w:rFonts w:ascii="Arial" w:hAnsi="Arial" w:cs="Arial"/>
                <w:b/>
                <w:lang w:val="pl-PL"/>
              </w:rPr>
            </w:pPr>
            <w:r w:rsidRPr="00DB404B">
              <w:rPr>
                <w:rFonts w:ascii="Arial" w:hAnsi="Arial" w:cs="Arial"/>
                <w:b/>
                <w:lang w:val="pl-PL"/>
              </w:rPr>
              <w:t>K R I T E R I J U M I</w:t>
            </w:r>
          </w:p>
        </w:tc>
        <w:tc>
          <w:tcPr>
            <w:tcW w:w="1637" w:type="dxa"/>
            <w:shd w:val="clear" w:color="auto" w:fill="FFFFFF"/>
          </w:tcPr>
          <w:p w:rsidR="001338BA" w:rsidRPr="00DB404B" w:rsidRDefault="001338BA" w:rsidP="008A48C0">
            <w:pPr>
              <w:spacing w:after="0" w:line="240" w:lineRule="auto"/>
              <w:jc w:val="center"/>
              <w:rPr>
                <w:rFonts w:ascii="Arial" w:hAnsi="Arial" w:cs="Arial"/>
                <w:b/>
              </w:rPr>
            </w:pPr>
            <w:r w:rsidRPr="00DB404B">
              <w:rPr>
                <w:rFonts w:ascii="Arial" w:hAnsi="Arial" w:cs="Arial"/>
                <w:b/>
              </w:rPr>
              <w:t>Broj bodova</w:t>
            </w:r>
          </w:p>
        </w:tc>
      </w:tr>
      <w:tr w:rsidR="001338BA" w:rsidRPr="00DB404B" w:rsidTr="008A48C0">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1</w:t>
            </w:r>
          </w:p>
        </w:tc>
        <w:tc>
          <w:tcPr>
            <w:tcW w:w="7283" w:type="dxa"/>
            <w:tcBorders>
              <w:top w:val="single" w:sz="12" w:space="0" w:color="auto"/>
              <w:left w:val="single" w:sz="12" w:space="0" w:color="auto"/>
              <w:bottom w:val="single" w:sz="4"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Ponuđeni procentualni iznos za obračun koncesione naknade</w:t>
            </w:r>
          </w:p>
        </w:tc>
        <w:tc>
          <w:tcPr>
            <w:tcW w:w="1637" w:type="dxa"/>
            <w:tcBorders>
              <w:top w:val="single" w:sz="12" w:space="0" w:color="auto"/>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40</w:t>
            </w:r>
          </w:p>
        </w:tc>
      </w:tr>
      <w:tr w:rsidR="001338BA" w:rsidRPr="00DB404B" w:rsidTr="008A48C0">
        <w:trPr>
          <w:trHeight w:val="285"/>
        </w:trPr>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2</w:t>
            </w:r>
          </w:p>
        </w:tc>
        <w:tc>
          <w:tcPr>
            <w:tcW w:w="7283" w:type="dxa"/>
            <w:tcBorders>
              <w:left w:val="single" w:sz="12" w:space="0" w:color="auto"/>
              <w:bottom w:val="single" w:sz="4"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Ponuđeni obim godišnje rudarske proizvodnje</w:t>
            </w:r>
          </w:p>
        </w:tc>
        <w:tc>
          <w:tcPr>
            <w:tcW w:w="1637"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20</w:t>
            </w:r>
          </w:p>
        </w:tc>
      </w:tr>
      <w:tr w:rsidR="001338BA" w:rsidRPr="00DB404B" w:rsidTr="008A48C0">
        <w:trPr>
          <w:trHeight w:val="285"/>
        </w:trPr>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3</w:t>
            </w:r>
          </w:p>
        </w:tc>
        <w:tc>
          <w:tcPr>
            <w:tcW w:w="7283"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Reference ponuđača</w:t>
            </w:r>
          </w:p>
        </w:tc>
        <w:tc>
          <w:tcPr>
            <w:tcW w:w="1637"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15</w:t>
            </w:r>
          </w:p>
        </w:tc>
      </w:tr>
      <w:tr w:rsidR="001338BA" w:rsidRPr="00DB404B" w:rsidTr="008A48C0">
        <w:trPr>
          <w:trHeight w:val="285"/>
        </w:trPr>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4</w:t>
            </w:r>
          </w:p>
        </w:tc>
        <w:tc>
          <w:tcPr>
            <w:tcW w:w="7283"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Finansijski aspekt - prosječni bruto prihod u posljednje tri godine</w:t>
            </w:r>
          </w:p>
        </w:tc>
        <w:tc>
          <w:tcPr>
            <w:tcW w:w="1637"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rPr>
            </w:pPr>
            <w:r w:rsidRPr="00DB404B">
              <w:rPr>
                <w:rFonts w:ascii="Arial" w:eastAsiaTheme="minorEastAsia" w:hAnsi="Arial" w:cs="Arial"/>
                <w:b/>
              </w:rPr>
              <w:t>10</w:t>
            </w:r>
          </w:p>
        </w:tc>
      </w:tr>
      <w:tr w:rsidR="001338BA" w:rsidRPr="00DB404B" w:rsidTr="008A48C0">
        <w:trPr>
          <w:trHeight w:val="257"/>
        </w:trPr>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5</w:t>
            </w:r>
          </w:p>
        </w:tc>
        <w:tc>
          <w:tcPr>
            <w:tcW w:w="7283" w:type="dxa"/>
            <w:tcBorders>
              <w:left w:val="single" w:sz="12" w:space="0" w:color="auto"/>
              <w:bottom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rPr>
            </w:pPr>
            <w:r w:rsidRPr="00DB404B">
              <w:rPr>
                <w:rFonts w:ascii="Arial" w:eastAsiaTheme="minorEastAsia" w:hAnsi="Arial" w:cs="Arial"/>
                <w:b/>
              </w:rPr>
              <w:t>15</w:t>
            </w:r>
          </w:p>
        </w:tc>
      </w:tr>
    </w:tbl>
    <w:p w:rsidR="00481DF8"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lastRenderedPageBreak/>
        <w:t>Tenderska</w:t>
      </w:r>
      <w:r w:rsidR="00AB167A">
        <w:rPr>
          <w:rFonts w:ascii="Arial" w:hAnsi="Arial" w:cs="Arial"/>
          <w:b/>
          <w:sz w:val="22"/>
        </w:rPr>
        <w:t xml:space="preserve"> </w:t>
      </w:r>
      <w:r w:rsidRPr="00DB404B">
        <w:rPr>
          <w:rFonts w:ascii="Arial" w:hAnsi="Arial" w:cs="Arial"/>
          <w:b/>
          <w:sz w:val="22"/>
        </w:rPr>
        <w:t>dokumentacija</w:t>
      </w:r>
    </w:p>
    <w:p w:rsidR="008C4C5D" w:rsidRPr="00DB404B" w:rsidRDefault="008C4C5D" w:rsidP="008C4C5D">
      <w:pPr>
        <w:pStyle w:val="ListParagraph"/>
        <w:spacing w:after="0"/>
        <w:rPr>
          <w:rFonts w:ascii="Arial" w:hAnsi="Arial" w:cs="Arial"/>
          <w:b/>
          <w:sz w:val="22"/>
        </w:rPr>
      </w:pPr>
    </w:p>
    <w:p w:rsidR="002503CB" w:rsidRPr="00DB404B" w:rsidRDefault="002503CB" w:rsidP="0030178A">
      <w:pPr>
        <w:spacing w:after="0"/>
        <w:jc w:val="both"/>
        <w:rPr>
          <w:rFonts w:ascii="Arial" w:hAnsi="Arial" w:cs="Arial"/>
        </w:rPr>
      </w:pPr>
      <w:r w:rsidRPr="00DB404B">
        <w:rPr>
          <w:rFonts w:ascii="Arial" w:hAnsi="Arial" w:cs="Arial"/>
        </w:rPr>
        <w:t>Tendersku</w:t>
      </w:r>
      <w:r w:rsidR="00AB167A">
        <w:rPr>
          <w:rFonts w:ascii="Arial" w:hAnsi="Arial" w:cs="Arial"/>
        </w:rPr>
        <w:t xml:space="preserve"> </w:t>
      </w:r>
      <w:r w:rsidRPr="00DB404B">
        <w:rPr>
          <w:rFonts w:ascii="Arial" w:hAnsi="Arial" w:cs="Arial"/>
        </w:rPr>
        <w:t>dokumentaciju</w:t>
      </w:r>
      <w:r w:rsidR="00AB167A">
        <w:rPr>
          <w:rFonts w:ascii="Arial" w:hAnsi="Arial" w:cs="Arial"/>
        </w:rPr>
        <w:t xml:space="preserve"> </w:t>
      </w:r>
      <w:r w:rsidRPr="00DB404B">
        <w:rPr>
          <w:rFonts w:ascii="Arial" w:hAnsi="Arial" w:cs="Arial"/>
        </w:rPr>
        <w:t>čine</w:t>
      </w:r>
      <w:r w:rsidR="00AB167A">
        <w:rPr>
          <w:rFonts w:ascii="Arial" w:hAnsi="Arial" w:cs="Arial"/>
        </w:rPr>
        <w:t xml:space="preserve"> </w:t>
      </w:r>
      <w:r w:rsidRPr="00DB404B">
        <w:rPr>
          <w:rFonts w:ascii="Arial" w:hAnsi="Arial" w:cs="Arial"/>
        </w:rPr>
        <w:t>Javni</w:t>
      </w:r>
      <w:r w:rsidR="00AB167A">
        <w:rPr>
          <w:rFonts w:ascii="Arial" w:hAnsi="Arial" w:cs="Arial"/>
        </w:rPr>
        <w:t xml:space="preserve"> </w:t>
      </w:r>
      <w:r w:rsidRPr="00DB404B">
        <w:rPr>
          <w:rFonts w:ascii="Arial" w:hAnsi="Arial" w:cs="Arial"/>
        </w:rPr>
        <w:t>oglas, Koncesioni</w:t>
      </w:r>
      <w:r w:rsidR="00AB167A">
        <w:rPr>
          <w:rFonts w:ascii="Arial" w:hAnsi="Arial" w:cs="Arial"/>
        </w:rPr>
        <w:t xml:space="preserve"> </w:t>
      </w:r>
      <w:r w:rsidRPr="00DB404B">
        <w:rPr>
          <w:rFonts w:ascii="Arial" w:hAnsi="Arial" w:cs="Arial"/>
        </w:rPr>
        <w:t>akt, Uputstvo</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 Nacrt</w:t>
      </w:r>
      <w:r w:rsidR="00AB167A">
        <w:rPr>
          <w:rFonts w:ascii="Arial" w:hAnsi="Arial" w:cs="Arial"/>
        </w:rPr>
        <w:t xml:space="preserve"> </w:t>
      </w:r>
      <w:r w:rsidRPr="00DB404B">
        <w:rPr>
          <w:rFonts w:ascii="Arial" w:hAnsi="Arial" w:cs="Arial"/>
        </w:rPr>
        <w:t>ugovora o koncesiji, sa</w:t>
      </w:r>
      <w:r w:rsidR="00AB167A">
        <w:rPr>
          <w:rFonts w:ascii="Arial" w:hAnsi="Arial" w:cs="Arial"/>
        </w:rPr>
        <w:t xml:space="preserve"> </w:t>
      </w:r>
      <w:r w:rsidRPr="00DB404B">
        <w:rPr>
          <w:rFonts w:ascii="Arial" w:hAnsi="Arial" w:cs="Arial"/>
        </w:rPr>
        <w:t>svim</w:t>
      </w:r>
      <w:r w:rsidR="00AB167A">
        <w:rPr>
          <w:rFonts w:ascii="Arial" w:hAnsi="Arial" w:cs="Arial"/>
        </w:rPr>
        <w:t xml:space="preserve"> </w:t>
      </w:r>
      <w:r w:rsidRPr="00DB404B">
        <w:rPr>
          <w:rFonts w:ascii="Arial" w:hAnsi="Arial" w:cs="Arial"/>
        </w:rPr>
        <w:t>pripadajućim</w:t>
      </w:r>
      <w:r w:rsidR="00AB167A">
        <w:rPr>
          <w:rFonts w:ascii="Arial" w:hAnsi="Arial" w:cs="Arial"/>
        </w:rPr>
        <w:t xml:space="preserve"> </w:t>
      </w:r>
      <w:r w:rsidRPr="00DB404B">
        <w:rPr>
          <w:rFonts w:ascii="Arial" w:hAnsi="Arial" w:cs="Arial"/>
        </w:rPr>
        <w:t>prilozima</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obrascima.</w:t>
      </w:r>
    </w:p>
    <w:p w:rsidR="00EC7E5E" w:rsidRPr="00DB404B" w:rsidRDefault="00EC7E5E" w:rsidP="0030178A">
      <w:pPr>
        <w:spacing w:after="0"/>
        <w:jc w:val="both"/>
        <w:rPr>
          <w:rFonts w:ascii="Arial" w:hAnsi="Arial" w:cs="Arial"/>
        </w:rPr>
      </w:pPr>
    </w:p>
    <w:p w:rsidR="00481DF8" w:rsidRPr="00DB404B" w:rsidRDefault="002503CB" w:rsidP="0030178A">
      <w:pPr>
        <w:spacing w:after="0"/>
        <w:jc w:val="both"/>
        <w:rPr>
          <w:rFonts w:ascii="Arial" w:hAnsi="Arial" w:cs="Arial"/>
        </w:rPr>
      </w:pPr>
      <w:r w:rsidRPr="00DB404B">
        <w:rPr>
          <w:rFonts w:ascii="Arial" w:hAnsi="Arial" w:cs="Arial"/>
        </w:rPr>
        <w:t>Tenderska</w:t>
      </w:r>
      <w:r w:rsidR="00AB167A">
        <w:rPr>
          <w:rFonts w:ascii="Arial" w:hAnsi="Arial" w:cs="Arial"/>
        </w:rPr>
        <w:t xml:space="preserve"> </w:t>
      </w:r>
      <w:r w:rsidRPr="00DB404B">
        <w:rPr>
          <w:rFonts w:ascii="Arial" w:hAnsi="Arial" w:cs="Arial"/>
        </w:rPr>
        <w:t>dokumentacija je javno</w:t>
      </w:r>
      <w:r w:rsidR="00AB167A">
        <w:rPr>
          <w:rFonts w:ascii="Arial" w:hAnsi="Arial" w:cs="Arial"/>
        </w:rPr>
        <w:t xml:space="preserve"> </w:t>
      </w:r>
      <w:r w:rsidRPr="00DB404B">
        <w:rPr>
          <w:rFonts w:ascii="Arial" w:hAnsi="Arial" w:cs="Arial"/>
        </w:rPr>
        <w:t>dostupna</w:t>
      </w:r>
      <w:r w:rsidR="00AB167A">
        <w:rPr>
          <w:rFonts w:ascii="Arial" w:hAnsi="Arial" w:cs="Arial"/>
        </w:rPr>
        <w:t xml:space="preserve"> </w:t>
      </w:r>
      <w:r w:rsidRPr="00DB404B">
        <w:rPr>
          <w:rFonts w:ascii="Arial" w:hAnsi="Arial" w:cs="Arial"/>
        </w:rPr>
        <w:t>na internet stranici</w:t>
      </w:r>
      <w:r w:rsidR="00AB167A">
        <w:rPr>
          <w:rFonts w:ascii="Arial" w:hAnsi="Arial" w:cs="Arial"/>
        </w:rPr>
        <w:t xml:space="preserve"> </w:t>
      </w:r>
      <w:r w:rsidRPr="00DB404B">
        <w:rPr>
          <w:rFonts w:ascii="Arial" w:hAnsi="Arial" w:cs="Arial"/>
        </w:rPr>
        <w:t>Ministarstva</w:t>
      </w:r>
      <w:r w:rsidR="00AB167A">
        <w:rPr>
          <w:rFonts w:ascii="Arial" w:hAnsi="Arial" w:cs="Arial"/>
        </w:rPr>
        <w:t xml:space="preserve"> </w:t>
      </w:r>
      <w:r w:rsidRPr="00DB404B">
        <w:rPr>
          <w:rFonts w:ascii="Arial" w:hAnsi="Arial" w:cs="Arial"/>
        </w:rPr>
        <w:t>ekonomije</w:t>
      </w:r>
      <w:r w:rsidR="00AB167A">
        <w:rPr>
          <w:rFonts w:ascii="Arial" w:hAnsi="Arial" w:cs="Arial"/>
        </w:rPr>
        <w:t xml:space="preserve"> </w:t>
      </w:r>
      <w:hyperlink r:id="rId8" w:history="1">
        <w:r w:rsidRPr="00DB404B">
          <w:rPr>
            <w:rStyle w:val="Hyperlink"/>
            <w:rFonts w:ascii="Arial" w:hAnsi="Arial" w:cs="Arial"/>
          </w:rPr>
          <w:t>www.mek.gov.me</w:t>
        </w:r>
      </w:hyperlink>
      <w:r w:rsidR="00EC7E5E" w:rsidRPr="00DB404B">
        <w:rPr>
          <w:rFonts w:ascii="Arial" w:hAnsi="Arial" w:cs="Arial"/>
        </w:rPr>
        <w:t xml:space="preserve">. </w:t>
      </w:r>
    </w:p>
    <w:p w:rsidR="0030178A" w:rsidRPr="00DB404B" w:rsidRDefault="0030178A"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Ponuđači</w:t>
      </w:r>
      <w:r w:rsidR="00AB167A">
        <w:rPr>
          <w:rFonts w:ascii="Arial" w:hAnsi="Arial" w:cs="Arial"/>
        </w:rPr>
        <w:t xml:space="preserve"> </w:t>
      </w:r>
      <w:r w:rsidRPr="00DB404B">
        <w:rPr>
          <w:rFonts w:ascii="Arial" w:hAnsi="Arial" w:cs="Arial"/>
        </w:rPr>
        <w:t>koji</w:t>
      </w:r>
      <w:r w:rsidR="00AB167A">
        <w:rPr>
          <w:rFonts w:ascii="Arial" w:hAnsi="Arial" w:cs="Arial"/>
        </w:rPr>
        <w:t xml:space="preserve"> </w:t>
      </w:r>
      <w:r w:rsidRPr="00DB404B">
        <w:rPr>
          <w:rFonts w:ascii="Arial" w:hAnsi="Arial" w:cs="Arial"/>
        </w:rPr>
        <w:t>žele</w:t>
      </w:r>
      <w:r w:rsidR="00AB167A">
        <w:rPr>
          <w:rFonts w:ascii="Arial" w:hAnsi="Arial" w:cs="Arial"/>
        </w:rPr>
        <w:t xml:space="preserve"> </w:t>
      </w:r>
      <w:r w:rsidRPr="00DB404B">
        <w:rPr>
          <w:rFonts w:ascii="Arial" w:hAnsi="Arial" w:cs="Arial"/>
        </w:rPr>
        <w:t>učestvovati</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javnom</w:t>
      </w:r>
      <w:r w:rsidR="00AB167A">
        <w:rPr>
          <w:rFonts w:ascii="Arial" w:hAnsi="Arial" w:cs="Arial"/>
        </w:rPr>
        <w:t xml:space="preserve"> </w:t>
      </w:r>
      <w:r w:rsidRPr="00DB404B">
        <w:rPr>
          <w:rFonts w:ascii="Arial" w:hAnsi="Arial" w:cs="Arial"/>
        </w:rPr>
        <w:t>nadmetanju</w:t>
      </w:r>
      <w:r w:rsidR="00AB167A">
        <w:rPr>
          <w:rFonts w:ascii="Arial" w:hAnsi="Arial" w:cs="Arial"/>
        </w:rPr>
        <w:t xml:space="preserve"> </w:t>
      </w:r>
      <w:r w:rsidRPr="00DB404B">
        <w:rPr>
          <w:rFonts w:ascii="Arial" w:hAnsi="Arial" w:cs="Arial"/>
        </w:rPr>
        <w:t>moraju</w:t>
      </w:r>
      <w:r w:rsidR="00AB167A">
        <w:rPr>
          <w:rFonts w:ascii="Arial" w:hAnsi="Arial" w:cs="Arial"/>
        </w:rPr>
        <w:t xml:space="preserve"> </w:t>
      </w:r>
      <w:r w:rsidRPr="00DB404B">
        <w:rPr>
          <w:rFonts w:ascii="Arial" w:hAnsi="Arial" w:cs="Arial"/>
        </w:rPr>
        <w:t>prethodno</w:t>
      </w:r>
      <w:r w:rsidR="00AB167A">
        <w:rPr>
          <w:rFonts w:ascii="Arial" w:hAnsi="Arial" w:cs="Arial"/>
        </w:rPr>
        <w:t xml:space="preserve"> </w:t>
      </w:r>
      <w:r w:rsidRPr="00DB404B">
        <w:rPr>
          <w:rFonts w:ascii="Arial" w:hAnsi="Arial" w:cs="Arial"/>
        </w:rPr>
        <w:t>otkupiti</w:t>
      </w:r>
      <w:r w:rsidR="00AB167A">
        <w:rPr>
          <w:rFonts w:ascii="Arial" w:hAnsi="Arial" w:cs="Arial"/>
        </w:rPr>
        <w:t xml:space="preserve"> </w:t>
      </w:r>
      <w:r w:rsidRPr="00DB404B">
        <w:rPr>
          <w:rFonts w:ascii="Arial" w:hAnsi="Arial" w:cs="Arial"/>
        </w:rPr>
        <w:t>Tendersku</w:t>
      </w:r>
      <w:r w:rsidR="00AB167A">
        <w:rPr>
          <w:rFonts w:ascii="Arial" w:hAnsi="Arial" w:cs="Arial"/>
        </w:rPr>
        <w:t xml:space="preserve"> </w:t>
      </w:r>
      <w:r w:rsidRPr="00DB404B">
        <w:rPr>
          <w:rFonts w:ascii="Arial" w:hAnsi="Arial" w:cs="Arial"/>
        </w:rPr>
        <w:t>dokumentaciju</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Ministarstva. Cijena, postupak</w:t>
      </w:r>
      <w:r w:rsidR="00AB167A">
        <w:rPr>
          <w:rFonts w:ascii="Arial" w:hAnsi="Arial" w:cs="Arial"/>
        </w:rPr>
        <w:t xml:space="preserve"> </w:t>
      </w:r>
      <w:r w:rsidRPr="00DB404B">
        <w:rPr>
          <w:rFonts w:ascii="Arial" w:hAnsi="Arial" w:cs="Arial"/>
        </w:rPr>
        <w:t>otkupa</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preuzimanja</w:t>
      </w:r>
      <w:r w:rsidR="00AB167A">
        <w:rPr>
          <w:rFonts w:ascii="Arial" w:hAnsi="Arial" w:cs="Arial"/>
        </w:rPr>
        <w:t xml:space="preserve"> </w:t>
      </w:r>
      <w:r w:rsidR="0030178A" w:rsidRPr="00DB404B">
        <w:rPr>
          <w:rFonts w:ascii="Arial" w:hAnsi="Arial" w:cs="Arial"/>
        </w:rPr>
        <w:t>T</w:t>
      </w:r>
      <w:r w:rsidRPr="00DB404B">
        <w:rPr>
          <w:rFonts w:ascii="Arial" w:hAnsi="Arial" w:cs="Arial"/>
        </w:rPr>
        <w:t>enderske</w:t>
      </w:r>
      <w:r w:rsidR="00AB167A">
        <w:rPr>
          <w:rFonts w:ascii="Arial" w:hAnsi="Arial" w:cs="Arial"/>
        </w:rPr>
        <w:t xml:space="preserve"> </w:t>
      </w:r>
      <w:r w:rsidRPr="00DB404B">
        <w:rPr>
          <w:rFonts w:ascii="Arial" w:hAnsi="Arial" w:cs="Arial"/>
        </w:rPr>
        <w:t>dokumentacije je bliže</w:t>
      </w:r>
      <w:r w:rsidR="00AB167A">
        <w:rPr>
          <w:rFonts w:ascii="Arial" w:hAnsi="Arial" w:cs="Arial"/>
        </w:rPr>
        <w:t xml:space="preserve"> </w:t>
      </w:r>
      <w:r w:rsidRPr="00DB404B">
        <w:rPr>
          <w:rFonts w:ascii="Arial" w:hAnsi="Arial" w:cs="Arial"/>
        </w:rPr>
        <w:t>definisan u Uputstvu.</w:t>
      </w:r>
    </w:p>
    <w:p w:rsidR="00481DF8" w:rsidRPr="00DB404B" w:rsidRDefault="00481DF8" w:rsidP="0030178A">
      <w:pPr>
        <w:spacing w:after="0"/>
        <w:jc w:val="both"/>
        <w:rPr>
          <w:rFonts w:ascii="Arial" w:hAnsi="Arial" w:cs="Arial"/>
        </w:rPr>
      </w:pPr>
    </w:p>
    <w:p w:rsidR="00481DF8"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t>Bankarska</w:t>
      </w:r>
      <w:r w:rsidR="00AB167A">
        <w:rPr>
          <w:rFonts w:ascii="Arial" w:hAnsi="Arial" w:cs="Arial"/>
          <w:b/>
          <w:sz w:val="22"/>
        </w:rPr>
        <w:t xml:space="preserve"> </w:t>
      </w:r>
      <w:r w:rsidRPr="00DB404B">
        <w:rPr>
          <w:rFonts w:ascii="Arial" w:hAnsi="Arial" w:cs="Arial"/>
          <w:b/>
          <w:sz w:val="22"/>
        </w:rPr>
        <w:t>garancij</w:t>
      </w:r>
      <w:r w:rsidR="00EC7E5E" w:rsidRPr="00DB404B">
        <w:rPr>
          <w:rFonts w:ascii="Arial" w:hAnsi="Arial" w:cs="Arial"/>
          <w:b/>
          <w:sz w:val="22"/>
        </w:rPr>
        <w:t xml:space="preserve">a </w:t>
      </w:r>
      <w:r w:rsidRPr="00DB404B">
        <w:rPr>
          <w:rFonts w:ascii="Arial" w:hAnsi="Arial" w:cs="Arial"/>
          <w:b/>
          <w:sz w:val="22"/>
        </w:rPr>
        <w:t>ponude</w:t>
      </w:r>
    </w:p>
    <w:p w:rsidR="0030178A" w:rsidRPr="00DB404B" w:rsidRDefault="0030178A" w:rsidP="0030178A">
      <w:pPr>
        <w:spacing w:after="0"/>
        <w:rPr>
          <w:rFonts w:ascii="Arial" w:hAnsi="Arial" w:cs="Arial"/>
          <w:b/>
        </w:rPr>
      </w:pPr>
    </w:p>
    <w:p w:rsidR="002503CB" w:rsidRPr="00DB404B" w:rsidRDefault="002503CB" w:rsidP="0030178A">
      <w:pPr>
        <w:spacing w:after="0"/>
        <w:jc w:val="both"/>
        <w:rPr>
          <w:rFonts w:ascii="Arial" w:hAnsi="Arial" w:cs="Arial"/>
        </w:rPr>
      </w:pPr>
      <w:r w:rsidRPr="00DB404B">
        <w:rPr>
          <w:rFonts w:ascii="Arial" w:hAnsi="Arial" w:cs="Arial"/>
        </w:rPr>
        <w:t>Kao dokaz</w:t>
      </w:r>
      <w:r w:rsidR="00AB167A">
        <w:rPr>
          <w:rFonts w:ascii="Arial" w:hAnsi="Arial" w:cs="Arial"/>
        </w:rPr>
        <w:t xml:space="preserve"> </w:t>
      </w:r>
      <w:r w:rsidR="0030178A" w:rsidRPr="00DB404B">
        <w:rPr>
          <w:rFonts w:ascii="Arial" w:hAnsi="Arial" w:cs="Arial"/>
        </w:rPr>
        <w:t>ob</w:t>
      </w:r>
      <w:r w:rsidRPr="00DB404B">
        <w:rPr>
          <w:rFonts w:ascii="Arial" w:hAnsi="Arial" w:cs="Arial"/>
        </w:rPr>
        <w:t>ezbjeđenja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prilaže se bankarska</w:t>
      </w:r>
      <w:r w:rsidR="00AB167A">
        <w:rPr>
          <w:rFonts w:ascii="Arial" w:hAnsi="Arial" w:cs="Arial"/>
        </w:rPr>
        <w:t xml:space="preserve"> </w:t>
      </w:r>
      <w:r w:rsidRPr="00DB404B">
        <w:rPr>
          <w:rFonts w:ascii="Arial" w:hAnsi="Arial" w:cs="Arial"/>
        </w:rPr>
        <w:t>garancija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iznos od 5.000,00 € (slovima: pet hiljada</w:t>
      </w:r>
      <w:r w:rsidR="00AB167A">
        <w:rPr>
          <w:rFonts w:ascii="Arial" w:hAnsi="Arial" w:cs="Arial"/>
        </w:rPr>
        <w:t xml:space="preserve"> </w:t>
      </w:r>
      <w:r w:rsidRPr="00DB404B">
        <w:rPr>
          <w:rFonts w:ascii="Arial" w:hAnsi="Arial" w:cs="Arial"/>
        </w:rPr>
        <w:t>eura), plativa</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prvi</w:t>
      </w:r>
      <w:r w:rsidR="00AB167A">
        <w:rPr>
          <w:rFonts w:ascii="Arial" w:hAnsi="Arial" w:cs="Arial"/>
        </w:rPr>
        <w:t xml:space="preserve"> </w:t>
      </w:r>
      <w:r w:rsidRPr="00DB404B">
        <w:rPr>
          <w:rFonts w:ascii="Arial" w:hAnsi="Arial" w:cs="Arial"/>
        </w:rPr>
        <w:t>poziv, bez</w:t>
      </w:r>
      <w:r w:rsidR="00AB167A">
        <w:rPr>
          <w:rFonts w:ascii="Arial" w:hAnsi="Arial" w:cs="Arial"/>
        </w:rPr>
        <w:t xml:space="preserve"> </w:t>
      </w:r>
      <w:r w:rsidRPr="00DB404B">
        <w:rPr>
          <w:rFonts w:ascii="Arial" w:hAnsi="Arial" w:cs="Arial"/>
        </w:rPr>
        <w:t>prava</w:t>
      </w:r>
      <w:r w:rsidR="00AB167A">
        <w:rPr>
          <w:rFonts w:ascii="Arial" w:hAnsi="Arial" w:cs="Arial"/>
        </w:rPr>
        <w:t xml:space="preserve"> </w:t>
      </w:r>
      <w:r w:rsidRPr="00DB404B">
        <w:rPr>
          <w:rFonts w:ascii="Arial" w:hAnsi="Arial" w:cs="Arial"/>
        </w:rPr>
        <w:t>prigovora, u formi</w:t>
      </w:r>
      <w:r w:rsidR="00AB167A">
        <w:rPr>
          <w:rFonts w:ascii="Arial" w:hAnsi="Arial" w:cs="Arial"/>
        </w:rPr>
        <w:t xml:space="preserve"> </w:t>
      </w:r>
      <w:r w:rsidRPr="00DB404B">
        <w:rPr>
          <w:rFonts w:ascii="Arial" w:hAnsi="Arial" w:cs="Arial"/>
        </w:rPr>
        <w:t>datoj u Uputstvu.</w:t>
      </w:r>
      <w:r w:rsidR="00AB167A">
        <w:rPr>
          <w:rFonts w:ascii="Arial" w:hAnsi="Arial" w:cs="Arial"/>
        </w:rPr>
        <w:t xml:space="preserve"> </w:t>
      </w:r>
      <w:r w:rsidRPr="00DB404B">
        <w:rPr>
          <w:rFonts w:ascii="Arial" w:hAnsi="Arial" w:cs="Arial"/>
        </w:rPr>
        <w:t>Bankarska</w:t>
      </w:r>
      <w:r w:rsidR="00AB167A">
        <w:rPr>
          <w:rFonts w:ascii="Arial" w:hAnsi="Arial" w:cs="Arial"/>
        </w:rPr>
        <w:t xml:space="preserve"> </w:t>
      </w:r>
      <w:r w:rsidRPr="00DB404B">
        <w:rPr>
          <w:rFonts w:ascii="Arial" w:hAnsi="Arial" w:cs="Arial"/>
        </w:rPr>
        <w:t>garancija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m</w:t>
      </w:r>
      <w:r w:rsidR="00DF2F21" w:rsidRPr="00DB404B">
        <w:rPr>
          <w:rFonts w:ascii="Arial" w:hAnsi="Arial" w:cs="Arial"/>
        </w:rPr>
        <w:t>ora</w:t>
      </w:r>
      <w:r w:rsidR="00AB167A">
        <w:rPr>
          <w:rFonts w:ascii="Arial" w:hAnsi="Arial" w:cs="Arial"/>
        </w:rPr>
        <w:t xml:space="preserve"> </w:t>
      </w:r>
      <w:r w:rsidR="00DF2F21" w:rsidRPr="00DB404B">
        <w:rPr>
          <w:rFonts w:ascii="Arial" w:hAnsi="Arial" w:cs="Arial"/>
        </w:rPr>
        <w:t>imati</w:t>
      </w:r>
      <w:r w:rsidR="00AB167A">
        <w:rPr>
          <w:rFonts w:ascii="Arial" w:hAnsi="Arial" w:cs="Arial"/>
        </w:rPr>
        <w:t xml:space="preserve"> </w:t>
      </w:r>
      <w:r w:rsidR="00DF2F21" w:rsidRPr="00DB404B">
        <w:rPr>
          <w:rFonts w:ascii="Arial" w:hAnsi="Arial" w:cs="Arial"/>
        </w:rPr>
        <w:t>rok</w:t>
      </w:r>
      <w:r w:rsidR="00AB167A">
        <w:rPr>
          <w:rFonts w:ascii="Arial" w:hAnsi="Arial" w:cs="Arial"/>
        </w:rPr>
        <w:t xml:space="preserve"> </w:t>
      </w:r>
      <w:r w:rsidR="00DF2F21" w:rsidRPr="00DB404B">
        <w:rPr>
          <w:rFonts w:ascii="Arial" w:hAnsi="Arial" w:cs="Arial"/>
        </w:rPr>
        <w:t>važenja</w:t>
      </w:r>
      <w:r w:rsidR="00AB167A">
        <w:rPr>
          <w:rFonts w:ascii="Arial" w:hAnsi="Arial" w:cs="Arial"/>
        </w:rPr>
        <w:t xml:space="preserve"> </w:t>
      </w:r>
      <w:r w:rsidR="00DF2F21" w:rsidRPr="00DB404B">
        <w:rPr>
          <w:rFonts w:ascii="Arial" w:hAnsi="Arial" w:cs="Arial"/>
        </w:rPr>
        <w:t>najmanje 6 mjeseci</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datuma</w:t>
      </w:r>
      <w:r w:rsidR="00AB167A">
        <w:rPr>
          <w:rFonts w:ascii="Arial" w:hAnsi="Arial" w:cs="Arial"/>
        </w:rPr>
        <w:t xml:space="preserve"> </w:t>
      </w:r>
      <w:r w:rsidRPr="00DB404B">
        <w:rPr>
          <w:rFonts w:ascii="Arial" w:hAnsi="Arial" w:cs="Arial"/>
        </w:rPr>
        <w:t>zatvaranja</w:t>
      </w:r>
      <w:r w:rsidR="00AB167A">
        <w:rPr>
          <w:rFonts w:ascii="Arial" w:hAnsi="Arial" w:cs="Arial"/>
        </w:rPr>
        <w:t xml:space="preserve"> </w:t>
      </w:r>
      <w:r w:rsidRPr="00DB404B">
        <w:rPr>
          <w:rFonts w:ascii="Arial" w:hAnsi="Arial" w:cs="Arial"/>
        </w:rPr>
        <w:t>roka</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w:t>
      </w:r>
    </w:p>
    <w:p w:rsidR="00481DF8" w:rsidRPr="00DB404B" w:rsidRDefault="00481DF8" w:rsidP="0030178A">
      <w:pPr>
        <w:spacing w:after="0"/>
        <w:jc w:val="both"/>
        <w:rPr>
          <w:rFonts w:ascii="Arial" w:hAnsi="Arial" w:cs="Arial"/>
        </w:rPr>
      </w:pPr>
    </w:p>
    <w:p w:rsidR="0030178A"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t>Rok</w:t>
      </w:r>
      <w:r w:rsidR="00AB167A">
        <w:rPr>
          <w:rFonts w:ascii="Arial" w:hAnsi="Arial" w:cs="Arial"/>
          <w:b/>
          <w:sz w:val="22"/>
        </w:rPr>
        <w:t xml:space="preserve"> </w:t>
      </w:r>
      <w:r w:rsidRPr="00DB404B">
        <w:rPr>
          <w:rFonts w:ascii="Arial" w:hAnsi="Arial" w:cs="Arial"/>
          <w:b/>
          <w:sz w:val="22"/>
        </w:rPr>
        <w:t>za</w:t>
      </w:r>
      <w:r w:rsidR="00AB167A">
        <w:rPr>
          <w:rFonts w:ascii="Arial" w:hAnsi="Arial" w:cs="Arial"/>
          <w:b/>
          <w:sz w:val="22"/>
        </w:rPr>
        <w:t xml:space="preserve"> </w:t>
      </w:r>
      <w:r w:rsidRPr="00DB404B">
        <w:rPr>
          <w:rFonts w:ascii="Arial" w:hAnsi="Arial" w:cs="Arial"/>
          <w:b/>
          <w:sz w:val="22"/>
        </w:rPr>
        <w:t>podnošenje</w:t>
      </w:r>
      <w:r w:rsidR="00AB167A">
        <w:rPr>
          <w:rFonts w:ascii="Arial" w:hAnsi="Arial" w:cs="Arial"/>
          <w:b/>
          <w:sz w:val="22"/>
        </w:rPr>
        <w:t xml:space="preserve"> </w:t>
      </w:r>
      <w:r w:rsidRPr="00DB404B">
        <w:rPr>
          <w:rFonts w:ascii="Arial" w:hAnsi="Arial" w:cs="Arial"/>
          <w:b/>
          <w:sz w:val="22"/>
        </w:rPr>
        <w:t>ponuda,</w:t>
      </w:r>
      <w:r w:rsidR="006A3230">
        <w:rPr>
          <w:rFonts w:ascii="Arial" w:hAnsi="Arial" w:cs="Arial"/>
          <w:b/>
          <w:sz w:val="22"/>
        </w:rPr>
        <w:t xml:space="preserve"> </w:t>
      </w:r>
      <w:r w:rsidRPr="00DB404B">
        <w:rPr>
          <w:rFonts w:ascii="Arial" w:hAnsi="Arial" w:cs="Arial"/>
          <w:b/>
          <w:sz w:val="22"/>
        </w:rPr>
        <w:t>povlačenje</w:t>
      </w:r>
      <w:r w:rsidR="00AB167A">
        <w:rPr>
          <w:rFonts w:ascii="Arial" w:hAnsi="Arial" w:cs="Arial"/>
          <w:b/>
          <w:sz w:val="22"/>
        </w:rPr>
        <w:t xml:space="preserve"> </w:t>
      </w:r>
      <w:r w:rsidRPr="00DB404B">
        <w:rPr>
          <w:rFonts w:ascii="Arial" w:hAnsi="Arial" w:cs="Arial"/>
          <w:b/>
          <w:sz w:val="22"/>
        </w:rPr>
        <w:t>ponuda</w:t>
      </w:r>
      <w:r w:rsidR="00AB167A">
        <w:rPr>
          <w:rFonts w:ascii="Arial" w:hAnsi="Arial" w:cs="Arial"/>
          <w:b/>
          <w:sz w:val="22"/>
        </w:rPr>
        <w:t xml:space="preserve"> </w:t>
      </w:r>
      <w:r w:rsidRPr="00DB404B">
        <w:rPr>
          <w:rFonts w:ascii="Arial" w:hAnsi="Arial" w:cs="Arial"/>
          <w:b/>
          <w:sz w:val="22"/>
        </w:rPr>
        <w:t>i</w:t>
      </w:r>
      <w:r w:rsidR="00AB167A">
        <w:rPr>
          <w:rFonts w:ascii="Arial" w:hAnsi="Arial" w:cs="Arial"/>
          <w:b/>
          <w:sz w:val="22"/>
        </w:rPr>
        <w:t xml:space="preserve"> </w:t>
      </w:r>
      <w:r w:rsidRPr="00DB404B">
        <w:rPr>
          <w:rFonts w:ascii="Arial" w:hAnsi="Arial" w:cs="Arial"/>
          <w:b/>
          <w:sz w:val="22"/>
        </w:rPr>
        <w:t>javno</w:t>
      </w:r>
      <w:r w:rsidR="00AB167A">
        <w:rPr>
          <w:rFonts w:ascii="Arial" w:hAnsi="Arial" w:cs="Arial"/>
          <w:b/>
          <w:sz w:val="22"/>
        </w:rPr>
        <w:t xml:space="preserve"> </w:t>
      </w:r>
      <w:r w:rsidRPr="00DB404B">
        <w:rPr>
          <w:rFonts w:ascii="Arial" w:hAnsi="Arial" w:cs="Arial"/>
          <w:b/>
          <w:sz w:val="22"/>
        </w:rPr>
        <w:t>otvaranje</w:t>
      </w:r>
    </w:p>
    <w:p w:rsidR="0030178A" w:rsidRPr="00DB404B" w:rsidRDefault="0030178A" w:rsidP="0030178A">
      <w:pPr>
        <w:spacing w:after="0"/>
        <w:rPr>
          <w:rFonts w:ascii="Arial" w:hAnsi="Arial" w:cs="Arial"/>
          <w:b/>
        </w:rPr>
      </w:pPr>
    </w:p>
    <w:p w:rsidR="0040491C" w:rsidRPr="00DB404B" w:rsidRDefault="0040491C" w:rsidP="0030178A">
      <w:pPr>
        <w:spacing w:after="0"/>
        <w:jc w:val="both"/>
        <w:rPr>
          <w:rFonts w:ascii="Arial" w:hAnsi="Arial" w:cs="Arial"/>
        </w:rPr>
      </w:pPr>
      <w:r w:rsidRPr="00DB404B">
        <w:rPr>
          <w:rFonts w:ascii="Arial" w:hAnsi="Arial" w:cs="Arial"/>
        </w:rPr>
        <w:t xml:space="preserve">Ponude se dostavljaju na crnogorskom jeziku. Ponude moraju pristići u arhivu Nadležnog organa najkasnije do </w:t>
      </w:r>
      <w:r w:rsidR="00BB0961" w:rsidRPr="00DB404B">
        <w:rPr>
          <w:rFonts w:ascii="Arial" w:hAnsi="Arial" w:cs="Arial"/>
          <w:b/>
          <w:bCs/>
        </w:rPr>
        <w:t>_______ 2020</w:t>
      </w:r>
      <w:r w:rsidRPr="00DB404B">
        <w:rPr>
          <w:rFonts w:ascii="Arial" w:hAnsi="Arial" w:cs="Arial"/>
          <w:b/>
          <w:bCs/>
        </w:rPr>
        <w:t>. godine do 1</w:t>
      </w:r>
      <w:r w:rsidR="001338BA" w:rsidRPr="00DB404B">
        <w:rPr>
          <w:rFonts w:ascii="Arial" w:hAnsi="Arial" w:cs="Arial"/>
          <w:b/>
          <w:bCs/>
        </w:rPr>
        <w:t>0</w:t>
      </w:r>
      <w:r w:rsidRPr="00DB404B">
        <w:rPr>
          <w:rFonts w:ascii="Arial" w:hAnsi="Arial" w:cs="Arial"/>
          <w:b/>
          <w:bCs/>
        </w:rPr>
        <w:t>:00 časova</w:t>
      </w:r>
      <w:r w:rsidRPr="00DB404B">
        <w:rPr>
          <w:rFonts w:ascii="Arial" w:hAnsi="Arial" w:cs="Arial"/>
        </w:rPr>
        <w:t xml:space="preserve">, što je krajnji rok za podnošenje ponude (u daljem tekstu: </w:t>
      </w:r>
      <w:r w:rsidRPr="00DB404B">
        <w:rPr>
          <w:rFonts w:ascii="Arial" w:hAnsi="Arial" w:cs="Arial"/>
          <w:b/>
          <w:bCs/>
        </w:rPr>
        <w:t>Krajnji rok</w:t>
      </w:r>
      <w:r w:rsidRPr="00DB404B">
        <w:rPr>
          <w:rFonts w:ascii="Arial" w:hAnsi="Arial" w:cs="Arial"/>
        </w:rPr>
        <w:t>).</w:t>
      </w:r>
    </w:p>
    <w:p w:rsidR="008F17A4" w:rsidRPr="00DB404B" w:rsidRDefault="008F17A4" w:rsidP="0030178A">
      <w:pPr>
        <w:spacing w:after="0"/>
        <w:jc w:val="both"/>
        <w:rPr>
          <w:rFonts w:ascii="Arial" w:hAnsi="Arial" w:cs="Arial"/>
        </w:rPr>
      </w:pPr>
    </w:p>
    <w:p w:rsidR="00767648" w:rsidRPr="00DB404B" w:rsidRDefault="00767648" w:rsidP="0030178A">
      <w:pPr>
        <w:spacing w:after="0"/>
        <w:rPr>
          <w:rFonts w:ascii="Arial" w:eastAsiaTheme="minorHAnsi" w:hAnsi="Arial" w:cs="Arial"/>
        </w:rPr>
      </w:pPr>
      <w:r w:rsidRPr="00DB404B">
        <w:rPr>
          <w:rFonts w:ascii="Arial" w:hAnsi="Arial" w:cs="Arial"/>
        </w:rPr>
        <w:t>Ponude se dostavljaju na sljedeću adresu:</w:t>
      </w:r>
    </w:p>
    <w:p w:rsidR="00767648" w:rsidRPr="00DB404B" w:rsidRDefault="00767648" w:rsidP="0030178A">
      <w:pPr>
        <w:spacing w:after="0"/>
        <w:rPr>
          <w:rFonts w:ascii="Arial" w:hAnsi="Arial" w:cs="Arial"/>
          <w:b/>
          <w:bCs/>
        </w:rPr>
      </w:pPr>
      <w:r w:rsidRPr="00DB404B">
        <w:rPr>
          <w:rFonts w:ascii="Arial" w:hAnsi="Arial" w:cs="Arial"/>
          <w:b/>
          <w:bCs/>
        </w:rPr>
        <w:t xml:space="preserve">Ministarstvo ekonomije </w:t>
      </w:r>
    </w:p>
    <w:p w:rsidR="00767648" w:rsidRPr="00DB404B" w:rsidRDefault="00767648" w:rsidP="0030178A">
      <w:pPr>
        <w:spacing w:after="0"/>
        <w:rPr>
          <w:rFonts w:ascii="Arial" w:hAnsi="Arial" w:cs="Arial"/>
          <w:b/>
          <w:bCs/>
        </w:rPr>
      </w:pPr>
      <w:r w:rsidRPr="00DB404B">
        <w:rPr>
          <w:rFonts w:ascii="Arial" w:hAnsi="Arial" w:cs="Arial"/>
          <w:b/>
          <w:bCs/>
        </w:rPr>
        <w:t>Rimski trg 46</w:t>
      </w:r>
    </w:p>
    <w:p w:rsidR="0041141A" w:rsidRPr="00DB404B" w:rsidRDefault="00767648" w:rsidP="0030178A">
      <w:pPr>
        <w:spacing w:after="0"/>
        <w:rPr>
          <w:rFonts w:ascii="Arial" w:hAnsi="Arial" w:cs="Arial"/>
          <w:b/>
          <w:bCs/>
        </w:rPr>
      </w:pPr>
      <w:r w:rsidRPr="00DB404B">
        <w:rPr>
          <w:rFonts w:ascii="Arial" w:hAnsi="Arial" w:cs="Arial"/>
          <w:b/>
          <w:bCs/>
        </w:rPr>
        <w:t>81000 Podgorica</w:t>
      </w:r>
    </w:p>
    <w:p w:rsidR="00767648" w:rsidRPr="00DB404B" w:rsidRDefault="0041141A" w:rsidP="0030178A">
      <w:pPr>
        <w:spacing w:after="0"/>
        <w:rPr>
          <w:rFonts w:ascii="Arial" w:hAnsi="Arial" w:cs="Arial"/>
          <w:b/>
          <w:bCs/>
        </w:rPr>
      </w:pPr>
      <w:r w:rsidRPr="00DB404B">
        <w:rPr>
          <w:rFonts w:ascii="Arial" w:hAnsi="Arial" w:cs="Arial"/>
          <w:b/>
          <w:bCs/>
        </w:rPr>
        <w:t>Crna Gora</w:t>
      </w:r>
    </w:p>
    <w:p w:rsidR="00F67EB2" w:rsidRPr="00DB404B" w:rsidRDefault="00F67EB2" w:rsidP="0030178A">
      <w:pPr>
        <w:spacing w:after="0"/>
        <w:rPr>
          <w:rFonts w:ascii="Arial" w:hAnsi="Arial" w:cs="Arial"/>
          <w:b/>
          <w:bCs/>
        </w:rPr>
      </w:pPr>
    </w:p>
    <w:p w:rsidR="00767648" w:rsidRPr="00DB404B" w:rsidRDefault="00767648" w:rsidP="0030178A">
      <w:pPr>
        <w:spacing w:after="0"/>
        <w:jc w:val="both"/>
        <w:rPr>
          <w:rFonts w:ascii="Arial" w:hAnsi="Arial" w:cs="Arial"/>
        </w:rPr>
      </w:pPr>
      <w:r w:rsidRPr="00DB404B">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DB404B">
        <w:rPr>
          <w:rFonts w:ascii="Arial" w:hAnsi="Arial" w:cs="Arial"/>
        </w:rPr>
        <w:t>j</w:t>
      </w:r>
      <w:r w:rsidR="00083891" w:rsidRPr="00DB404B">
        <w:rPr>
          <w:rFonts w:ascii="Arial" w:hAnsi="Arial" w:cs="Arial"/>
        </w:rPr>
        <w:t>asno  naznačenim datum</w:t>
      </w:r>
      <w:r w:rsidR="0030178A" w:rsidRPr="00DB404B">
        <w:rPr>
          <w:rFonts w:ascii="Arial" w:hAnsi="Arial" w:cs="Arial"/>
        </w:rPr>
        <w:t>om</w:t>
      </w:r>
      <w:r w:rsidR="00083891" w:rsidRPr="00DB404B">
        <w:rPr>
          <w:rFonts w:ascii="Arial" w:hAnsi="Arial" w:cs="Arial"/>
        </w:rPr>
        <w:t xml:space="preserve"> i vr</w:t>
      </w:r>
      <w:r w:rsidRPr="00DB404B">
        <w:rPr>
          <w:rFonts w:ascii="Arial" w:hAnsi="Arial" w:cs="Arial"/>
        </w:rPr>
        <w:t>emenom prijema ponude.</w:t>
      </w:r>
    </w:p>
    <w:p w:rsidR="0030178A" w:rsidRPr="00DB404B" w:rsidRDefault="0030178A" w:rsidP="0030178A">
      <w:pPr>
        <w:spacing w:after="0"/>
        <w:jc w:val="both"/>
        <w:rPr>
          <w:rFonts w:ascii="Arial" w:hAnsi="Arial" w:cs="Arial"/>
        </w:rPr>
      </w:pPr>
    </w:p>
    <w:p w:rsidR="0040491C" w:rsidRPr="00DB404B" w:rsidRDefault="00767648" w:rsidP="0030178A">
      <w:pPr>
        <w:spacing w:after="0"/>
        <w:jc w:val="both"/>
        <w:rPr>
          <w:rFonts w:ascii="Arial" w:hAnsi="Arial" w:cs="Arial"/>
          <w:b/>
          <w:bCs/>
        </w:rPr>
      </w:pPr>
      <w:r w:rsidRPr="00DB404B">
        <w:rPr>
          <w:rFonts w:ascii="Arial" w:hAnsi="Arial" w:cs="Arial"/>
          <w:b/>
          <w:bCs/>
        </w:rPr>
        <w:t>Prispjele ponu</w:t>
      </w:r>
      <w:r w:rsidR="002F250A" w:rsidRPr="00DB404B">
        <w:rPr>
          <w:rFonts w:ascii="Arial" w:hAnsi="Arial" w:cs="Arial"/>
          <w:b/>
          <w:bCs/>
        </w:rPr>
        <w:t>de se otvaraju ______</w:t>
      </w:r>
      <w:r w:rsidR="00BB0961" w:rsidRPr="00DB404B">
        <w:rPr>
          <w:rFonts w:ascii="Arial" w:hAnsi="Arial" w:cs="Arial"/>
          <w:b/>
          <w:bCs/>
        </w:rPr>
        <w:t xml:space="preserve"> 2020</w:t>
      </w:r>
      <w:r w:rsidRPr="00DB404B">
        <w:rPr>
          <w:rFonts w:ascii="Arial" w:hAnsi="Arial" w:cs="Arial"/>
          <w:b/>
          <w:bCs/>
        </w:rPr>
        <w:t>. godine u 1</w:t>
      </w:r>
      <w:r w:rsidR="001338BA" w:rsidRPr="00DB404B">
        <w:rPr>
          <w:rFonts w:ascii="Arial" w:hAnsi="Arial" w:cs="Arial"/>
          <w:b/>
          <w:bCs/>
        </w:rPr>
        <w:t>1</w:t>
      </w:r>
      <w:r w:rsidRPr="00DB404B">
        <w:rPr>
          <w:rFonts w:ascii="Arial" w:hAnsi="Arial" w:cs="Arial"/>
          <w:b/>
          <w:bCs/>
        </w:rPr>
        <w:t>:00 časova u Konferencijskoj</w:t>
      </w:r>
      <w:r w:rsidR="00EC7E5E" w:rsidRPr="00DB404B">
        <w:rPr>
          <w:rFonts w:ascii="Arial" w:hAnsi="Arial" w:cs="Arial"/>
          <w:b/>
          <w:bCs/>
        </w:rPr>
        <w:t xml:space="preserve"> S</w:t>
      </w:r>
      <w:r w:rsidRPr="00DB404B">
        <w:rPr>
          <w:rFonts w:ascii="Arial" w:hAnsi="Arial" w:cs="Arial"/>
          <w:b/>
          <w:bCs/>
        </w:rPr>
        <w:t>ali</w:t>
      </w:r>
      <w:r w:rsidR="006A3230">
        <w:rPr>
          <w:rFonts w:ascii="Arial" w:hAnsi="Arial" w:cs="Arial"/>
          <w:b/>
          <w:bCs/>
        </w:rPr>
        <w:t xml:space="preserve"> </w:t>
      </w:r>
      <w:r w:rsidRPr="00DB404B">
        <w:rPr>
          <w:rFonts w:ascii="Arial" w:hAnsi="Arial" w:cs="Arial"/>
          <w:b/>
          <w:bCs/>
        </w:rPr>
        <w:t>Nadležnog</w:t>
      </w:r>
      <w:r w:rsidR="006A3230">
        <w:rPr>
          <w:rFonts w:ascii="Arial" w:hAnsi="Arial" w:cs="Arial"/>
          <w:b/>
          <w:bCs/>
        </w:rPr>
        <w:t xml:space="preserve"> </w:t>
      </w:r>
      <w:r w:rsidRPr="00DB404B">
        <w:rPr>
          <w:rFonts w:ascii="Arial" w:hAnsi="Arial" w:cs="Arial"/>
          <w:b/>
          <w:bCs/>
        </w:rPr>
        <w:t>organa, Rimski</w:t>
      </w:r>
      <w:r w:rsidR="006A3230">
        <w:rPr>
          <w:rFonts w:ascii="Arial" w:hAnsi="Arial" w:cs="Arial"/>
          <w:b/>
          <w:bCs/>
        </w:rPr>
        <w:t xml:space="preserve"> </w:t>
      </w:r>
      <w:r w:rsidRPr="00DB404B">
        <w:rPr>
          <w:rFonts w:ascii="Arial" w:hAnsi="Arial" w:cs="Arial"/>
          <w:b/>
          <w:bCs/>
        </w:rPr>
        <w:t>trg</w:t>
      </w:r>
      <w:r w:rsidR="006A3230">
        <w:rPr>
          <w:rFonts w:ascii="Arial" w:hAnsi="Arial" w:cs="Arial"/>
          <w:b/>
          <w:bCs/>
        </w:rPr>
        <w:t xml:space="preserve"> </w:t>
      </w:r>
      <w:r w:rsidRPr="00DB404B">
        <w:rPr>
          <w:rFonts w:ascii="Arial" w:hAnsi="Arial" w:cs="Arial"/>
          <w:b/>
          <w:bCs/>
        </w:rPr>
        <w:t xml:space="preserve">broj 46, Podgorica. </w:t>
      </w:r>
    </w:p>
    <w:p w:rsidR="002F250A" w:rsidRPr="00DB404B" w:rsidRDefault="002F250A" w:rsidP="0030178A">
      <w:pPr>
        <w:spacing w:after="0"/>
        <w:jc w:val="both"/>
        <w:rPr>
          <w:rFonts w:ascii="Arial" w:hAnsi="Arial" w:cs="Arial"/>
          <w:b/>
        </w:rPr>
      </w:pPr>
    </w:p>
    <w:p w:rsidR="00481DF8" w:rsidRPr="00DB404B" w:rsidRDefault="002503CB" w:rsidP="0030178A">
      <w:pPr>
        <w:spacing w:after="0"/>
        <w:jc w:val="both"/>
        <w:rPr>
          <w:rFonts w:ascii="Arial" w:hAnsi="Arial" w:cs="Arial"/>
        </w:rPr>
      </w:pPr>
      <w:r w:rsidRPr="00DB404B">
        <w:rPr>
          <w:rFonts w:ascii="Arial" w:hAnsi="Arial" w:cs="Arial"/>
        </w:rPr>
        <w:t>Ovlašćeni</w:t>
      </w:r>
      <w:r w:rsidR="00AB167A">
        <w:rPr>
          <w:rFonts w:ascii="Arial" w:hAnsi="Arial" w:cs="Arial"/>
        </w:rPr>
        <w:t xml:space="preserve"> </w:t>
      </w:r>
      <w:r w:rsidRPr="00DB404B">
        <w:rPr>
          <w:rFonts w:ascii="Arial" w:hAnsi="Arial" w:cs="Arial"/>
        </w:rPr>
        <w:t>predstavnici</w:t>
      </w:r>
      <w:r w:rsidR="00AB167A">
        <w:rPr>
          <w:rFonts w:ascii="Arial" w:hAnsi="Arial" w:cs="Arial"/>
        </w:rPr>
        <w:t xml:space="preserve"> </w:t>
      </w:r>
      <w:r w:rsidRPr="00DB404B">
        <w:rPr>
          <w:rFonts w:ascii="Arial" w:hAnsi="Arial" w:cs="Arial"/>
        </w:rPr>
        <w:t>ponuđača</w:t>
      </w:r>
      <w:r w:rsidR="00AB167A">
        <w:rPr>
          <w:rFonts w:ascii="Arial" w:hAnsi="Arial" w:cs="Arial"/>
        </w:rPr>
        <w:t xml:space="preserve"> </w:t>
      </w:r>
      <w:r w:rsidRPr="00DB404B">
        <w:rPr>
          <w:rFonts w:ascii="Arial" w:hAnsi="Arial" w:cs="Arial"/>
        </w:rPr>
        <w:t>koji</w:t>
      </w:r>
      <w:r w:rsidR="00AB167A">
        <w:rPr>
          <w:rFonts w:ascii="Arial" w:hAnsi="Arial" w:cs="Arial"/>
        </w:rPr>
        <w:t xml:space="preserve"> </w:t>
      </w:r>
      <w:r w:rsidRPr="00DB404B">
        <w:rPr>
          <w:rFonts w:ascii="Arial" w:hAnsi="Arial" w:cs="Arial"/>
        </w:rPr>
        <w:t>prisustvuju</w:t>
      </w:r>
      <w:r w:rsidR="00AB167A">
        <w:rPr>
          <w:rFonts w:ascii="Arial" w:hAnsi="Arial" w:cs="Arial"/>
        </w:rPr>
        <w:t xml:space="preserve"> </w:t>
      </w:r>
      <w:r w:rsidRPr="00DB404B">
        <w:rPr>
          <w:rFonts w:ascii="Arial" w:hAnsi="Arial" w:cs="Arial"/>
        </w:rPr>
        <w:t>javnom</w:t>
      </w:r>
      <w:r w:rsidR="00AB167A">
        <w:rPr>
          <w:rFonts w:ascii="Arial" w:hAnsi="Arial" w:cs="Arial"/>
        </w:rPr>
        <w:t xml:space="preserve"> </w:t>
      </w:r>
      <w:r w:rsidRPr="00DB404B">
        <w:rPr>
          <w:rFonts w:ascii="Arial" w:hAnsi="Arial" w:cs="Arial"/>
        </w:rPr>
        <w:t>otvaranju</w:t>
      </w:r>
      <w:r w:rsidR="00AB167A">
        <w:rPr>
          <w:rFonts w:ascii="Arial" w:hAnsi="Arial" w:cs="Arial"/>
        </w:rPr>
        <w:t xml:space="preserve"> </w:t>
      </w:r>
      <w:r w:rsidRPr="00DB404B">
        <w:rPr>
          <w:rFonts w:ascii="Arial" w:hAnsi="Arial" w:cs="Arial"/>
        </w:rPr>
        <w:t>ponuda</w:t>
      </w:r>
      <w:r w:rsidR="00AB167A">
        <w:rPr>
          <w:rFonts w:ascii="Arial" w:hAnsi="Arial" w:cs="Arial"/>
        </w:rPr>
        <w:t xml:space="preserve"> </w:t>
      </w:r>
      <w:r w:rsidRPr="00DB404B">
        <w:rPr>
          <w:rFonts w:ascii="Arial" w:hAnsi="Arial" w:cs="Arial"/>
        </w:rPr>
        <w:t>su</w:t>
      </w:r>
      <w:r w:rsidR="00AB167A">
        <w:rPr>
          <w:rFonts w:ascii="Arial" w:hAnsi="Arial" w:cs="Arial"/>
        </w:rPr>
        <w:t xml:space="preserve"> </w:t>
      </w:r>
      <w:r w:rsidRPr="00DB404B">
        <w:rPr>
          <w:rFonts w:ascii="Arial" w:hAnsi="Arial" w:cs="Arial"/>
        </w:rPr>
        <w:t>dužni da prezentuju</w:t>
      </w:r>
      <w:r w:rsidR="00AB167A">
        <w:rPr>
          <w:rFonts w:ascii="Arial" w:hAnsi="Arial" w:cs="Arial"/>
        </w:rPr>
        <w:t xml:space="preserve"> </w:t>
      </w:r>
      <w:r w:rsidRPr="00DB404B">
        <w:rPr>
          <w:rFonts w:ascii="Arial" w:hAnsi="Arial" w:cs="Arial"/>
        </w:rPr>
        <w:t>ovlašćenje</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prisustvovanje</w:t>
      </w:r>
      <w:r w:rsidR="00AB167A">
        <w:rPr>
          <w:rFonts w:ascii="Arial" w:hAnsi="Arial" w:cs="Arial"/>
        </w:rPr>
        <w:t xml:space="preserve"> </w:t>
      </w:r>
      <w:r w:rsidRPr="00DB404B">
        <w:rPr>
          <w:rFonts w:ascii="Arial" w:hAnsi="Arial" w:cs="Arial"/>
        </w:rPr>
        <w:t>otvaranju</w:t>
      </w:r>
      <w:r w:rsidR="00AB167A">
        <w:rPr>
          <w:rFonts w:ascii="Arial" w:hAnsi="Arial" w:cs="Arial"/>
        </w:rPr>
        <w:t xml:space="preserve"> </w:t>
      </w:r>
      <w:r w:rsidRPr="00DB404B">
        <w:rPr>
          <w:rFonts w:ascii="Arial" w:hAnsi="Arial" w:cs="Arial"/>
        </w:rPr>
        <w:t>ponuda, kao</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lični</w:t>
      </w:r>
      <w:r w:rsidR="00AB167A">
        <w:rPr>
          <w:rFonts w:ascii="Arial" w:hAnsi="Arial" w:cs="Arial"/>
        </w:rPr>
        <w:t xml:space="preserve"> </w:t>
      </w:r>
      <w:r w:rsidRPr="00DB404B">
        <w:rPr>
          <w:rFonts w:ascii="Arial" w:hAnsi="Arial" w:cs="Arial"/>
        </w:rPr>
        <w:t>dokument</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identifikaciju.</w:t>
      </w:r>
    </w:p>
    <w:p w:rsidR="002F250A" w:rsidRPr="00DB404B" w:rsidRDefault="002F250A"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Sve</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moraju da imaju</w:t>
      </w:r>
      <w:r w:rsidR="00AB167A">
        <w:rPr>
          <w:rFonts w:ascii="Arial" w:hAnsi="Arial" w:cs="Arial"/>
        </w:rPr>
        <w:t xml:space="preserve"> </w:t>
      </w:r>
      <w:r w:rsidRPr="00DB404B">
        <w:rPr>
          <w:rFonts w:ascii="Arial" w:hAnsi="Arial" w:cs="Arial"/>
        </w:rPr>
        <w:t>važenje</w:t>
      </w:r>
      <w:r w:rsidR="00AB167A">
        <w:rPr>
          <w:rFonts w:ascii="Arial" w:hAnsi="Arial" w:cs="Arial"/>
        </w:rPr>
        <w:t xml:space="preserve"> </w:t>
      </w:r>
      <w:r w:rsidRPr="00DB404B">
        <w:rPr>
          <w:rFonts w:ascii="Arial" w:hAnsi="Arial" w:cs="Arial"/>
        </w:rPr>
        <w:t>najmanje 6 mjeseci</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datuma</w:t>
      </w:r>
      <w:r w:rsidR="00AB167A">
        <w:rPr>
          <w:rFonts w:ascii="Arial" w:hAnsi="Arial" w:cs="Arial"/>
        </w:rPr>
        <w:t xml:space="preserve"> </w:t>
      </w:r>
      <w:r w:rsidRPr="00DB404B">
        <w:rPr>
          <w:rFonts w:ascii="Arial" w:hAnsi="Arial" w:cs="Arial"/>
        </w:rPr>
        <w:t>zatvaranja</w:t>
      </w:r>
      <w:r w:rsidR="00AB167A">
        <w:rPr>
          <w:rFonts w:ascii="Arial" w:hAnsi="Arial" w:cs="Arial"/>
        </w:rPr>
        <w:t xml:space="preserve"> </w:t>
      </w:r>
      <w:r w:rsidRPr="00DB404B">
        <w:rPr>
          <w:rFonts w:ascii="Arial" w:hAnsi="Arial" w:cs="Arial"/>
        </w:rPr>
        <w:t>roka</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w:t>
      </w:r>
    </w:p>
    <w:p w:rsidR="002F250A" w:rsidRPr="00DB404B" w:rsidRDefault="002F250A"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lastRenderedPageBreak/>
        <w:t>Podne</w:t>
      </w:r>
      <w:r w:rsidR="00043E08" w:rsidRPr="00DB404B">
        <w:rPr>
          <w:rFonts w:ascii="Arial" w:hAnsi="Arial" w:cs="Arial"/>
        </w:rPr>
        <w:t>s</w:t>
      </w:r>
      <w:r w:rsidRPr="00DB404B">
        <w:rPr>
          <w:rFonts w:ascii="Arial" w:hAnsi="Arial" w:cs="Arial"/>
        </w:rPr>
        <w:t>ene</w:t>
      </w:r>
      <w:r w:rsidR="00BB7605">
        <w:rPr>
          <w:rFonts w:ascii="Arial" w:hAnsi="Arial" w:cs="Arial"/>
        </w:rPr>
        <w:t xml:space="preserve"> </w:t>
      </w:r>
      <w:r w:rsidRPr="00DB404B">
        <w:rPr>
          <w:rFonts w:ascii="Arial" w:hAnsi="Arial" w:cs="Arial"/>
        </w:rPr>
        <w:t>ponude se mogu</w:t>
      </w:r>
      <w:r w:rsidR="00BB7605">
        <w:rPr>
          <w:rFonts w:ascii="Arial" w:hAnsi="Arial" w:cs="Arial"/>
        </w:rPr>
        <w:t xml:space="preserve"> </w:t>
      </w:r>
      <w:r w:rsidRPr="00DB404B">
        <w:rPr>
          <w:rFonts w:ascii="Arial" w:hAnsi="Arial" w:cs="Arial"/>
        </w:rPr>
        <w:t>povući</w:t>
      </w:r>
      <w:r w:rsidR="00BB7605">
        <w:rPr>
          <w:rFonts w:ascii="Arial" w:hAnsi="Arial" w:cs="Arial"/>
        </w:rPr>
        <w:t xml:space="preserve"> </w:t>
      </w:r>
      <w:r w:rsidRPr="00DB404B">
        <w:rPr>
          <w:rFonts w:ascii="Arial" w:hAnsi="Arial" w:cs="Arial"/>
        </w:rPr>
        <w:t>uz</w:t>
      </w:r>
      <w:r w:rsidR="00BB7605">
        <w:rPr>
          <w:rFonts w:ascii="Arial" w:hAnsi="Arial" w:cs="Arial"/>
        </w:rPr>
        <w:t xml:space="preserve"> </w:t>
      </w:r>
      <w:r w:rsidRPr="00DB404B">
        <w:rPr>
          <w:rFonts w:ascii="Arial" w:hAnsi="Arial" w:cs="Arial"/>
        </w:rPr>
        <w:t>pisani</w:t>
      </w:r>
      <w:r w:rsidR="00BB7605">
        <w:rPr>
          <w:rFonts w:ascii="Arial" w:hAnsi="Arial" w:cs="Arial"/>
        </w:rPr>
        <w:t xml:space="preserve"> </w:t>
      </w:r>
      <w:r w:rsidRPr="00DB404B">
        <w:rPr>
          <w:rFonts w:ascii="Arial" w:hAnsi="Arial" w:cs="Arial"/>
        </w:rPr>
        <w:t>zahtjev</w:t>
      </w:r>
      <w:r w:rsidR="00BB7605">
        <w:rPr>
          <w:rFonts w:ascii="Arial" w:hAnsi="Arial" w:cs="Arial"/>
        </w:rPr>
        <w:t xml:space="preserve"> </w:t>
      </w:r>
      <w:r w:rsidRPr="00DB404B">
        <w:rPr>
          <w:rFonts w:ascii="Arial" w:hAnsi="Arial" w:cs="Arial"/>
        </w:rPr>
        <w:t>ponuđača</w:t>
      </w:r>
      <w:r w:rsidR="00BB7605">
        <w:rPr>
          <w:rFonts w:ascii="Arial" w:hAnsi="Arial" w:cs="Arial"/>
        </w:rPr>
        <w:t xml:space="preserve"> </w:t>
      </w:r>
      <w:r w:rsidRPr="00DB404B">
        <w:rPr>
          <w:rFonts w:ascii="Arial" w:hAnsi="Arial" w:cs="Arial"/>
        </w:rPr>
        <w:t>najkasnije do krajnjeg</w:t>
      </w:r>
      <w:r w:rsidR="00BB7605">
        <w:rPr>
          <w:rFonts w:ascii="Arial" w:hAnsi="Arial" w:cs="Arial"/>
        </w:rPr>
        <w:t xml:space="preserve"> </w:t>
      </w:r>
      <w:r w:rsidRPr="00DB404B">
        <w:rPr>
          <w:rFonts w:ascii="Arial" w:hAnsi="Arial" w:cs="Arial"/>
        </w:rPr>
        <w:t>roka</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podnošenje</w:t>
      </w:r>
      <w:r w:rsidR="00BB7605">
        <w:rPr>
          <w:rFonts w:ascii="Arial" w:hAnsi="Arial" w:cs="Arial"/>
        </w:rPr>
        <w:t xml:space="preserve"> </w:t>
      </w:r>
      <w:r w:rsidRPr="00DB404B">
        <w:rPr>
          <w:rFonts w:ascii="Arial" w:hAnsi="Arial" w:cs="Arial"/>
        </w:rPr>
        <w:t>ponuda. Ponuda</w:t>
      </w:r>
      <w:r w:rsidR="00BB7605">
        <w:rPr>
          <w:rFonts w:ascii="Arial" w:hAnsi="Arial" w:cs="Arial"/>
        </w:rPr>
        <w:t xml:space="preserve"> </w:t>
      </w:r>
      <w:r w:rsidRPr="00DB404B">
        <w:rPr>
          <w:rFonts w:ascii="Arial" w:hAnsi="Arial" w:cs="Arial"/>
        </w:rPr>
        <w:t>koja je primljen</w:t>
      </w:r>
      <w:r w:rsidR="00EC7E5E" w:rsidRPr="00DB404B">
        <w:rPr>
          <w:rFonts w:ascii="Arial" w:hAnsi="Arial" w:cs="Arial"/>
        </w:rPr>
        <w:t xml:space="preserve">a </w:t>
      </w:r>
      <w:r w:rsidRPr="00DB404B">
        <w:rPr>
          <w:rFonts w:ascii="Arial" w:hAnsi="Arial" w:cs="Arial"/>
        </w:rPr>
        <w:t>nakon</w:t>
      </w:r>
      <w:r w:rsidR="00BB7605">
        <w:rPr>
          <w:rFonts w:ascii="Arial" w:hAnsi="Arial" w:cs="Arial"/>
        </w:rPr>
        <w:t xml:space="preserve"> </w:t>
      </w:r>
      <w:r w:rsidRPr="00DB404B">
        <w:rPr>
          <w:rFonts w:ascii="Arial" w:hAnsi="Arial" w:cs="Arial"/>
        </w:rPr>
        <w:t>isteka</w:t>
      </w:r>
      <w:r w:rsidR="00BB7605">
        <w:rPr>
          <w:rFonts w:ascii="Arial" w:hAnsi="Arial" w:cs="Arial"/>
        </w:rPr>
        <w:t xml:space="preserve"> </w:t>
      </w:r>
      <w:r w:rsidRPr="00DB404B">
        <w:rPr>
          <w:rFonts w:ascii="Arial" w:hAnsi="Arial" w:cs="Arial"/>
        </w:rPr>
        <w:t>krajnjeg</w:t>
      </w:r>
      <w:r w:rsidR="00BB7605">
        <w:rPr>
          <w:rFonts w:ascii="Arial" w:hAnsi="Arial" w:cs="Arial"/>
        </w:rPr>
        <w:t xml:space="preserve"> </w:t>
      </w:r>
      <w:r w:rsidRPr="00DB404B">
        <w:rPr>
          <w:rFonts w:ascii="Arial" w:hAnsi="Arial" w:cs="Arial"/>
        </w:rPr>
        <w:t>roka</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podnošenje</w:t>
      </w:r>
      <w:r w:rsidR="00BB7605">
        <w:rPr>
          <w:rFonts w:ascii="Arial" w:hAnsi="Arial" w:cs="Arial"/>
        </w:rPr>
        <w:t xml:space="preserve"> </w:t>
      </w:r>
      <w:r w:rsidRPr="00DB404B">
        <w:rPr>
          <w:rFonts w:ascii="Arial" w:hAnsi="Arial" w:cs="Arial"/>
        </w:rPr>
        <w:t>ponuda, smatraće se neblagovremenom.</w:t>
      </w:r>
      <w:r w:rsidR="00BB7605">
        <w:rPr>
          <w:rFonts w:ascii="Arial" w:hAnsi="Arial" w:cs="Arial"/>
        </w:rPr>
        <w:t xml:space="preserve"> </w:t>
      </w:r>
      <w:r w:rsidRPr="00DB404B">
        <w:rPr>
          <w:rFonts w:ascii="Arial" w:hAnsi="Arial" w:cs="Arial"/>
        </w:rPr>
        <w:t>Takođe, zahtjev</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povlačenje</w:t>
      </w:r>
      <w:r w:rsidR="00BB7605">
        <w:rPr>
          <w:rFonts w:ascii="Arial" w:hAnsi="Arial" w:cs="Arial"/>
        </w:rPr>
        <w:t xml:space="preserve"> </w:t>
      </w:r>
      <w:r w:rsidRPr="00DB404B">
        <w:rPr>
          <w:rFonts w:ascii="Arial" w:hAnsi="Arial" w:cs="Arial"/>
        </w:rPr>
        <w:t>ponude</w:t>
      </w:r>
      <w:r w:rsidR="00BB7605">
        <w:rPr>
          <w:rFonts w:ascii="Arial" w:hAnsi="Arial" w:cs="Arial"/>
        </w:rPr>
        <w:t xml:space="preserve"> </w:t>
      </w:r>
      <w:r w:rsidRPr="00DB404B">
        <w:rPr>
          <w:rFonts w:ascii="Arial" w:hAnsi="Arial" w:cs="Arial"/>
        </w:rPr>
        <w:t>prispio</w:t>
      </w:r>
      <w:r w:rsidR="00E51583">
        <w:rPr>
          <w:rFonts w:ascii="Arial" w:hAnsi="Arial" w:cs="Arial"/>
        </w:rPr>
        <w:t xml:space="preserve"> </w:t>
      </w:r>
      <w:r w:rsidRPr="00DB404B">
        <w:rPr>
          <w:rFonts w:ascii="Arial" w:hAnsi="Arial" w:cs="Arial"/>
        </w:rPr>
        <w:t>nakon</w:t>
      </w:r>
      <w:r w:rsidR="00E51583">
        <w:rPr>
          <w:rFonts w:ascii="Arial" w:hAnsi="Arial" w:cs="Arial"/>
        </w:rPr>
        <w:t xml:space="preserve"> </w:t>
      </w:r>
      <w:r w:rsidRPr="00DB404B">
        <w:rPr>
          <w:rFonts w:ascii="Arial" w:hAnsi="Arial" w:cs="Arial"/>
        </w:rPr>
        <w:t>isteka</w:t>
      </w:r>
      <w:r w:rsidR="00E51583">
        <w:rPr>
          <w:rFonts w:ascii="Arial" w:hAnsi="Arial" w:cs="Arial"/>
        </w:rPr>
        <w:t xml:space="preserve"> </w:t>
      </w:r>
      <w:r w:rsidRPr="00DB404B">
        <w:rPr>
          <w:rFonts w:ascii="Arial" w:hAnsi="Arial" w:cs="Arial"/>
        </w:rPr>
        <w:t>krajnjeg</w:t>
      </w:r>
      <w:r w:rsidR="00E51583">
        <w:rPr>
          <w:rFonts w:ascii="Arial" w:hAnsi="Arial" w:cs="Arial"/>
        </w:rPr>
        <w:t xml:space="preserve"> </w:t>
      </w:r>
      <w:r w:rsidRPr="00DB404B">
        <w:rPr>
          <w:rFonts w:ascii="Arial" w:hAnsi="Arial" w:cs="Arial"/>
        </w:rPr>
        <w:t>roka</w:t>
      </w:r>
      <w:r w:rsidR="00E51583">
        <w:rPr>
          <w:rFonts w:ascii="Arial" w:hAnsi="Arial" w:cs="Arial"/>
        </w:rPr>
        <w:t xml:space="preserve"> </w:t>
      </w:r>
      <w:r w:rsidRPr="00DB404B">
        <w:rPr>
          <w:rFonts w:ascii="Arial" w:hAnsi="Arial" w:cs="Arial"/>
        </w:rPr>
        <w:t>za</w:t>
      </w:r>
      <w:r w:rsidR="00E51583">
        <w:rPr>
          <w:rFonts w:ascii="Arial" w:hAnsi="Arial" w:cs="Arial"/>
        </w:rPr>
        <w:t xml:space="preserve"> </w:t>
      </w:r>
      <w:r w:rsidRPr="00DB404B">
        <w:rPr>
          <w:rFonts w:ascii="Arial" w:hAnsi="Arial" w:cs="Arial"/>
        </w:rPr>
        <w:t>podnošenje</w:t>
      </w:r>
      <w:r w:rsidR="00E51583">
        <w:rPr>
          <w:rFonts w:ascii="Arial" w:hAnsi="Arial" w:cs="Arial"/>
        </w:rPr>
        <w:t xml:space="preserve"> </w:t>
      </w:r>
      <w:r w:rsidRPr="00DB404B">
        <w:rPr>
          <w:rFonts w:ascii="Arial" w:hAnsi="Arial" w:cs="Arial"/>
        </w:rPr>
        <w:t>ponuda, smatraće se neblagovremenim</w:t>
      </w:r>
      <w:r w:rsidR="00EC7E5E" w:rsidRPr="00DB404B">
        <w:rPr>
          <w:rFonts w:ascii="Arial" w:hAnsi="Arial" w:cs="Arial"/>
        </w:rPr>
        <w:t xml:space="preserve">. </w:t>
      </w:r>
      <w:r w:rsidRPr="00DB404B">
        <w:rPr>
          <w:rFonts w:ascii="Arial" w:hAnsi="Arial" w:cs="Arial"/>
        </w:rPr>
        <w:t>Neblagovremene</w:t>
      </w:r>
      <w:r w:rsidR="00E51583">
        <w:rPr>
          <w:rFonts w:ascii="Arial" w:hAnsi="Arial" w:cs="Arial"/>
        </w:rPr>
        <w:t xml:space="preserve"> </w:t>
      </w:r>
      <w:r w:rsidRPr="00DB404B">
        <w:rPr>
          <w:rFonts w:ascii="Arial" w:hAnsi="Arial" w:cs="Arial"/>
        </w:rPr>
        <w:t>ponude</w:t>
      </w:r>
      <w:r w:rsidR="00E51583">
        <w:rPr>
          <w:rFonts w:ascii="Arial" w:hAnsi="Arial" w:cs="Arial"/>
        </w:rPr>
        <w:t xml:space="preserve"> </w:t>
      </w:r>
      <w:r w:rsidRPr="00DB404B">
        <w:rPr>
          <w:rFonts w:ascii="Arial" w:hAnsi="Arial" w:cs="Arial"/>
        </w:rPr>
        <w:t>ili</w:t>
      </w:r>
      <w:r w:rsidR="00E51583">
        <w:rPr>
          <w:rFonts w:ascii="Arial" w:hAnsi="Arial" w:cs="Arial"/>
        </w:rPr>
        <w:t xml:space="preserve"> </w:t>
      </w:r>
      <w:r w:rsidR="00C63413" w:rsidRPr="00DB404B">
        <w:rPr>
          <w:rFonts w:ascii="Arial" w:hAnsi="Arial" w:cs="Arial"/>
        </w:rPr>
        <w:t>zakas</w:t>
      </w:r>
      <w:r w:rsidRPr="00DB404B">
        <w:rPr>
          <w:rFonts w:ascii="Arial" w:hAnsi="Arial" w:cs="Arial"/>
        </w:rPr>
        <w:t>njeli</w:t>
      </w:r>
      <w:r w:rsidR="00E51583">
        <w:rPr>
          <w:rFonts w:ascii="Arial" w:hAnsi="Arial" w:cs="Arial"/>
        </w:rPr>
        <w:t xml:space="preserve"> </w:t>
      </w:r>
      <w:r w:rsidRPr="00DB404B">
        <w:rPr>
          <w:rFonts w:ascii="Arial" w:hAnsi="Arial" w:cs="Arial"/>
        </w:rPr>
        <w:t>zahtjevi</w:t>
      </w:r>
      <w:r w:rsidR="00E51583">
        <w:rPr>
          <w:rFonts w:ascii="Arial" w:hAnsi="Arial" w:cs="Arial"/>
        </w:rPr>
        <w:t xml:space="preserve"> </w:t>
      </w:r>
      <w:r w:rsidRPr="00DB404B">
        <w:rPr>
          <w:rFonts w:ascii="Arial" w:hAnsi="Arial" w:cs="Arial"/>
        </w:rPr>
        <w:t>za</w:t>
      </w:r>
      <w:r w:rsidR="00E51583">
        <w:rPr>
          <w:rFonts w:ascii="Arial" w:hAnsi="Arial" w:cs="Arial"/>
        </w:rPr>
        <w:t xml:space="preserve"> </w:t>
      </w:r>
      <w:r w:rsidRPr="00DB404B">
        <w:rPr>
          <w:rFonts w:ascii="Arial" w:hAnsi="Arial" w:cs="Arial"/>
        </w:rPr>
        <w:t>povlačenje</w:t>
      </w:r>
      <w:r w:rsidR="00E51583">
        <w:rPr>
          <w:rFonts w:ascii="Arial" w:hAnsi="Arial" w:cs="Arial"/>
        </w:rPr>
        <w:t xml:space="preserve"> </w:t>
      </w:r>
      <w:r w:rsidRPr="00DB404B">
        <w:rPr>
          <w:rFonts w:ascii="Arial" w:hAnsi="Arial" w:cs="Arial"/>
        </w:rPr>
        <w:t>ponuda</w:t>
      </w:r>
      <w:r w:rsidR="00E51583">
        <w:rPr>
          <w:rFonts w:ascii="Arial" w:hAnsi="Arial" w:cs="Arial"/>
        </w:rPr>
        <w:t xml:space="preserve"> </w:t>
      </w:r>
      <w:r w:rsidRPr="00DB404B">
        <w:rPr>
          <w:rFonts w:ascii="Arial" w:hAnsi="Arial" w:cs="Arial"/>
        </w:rPr>
        <w:t>neće se razmatrati</w:t>
      </w:r>
      <w:r w:rsidR="00E51583">
        <w:rPr>
          <w:rFonts w:ascii="Arial" w:hAnsi="Arial" w:cs="Arial"/>
        </w:rPr>
        <w:t xml:space="preserve"> </w:t>
      </w:r>
      <w:r w:rsidRPr="00DB404B">
        <w:rPr>
          <w:rFonts w:ascii="Arial" w:hAnsi="Arial" w:cs="Arial"/>
        </w:rPr>
        <w:t>i</w:t>
      </w:r>
      <w:r w:rsidR="00E51583">
        <w:rPr>
          <w:rFonts w:ascii="Arial" w:hAnsi="Arial" w:cs="Arial"/>
        </w:rPr>
        <w:t xml:space="preserve"> </w:t>
      </w:r>
      <w:r w:rsidRPr="00DB404B">
        <w:rPr>
          <w:rFonts w:ascii="Arial" w:hAnsi="Arial" w:cs="Arial"/>
        </w:rPr>
        <w:t>biće</w:t>
      </w:r>
      <w:r w:rsidR="00E51583">
        <w:rPr>
          <w:rFonts w:ascii="Arial" w:hAnsi="Arial" w:cs="Arial"/>
        </w:rPr>
        <w:t xml:space="preserve"> </w:t>
      </w:r>
      <w:r w:rsidRPr="00DB404B">
        <w:rPr>
          <w:rFonts w:ascii="Arial" w:hAnsi="Arial" w:cs="Arial"/>
        </w:rPr>
        <w:t>odbačeni.</w:t>
      </w:r>
    </w:p>
    <w:p w:rsidR="00481DF8" w:rsidRPr="00DB404B" w:rsidRDefault="00481DF8" w:rsidP="0030178A">
      <w:pPr>
        <w:spacing w:after="0"/>
        <w:jc w:val="both"/>
        <w:rPr>
          <w:rFonts w:ascii="Arial" w:hAnsi="Arial" w:cs="Arial"/>
        </w:rPr>
      </w:pPr>
    </w:p>
    <w:p w:rsidR="00774EE8" w:rsidRPr="00DB404B" w:rsidRDefault="007F4EE1" w:rsidP="00C63413">
      <w:pPr>
        <w:pStyle w:val="Heading1"/>
        <w:numPr>
          <w:ilvl w:val="0"/>
          <w:numId w:val="3"/>
        </w:numPr>
        <w:spacing w:before="0" w:after="0"/>
        <w:jc w:val="both"/>
        <w:rPr>
          <w:rFonts w:ascii="Arial" w:hAnsi="Arial" w:cs="Arial"/>
          <w:color w:val="auto"/>
          <w:sz w:val="22"/>
          <w:szCs w:val="22"/>
        </w:rPr>
      </w:pPr>
      <w:r w:rsidRPr="00DB404B">
        <w:rPr>
          <w:rFonts w:ascii="Arial" w:hAnsi="Arial" w:cs="Arial"/>
          <w:color w:val="auto"/>
          <w:sz w:val="22"/>
          <w:szCs w:val="22"/>
        </w:rPr>
        <w:t>Komunikacija</w:t>
      </w:r>
    </w:p>
    <w:p w:rsidR="00C63413" w:rsidRPr="00DB404B" w:rsidRDefault="00C63413" w:rsidP="00C63413">
      <w:pPr>
        <w:spacing w:after="0"/>
        <w:rPr>
          <w:rFonts w:ascii="Arial" w:hAnsi="Arial" w:cs="Arial"/>
        </w:rPr>
      </w:pPr>
    </w:p>
    <w:p w:rsidR="00774EE8" w:rsidRPr="00DB404B" w:rsidRDefault="00774EE8" w:rsidP="0030178A">
      <w:pPr>
        <w:spacing w:after="0"/>
        <w:jc w:val="both"/>
        <w:rPr>
          <w:rFonts w:ascii="Arial" w:hAnsi="Arial" w:cs="Arial"/>
        </w:rPr>
      </w:pPr>
      <w:r w:rsidRPr="00DB404B">
        <w:rPr>
          <w:rFonts w:ascii="Arial" w:hAnsi="Arial" w:cs="Arial"/>
        </w:rPr>
        <w:t xml:space="preserve">Pitanja koja se odnose na tendersku dokumentaciju, zahtjeve za dobijanje dokumenata, plaćanje naknada i druge upite treba uputiti Ministarstvu na sljedeću adresu: </w:t>
      </w:r>
    </w:p>
    <w:p w:rsidR="00C63413" w:rsidRPr="00DB404B" w:rsidRDefault="00C63413" w:rsidP="0030178A">
      <w:pPr>
        <w:spacing w:after="0"/>
        <w:jc w:val="both"/>
        <w:rPr>
          <w:rFonts w:ascii="Arial" w:hAnsi="Arial" w:cs="Arial"/>
        </w:rPr>
      </w:pPr>
    </w:p>
    <w:p w:rsidR="00774EE8" w:rsidRPr="00DB404B" w:rsidRDefault="00774EE8" w:rsidP="0030178A">
      <w:pPr>
        <w:spacing w:after="0"/>
        <w:jc w:val="both"/>
        <w:rPr>
          <w:rFonts w:ascii="Arial" w:hAnsi="Arial" w:cs="Arial"/>
        </w:rPr>
      </w:pPr>
      <w:r w:rsidRPr="00DB404B">
        <w:rPr>
          <w:rFonts w:ascii="Arial" w:hAnsi="Arial" w:cs="Arial"/>
        </w:rPr>
        <w:t xml:space="preserve">Ministarstvo ekonomije </w:t>
      </w:r>
    </w:p>
    <w:p w:rsidR="00774EE8" w:rsidRPr="00DB404B" w:rsidRDefault="00774EE8" w:rsidP="0030178A">
      <w:pPr>
        <w:spacing w:after="0"/>
        <w:jc w:val="both"/>
        <w:rPr>
          <w:rFonts w:ascii="Arial" w:hAnsi="Arial" w:cs="Arial"/>
        </w:rPr>
      </w:pPr>
      <w:r w:rsidRPr="00DB404B">
        <w:rPr>
          <w:rFonts w:ascii="Arial" w:hAnsi="Arial" w:cs="Arial"/>
        </w:rPr>
        <w:t>Rimski trg 46</w:t>
      </w:r>
    </w:p>
    <w:p w:rsidR="00774EE8" w:rsidRPr="00DB404B" w:rsidRDefault="00774EE8" w:rsidP="0030178A">
      <w:pPr>
        <w:spacing w:after="0"/>
        <w:jc w:val="both"/>
        <w:rPr>
          <w:rFonts w:ascii="Arial" w:hAnsi="Arial" w:cs="Arial"/>
        </w:rPr>
      </w:pPr>
      <w:r w:rsidRPr="00DB404B">
        <w:rPr>
          <w:rFonts w:ascii="Arial" w:hAnsi="Arial" w:cs="Arial"/>
        </w:rPr>
        <w:t>81000 Podgorica</w:t>
      </w:r>
    </w:p>
    <w:p w:rsidR="00774EE8" w:rsidRPr="00DB404B" w:rsidRDefault="00774EE8" w:rsidP="0030178A">
      <w:pPr>
        <w:spacing w:after="0"/>
        <w:jc w:val="both"/>
        <w:rPr>
          <w:rFonts w:ascii="Arial" w:hAnsi="Arial" w:cs="Arial"/>
        </w:rPr>
      </w:pPr>
      <w:r w:rsidRPr="00DB404B">
        <w:rPr>
          <w:rFonts w:ascii="Arial" w:hAnsi="Arial" w:cs="Arial"/>
        </w:rPr>
        <w:t>Crna Gora</w:t>
      </w:r>
    </w:p>
    <w:p w:rsidR="00774EE8" w:rsidRPr="00DB404B" w:rsidRDefault="00774EE8" w:rsidP="0030178A">
      <w:pPr>
        <w:spacing w:after="0"/>
        <w:jc w:val="both"/>
        <w:rPr>
          <w:rFonts w:ascii="Arial" w:hAnsi="Arial" w:cs="Arial"/>
        </w:rPr>
      </w:pPr>
      <w:r w:rsidRPr="00DB404B">
        <w:rPr>
          <w:rFonts w:ascii="Arial" w:hAnsi="Arial" w:cs="Arial"/>
        </w:rPr>
        <w:t xml:space="preserve">TEL: +382 20 482 300; </w:t>
      </w:r>
    </w:p>
    <w:p w:rsidR="00774EE8" w:rsidRPr="00DB404B" w:rsidRDefault="00774EE8" w:rsidP="0030178A">
      <w:pPr>
        <w:spacing w:after="0"/>
        <w:jc w:val="both"/>
        <w:rPr>
          <w:rFonts w:ascii="Arial" w:hAnsi="Arial" w:cs="Arial"/>
        </w:rPr>
      </w:pPr>
      <w:r w:rsidRPr="00DB404B">
        <w:rPr>
          <w:rFonts w:ascii="Arial" w:hAnsi="Arial" w:cs="Arial"/>
        </w:rPr>
        <w:t xml:space="preserve">FAX: +382 20 482 300; </w:t>
      </w:r>
    </w:p>
    <w:p w:rsidR="00774EE8" w:rsidRPr="00DB404B" w:rsidRDefault="00774EE8" w:rsidP="0030178A">
      <w:pPr>
        <w:spacing w:after="0"/>
        <w:jc w:val="both"/>
        <w:rPr>
          <w:rFonts w:ascii="Arial" w:hAnsi="Arial" w:cs="Arial"/>
        </w:rPr>
      </w:pPr>
      <w:r w:rsidRPr="00DB404B">
        <w:rPr>
          <w:rFonts w:ascii="Arial" w:hAnsi="Arial" w:cs="Arial"/>
        </w:rPr>
        <w:t xml:space="preserve">Kontakt lice: Vesna </w:t>
      </w:r>
      <w:r w:rsidR="00C368FC" w:rsidRPr="00DB404B">
        <w:rPr>
          <w:rFonts w:ascii="Arial" w:hAnsi="Arial" w:cs="Arial"/>
        </w:rPr>
        <w:t>Velašević</w:t>
      </w:r>
    </w:p>
    <w:p w:rsidR="00774EE8" w:rsidRPr="00DB404B" w:rsidRDefault="00C368FC" w:rsidP="0030178A">
      <w:pPr>
        <w:spacing w:after="0"/>
        <w:jc w:val="both"/>
        <w:rPr>
          <w:rFonts w:ascii="Arial" w:hAnsi="Arial" w:cs="Arial"/>
          <w:i/>
        </w:rPr>
      </w:pPr>
      <w:r w:rsidRPr="00DB404B">
        <w:rPr>
          <w:rFonts w:ascii="Arial" w:hAnsi="Arial" w:cs="Arial"/>
        </w:rPr>
        <w:t>E-mail: vesna.velasevic</w:t>
      </w:r>
      <w:r w:rsidR="00774EE8" w:rsidRPr="00DB404B">
        <w:rPr>
          <w:rFonts w:ascii="Arial" w:hAnsi="Arial" w:cs="Arial"/>
        </w:rPr>
        <w:t>@mek.gov.me</w:t>
      </w:r>
    </w:p>
    <w:p w:rsidR="00774EE8" w:rsidRPr="00DB404B" w:rsidRDefault="00774EE8" w:rsidP="0030178A">
      <w:pPr>
        <w:spacing w:after="0"/>
        <w:jc w:val="both"/>
        <w:rPr>
          <w:rFonts w:ascii="Arial" w:hAnsi="Arial" w:cs="Arial"/>
        </w:rPr>
      </w:pPr>
      <w:r w:rsidRPr="00DB404B">
        <w:rPr>
          <w:rFonts w:ascii="Arial" w:hAnsi="Arial" w:cs="Arial"/>
        </w:rPr>
        <w:t>Radno vrijeme: 10:00-15:00 UTC+01</w:t>
      </w:r>
    </w:p>
    <w:p w:rsidR="00774EE8" w:rsidRPr="00DB404B" w:rsidRDefault="00774EE8" w:rsidP="0030178A">
      <w:pPr>
        <w:spacing w:after="0"/>
        <w:jc w:val="both"/>
        <w:rPr>
          <w:rFonts w:ascii="Arial" w:hAnsi="Arial" w:cs="Arial"/>
        </w:rPr>
      </w:pPr>
    </w:p>
    <w:p w:rsidR="00774EE8" w:rsidRPr="00DB404B" w:rsidRDefault="00774EE8" w:rsidP="0030178A">
      <w:pPr>
        <w:spacing w:after="0"/>
        <w:jc w:val="both"/>
        <w:rPr>
          <w:rFonts w:ascii="Arial" w:hAnsi="Arial" w:cs="Arial"/>
        </w:rPr>
      </w:pPr>
      <w:r w:rsidRPr="00DB404B">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DB404B">
        <w:rPr>
          <w:rFonts w:ascii="Arial" w:hAnsi="Arial" w:cs="Arial"/>
        </w:rPr>
        <w:t xml:space="preserve"> licima koja su izvršila otkup T</w:t>
      </w:r>
      <w:r w:rsidRPr="00DB404B">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DB404B">
        <w:rPr>
          <w:rFonts w:ascii="Arial" w:hAnsi="Arial" w:cs="Arial"/>
        </w:rPr>
        <w:t xml:space="preserve">. </w:t>
      </w:r>
      <w:r w:rsidRPr="00DB404B">
        <w:rPr>
          <w:rFonts w:ascii="Arial" w:hAnsi="Arial" w:cs="Arial"/>
        </w:rPr>
        <w:t>Ministarstvo nije u obavezi da odgovori na sva pitanja.</w:t>
      </w:r>
    </w:p>
    <w:p w:rsidR="00774EE8" w:rsidRPr="00DB404B" w:rsidRDefault="00774EE8" w:rsidP="0030178A">
      <w:pPr>
        <w:spacing w:after="0"/>
        <w:jc w:val="both"/>
        <w:rPr>
          <w:rFonts w:ascii="Arial" w:hAnsi="Arial" w:cs="Arial"/>
        </w:rPr>
      </w:pPr>
    </w:p>
    <w:p w:rsidR="00481DF8" w:rsidRPr="00DB404B" w:rsidRDefault="00481DF8" w:rsidP="0030178A">
      <w:pPr>
        <w:spacing w:after="0"/>
        <w:jc w:val="both"/>
        <w:rPr>
          <w:rFonts w:ascii="Arial" w:hAnsi="Arial" w:cs="Arial"/>
        </w:rPr>
      </w:pPr>
    </w:p>
    <w:p w:rsidR="002503CB" w:rsidRPr="00DB404B" w:rsidRDefault="002503CB" w:rsidP="0030178A">
      <w:pPr>
        <w:spacing w:after="0"/>
        <w:jc w:val="both"/>
        <w:rPr>
          <w:rFonts w:ascii="Arial" w:hAnsi="Arial" w:cs="Arial"/>
        </w:rPr>
      </w:pPr>
    </w:p>
    <w:sectPr w:rsidR="002503CB" w:rsidRPr="00DB404B"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7A0" w:rsidRDefault="00D067A0" w:rsidP="000855F0">
      <w:pPr>
        <w:spacing w:after="0" w:line="240" w:lineRule="auto"/>
      </w:pPr>
      <w:r>
        <w:separator/>
      </w:r>
    </w:p>
  </w:endnote>
  <w:endnote w:type="continuationSeparator" w:id="1">
    <w:p w:rsidR="00D067A0" w:rsidRDefault="00D067A0" w:rsidP="000855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D43" w:rsidRPr="00942D43" w:rsidRDefault="00F36158">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E43AEC">
      <w:rPr>
        <w:rFonts w:ascii="Cambria" w:hAnsi="Cambria"/>
        <w:sz w:val="24"/>
        <w:szCs w:val="24"/>
      </w:rPr>
      <w:t>4</w:t>
    </w:r>
    <w:r w:rsidRPr="00942D43">
      <w:rPr>
        <w:rFonts w:ascii="Cambria" w:hAnsi="Cambria"/>
        <w:sz w:val="24"/>
        <w:szCs w:val="24"/>
      </w:rPr>
      <w:fldChar w:fldCharType="end"/>
    </w:r>
  </w:p>
  <w:p w:rsidR="009739CC" w:rsidRPr="00F278C8" w:rsidRDefault="00F36158" w:rsidP="009739CC">
    <w:pPr>
      <w:pStyle w:val="Footer"/>
      <w:jc w:val="center"/>
      <w:rPr>
        <w:rFonts w:ascii="Monotype Corsiva" w:hAnsi="Monotype Corsiva" w:cs="Arial"/>
        <w:bCs/>
        <w:sz w:val="20"/>
        <w:szCs w:val="20"/>
        <w:lang w:val="sl-SI"/>
      </w:rPr>
    </w:pPr>
    <w:r w:rsidRPr="00F36158">
      <w:rPr>
        <w:rFonts w:ascii="Monotype Corsiva" w:hAnsi="Monotype Corsiva" w:cs="Arial"/>
        <w:sz w:val="20"/>
        <w:szCs w:val="20"/>
      </w:rPr>
      <w:pict>
        <v:line id="Line 3" o:spid="_x0000_s4098" style="position:absolute;left:0;text-align:left;z-index:251662336;visibility:visible;mso-wrap-distance-top:-3e-5mm;mso-wrap-distance-bottom:-3e-5mm"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D067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CC" w:rsidRPr="00F278C8" w:rsidRDefault="00F36158" w:rsidP="009739CC">
    <w:pPr>
      <w:pStyle w:val="Footer"/>
      <w:jc w:val="center"/>
      <w:rPr>
        <w:rFonts w:ascii="Monotype Corsiva" w:hAnsi="Monotype Corsiva" w:cs="Arial"/>
        <w:bCs/>
        <w:sz w:val="20"/>
        <w:szCs w:val="20"/>
        <w:lang w:val="sl-SI"/>
      </w:rPr>
    </w:pPr>
    <w:r w:rsidRPr="00F36158">
      <w:rPr>
        <w:rFonts w:ascii="Monotype Corsiva" w:hAnsi="Monotype Corsiva" w:cs="Arial"/>
        <w:sz w:val="20"/>
        <w:szCs w:val="20"/>
      </w:rPr>
      <w:pict>
        <v:line id="Line 4" o:spid="_x0000_s4097" style="position:absolute;left:0;text-align:left;z-index:251664384;visibility:visible;mso-wrap-distance-top:-3e-5mm;mso-wrap-distance-bottom:-3e-5mm"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21670" w:rsidRPr="009739CC" w:rsidRDefault="00D067A0" w:rsidP="009739CC">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7A0" w:rsidRDefault="00D067A0" w:rsidP="000855F0">
      <w:pPr>
        <w:spacing w:after="0" w:line="240" w:lineRule="auto"/>
      </w:pPr>
      <w:r>
        <w:separator/>
      </w:r>
    </w:p>
  </w:footnote>
  <w:footnote w:type="continuationSeparator" w:id="1">
    <w:p w:rsidR="00D067A0" w:rsidRDefault="00D067A0" w:rsidP="000855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670" w:rsidRDefault="008E4D2F" w:rsidP="00921670">
    <w:pPr>
      <w:pStyle w:val="Header"/>
      <w:jc w:val="center"/>
    </w:pPr>
    <w:r>
      <w:drawing>
        <wp:inline distT="0" distB="0" distL="0" distR="0">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rsids>
    <w:rsidRoot w:val="002503CB"/>
    <w:rsid w:val="00012CA7"/>
    <w:rsid w:val="00015025"/>
    <w:rsid w:val="00026493"/>
    <w:rsid w:val="00043E08"/>
    <w:rsid w:val="00053433"/>
    <w:rsid w:val="00060F7B"/>
    <w:rsid w:val="00071A0B"/>
    <w:rsid w:val="0007578C"/>
    <w:rsid w:val="00083891"/>
    <w:rsid w:val="000855F0"/>
    <w:rsid w:val="00087C1E"/>
    <w:rsid w:val="00097771"/>
    <w:rsid w:val="000A5B1A"/>
    <w:rsid w:val="000D18E9"/>
    <w:rsid w:val="001020E0"/>
    <w:rsid w:val="001223D3"/>
    <w:rsid w:val="001268F3"/>
    <w:rsid w:val="001338BA"/>
    <w:rsid w:val="0019744A"/>
    <w:rsid w:val="002034B8"/>
    <w:rsid w:val="00220C39"/>
    <w:rsid w:val="00226709"/>
    <w:rsid w:val="00243AAE"/>
    <w:rsid w:val="002503CB"/>
    <w:rsid w:val="00262FD2"/>
    <w:rsid w:val="0029096E"/>
    <w:rsid w:val="002A166E"/>
    <w:rsid w:val="002C0E31"/>
    <w:rsid w:val="002F250A"/>
    <w:rsid w:val="0030178A"/>
    <w:rsid w:val="00333207"/>
    <w:rsid w:val="0037232C"/>
    <w:rsid w:val="00372B73"/>
    <w:rsid w:val="003A1820"/>
    <w:rsid w:val="003A400C"/>
    <w:rsid w:val="003E72CC"/>
    <w:rsid w:val="003F3051"/>
    <w:rsid w:val="003F6B8D"/>
    <w:rsid w:val="0040491C"/>
    <w:rsid w:val="0041141A"/>
    <w:rsid w:val="00413C34"/>
    <w:rsid w:val="0042332D"/>
    <w:rsid w:val="004659E8"/>
    <w:rsid w:val="004679A1"/>
    <w:rsid w:val="00477A4D"/>
    <w:rsid w:val="00481DF8"/>
    <w:rsid w:val="004A4178"/>
    <w:rsid w:val="004B3602"/>
    <w:rsid w:val="004C7289"/>
    <w:rsid w:val="004D38A1"/>
    <w:rsid w:val="00501511"/>
    <w:rsid w:val="00550FBE"/>
    <w:rsid w:val="005646A1"/>
    <w:rsid w:val="005829F6"/>
    <w:rsid w:val="00584A1C"/>
    <w:rsid w:val="0059642B"/>
    <w:rsid w:val="005A0B02"/>
    <w:rsid w:val="005A2D0F"/>
    <w:rsid w:val="005B0145"/>
    <w:rsid w:val="005C1DB8"/>
    <w:rsid w:val="005E154B"/>
    <w:rsid w:val="005E6897"/>
    <w:rsid w:val="005F2E5B"/>
    <w:rsid w:val="006305C9"/>
    <w:rsid w:val="0064420D"/>
    <w:rsid w:val="006575CF"/>
    <w:rsid w:val="00677BE1"/>
    <w:rsid w:val="006A3230"/>
    <w:rsid w:val="006A76FA"/>
    <w:rsid w:val="006E20B8"/>
    <w:rsid w:val="006E70AC"/>
    <w:rsid w:val="00701BB7"/>
    <w:rsid w:val="00704487"/>
    <w:rsid w:val="00710F67"/>
    <w:rsid w:val="0071691D"/>
    <w:rsid w:val="007241EC"/>
    <w:rsid w:val="00737BB4"/>
    <w:rsid w:val="007639B0"/>
    <w:rsid w:val="00767648"/>
    <w:rsid w:val="00774EE8"/>
    <w:rsid w:val="007A568A"/>
    <w:rsid w:val="007A6B26"/>
    <w:rsid w:val="007C41F5"/>
    <w:rsid w:val="007C5404"/>
    <w:rsid w:val="007D0C33"/>
    <w:rsid w:val="007F2433"/>
    <w:rsid w:val="007F4EE1"/>
    <w:rsid w:val="008062CE"/>
    <w:rsid w:val="00806B27"/>
    <w:rsid w:val="008251F8"/>
    <w:rsid w:val="00835DF1"/>
    <w:rsid w:val="00854436"/>
    <w:rsid w:val="0086683B"/>
    <w:rsid w:val="00893366"/>
    <w:rsid w:val="008A395B"/>
    <w:rsid w:val="008A69CE"/>
    <w:rsid w:val="008C4C5D"/>
    <w:rsid w:val="008C5D59"/>
    <w:rsid w:val="008C69B1"/>
    <w:rsid w:val="008C6B1D"/>
    <w:rsid w:val="008D4D9E"/>
    <w:rsid w:val="008E4D2F"/>
    <w:rsid w:val="008F17A4"/>
    <w:rsid w:val="008F3BF5"/>
    <w:rsid w:val="0095115C"/>
    <w:rsid w:val="00960F25"/>
    <w:rsid w:val="00967B59"/>
    <w:rsid w:val="009739CC"/>
    <w:rsid w:val="00997832"/>
    <w:rsid w:val="009B2D8D"/>
    <w:rsid w:val="009E1461"/>
    <w:rsid w:val="009F0AAC"/>
    <w:rsid w:val="00A5440B"/>
    <w:rsid w:val="00A579D7"/>
    <w:rsid w:val="00A76533"/>
    <w:rsid w:val="00AB167A"/>
    <w:rsid w:val="00B11B02"/>
    <w:rsid w:val="00B1723B"/>
    <w:rsid w:val="00B22E76"/>
    <w:rsid w:val="00B23EE4"/>
    <w:rsid w:val="00B337B0"/>
    <w:rsid w:val="00B633EC"/>
    <w:rsid w:val="00B634A7"/>
    <w:rsid w:val="00B72A02"/>
    <w:rsid w:val="00B72A94"/>
    <w:rsid w:val="00B779E3"/>
    <w:rsid w:val="00BB0961"/>
    <w:rsid w:val="00BB7605"/>
    <w:rsid w:val="00BF3A55"/>
    <w:rsid w:val="00BF6BF9"/>
    <w:rsid w:val="00C1643B"/>
    <w:rsid w:val="00C16D50"/>
    <w:rsid w:val="00C16F83"/>
    <w:rsid w:val="00C21F03"/>
    <w:rsid w:val="00C358E8"/>
    <w:rsid w:val="00C368FC"/>
    <w:rsid w:val="00C4269E"/>
    <w:rsid w:val="00C632E0"/>
    <w:rsid w:val="00C63413"/>
    <w:rsid w:val="00C654F5"/>
    <w:rsid w:val="00C67A6A"/>
    <w:rsid w:val="00C772A1"/>
    <w:rsid w:val="00C779C1"/>
    <w:rsid w:val="00C879F4"/>
    <w:rsid w:val="00CA7656"/>
    <w:rsid w:val="00CB1EED"/>
    <w:rsid w:val="00CB5B54"/>
    <w:rsid w:val="00CB7650"/>
    <w:rsid w:val="00CC054D"/>
    <w:rsid w:val="00CF3DBF"/>
    <w:rsid w:val="00D067A0"/>
    <w:rsid w:val="00D71781"/>
    <w:rsid w:val="00D7646E"/>
    <w:rsid w:val="00D8607B"/>
    <w:rsid w:val="00DB404B"/>
    <w:rsid w:val="00DE5CFF"/>
    <w:rsid w:val="00DF2F21"/>
    <w:rsid w:val="00E43AEC"/>
    <w:rsid w:val="00E462B6"/>
    <w:rsid w:val="00E51583"/>
    <w:rsid w:val="00E564C9"/>
    <w:rsid w:val="00E67EB8"/>
    <w:rsid w:val="00E722E3"/>
    <w:rsid w:val="00E821DD"/>
    <w:rsid w:val="00E84096"/>
    <w:rsid w:val="00E92AF9"/>
    <w:rsid w:val="00E94EA7"/>
    <w:rsid w:val="00EA3850"/>
    <w:rsid w:val="00EA775B"/>
    <w:rsid w:val="00EC3A97"/>
    <w:rsid w:val="00EC6DE5"/>
    <w:rsid w:val="00EC7E5E"/>
    <w:rsid w:val="00ED0941"/>
    <w:rsid w:val="00ED0EE9"/>
    <w:rsid w:val="00ED7AC7"/>
    <w:rsid w:val="00EF6049"/>
    <w:rsid w:val="00F11E81"/>
    <w:rsid w:val="00F155DF"/>
    <w:rsid w:val="00F341B1"/>
    <w:rsid w:val="00F36158"/>
    <w:rsid w:val="00F56F4A"/>
    <w:rsid w:val="00F63ECE"/>
    <w:rsid w:val="00F67EB2"/>
    <w:rsid w:val="00FA1513"/>
    <w:rsid w:val="00FA61EC"/>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220C39"/>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220C39"/>
    <w:rPr>
      <w:rFonts w:ascii="Calibri" w:eastAsia="Arial Unicode MS" w:hAnsi="Calibri" w:cs="Times New Roman"/>
      <w:kern w:val="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220C39"/>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220C39"/>
    <w:rPr>
      <w:rFonts w:ascii="Calibri" w:eastAsia="Arial Unicode MS" w:hAnsi="Calibri" w:cs="Times New Roman"/>
      <w:kern w:val="1"/>
      <w:sz w:val="20"/>
      <w:szCs w:val="20"/>
    </w:rPr>
  </w:style>
</w:styles>
</file>

<file path=word/webSettings.xml><?xml version="1.0" encoding="utf-8"?>
<w:webSettings xmlns:r="http://schemas.openxmlformats.org/officeDocument/2006/relationships" xmlns:w="http://schemas.openxmlformats.org/wordprocessingml/2006/main">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20925-E832-4B63-9290-478ED54A2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Seven</cp:lastModifiedBy>
  <cp:revision>3</cp:revision>
  <cp:lastPrinted>2018-11-05T12:15:00Z</cp:lastPrinted>
  <dcterms:created xsi:type="dcterms:W3CDTF">2020-06-23T09:31:00Z</dcterms:created>
  <dcterms:modified xsi:type="dcterms:W3CDTF">2020-07-01T11:29:00Z</dcterms:modified>
</cp:coreProperties>
</file>