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07C0" w:rsidRPr="00E56DC2" w:rsidRDefault="009107C0" w:rsidP="00442D02">
      <w:pPr>
        <w:spacing w:after="0" w:line="240" w:lineRule="auto"/>
        <w:jc w:val="right"/>
        <w:rPr>
          <w:rFonts w:ascii="Arial" w:hAnsi="Arial" w:cs="Arial"/>
          <w:noProof/>
        </w:rPr>
      </w:pPr>
      <w:r w:rsidRPr="00E56DC2">
        <w:rPr>
          <w:rFonts w:ascii="Arial" w:hAnsi="Arial" w:cs="Arial"/>
          <w:noProof/>
        </w:rPr>
        <w:t xml:space="preserve">                                                                                                                             </w:t>
      </w:r>
      <w:r w:rsidR="00EE3F83" w:rsidRPr="00E56DC2">
        <w:rPr>
          <w:rFonts w:ascii="Arial" w:hAnsi="Arial" w:cs="Arial"/>
          <w:noProof/>
        </w:rPr>
        <w:t xml:space="preserve">                           </w:t>
      </w:r>
      <w:r w:rsidR="00DB20CB" w:rsidRPr="00E56DC2">
        <w:rPr>
          <w:rFonts w:ascii="Arial" w:hAnsi="Arial" w:cs="Arial"/>
          <w:noProof/>
        </w:rPr>
        <w:t>Nacrt</w:t>
      </w:r>
    </w:p>
    <w:p w:rsidR="003F5D0A" w:rsidRPr="00E56DC2" w:rsidRDefault="003F5D0A" w:rsidP="00D35018">
      <w:pPr>
        <w:spacing w:after="0" w:line="240" w:lineRule="auto"/>
        <w:jc w:val="center"/>
        <w:rPr>
          <w:rFonts w:ascii="Arial" w:hAnsi="Arial" w:cs="Arial"/>
          <w:b/>
          <w:noProof/>
        </w:rPr>
      </w:pPr>
    </w:p>
    <w:p w:rsidR="002019F1" w:rsidRPr="00E56DC2" w:rsidRDefault="002019F1" w:rsidP="002019F1">
      <w:pPr>
        <w:spacing w:after="0"/>
        <w:jc w:val="center"/>
        <w:rPr>
          <w:rFonts w:ascii="Arial" w:hAnsi="Arial" w:cs="Arial"/>
          <w:b/>
          <w:noProof/>
          <w:lang w:val="en-GB" w:eastAsia="en-GB"/>
        </w:rPr>
      </w:pPr>
    </w:p>
    <w:p w:rsidR="002019F1" w:rsidRPr="00E56DC2" w:rsidRDefault="00380658" w:rsidP="002019F1">
      <w:pPr>
        <w:spacing w:after="0"/>
        <w:jc w:val="center"/>
        <w:rPr>
          <w:rFonts w:ascii="Arial" w:hAnsi="Arial" w:cs="Arial"/>
          <w:b/>
          <w:noProof/>
        </w:rPr>
      </w:pPr>
      <w:r>
        <w:rPr>
          <w:rFonts w:ascii="Arial" w:hAnsi="Arial" w:cs="Arial"/>
          <w:b/>
          <w:noProof/>
        </w:rPr>
        <w:drawing>
          <wp:inline distT="0" distB="0" distL="0" distR="0">
            <wp:extent cx="1200150" cy="13811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200150" cy="1381125"/>
                    </a:xfrm>
                    <a:prstGeom prst="rect">
                      <a:avLst/>
                    </a:prstGeom>
                    <a:noFill/>
                    <a:ln w="9525">
                      <a:noFill/>
                      <a:miter lim="800000"/>
                      <a:headEnd/>
                      <a:tailEnd/>
                    </a:ln>
                  </pic:spPr>
                </pic:pic>
              </a:graphicData>
            </a:graphic>
          </wp:inline>
        </w:drawing>
      </w:r>
    </w:p>
    <w:p w:rsidR="002019F1" w:rsidRPr="00E56DC2" w:rsidRDefault="002019F1" w:rsidP="002019F1">
      <w:pPr>
        <w:spacing w:after="0"/>
        <w:jc w:val="both"/>
        <w:rPr>
          <w:rFonts w:ascii="Arial" w:hAnsi="Arial" w:cs="Arial"/>
          <w:b/>
          <w:lang w:val="sr-Latn-CS"/>
        </w:rPr>
      </w:pPr>
    </w:p>
    <w:p w:rsidR="00A42866" w:rsidRPr="00E56DC2" w:rsidRDefault="00A42866" w:rsidP="00A42866">
      <w:pPr>
        <w:suppressAutoHyphens w:val="0"/>
        <w:spacing w:after="160" w:line="259" w:lineRule="auto"/>
        <w:jc w:val="center"/>
        <w:rPr>
          <w:rFonts w:ascii="Arial" w:hAnsi="Arial" w:cs="Arial"/>
          <w:b/>
          <w:noProof/>
        </w:rPr>
      </w:pPr>
      <w:r w:rsidRPr="00E56DC2">
        <w:rPr>
          <w:rFonts w:ascii="Arial" w:hAnsi="Arial" w:cs="Arial"/>
          <w:b/>
          <w:noProof/>
        </w:rPr>
        <w:t>MINISTARSTVO KAPITALNIH INVESTICIJA</w:t>
      </w:r>
    </w:p>
    <w:p w:rsidR="00446A5C" w:rsidRPr="00E56DC2" w:rsidRDefault="00446A5C" w:rsidP="002019F1">
      <w:pPr>
        <w:spacing w:after="0"/>
        <w:jc w:val="both"/>
        <w:rPr>
          <w:rFonts w:ascii="Arial" w:hAnsi="Arial" w:cs="Arial"/>
          <w:b/>
          <w:lang w:val="sr-Latn-CS"/>
        </w:rPr>
      </w:pPr>
    </w:p>
    <w:p w:rsidR="002019F1" w:rsidRPr="00E56DC2" w:rsidRDefault="002019F1" w:rsidP="002019F1">
      <w:pPr>
        <w:spacing w:after="0"/>
        <w:jc w:val="both"/>
        <w:rPr>
          <w:rFonts w:ascii="Arial" w:hAnsi="Arial" w:cs="Arial"/>
          <w:b/>
          <w:lang w:val="sr-Latn-CS"/>
        </w:rPr>
      </w:pPr>
    </w:p>
    <w:p w:rsidR="006D48EC" w:rsidRPr="00E56DC2" w:rsidRDefault="006D48EC" w:rsidP="00D35018">
      <w:pPr>
        <w:spacing w:after="0" w:line="240" w:lineRule="auto"/>
        <w:jc w:val="both"/>
        <w:rPr>
          <w:rFonts w:ascii="Arial" w:hAnsi="Arial" w:cs="Arial"/>
          <w:b/>
          <w:lang w:val="sr-Latn-CS"/>
        </w:rPr>
      </w:pPr>
    </w:p>
    <w:p w:rsidR="002D2601" w:rsidRPr="00E56DC2" w:rsidRDefault="002D2601" w:rsidP="00D35018">
      <w:pPr>
        <w:spacing w:after="0" w:line="240" w:lineRule="auto"/>
        <w:jc w:val="both"/>
        <w:rPr>
          <w:rFonts w:ascii="Arial" w:hAnsi="Arial" w:cs="Arial"/>
          <w:b/>
          <w:lang w:val="sr-Latn-CS"/>
        </w:rPr>
      </w:pPr>
    </w:p>
    <w:p w:rsidR="002D2601" w:rsidRPr="00E56DC2" w:rsidRDefault="002D2601" w:rsidP="00D35018">
      <w:pPr>
        <w:spacing w:after="0" w:line="240" w:lineRule="auto"/>
        <w:jc w:val="both"/>
        <w:rPr>
          <w:rFonts w:ascii="Arial" w:hAnsi="Arial" w:cs="Arial"/>
          <w:b/>
          <w:lang w:val="sr-Latn-CS"/>
        </w:rPr>
      </w:pPr>
    </w:p>
    <w:p w:rsidR="002D2601" w:rsidRPr="00E56DC2" w:rsidRDefault="002D2601" w:rsidP="00D35018">
      <w:pPr>
        <w:spacing w:after="0" w:line="240" w:lineRule="auto"/>
        <w:jc w:val="both"/>
        <w:rPr>
          <w:rFonts w:ascii="Arial" w:hAnsi="Arial" w:cs="Arial"/>
          <w:b/>
          <w:lang w:val="sr-Latn-CS"/>
        </w:rPr>
      </w:pPr>
    </w:p>
    <w:p w:rsidR="002D2601" w:rsidRPr="00E56DC2" w:rsidRDefault="002D2601"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center"/>
        <w:rPr>
          <w:rFonts w:ascii="Arial" w:hAnsi="Arial" w:cs="Arial"/>
          <w:b/>
          <w:lang w:val="sr-Latn-CS"/>
        </w:rPr>
      </w:pPr>
      <w:r w:rsidRPr="00E56DC2">
        <w:rPr>
          <w:rFonts w:ascii="Arial" w:hAnsi="Arial" w:cs="Arial"/>
          <w:b/>
          <w:lang w:val="sr-Latn-CS"/>
        </w:rPr>
        <w:t>K O N C E S I O N I   A K T</w:t>
      </w:r>
    </w:p>
    <w:p w:rsidR="00ED118C" w:rsidRPr="00E56DC2" w:rsidRDefault="00E952C3" w:rsidP="00D35018">
      <w:pPr>
        <w:spacing w:after="0" w:line="240" w:lineRule="auto"/>
        <w:jc w:val="center"/>
        <w:rPr>
          <w:rFonts w:ascii="Arial" w:hAnsi="Arial" w:cs="Arial"/>
          <w:b/>
          <w:lang w:val="sr-Latn-CS"/>
        </w:rPr>
      </w:pPr>
      <w:r w:rsidRPr="00E56DC2">
        <w:rPr>
          <w:rFonts w:ascii="Arial" w:hAnsi="Arial" w:cs="Arial"/>
          <w:b/>
          <w:lang w:val="sr-Latn-CS"/>
        </w:rPr>
        <w:t>o</w:t>
      </w:r>
      <w:r w:rsidR="00744584" w:rsidRPr="00E56DC2">
        <w:rPr>
          <w:rFonts w:ascii="Arial" w:hAnsi="Arial" w:cs="Arial"/>
          <w:b/>
          <w:lang w:val="sr-Latn-CS"/>
        </w:rPr>
        <w:t xml:space="preserve"> </w:t>
      </w:r>
      <w:r w:rsidR="00647A0E" w:rsidRPr="00E56DC2">
        <w:rPr>
          <w:rFonts w:ascii="Arial" w:hAnsi="Arial" w:cs="Arial"/>
          <w:b/>
          <w:lang w:val="sr-Latn-CS"/>
        </w:rPr>
        <w:t xml:space="preserve">nemetaličnoj </w:t>
      </w:r>
      <w:r w:rsidR="00744584" w:rsidRPr="00E56DC2">
        <w:rPr>
          <w:rFonts w:ascii="Arial" w:hAnsi="Arial" w:cs="Arial"/>
          <w:b/>
          <w:lang w:val="sr-Latn-CS"/>
        </w:rPr>
        <w:t>mineralnoj sirovin</w:t>
      </w:r>
      <w:r w:rsidR="00DB58E7" w:rsidRPr="00E56DC2">
        <w:rPr>
          <w:rFonts w:ascii="Arial" w:hAnsi="Arial" w:cs="Arial"/>
          <w:b/>
          <w:lang w:val="sr-Latn-CS"/>
        </w:rPr>
        <w:t xml:space="preserve">i </w:t>
      </w:r>
      <w:r w:rsidR="002D6F71" w:rsidRPr="00E56DC2">
        <w:rPr>
          <w:rFonts w:ascii="Arial" w:hAnsi="Arial" w:cs="Arial"/>
          <w:b/>
          <w:lang w:val="sr-Latn-CS"/>
        </w:rPr>
        <w:t xml:space="preserve">tehničko-građevinskog kamena </w:t>
      </w:r>
    </w:p>
    <w:p w:rsidR="00744584" w:rsidRPr="00E56DC2" w:rsidRDefault="000A5B8A" w:rsidP="00D35018">
      <w:pPr>
        <w:spacing w:after="0" w:line="240" w:lineRule="auto"/>
        <w:jc w:val="center"/>
        <w:rPr>
          <w:rFonts w:ascii="Arial" w:hAnsi="Arial" w:cs="Arial"/>
          <w:b/>
          <w:lang w:val="sr-Latn-CS"/>
        </w:rPr>
      </w:pPr>
      <w:r>
        <w:rPr>
          <w:rFonts w:ascii="Arial" w:hAnsi="Arial" w:cs="Arial"/>
          <w:b/>
          <w:lang w:val="sr-Latn-CS"/>
        </w:rPr>
        <w:t>lokaliteta</w:t>
      </w:r>
      <w:r w:rsidR="00744584" w:rsidRPr="00E56DC2">
        <w:rPr>
          <w:rFonts w:ascii="Arial" w:hAnsi="Arial" w:cs="Arial"/>
          <w:b/>
          <w:lang w:val="sr-Latn-CS"/>
        </w:rPr>
        <w:t xml:space="preserve"> </w:t>
      </w:r>
      <w:r w:rsidR="00E217BE">
        <w:rPr>
          <w:rFonts w:ascii="Arial" w:hAnsi="Arial" w:cs="Arial"/>
          <w:b/>
          <w:lang w:val="sr-Latn-CS"/>
        </w:rPr>
        <w:t>“</w:t>
      </w:r>
      <w:r w:rsidR="0013274A">
        <w:rPr>
          <w:rFonts w:ascii="Arial" w:hAnsi="Arial" w:cs="Arial"/>
          <w:b/>
          <w:lang w:val="sr-Latn-CS"/>
        </w:rPr>
        <w:t>Presjeka</w:t>
      </w:r>
      <w:r w:rsidR="00E217BE">
        <w:rPr>
          <w:rFonts w:ascii="Arial" w:hAnsi="Arial" w:cs="Arial"/>
          <w:b/>
          <w:lang w:val="sr-Latn-CS"/>
        </w:rPr>
        <w:t>”</w:t>
      </w:r>
      <w:r w:rsidR="008A464B" w:rsidRPr="00E56DC2">
        <w:rPr>
          <w:rFonts w:ascii="Arial" w:hAnsi="Arial" w:cs="Arial"/>
          <w:b/>
          <w:lang w:val="sr-Latn-CS"/>
        </w:rPr>
        <w:t xml:space="preserve">, </w:t>
      </w:r>
      <w:r w:rsidR="0013274A" w:rsidRPr="0013274A">
        <w:rPr>
          <w:rFonts w:ascii="Arial" w:hAnsi="Arial" w:cs="Arial"/>
          <w:b/>
          <w:lang w:val="sr-Latn-CS"/>
        </w:rPr>
        <w:t>Prijestonica Cetinje</w:t>
      </w: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744584" w:rsidRPr="00E56DC2" w:rsidRDefault="00744584" w:rsidP="00D35018">
      <w:pPr>
        <w:spacing w:after="0" w:line="240" w:lineRule="auto"/>
        <w:jc w:val="both"/>
        <w:rPr>
          <w:rFonts w:ascii="Arial" w:hAnsi="Arial" w:cs="Arial"/>
          <w:b/>
          <w:lang w:val="sr-Latn-CS"/>
        </w:rPr>
      </w:pPr>
    </w:p>
    <w:p w:rsidR="008B57F1" w:rsidRPr="00E56DC2" w:rsidRDefault="008B57F1" w:rsidP="00D35018">
      <w:pPr>
        <w:spacing w:after="0" w:line="240" w:lineRule="auto"/>
        <w:jc w:val="both"/>
        <w:rPr>
          <w:rFonts w:ascii="Arial" w:hAnsi="Arial" w:cs="Arial"/>
          <w:b/>
          <w:lang w:val="sr-Latn-CS"/>
        </w:rPr>
      </w:pPr>
    </w:p>
    <w:p w:rsidR="008B57F1" w:rsidRPr="00E56DC2" w:rsidRDefault="008B57F1" w:rsidP="00D35018">
      <w:pPr>
        <w:spacing w:after="0" w:line="240" w:lineRule="auto"/>
        <w:jc w:val="both"/>
        <w:rPr>
          <w:rFonts w:ascii="Arial" w:hAnsi="Arial" w:cs="Arial"/>
          <w:b/>
          <w:lang w:val="sr-Latn-CS"/>
        </w:rPr>
      </w:pPr>
    </w:p>
    <w:p w:rsidR="008B57F1" w:rsidRPr="00E56DC2" w:rsidRDefault="008B57F1" w:rsidP="00D35018">
      <w:pPr>
        <w:spacing w:after="0" w:line="240" w:lineRule="auto"/>
        <w:jc w:val="both"/>
        <w:rPr>
          <w:rFonts w:ascii="Arial" w:hAnsi="Arial" w:cs="Arial"/>
          <w:b/>
          <w:lang w:val="sr-Latn-CS"/>
        </w:rPr>
      </w:pPr>
    </w:p>
    <w:p w:rsidR="006D48EC" w:rsidRPr="00E56DC2" w:rsidRDefault="006D48EC" w:rsidP="00D35018">
      <w:pPr>
        <w:spacing w:after="0" w:line="240" w:lineRule="auto"/>
        <w:jc w:val="both"/>
        <w:rPr>
          <w:rFonts w:ascii="Arial" w:hAnsi="Arial" w:cs="Arial"/>
          <w:b/>
          <w:lang w:val="sr-Latn-CS"/>
        </w:rPr>
      </w:pPr>
    </w:p>
    <w:p w:rsidR="006D48EC" w:rsidRPr="00E56DC2" w:rsidRDefault="006D48EC" w:rsidP="00D35018">
      <w:pPr>
        <w:spacing w:after="0" w:line="240" w:lineRule="auto"/>
        <w:jc w:val="both"/>
        <w:rPr>
          <w:rFonts w:ascii="Arial" w:hAnsi="Arial" w:cs="Arial"/>
          <w:b/>
          <w:lang w:val="sr-Latn-CS"/>
        </w:rPr>
      </w:pPr>
    </w:p>
    <w:p w:rsidR="006D48EC" w:rsidRPr="00E56DC2" w:rsidRDefault="006D48EC" w:rsidP="00D35018">
      <w:pPr>
        <w:spacing w:after="0" w:line="240" w:lineRule="auto"/>
        <w:jc w:val="both"/>
        <w:rPr>
          <w:rFonts w:ascii="Arial" w:hAnsi="Arial" w:cs="Arial"/>
          <w:b/>
          <w:lang w:val="sr-Latn-CS"/>
        </w:rPr>
      </w:pPr>
    </w:p>
    <w:p w:rsidR="006D48EC" w:rsidRPr="00E56DC2" w:rsidRDefault="006D48EC" w:rsidP="00D35018">
      <w:pPr>
        <w:spacing w:after="0" w:line="240" w:lineRule="auto"/>
        <w:jc w:val="both"/>
        <w:rPr>
          <w:rFonts w:ascii="Arial" w:hAnsi="Arial" w:cs="Arial"/>
          <w:b/>
          <w:lang w:val="sr-Latn-CS"/>
        </w:rPr>
      </w:pPr>
    </w:p>
    <w:p w:rsidR="008B57F1" w:rsidRPr="00E56DC2" w:rsidRDefault="008B57F1" w:rsidP="00D35018">
      <w:pPr>
        <w:spacing w:after="0" w:line="240" w:lineRule="auto"/>
        <w:jc w:val="both"/>
        <w:rPr>
          <w:rFonts w:ascii="Arial" w:hAnsi="Arial" w:cs="Arial"/>
          <w:b/>
          <w:lang w:val="sr-Latn-CS"/>
        </w:rPr>
      </w:pPr>
    </w:p>
    <w:p w:rsidR="00DB58E7" w:rsidRPr="00E56DC2" w:rsidRDefault="00DB58E7" w:rsidP="00D35018">
      <w:pPr>
        <w:spacing w:after="0" w:line="240" w:lineRule="auto"/>
        <w:jc w:val="both"/>
        <w:rPr>
          <w:rFonts w:ascii="Arial" w:hAnsi="Arial" w:cs="Arial"/>
          <w:b/>
          <w:lang w:val="sr-Latn-CS"/>
        </w:rPr>
      </w:pPr>
    </w:p>
    <w:p w:rsidR="00A42866" w:rsidRPr="00E56DC2" w:rsidRDefault="00A42866" w:rsidP="002019F1">
      <w:pPr>
        <w:spacing w:after="0" w:line="240" w:lineRule="auto"/>
        <w:jc w:val="both"/>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995D8E" w:rsidRPr="00E56DC2" w:rsidRDefault="00995D8E" w:rsidP="00995D8E">
      <w:pPr>
        <w:suppressAutoHyphens w:val="0"/>
        <w:spacing w:after="0" w:line="240" w:lineRule="auto"/>
        <w:jc w:val="center"/>
        <w:rPr>
          <w:rFonts w:ascii="Arial" w:hAnsi="Arial" w:cs="Arial"/>
          <w:b/>
          <w:lang w:val="sr-Latn-CS"/>
        </w:rPr>
      </w:pPr>
    </w:p>
    <w:p w:rsidR="00A42866" w:rsidRPr="00E56DC2" w:rsidRDefault="00995D8E" w:rsidP="001E4CB5">
      <w:pPr>
        <w:suppressAutoHyphens w:val="0"/>
        <w:spacing w:after="0" w:line="240" w:lineRule="auto"/>
        <w:jc w:val="center"/>
        <w:rPr>
          <w:rFonts w:ascii="Arial" w:hAnsi="Arial" w:cs="Arial"/>
          <w:b/>
          <w:lang w:val="sr-Latn-CS"/>
        </w:rPr>
      </w:pPr>
      <w:r w:rsidRPr="00E56DC2">
        <w:rPr>
          <w:rFonts w:ascii="Arial" w:hAnsi="Arial" w:cs="Arial"/>
          <w:b/>
          <w:lang w:val="sr-Latn-CS"/>
        </w:rPr>
        <w:t xml:space="preserve">Podgorica, </w:t>
      </w:r>
      <w:r w:rsidR="00012C08">
        <w:rPr>
          <w:rFonts w:ascii="Arial" w:hAnsi="Arial" w:cs="Arial"/>
          <w:b/>
          <w:lang w:val="sr-Latn-CS"/>
        </w:rPr>
        <w:t>januar</w:t>
      </w:r>
      <w:r w:rsidRPr="00E56DC2">
        <w:rPr>
          <w:rFonts w:ascii="Arial" w:hAnsi="Arial" w:cs="Arial"/>
          <w:b/>
          <w:lang w:val="sr-Latn-CS"/>
        </w:rPr>
        <w:t xml:space="preserve"> 202</w:t>
      </w:r>
      <w:r w:rsidR="00012C08">
        <w:rPr>
          <w:rFonts w:ascii="Arial" w:hAnsi="Arial" w:cs="Arial"/>
          <w:b/>
          <w:lang w:val="sr-Latn-CS"/>
        </w:rPr>
        <w:t>3</w:t>
      </w:r>
    </w:p>
    <w:p w:rsidR="00A42866" w:rsidRPr="00E56DC2" w:rsidRDefault="00A42866" w:rsidP="00A42866">
      <w:pPr>
        <w:spacing w:after="0"/>
        <w:jc w:val="center"/>
        <w:rPr>
          <w:rFonts w:ascii="Arial" w:hAnsi="Arial" w:cs="Arial"/>
          <w:b/>
          <w:noProof/>
          <w:lang w:val="en-GB" w:eastAsia="en-GB"/>
        </w:rPr>
      </w:pPr>
    </w:p>
    <w:p w:rsidR="00A42866" w:rsidRPr="00E56DC2" w:rsidRDefault="00A42866" w:rsidP="00A42866">
      <w:pPr>
        <w:suppressAutoHyphens w:val="0"/>
        <w:spacing w:after="0" w:line="240" w:lineRule="auto"/>
        <w:rPr>
          <w:rFonts w:ascii="Arial" w:hAnsi="Arial" w:cs="Arial"/>
          <w:b/>
          <w:lang w:val="sr-Latn-CS"/>
        </w:rPr>
      </w:pPr>
    </w:p>
    <w:p w:rsidR="00744584" w:rsidRPr="00E56DC2" w:rsidRDefault="00744584" w:rsidP="002019F1">
      <w:pPr>
        <w:spacing w:after="0" w:line="240" w:lineRule="auto"/>
        <w:jc w:val="both"/>
        <w:rPr>
          <w:rFonts w:ascii="Arial" w:hAnsi="Arial" w:cs="Arial"/>
          <w:b/>
          <w:lang w:val="sr-Latn-CS"/>
        </w:rPr>
      </w:pPr>
      <w:r w:rsidRPr="00E56DC2">
        <w:rPr>
          <w:rFonts w:ascii="Arial" w:hAnsi="Arial" w:cs="Arial"/>
          <w:b/>
          <w:lang w:val="sr-Latn-CS"/>
        </w:rPr>
        <w:t>OP</w:t>
      </w:r>
      <w:r w:rsidR="00D020C5" w:rsidRPr="00E56DC2">
        <w:rPr>
          <w:rFonts w:ascii="Arial" w:hAnsi="Arial" w:cs="Arial"/>
          <w:b/>
          <w:lang w:val="sr-Latn-CS"/>
        </w:rPr>
        <w:t>Š</w:t>
      </w:r>
      <w:r w:rsidRPr="00E56DC2">
        <w:rPr>
          <w:rFonts w:ascii="Arial" w:hAnsi="Arial" w:cs="Arial"/>
          <w:b/>
          <w:lang w:val="sr-Latn-CS"/>
        </w:rPr>
        <w:t>TI PODACI O KONCESIONOM AKTU</w:t>
      </w:r>
    </w:p>
    <w:p w:rsidR="00744584" w:rsidRPr="00E56DC2" w:rsidRDefault="00744584" w:rsidP="002019F1">
      <w:pPr>
        <w:spacing w:after="0" w:line="240" w:lineRule="auto"/>
        <w:jc w:val="both"/>
        <w:rPr>
          <w:rFonts w:ascii="Arial" w:hAnsi="Arial" w:cs="Arial"/>
          <w:b/>
          <w:lang w:val="sr-Latn-CS"/>
        </w:rPr>
      </w:pPr>
    </w:p>
    <w:p w:rsidR="00744584" w:rsidRPr="00E56DC2" w:rsidRDefault="00744584" w:rsidP="002019F1">
      <w:pPr>
        <w:spacing w:after="0" w:line="240" w:lineRule="auto"/>
        <w:jc w:val="both"/>
        <w:rPr>
          <w:rFonts w:ascii="Arial" w:hAnsi="Arial" w:cs="Arial"/>
          <w:b/>
          <w:lang w:val="sr-Latn-CS"/>
        </w:rPr>
      </w:pPr>
      <w:r w:rsidRPr="00E56DC2">
        <w:rPr>
          <w:rFonts w:ascii="Arial" w:hAnsi="Arial" w:cs="Arial"/>
          <w:b/>
          <w:lang w:val="sr-Latn-CS"/>
        </w:rPr>
        <w:t>Naziv Koncesionog akta:</w:t>
      </w:r>
    </w:p>
    <w:p w:rsidR="00744584" w:rsidRPr="00E56DC2" w:rsidRDefault="00744584" w:rsidP="002019F1">
      <w:pPr>
        <w:spacing w:after="0" w:line="240" w:lineRule="auto"/>
        <w:jc w:val="both"/>
        <w:rPr>
          <w:rFonts w:ascii="Arial" w:hAnsi="Arial" w:cs="Arial"/>
          <w:b/>
          <w:lang w:val="sr-Latn-CS"/>
        </w:rPr>
      </w:pPr>
    </w:p>
    <w:p w:rsidR="00197D09" w:rsidRPr="00E56DC2" w:rsidRDefault="00DB58E7" w:rsidP="00197D09">
      <w:pPr>
        <w:spacing w:after="0" w:line="240" w:lineRule="auto"/>
        <w:jc w:val="both"/>
        <w:rPr>
          <w:rFonts w:ascii="Arial" w:hAnsi="Arial" w:cs="Arial"/>
          <w:b/>
          <w:lang w:val="sr-Latn-CS"/>
        </w:rPr>
      </w:pPr>
      <w:r w:rsidRPr="00E56DC2">
        <w:rPr>
          <w:rFonts w:ascii="Arial" w:hAnsi="Arial" w:cs="Arial"/>
          <w:b/>
          <w:lang w:val="sr-Latn-CS"/>
        </w:rPr>
        <w:t>Koncesioni akt o</w:t>
      </w:r>
      <w:r w:rsidR="00744584" w:rsidRPr="00E56DC2">
        <w:rPr>
          <w:rFonts w:ascii="Arial" w:hAnsi="Arial" w:cs="Arial"/>
          <w:b/>
          <w:lang w:val="sr-Latn-CS"/>
        </w:rPr>
        <w:t xml:space="preserve"> </w:t>
      </w:r>
      <w:r w:rsidR="002D2601" w:rsidRPr="00E56DC2">
        <w:rPr>
          <w:rFonts w:ascii="Arial" w:hAnsi="Arial" w:cs="Arial"/>
          <w:b/>
          <w:lang w:val="sr-Latn-CS"/>
        </w:rPr>
        <w:t xml:space="preserve">nemetaličnoj mineralnoj sirovini </w:t>
      </w:r>
      <w:r w:rsidR="002D6F71" w:rsidRPr="00E56DC2">
        <w:rPr>
          <w:rFonts w:ascii="Arial" w:hAnsi="Arial" w:cs="Arial"/>
          <w:b/>
          <w:lang w:val="sr-Latn-CS"/>
        </w:rPr>
        <w:t xml:space="preserve">tehničko-građevinskog kamena </w:t>
      </w:r>
    </w:p>
    <w:p w:rsidR="00197D09" w:rsidRPr="00E56DC2" w:rsidRDefault="000A5B8A" w:rsidP="00197D09">
      <w:pPr>
        <w:spacing w:after="0" w:line="240" w:lineRule="auto"/>
        <w:jc w:val="both"/>
        <w:rPr>
          <w:rFonts w:ascii="Arial" w:hAnsi="Arial" w:cs="Arial"/>
          <w:b/>
          <w:lang w:val="sr-Latn-CS"/>
        </w:rPr>
      </w:pPr>
      <w:r>
        <w:rPr>
          <w:rFonts w:ascii="Arial" w:hAnsi="Arial" w:cs="Arial"/>
          <w:b/>
          <w:lang w:val="sr-Latn-CS"/>
        </w:rPr>
        <w:t>lokaliteta</w:t>
      </w:r>
      <w:r w:rsidR="00744584" w:rsidRPr="00E56DC2">
        <w:rPr>
          <w:rFonts w:ascii="Arial" w:hAnsi="Arial" w:cs="Arial"/>
          <w:b/>
          <w:lang w:val="sr-Latn-CS"/>
        </w:rPr>
        <w:t xml:space="preserve"> </w:t>
      </w:r>
      <w:r w:rsidR="00E217BE">
        <w:rPr>
          <w:rFonts w:ascii="Arial" w:hAnsi="Arial" w:cs="Arial"/>
          <w:b/>
          <w:lang w:val="sr-Latn-CS"/>
        </w:rPr>
        <w:t>“</w:t>
      </w:r>
      <w:r w:rsidR="0013274A">
        <w:rPr>
          <w:rFonts w:ascii="Arial" w:hAnsi="Arial" w:cs="Arial"/>
          <w:b/>
          <w:lang w:val="sr-Latn-CS"/>
        </w:rPr>
        <w:t>Presjeka</w:t>
      </w:r>
      <w:r w:rsidR="00E217BE">
        <w:rPr>
          <w:rFonts w:ascii="Arial" w:hAnsi="Arial" w:cs="Arial"/>
          <w:b/>
          <w:lang w:val="sr-Latn-CS"/>
        </w:rPr>
        <w:t>”</w:t>
      </w:r>
      <w:r w:rsidR="00197D09" w:rsidRPr="00E56DC2">
        <w:rPr>
          <w:rFonts w:ascii="Arial" w:hAnsi="Arial" w:cs="Arial"/>
          <w:b/>
          <w:lang w:val="sr-Latn-CS"/>
        </w:rPr>
        <w:t xml:space="preserve">, </w:t>
      </w:r>
      <w:r w:rsidR="00DD629D">
        <w:rPr>
          <w:rFonts w:ascii="Arial" w:hAnsi="Arial" w:cs="Arial"/>
          <w:b/>
          <w:lang w:val="sr-Latn-CS"/>
        </w:rPr>
        <w:t>Prijestonica Cetinje</w:t>
      </w:r>
    </w:p>
    <w:p w:rsidR="00E952C3" w:rsidRPr="00E56DC2" w:rsidRDefault="00E952C3" w:rsidP="00197D09">
      <w:pPr>
        <w:jc w:val="both"/>
        <w:rPr>
          <w:rFonts w:ascii="Arial" w:hAnsi="Arial" w:cs="Arial"/>
          <w:b/>
          <w:lang w:val="sr-Latn-CS"/>
        </w:rPr>
      </w:pPr>
    </w:p>
    <w:p w:rsidR="00F9019A" w:rsidRPr="0099115B" w:rsidRDefault="00F9019A" w:rsidP="00F9019A">
      <w:pPr>
        <w:spacing w:after="0" w:line="240" w:lineRule="auto"/>
        <w:jc w:val="both"/>
        <w:rPr>
          <w:rFonts w:ascii="Arial" w:hAnsi="Arial" w:cs="Arial"/>
          <w:lang w:val="sr-Latn-CS"/>
        </w:rPr>
      </w:pPr>
      <w:r w:rsidRPr="00FE7A28">
        <w:rPr>
          <w:rFonts w:ascii="Arial" w:hAnsi="Arial" w:cs="Arial"/>
        </w:rPr>
        <w:t>U skladu sa Zakonom o koncesijama, član 41 („Službeni list CG”, broj 8/09 i 73/19)</w:t>
      </w:r>
      <w:r>
        <w:rPr>
          <w:rFonts w:ascii="Arial" w:hAnsi="Arial" w:cs="Arial"/>
        </w:rPr>
        <w:t xml:space="preserve">, dostavljena je </w:t>
      </w:r>
      <w:r w:rsidRPr="00896C28">
        <w:rPr>
          <w:rFonts w:ascii="Arial" w:hAnsi="Arial" w:cs="Arial"/>
          <w:lang w:val="sr-Latn-CS"/>
        </w:rPr>
        <w:t>Inicijativ</w:t>
      </w:r>
      <w:r>
        <w:rPr>
          <w:rFonts w:ascii="Arial" w:hAnsi="Arial" w:cs="Arial"/>
          <w:lang w:val="sr-Latn-CS"/>
        </w:rPr>
        <w:t>a</w:t>
      </w:r>
      <w:r w:rsidRPr="00896C28">
        <w:rPr>
          <w:rFonts w:ascii="Arial" w:hAnsi="Arial" w:cs="Arial"/>
          <w:lang w:val="sr-Latn-CS"/>
        </w:rPr>
        <w:t xml:space="preserve"> za pokretanje postupka za dodjelu koncesije za detaljna geološka istraživanja i eksploataciju nemetalične mineralne sirovine </w:t>
      </w:r>
      <w:r>
        <w:rPr>
          <w:rFonts w:ascii="Arial" w:hAnsi="Arial" w:cs="Arial"/>
          <w:lang w:val="sr-Latn-CS"/>
        </w:rPr>
        <w:t xml:space="preserve">tehničko-građevinskog kamena </w:t>
      </w:r>
      <w:r w:rsidRPr="00896C28">
        <w:rPr>
          <w:rFonts w:ascii="Arial" w:hAnsi="Arial" w:cs="Arial"/>
          <w:lang w:val="sr-Latn-CS"/>
        </w:rPr>
        <w:t>na lokalitetu “</w:t>
      </w:r>
      <w:r>
        <w:rPr>
          <w:rFonts w:ascii="Arial" w:hAnsi="Arial" w:cs="Arial"/>
          <w:lang w:val="sr-Latn-CS"/>
        </w:rPr>
        <w:t>Presjeka</w:t>
      </w:r>
      <w:r w:rsidRPr="00896C28">
        <w:rPr>
          <w:rFonts w:ascii="Arial" w:hAnsi="Arial" w:cs="Arial"/>
          <w:lang w:val="sr-Latn-CS"/>
        </w:rPr>
        <w:t xml:space="preserve">“, </w:t>
      </w:r>
      <w:r w:rsidRPr="006B44D2">
        <w:rPr>
          <w:rFonts w:ascii="Arial" w:hAnsi="Arial" w:cs="Arial"/>
          <w:lang w:val="sr-Latn-CS"/>
        </w:rPr>
        <w:t>Prijestonica Cetinje</w:t>
      </w:r>
      <w:r w:rsidRPr="00896C28">
        <w:rPr>
          <w:rFonts w:ascii="Arial" w:hAnsi="Arial" w:cs="Arial"/>
          <w:lang w:val="sr-Latn-CS"/>
        </w:rPr>
        <w:t>,</w:t>
      </w:r>
      <w:r>
        <w:rPr>
          <w:rFonts w:ascii="Arial" w:hAnsi="Arial" w:cs="Arial"/>
          <w:lang w:val="sr-Latn-CS"/>
        </w:rPr>
        <w:t xml:space="preserve">od strane privrednog društva </w:t>
      </w:r>
      <w:r w:rsidRPr="001E56C5">
        <w:rPr>
          <w:rFonts w:ascii="Arial" w:hAnsi="Arial" w:cs="Arial"/>
          <w:lang w:val="sr-Latn-CS"/>
        </w:rPr>
        <w:t>“Morača MBI“ d.o.o iz Podgorice</w:t>
      </w:r>
      <w:r w:rsidRPr="00896C28">
        <w:rPr>
          <w:rFonts w:ascii="Arial" w:hAnsi="Arial" w:cs="Arial"/>
          <w:lang w:val="sr-Latn-CS"/>
        </w:rPr>
        <w:t>, koja je arhivirana u JU Zavod za geološka istraživanja - Podgorica (u daljem tekstu: Zavod) pod brojem</w:t>
      </w:r>
      <w:r>
        <w:rPr>
          <w:rFonts w:ascii="Arial" w:hAnsi="Arial" w:cs="Arial"/>
        </w:rPr>
        <w:t>:</w:t>
      </w:r>
      <w:r w:rsidRPr="00E667F4">
        <w:rPr>
          <w:rFonts w:ascii="Arial" w:hAnsi="Arial" w:cs="Arial"/>
          <w:lang w:val="sr-Latn-CS"/>
        </w:rPr>
        <w:t xml:space="preserve"> </w:t>
      </w:r>
      <w:r w:rsidRPr="0099115B">
        <w:rPr>
          <w:rFonts w:ascii="Arial" w:hAnsi="Arial" w:cs="Arial"/>
          <w:lang w:val="sr-Latn-CS"/>
        </w:rPr>
        <w:t>UP-05-258/1 od 08.03.2022. godine.</w:t>
      </w:r>
    </w:p>
    <w:p w:rsidR="00F9019A" w:rsidRPr="00896C28" w:rsidRDefault="00F9019A" w:rsidP="00F9019A">
      <w:pPr>
        <w:spacing w:after="0" w:line="240" w:lineRule="auto"/>
        <w:jc w:val="both"/>
        <w:rPr>
          <w:rFonts w:ascii="Arial" w:hAnsi="Arial" w:cs="Arial"/>
          <w:color w:val="FF0000"/>
          <w:lang w:val="sr-Latn-CS"/>
        </w:rPr>
      </w:pPr>
    </w:p>
    <w:p w:rsidR="00F9019A" w:rsidRDefault="00F9019A" w:rsidP="00F9019A">
      <w:pPr>
        <w:spacing w:after="0" w:line="240" w:lineRule="auto"/>
        <w:jc w:val="both"/>
        <w:rPr>
          <w:rFonts w:ascii="Arial" w:hAnsi="Arial" w:cs="Arial"/>
          <w:lang w:val="sr-Latn-CS"/>
        </w:rPr>
      </w:pPr>
      <w:r w:rsidRPr="00896C28">
        <w:rPr>
          <w:rFonts w:ascii="Arial" w:hAnsi="Arial" w:cs="Arial"/>
          <w:lang w:val="sr-Latn-CS"/>
        </w:rPr>
        <w:t xml:space="preserve">Rješavajući po Inicijativi, Zavod je donio Rješenje br. </w:t>
      </w:r>
      <w:r w:rsidRPr="0099115B">
        <w:rPr>
          <w:rFonts w:ascii="Arial" w:hAnsi="Arial" w:cs="Arial"/>
          <w:lang w:val="sr-Latn-CS"/>
        </w:rPr>
        <w:t>UP-05-31/2 od 15.03.2022.</w:t>
      </w:r>
      <w:r>
        <w:rPr>
          <w:rFonts w:ascii="Arial" w:hAnsi="Arial" w:cs="Arial"/>
          <w:lang w:val="sr-Latn-CS"/>
        </w:rPr>
        <w:t xml:space="preserve"> godine</w:t>
      </w:r>
      <w:r w:rsidRPr="005F5433">
        <w:rPr>
          <w:rFonts w:ascii="Arial" w:hAnsi="Arial" w:cs="Arial"/>
          <w:lang w:val="sr-Latn-CS"/>
        </w:rPr>
        <w:t xml:space="preserve">, </w:t>
      </w:r>
      <w:r w:rsidRPr="00C47439">
        <w:rPr>
          <w:rFonts w:ascii="Arial" w:hAnsi="Arial" w:cs="Arial"/>
          <w:lang w:val="sr-Latn-CS"/>
        </w:rPr>
        <w:t>kojim je obrazovana komisija za ocjenu podnijete inicijative. Komisija je obrazovana na osnovu člana 1 stav 1 tačka 3 podtačka a</w:t>
      </w:r>
      <w:r>
        <w:rPr>
          <w:rFonts w:ascii="Arial" w:hAnsi="Arial" w:cs="Arial"/>
          <w:lang w:val="sr-Latn-CS"/>
        </w:rPr>
        <w:t>)</w:t>
      </w:r>
      <w:r w:rsidRPr="00C47439">
        <w:rPr>
          <w:rFonts w:ascii="Arial" w:hAnsi="Arial" w:cs="Arial"/>
          <w:lang w:val="sr-Latn-CS"/>
        </w:rPr>
        <w:t xml:space="preserve"> Uredbe o povjeravanju dijela poslova iz nadležnosti Ministarstva </w:t>
      </w:r>
      <w:r>
        <w:rPr>
          <w:rFonts w:ascii="Arial" w:hAnsi="Arial" w:cs="Arial"/>
          <w:lang w:val="sr-Latn-CS"/>
        </w:rPr>
        <w:t>kapitalnih investicija</w:t>
      </w:r>
      <w:r w:rsidRPr="00C47439">
        <w:rPr>
          <w:rFonts w:ascii="Arial" w:hAnsi="Arial" w:cs="Arial"/>
          <w:lang w:val="sr-Latn-CS"/>
        </w:rPr>
        <w:t xml:space="preserve"> JU Zavod za geološka istraživanja-</w:t>
      </w:r>
      <w:r>
        <w:rPr>
          <w:rFonts w:ascii="Arial" w:hAnsi="Arial" w:cs="Arial"/>
          <w:lang w:val="sr-Latn-CS"/>
        </w:rPr>
        <w:t xml:space="preserve"> Podgorica („Sl.list CG“ br. 16/18, </w:t>
      </w:r>
      <w:r w:rsidRPr="00C47439">
        <w:rPr>
          <w:rFonts w:ascii="Arial" w:hAnsi="Arial" w:cs="Arial"/>
          <w:lang w:val="sr-Latn-CS"/>
        </w:rPr>
        <w:t>83/18</w:t>
      </w:r>
      <w:r>
        <w:rPr>
          <w:rFonts w:ascii="Arial" w:hAnsi="Arial" w:cs="Arial"/>
          <w:lang w:val="sr-Latn-CS"/>
        </w:rPr>
        <w:t xml:space="preserve">, 74/19 i 110/20, 17/22). </w:t>
      </w:r>
    </w:p>
    <w:p w:rsidR="00F9019A" w:rsidRPr="00C47439" w:rsidRDefault="00F9019A" w:rsidP="00F9019A">
      <w:pPr>
        <w:spacing w:after="0" w:line="240" w:lineRule="auto"/>
        <w:jc w:val="both"/>
        <w:rPr>
          <w:rFonts w:ascii="Arial" w:hAnsi="Arial" w:cs="Arial"/>
          <w:lang w:val="sr-Latn-CS"/>
        </w:rPr>
      </w:pPr>
    </w:p>
    <w:p w:rsidR="00F9019A" w:rsidRDefault="00F9019A" w:rsidP="00F9019A">
      <w:pPr>
        <w:spacing w:after="0" w:line="240" w:lineRule="auto"/>
        <w:jc w:val="both"/>
        <w:rPr>
          <w:rFonts w:ascii="Arial" w:hAnsi="Arial" w:cs="Arial"/>
          <w:lang w:val="sr-Latn-CS"/>
        </w:rPr>
      </w:pPr>
      <w:r w:rsidRPr="00C47439">
        <w:rPr>
          <w:rFonts w:ascii="Arial" w:hAnsi="Arial" w:cs="Arial"/>
          <w:lang w:val="sr-Latn-CS"/>
        </w:rPr>
        <w:t xml:space="preserve">Postupajući po Rješenju, Komisija je izvršila analizu dostavljene Inicijative, analizu dostupnih podataka kao i terenski obilazak </w:t>
      </w:r>
      <w:r>
        <w:rPr>
          <w:rFonts w:ascii="Arial" w:hAnsi="Arial" w:cs="Arial"/>
          <w:lang w:val="sr-Latn-CS"/>
        </w:rPr>
        <w:t xml:space="preserve">lokaliteta tehničko-građevinskog kamena “Presjeka” </w:t>
      </w:r>
      <w:r w:rsidRPr="00C47439">
        <w:rPr>
          <w:rFonts w:ascii="Arial" w:hAnsi="Arial" w:cs="Arial"/>
          <w:lang w:val="sr-Latn-CS"/>
        </w:rPr>
        <w:t xml:space="preserve">u cilju utvrđivanja stanja i granica na predmetnom prostoru kao i procjenu uslova za buduće eksploatacione radove. Na osnovu svega navedenog, sačinjen je Izvještaj dana </w:t>
      </w:r>
      <w:r w:rsidRPr="001E56C5">
        <w:rPr>
          <w:rFonts w:ascii="Arial" w:hAnsi="Arial" w:cs="Arial"/>
          <w:lang w:val="sr-Latn-CS"/>
        </w:rPr>
        <w:t>21.3.2022</w:t>
      </w:r>
      <w:r w:rsidRPr="00F936E1">
        <w:rPr>
          <w:rFonts w:ascii="Arial" w:hAnsi="Arial" w:cs="Arial"/>
          <w:lang w:val="sr-Latn-CS"/>
        </w:rPr>
        <w:t>. godine, u kojem je Komisija predložila da se</w:t>
      </w:r>
      <w:r>
        <w:rPr>
          <w:rFonts w:ascii="Arial" w:hAnsi="Arial" w:cs="Arial"/>
          <w:lang w:val="sr-Latn-CS"/>
        </w:rPr>
        <w:t xml:space="preserve"> navedena Inicijativa prihvati.</w:t>
      </w:r>
    </w:p>
    <w:p w:rsidR="00F9019A" w:rsidRPr="00C47439" w:rsidRDefault="00F9019A" w:rsidP="00F9019A">
      <w:pPr>
        <w:spacing w:after="0" w:line="240" w:lineRule="auto"/>
        <w:jc w:val="both"/>
        <w:rPr>
          <w:rFonts w:ascii="Arial" w:hAnsi="Arial" w:cs="Arial"/>
          <w:lang w:val="sr-Latn-CS"/>
        </w:rPr>
      </w:pPr>
    </w:p>
    <w:p w:rsidR="00F9019A" w:rsidRPr="006B44D2" w:rsidRDefault="00F9019A" w:rsidP="00F9019A">
      <w:pPr>
        <w:spacing w:after="0" w:line="240" w:lineRule="auto"/>
        <w:jc w:val="both"/>
        <w:rPr>
          <w:rFonts w:ascii="Arial" w:hAnsi="Arial" w:cs="Arial"/>
          <w:lang w:val="sr-Latn-CS"/>
        </w:rPr>
      </w:pPr>
      <w:r w:rsidRPr="006B44D2">
        <w:rPr>
          <w:rFonts w:ascii="Arial" w:hAnsi="Arial" w:cs="Arial"/>
          <w:lang w:val="sr-Latn-CS"/>
        </w:rPr>
        <w:t>Rješenjem broj: UP-05-31/3  od 2</w:t>
      </w:r>
      <w:r w:rsidR="00511908">
        <w:rPr>
          <w:rFonts w:ascii="Arial" w:hAnsi="Arial" w:cs="Arial"/>
          <w:lang w:val="sr-Latn-CS"/>
        </w:rPr>
        <w:t>2</w:t>
      </w:r>
      <w:r w:rsidRPr="006B44D2">
        <w:rPr>
          <w:rFonts w:ascii="Arial" w:hAnsi="Arial" w:cs="Arial"/>
          <w:lang w:val="sr-Latn-CS"/>
        </w:rPr>
        <w:t>.3.2022. godine prihvaćena je Inicijativa i u skladu sa članom 41 stav 3 Zakona o koncesijama uvrštena je u Predlog dopune godišnjeg plana davanja koncesija za detaljna geološka istraživanja i eksploataciju mineralnih sirovina za 2022. godinu.</w:t>
      </w:r>
    </w:p>
    <w:p w:rsidR="00F9019A" w:rsidRDefault="00F9019A" w:rsidP="00F9019A">
      <w:pPr>
        <w:spacing w:after="0" w:line="240" w:lineRule="auto"/>
        <w:jc w:val="both"/>
        <w:rPr>
          <w:rFonts w:ascii="Arial" w:hAnsi="Arial" w:cs="Arial"/>
          <w:szCs w:val="24"/>
        </w:rPr>
      </w:pPr>
    </w:p>
    <w:p w:rsidR="00F9019A" w:rsidRDefault="00F9019A" w:rsidP="00F9019A">
      <w:pPr>
        <w:spacing w:after="0" w:line="240" w:lineRule="auto"/>
        <w:jc w:val="both"/>
        <w:rPr>
          <w:rFonts w:ascii="Arial" w:hAnsi="Arial" w:cs="Arial"/>
          <w:color w:val="000000"/>
          <w:lang w:val="sr-Latn-CS"/>
        </w:rPr>
      </w:pPr>
      <w:r w:rsidRPr="00896C28">
        <w:rPr>
          <w:rFonts w:ascii="Arial" w:hAnsi="Arial" w:cs="Arial"/>
          <w:color w:val="000000"/>
          <w:lang w:val="sr-Latn-CS"/>
        </w:rPr>
        <w:t xml:space="preserve">Napomena: </w:t>
      </w:r>
      <w:r w:rsidRPr="00896C28">
        <w:rPr>
          <w:rFonts w:ascii="Arial" w:eastAsia="Times New Roman" w:hAnsi="Arial" w:cs="Arial"/>
          <w:color w:val="000000"/>
          <w:kern w:val="0"/>
        </w:rPr>
        <w:t>Ukoliko se u sprovedenom postupku koncesija da</w:t>
      </w:r>
      <w:r>
        <w:rPr>
          <w:rFonts w:ascii="Arial" w:eastAsia="Times New Roman" w:hAnsi="Arial" w:cs="Arial"/>
          <w:color w:val="000000"/>
          <w:kern w:val="0"/>
        </w:rPr>
        <w:t>,</w:t>
      </w:r>
      <w:r w:rsidRPr="00896C28">
        <w:rPr>
          <w:rFonts w:ascii="Arial" w:eastAsia="Times New Roman" w:hAnsi="Arial" w:cs="Arial"/>
          <w:color w:val="000000"/>
          <w:kern w:val="0"/>
        </w:rPr>
        <w:t xml:space="preserve"> ponuđaču koji nije podnosilac inicijative za davanje koncesije, </w:t>
      </w:r>
      <w:r w:rsidRPr="00896C28">
        <w:rPr>
          <w:rFonts w:ascii="Arial" w:eastAsia="Calibri" w:hAnsi="Arial" w:cs="Arial"/>
          <w:color w:val="000000"/>
          <w:kern w:val="0"/>
        </w:rPr>
        <w:t>naknadu realnih troškova izrade ocjene ekonomske opravdanosti investicije zainteresovanom licu izvršiće koncesionar, nakon okončanja postupka dodjele ugovora u skladu sa ugovorom o koncesiji</w:t>
      </w:r>
      <w:r w:rsidRPr="00896C28">
        <w:rPr>
          <w:rFonts w:ascii="Arial" w:eastAsia="Times New Roman" w:hAnsi="Arial" w:cs="Arial"/>
          <w:color w:val="000000"/>
          <w:kern w:val="0"/>
        </w:rPr>
        <w:t xml:space="preserve"> (član 41 </w:t>
      </w:r>
      <w:r>
        <w:rPr>
          <w:rFonts w:ascii="Arial" w:eastAsia="Times New Roman" w:hAnsi="Arial" w:cs="Arial"/>
          <w:color w:val="000000"/>
          <w:kern w:val="0"/>
        </w:rPr>
        <w:t xml:space="preserve">stav 5 Zakona o koncesijama </w:t>
      </w:r>
      <w:r w:rsidRPr="00896C28">
        <w:rPr>
          <w:rFonts w:ascii="Arial" w:eastAsia="Times New Roman" w:hAnsi="Arial" w:cs="Arial"/>
          <w:color w:val="000000"/>
          <w:kern w:val="0"/>
        </w:rPr>
        <w:t xml:space="preserve">‘’Sl.list CG’’ broj </w:t>
      </w:r>
      <w:r w:rsidRPr="00896C28">
        <w:rPr>
          <w:rFonts w:ascii="Arial" w:hAnsi="Arial" w:cs="Arial"/>
          <w:color w:val="000000"/>
          <w:lang w:val="sr-Latn-CS"/>
        </w:rPr>
        <w:t>8/09, 73/19).</w:t>
      </w:r>
    </w:p>
    <w:p w:rsidR="00F9019A" w:rsidRPr="00896C28" w:rsidRDefault="00F9019A" w:rsidP="00F9019A">
      <w:pPr>
        <w:spacing w:after="0" w:line="240" w:lineRule="auto"/>
        <w:jc w:val="both"/>
        <w:rPr>
          <w:rFonts w:ascii="Arial" w:hAnsi="Arial" w:cs="Arial"/>
          <w:color w:val="000000"/>
          <w:lang w:val="sr-Latn-CS"/>
        </w:rPr>
      </w:pPr>
    </w:p>
    <w:p w:rsidR="00F9019A" w:rsidRPr="00511908" w:rsidRDefault="00F9019A" w:rsidP="00F9019A">
      <w:pPr>
        <w:spacing w:after="0" w:line="240" w:lineRule="auto"/>
        <w:jc w:val="both"/>
        <w:rPr>
          <w:rFonts w:ascii="Arial" w:hAnsi="Arial" w:cs="Arial"/>
          <w:lang w:val="sr-Latn-CS"/>
        </w:rPr>
      </w:pPr>
      <w:r w:rsidRPr="00511908">
        <w:rPr>
          <w:rFonts w:ascii="Arial" w:hAnsi="Arial" w:cs="Arial"/>
          <w:noProof/>
        </w:rPr>
        <w:t xml:space="preserve">JU Zavod za geološka istraživanja je pripremila kompleksnu geološku podlogu za potrebe izrade predmetnog koncesionog akta za lokalitet </w:t>
      </w:r>
      <w:r w:rsidRPr="00511908">
        <w:rPr>
          <w:rFonts w:ascii="Arial" w:hAnsi="Arial" w:cs="Arial"/>
          <w:lang w:val="sr-Latn-CS"/>
        </w:rPr>
        <w:t>tehničko-građevinskog kamena “Presjeka“, Prijestonica Cetinje.</w:t>
      </w:r>
    </w:p>
    <w:p w:rsidR="00F9019A" w:rsidRPr="007642A0" w:rsidRDefault="00F9019A" w:rsidP="00F9019A">
      <w:pPr>
        <w:spacing w:after="0" w:line="240" w:lineRule="auto"/>
        <w:jc w:val="both"/>
        <w:rPr>
          <w:rFonts w:ascii="Arial" w:hAnsi="Arial" w:cs="Arial"/>
          <w:lang w:val="sr-Latn-CS"/>
        </w:rPr>
      </w:pPr>
    </w:p>
    <w:p w:rsidR="00F9019A" w:rsidRPr="00E56DC2" w:rsidRDefault="00F9019A" w:rsidP="00F9019A">
      <w:pPr>
        <w:spacing w:after="0" w:line="240" w:lineRule="auto"/>
        <w:jc w:val="both"/>
        <w:rPr>
          <w:rFonts w:ascii="Arial" w:hAnsi="Arial" w:cs="Arial"/>
          <w:lang w:val="sr-Latn-CS"/>
        </w:rPr>
      </w:pPr>
      <w:r w:rsidRPr="00C47439">
        <w:rPr>
          <w:rFonts w:ascii="Arial" w:hAnsi="Arial" w:cs="Arial"/>
          <w:lang w:val="sr-Latn-CS"/>
        </w:rPr>
        <w:t>Koncesioni akt je urađen u skladu sa članom 19 Zakona o koncesijama</w:t>
      </w:r>
      <w:r>
        <w:rPr>
          <w:rFonts w:ascii="Arial" w:hAnsi="Arial" w:cs="Arial"/>
          <w:lang w:val="sr-Latn-CS"/>
        </w:rPr>
        <w:t>.</w:t>
      </w:r>
    </w:p>
    <w:p w:rsidR="007642A0" w:rsidRDefault="007642A0" w:rsidP="007642A0">
      <w:pPr>
        <w:spacing w:before="120" w:after="0" w:line="240" w:lineRule="auto"/>
        <w:jc w:val="both"/>
        <w:rPr>
          <w:rFonts w:ascii="Arial" w:hAnsi="Arial" w:cs="Arial"/>
          <w:lang w:val="sr-Latn-CS"/>
        </w:rPr>
      </w:pPr>
    </w:p>
    <w:p w:rsidR="00F9019A" w:rsidRDefault="00F9019A" w:rsidP="007642A0">
      <w:pPr>
        <w:spacing w:before="120" w:after="0" w:line="240" w:lineRule="auto"/>
        <w:jc w:val="both"/>
        <w:rPr>
          <w:rFonts w:ascii="Arial" w:hAnsi="Arial" w:cs="Arial"/>
          <w:lang w:val="sr-Latn-CS"/>
        </w:rPr>
      </w:pPr>
    </w:p>
    <w:p w:rsidR="00F9019A" w:rsidRDefault="00F9019A" w:rsidP="007642A0">
      <w:pPr>
        <w:spacing w:before="120" w:after="0" w:line="240" w:lineRule="auto"/>
        <w:jc w:val="both"/>
        <w:rPr>
          <w:rFonts w:ascii="Arial" w:hAnsi="Arial" w:cs="Arial"/>
          <w:lang w:val="sr-Latn-CS"/>
        </w:rPr>
      </w:pPr>
    </w:p>
    <w:p w:rsidR="00F9019A" w:rsidRDefault="00F9019A" w:rsidP="007642A0">
      <w:pPr>
        <w:spacing w:before="120" w:after="0" w:line="240" w:lineRule="auto"/>
        <w:jc w:val="both"/>
        <w:rPr>
          <w:rFonts w:ascii="Arial" w:hAnsi="Arial" w:cs="Arial"/>
          <w:lang w:val="sr-Latn-CS"/>
        </w:rPr>
      </w:pPr>
    </w:p>
    <w:p w:rsidR="00F9019A" w:rsidRDefault="00F9019A" w:rsidP="007642A0">
      <w:pPr>
        <w:spacing w:before="120" w:after="0" w:line="240" w:lineRule="auto"/>
        <w:jc w:val="both"/>
        <w:rPr>
          <w:rFonts w:ascii="Arial" w:hAnsi="Arial" w:cs="Arial"/>
          <w:lang w:val="sr-Latn-CS"/>
        </w:rPr>
      </w:pPr>
    </w:p>
    <w:p w:rsidR="00511908" w:rsidRDefault="00511908" w:rsidP="007642A0">
      <w:pPr>
        <w:spacing w:before="120" w:after="0" w:line="240" w:lineRule="auto"/>
        <w:jc w:val="both"/>
        <w:rPr>
          <w:rFonts w:ascii="Arial" w:hAnsi="Arial" w:cs="Arial"/>
          <w:lang w:val="sr-Latn-CS"/>
        </w:rPr>
      </w:pPr>
    </w:p>
    <w:p w:rsidR="00511908" w:rsidRPr="00E56DC2" w:rsidRDefault="00511908" w:rsidP="007642A0">
      <w:pPr>
        <w:spacing w:before="120" w:after="0" w:line="240" w:lineRule="auto"/>
        <w:jc w:val="both"/>
        <w:rPr>
          <w:rFonts w:ascii="Arial" w:hAnsi="Arial" w:cs="Arial"/>
          <w:lang w:val="sr-Latn-CS"/>
        </w:rPr>
      </w:pPr>
    </w:p>
    <w:p w:rsidR="007642A0" w:rsidRPr="00E56DC2" w:rsidRDefault="007642A0" w:rsidP="007642A0">
      <w:pPr>
        <w:spacing w:after="0" w:line="240" w:lineRule="auto"/>
        <w:jc w:val="both"/>
        <w:rPr>
          <w:rFonts w:ascii="Arial" w:hAnsi="Arial" w:cs="Arial"/>
          <w:lang w:val="sr-Latn-CS"/>
        </w:rPr>
      </w:pPr>
    </w:p>
    <w:p w:rsidR="00744584" w:rsidRPr="00E56DC2" w:rsidRDefault="00744584" w:rsidP="002019F1">
      <w:pPr>
        <w:spacing w:after="0" w:line="240" w:lineRule="auto"/>
        <w:jc w:val="both"/>
        <w:rPr>
          <w:rFonts w:ascii="Arial" w:hAnsi="Arial" w:cs="Arial"/>
          <w:b/>
          <w:lang w:val="sr-Latn-CS"/>
        </w:rPr>
      </w:pPr>
      <w:r w:rsidRPr="00E56DC2">
        <w:rPr>
          <w:rFonts w:ascii="Arial" w:hAnsi="Arial" w:cs="Arial"/>
          <w:b/>
          <w:lang w:val="sr-Latn-CS"/>
        </w:rPr>
        <w:t>Izvori podataka za izradu Koncesionog akta:</w:t>
      </w:r>
    </w:p>
    <w:p w:rsidR="00744584" w:rsidRPr="00E56DC2" w:rsidRDefault="00744584" w:rsidP="002019F1">
      <w:pPr>
        <w:spacing w:after="0" w:line="240" w:lineRule="auto"/>
        <w:jc w:val="both"/>
        <w:rPr>
          <w:rFonts w:ascii="Arial" w:hAnsi="Arial" w:cs="Arial"/>
          <w:b/>
          <w:lang w:val="sr-Latn-CS"/>
        </w:rPr>
      </w:pPr>
    </w:p>
    <w:p w:rsidR="00012C08" w:rsidRPr="00E56DC2" w:rsidRDefault="00012C08" w:rsidP="00012C08">
      <w:pPr>
        <w:numPr>
          <w:ilvl w:val="0"/>
          <w:numId w:val="7"/>
        </w:numPr>
        <w:spacing w:after="0" w:line="240" w:lineRule="auto"/>
        <w:jc w:val="both"/>
        <w:rPr>
          <w:rFonts w:ascii="Arial" w:hAnsi="Arial" w:cs="Arial"/>
          <w:lang w:val="sr-Latn-CS"/>
        </w:rPr>
      </w:pPr>
      <w:r w:rsidRPr="00E56DC2">
        <w:rPr>
          <w:rFonts w:ascii="Arial" w:hAnsi="Arial" w:cs="Arial"/>
          <w:lang w:val="sr-Latn-CS"/>
        </w:rPr>
        <w:t xml:space="preserve">Raspoloživa geološka i rudarska dokumentacija </w:t>
      </w:r>
      <w:r w:rsidRPr="00E56DC2">
        <w:rPr>
          <w:rFonts w:ascii="Arial" w:hAnsi="Arial" w:cs="Arial"/>
          <w:noProof/>
        </w:rPr>
        <w:t>Ministarstva kapitalnih investicija</w:t>
      </w:r>
      <w:r w:rsidRPr="00E56DC2">
        <w:rPr>
          <w:rFonts w:ascii="Arial" w:hAnsi="Arial" w:cs="Arial"/>
          <w:lang w:val="sr-Latn-CS"/>
        </w:rPr>
        <w:t xml:space="preserve"> i JU Zavod za geološka istraživanja Podgorica;</w:t>
      </w:r>
    </w:p>
    <w:p w:rsidR="00012C08" w:rsidRDefault="00012C08" w:rsidP="00012C08">
      <w:pPr>
        <w:numPr>
          <w:ilvl w:val="0"/>
          <w:numId w:val="7"/>
        </w:numPr>
        <w:spacing w:after="0" w:line="240" w:lineRule="auto"/>
        <w:jc w:val="both"/>
        <w:rPr>
          <w:rFonts w:ascii="Arial" w:hAnsi="Arial" w:cs="Arial"/>
          <w:lang w:val="sr-Latn-CS"/>
        </w:rPr>
      </w:pPr>
      <w:r w:rsidRPr="00C87654">
        <w:rPr>
          <w:rFonts w:ascii="Arial" w:hAnsi="Arial" w:cs="Arial"/>
          <w:lang w:val="sr-Latn-CS"/>
        </w:rPr>
        <w:t xml:space="preserve">Podaci </w:t>
      </w:r>
      <w:r w:rsidRPr="00C87654">
        <w:rPr>
          <w:rFonts w:ascii="Arial" w:hAnsi="Arial" w:cs="Arial"/>
        </w:rPr>
        <w:t>Uprave za katastar i državnu imovinu – Područna jedinica Cetinje, br. 917-119-538/2022 od 07.11.2022.</w:t>
      </w:r>
      <w:r w:rsidRPr="00C87654">
        <w:rPr>
          <w:rFonts w:ascii="Arial" w:hAnsi="Arial" w:cs="Arial"/>
          <w:lang w:val="sr-Latn-CS"/>
        </w:rPr>
        <w:t xml:space="preserve">; </w:t>
      </w:r>
    </w:p>
    <w:p w:rsidR="00012C08" w:rsidRPr="00C87654" w:rsidRDefault="00012C08" w:rsidP="00012C08">
      <w:pPr>
        <w:numPr>
          <w:ilvl w:val="0"/>
          <w:numId w:val="7"/>
        </w:numPr>
        <w:spacing w:after="0" w:line="240" w:lineRule="auto"/>
        <w:jc w:val="both"/>
        <w:rPr>
          <w:rFonts w:ascii="Arial" w:hAnsi="Arial" w:cs="Arial"/>
          <w:lang w:val="sr-Latn-CS"/>
        </w:rPr>
      </w:pPr>
      <w:r w:rsidRPr="00C87654">
        <w:rPr>
          <w:rFonts w:ascii="Arial" w:hAnsi="Arial" w:cs="Arial"/>
          <w:lang w:val="sr-Latn-CS"/>
        </w:rPr>
        <w:t xml:space="preserve">Podaci </w:t>
      </w:r>
      <w:r w:rsidRPr="00C87654">
        <w:rPr>
          <w:rFonts w:ascii="Arial" w:hAnsi="Arial" w:cs="Arial"/>
        </w:rPr>
        <w:t xml:space="preserve">Uprave za katastar i državnu imovinu – Područna jedinica Cetinje, br. </w:t>
      </w:r>
      <w:r>
        <w:rPr>
          <w:rFonts w:ascii="Arial" w:hAnsi="Arial" w:cs="Arial"/>
        </w:rPr>
        <w:t>919-119-UPI-1490/1/2022</w:t>
      </w:r>
      <w:r w:rsidRPr="00C87654">
        <w:rPr>
          <w:rFonts w:ascii="Arial" w:hAnsi="Arial" w:cs="Arial"/>
        </w:rPr>
        <w:t xml:space="preserve"> od 0</w:t>
      </w:r>
      <w:r>
        <w:rPr>
          <w:rFonts w:ascii="Arial" w:hAnsi="Arial" w:cs="Arial"/>
        </w:rPr>
        <w:t>9</w:t>
      </w:r>
      <w:r w:rsidRPr="00C87654">
        <w:rPr>
          <w:rFonts w:ascii="Arial" w:hAnsi="Arial" w:cs="Arial"/>
        </w:rPr>
        <w:t>.</w:t>
      </w:r>
      <w:r>
        <w:rPr>
          <w:rFonts w:ascii="Arial" w:hAnsi="Arial" w:cs="Arial"/>
        </w:rPr>
        <w:t>01</w:t>
      </w:r>
      <w:r w:rsidRPr="00C87654">
        <w:rPr>
          <w:rFonts w:ascii="Arial" w:hAnsi="Arial" w:cs="Arial"/>
        </w:rPr>
        <w:t>.202</w:t>
      </w:r>
      <w:r>
        <w:rPr>
          <w:rFonts w:ascii="Arial" w:hAnsi="Arial" w:cs="Arial"/>
        </w:rPr>
        <w:t>3</w:t>
      </w:r>
      <w:r w:rsidRPr="00C87654">
        <w:rPr>
          <w:rFonts w:ascii="Arial" w:hAnsi="Arial" w:cs="Arial"/>
        </w:rPr>
        <w:t>.</w:t>
      </w:r>
      <w:r w:rsidRPr="00C87654">
        <w:rPr>
          <w:rFonts w:ascii="Arial" w:hAnsi="Arial" w:cs="Arial"/>
          <w:lang w:val="sr-Latn-CS"/>
        </w:rPr>
        <w:t xml:space="preserve">; </w:t>
      </w:r>
    </w:p>
    <w:p w:rsidR="00012C08" w:rsidRPr="00C87654" w:rsidRDefault="00012C08" w:rsidP="00012C08">
      <w:pPr>
        <w:pStyle w:val="ListParagraph"/>
        <w:numPr>
          <w:ilvl w:val="0"/>
          <w:numId w:val="7"/>
        </w:numPr>
        <w:spacing w:after="0" w:line="240" w:lineRule="auto"/>
        <w:contextualSpacing w:val="0"/>
        <w:jc w:val="both"/>
        <w:rPr>
          <w:rFonts w:ascii="Arial" w:hAnsi="Arial" w:cs="Arial"/>
          <w:lang w:val="sr-Latn-CS"/>
        </w:rPr>
      </w:pPr>
      <w:r w:rsidRPr="00C87654">
        <w:rPr>
          <w:rFonts w:ascii="Arial" w:hAnsi="Arial" w:cs="Arial"/>
          <w:lang w:val="sr-Latn-CS"/>
        </w:rPr>
        <w:t xml:space="preserve">Mišljenje </w:t>
      </w:r>
      <w:r w:rsidRPr="00C87654">
        <w:rPr>
          <w:rFonts w:ascii="Arial" w:hAnsi="Arial" w:cs="Arial"/>
        </w:rPr>
        <w:t>Sekretarijata za uređenje prostora i zaštitu životne sredine, Područna jedinica Cetinje, broj 05-332/22-788 od 22.11.2022.</w:t>
      </w:r>
      <w:r>
        <w:rPr>
          <w:rFonts w:ascii="Arial" w:hAnsi="Arial" w:cs="Arial"/>
        </w:rPr>
        <w:t xml:space="preserve"> </w:t>
      </w:r>
      <w:r w:rsidRPr="00C87654">
        <w:rPr>
          <w:rFonts w:ascii="Arial" w:hAnsi="Arial" w:cs="Arial"/>
        </w:rPr>
        <w:t>godine</w:t>
      </w:r>
      <w:r w:rsidRPr="00C87654">
        <w:rPr>
          <w:rFonts w:ascii="Arial" w:hAnsi="Arial" w:cs="Arial"/>
          <w:lang w:val="sr-Latn-CS"/>
        </w:rPr>
        <w:t>;</w:t>
      </w:r>
    </w:p>
    <w:p w:rsidR="00012C08" w:rsidRPr="00C87654" w:rsidRDefault="00012C08" w:rsidP="00012C08">
      <w:pPr>
        <w:pStyle w:val="ListParagraph"/>
        <w:numPr>
          <w:ilvl w:val="0"/>
          <w:numId w:val="7"/>
        </w:numPr>
        <w:spacing w:after="0" w:line="240" w:lineRule="auto"/>
        <w:contextualSpacing w:val="0"/>
        <w:jc w:val="both"/>
        <w:rPr>
          <w:rFonts w:ascii="Arial" w:hAnsi="Arial" w:cs="Arial"/>
          <w:lang w:val="sr-Latn-CS"/>
        </w:rPr>
      </w:pPr>
      <w:r w:rsidRPr="00C87654">
        <w:rPr>
          <w:rFonts w:ascii="Arial" w:hAnsi="Arial" w:cs="Arial"/>
          <w:lang w:val="sr-Latn-CS"/>
        </w:rPr>
        <w:t xml:space="preserve">Mišljenjem Uprave za zaštitu kulturnih dobara, </w:t>
      </w:r>
      <w:r w:rsidRPr="00C87654">
        <w:rPr>
          <w:rFonts w:ascii="Arial" w:hAnsi="Arial" w:cs="Arial"/>
          <w:lang w:val="pl-PL" w:eastAsia="sl-SI"/>
        </w:rPr>
        <w:t>br. 03-588/2022 od 31.10.2022. godine;</w:t>
      </w:r>
    </w:p>
    <w:p w:rsidR="00012C08" w:rsidRPr="00106090" w:rsidRDefault="00012C08" w:rsidP="00012C08">
      <w:pPr>
        <w:pStyle w:val="ListParagraph"/>
        <w:numPr>
          <w:ilvl w:val="0"/>
          <w:numId w:val="7"/>
        </w:numPr>
        <w:spacing w:after="0" w:line="240" w:lineRule="auto"/>
        <w:contextualSpacing w:val="0"/>
        <w:jc w:val="both"/>
        <w:rPr>
          <w:rFonts w:ascii="Arial" w:hAnsi="Arial" w:cs="Arial"/>
          <w:lang w:val="pl-PL"/>
        </w:rPr>
      </w:pPr>
      <w:r w:rsidRPr="00106090">
        <w:rPr>
          <w:rFonts w:ascii="Arial" w:hAnsi="Arial" w:cs="Arial"/>
          <w:lang w:val="pl-PL"/>
        </w:rPr>
        <w:t xml:space="preserve">Podaci </w:t>
      </w:r>
      <w:r w:rsidRPr="00106090">
        <w:rPr>
          <w:rFonts w:ascii="Arial" w:hAnsi="Arial" w:cs="Arial"/>
          <w:lang w:val="sr-Latn-CS"/>
        </w:rPr>
        <w:t>Zavoda za statistiku o ostvarenim prodajnim cijenama mineralnih sirovina za 2021. godinu, (br. 01-059/22-534/2 od 02.03.2022)</w:t>
      </w:r>
      <w:r w:rsidRPr="00106090">
        <w:rPr>
          <w:rFonts w:ascii="Arial" w:hAnsi="Arial" w:cs="Arial"/>
          <w:lang w:val="pl-PL" w:eastAsia="sl-SI"/>
        </w:rPr>
        <w:t>;</w:t>
      </w:r>
    </w:p>
    <w:p w:rsidR="00012C08" w:rsidRPr="00C87654" w:rsidRDefault="00012C08" w:rsidP="00012C08">
      <w:pPr>
        <w:pStyle w:val="ListParagraph"/>
        <w:numPr>
          <w:ilvl w:val="0"/>
          <w:numId w:val="7"/>
        </w:numPr>
        <w:spacing w:after="0" w:line="240" w:lineRule="auto"/>
        <w:contextualSpacing w:val="0"/>
        <w:jc w:val="both"/>
        <w:rPr>
          <w:rFonts w:ascii="Arial" w:hAnsi="Arial" w:cs="Arial"/>
          <w:lang w:val="sr-Latn-CS"/>
        </w:rPr>
      </w:pPr>
      <w:r w:rsidRPr="00C87654">
        <w:rPr>
          <w:rFonts w:ascii="Arial" w:hAnsi="Arial" w:cs="Arial"/>
          <w:lang w:val="pl-PL"/>
        </w:rPr>
        <w:t xml:space="preserve">Tehnički izvještaj </w:t>
      </w:r>
      <w:r w:rsidRPr="00C87654">
        <w:rPr>
          <w:rFonts w:ascii="Arial" w:hAnsi="Arial" w:cs="Arial"/>
          <w:lang w:val="sr-Latn-CS"/>
        </w:rPr>
        <w:t xml:space="preserve">sa </w:t>
      </w:r>
      <w:r w:rsidRPr="00C87654">
        <w:rPr>
          <w:rFonts w:ascii="Arial" w:hAnsi="Arial" w:cs="Arial"/>
          <w:lang w:val="pl-PL"/>
        </w:rPr>
        <w:t xml:space="preserve">koordinatama graničnih tačaka perspektivnog prostora </w:t>
      </w:r>
      <w:r w:rsidRPr="00C87654">
        <w:rPr>
          <w:rFonts w:ascii="Arial" w:hAnsi="Arial" w:cs="Arial"/>
          <w:noProof/>
        </w:rPr>
        <w:t>“Presjeka” - Cetinje.</w:t>
      </w:r>
    </w:p>
    <w:p w:rsidR="004F7D71" w:rsidRPr="00E56DC2" w:rsidRDefault="004F7D71" w:rsidP="004F7D71">
      <w:pPr>
        <w:pStyle w:val="ListParagraph"/>
        <w:spacing w:after="0" w:line="240" w:lineRule="auto"/>
        <w:jc w:val="both"/>
        <w:rPr>
          <w:rFonts w:ascii="Arial" w:hAnsi="Arial" w:cs="Arial"/>
          <w:lang w:val="sr-Latn-CS"/>
        </w:rPr>
      </w:pPr>
    </w:p>
    <w:p w:rsidR="00684F40" w:rsidRPr="00E56DC2" w:rsidRDefault="00684F40" w:rsidP="00684F40">
      <w:pPr>
        <w:spacing w:after="0" w:line="240" w:lineRule="auto"/>
        <w:ind w:left="709"/>
        <w:jc w:val="both"/>
        <w:rPr>
          <w:rFonts w:ascii="Arial" w:hAnsi="Arial" w:cs="Arial"/>
          <w:b/>
          <w:lang w:val="sr-Latn-CS"/>
        </w:rPr>
      </w:pPr>
      <w:r w:rsidRPr="00E56DC2">
        <w:rPr>
          <w:rFonts w:ascii="Arial" w:hAnsi="Arial" w:cs="Arial"/>
          <w:b/>
          <w:lang w:val="sr-Latn-CS"/>
        </w:rPr>
        <w:t>Zakonski propisi korišćeni pri izradi Koncesionog akta:</w:t>
      </w:r>
    </w:p>
    <w:p w:rsidR="00744584" w:rsidRPr="00E56DC2" w:rsidRDefault="00744584" w:rsidP="00684F40">
      <w:pPr>
        <w:spacing w:after="0" w:line="240" w:lineRule="auto"/>
        <w:ind w:left="709"/>
        <w:jc w:val="both"/>
        <w:rPr>
          <w:rFonts w:ascii="Arial" w:hAnsi="Arial" w:cs="Arial"/>
          <w:lang w:val="sr-Latn-CS"/>
        </w:rPr>
      </w:pPr>
    </w:p>
    <w:p w:rsidR="00684F40" w:rsidRPr="00E56DC2" w:rsidRDefault="00684F40" w:rsidP="00FC766D">
      <w:pPr>
        <w:numPr>
          <w:ilvl w:val="0"/>
          <w:numId w:val="8"/>
        </w:numPr>
        <w:spacing w:after="0" w:line="240" w:lineRule="auto"/>
        <w:ind w:left="709"/>
        <w:jc w:val="both"/>
        <w:rPr>
          <w:rFonts w:ascii="Arial" w:hAnsi="Arial" w:cs="Arial"/>
          <w:noProof/>
        </w:rPr>
      </w:pPr>
      <w:bookmarkStart w:id="0" w:name="_Toc390549892"/>
      <w:bookmarkStart w:id="1" w:name="_Toc390336654"/>
      <w:bookmarkStart w:id="2" w:name="_Toc390336529"/>
      <w:bookmarkStart w:id="3" w:name="_Toc402262924"/>
      <w:r w:rsidRPr="00E56DC2">
        <w:rPr>
          <w:rFonts w:ascii="Arial" w:hAnsi="Arial" w:cs="Arial"/>
          <w:noProof/>
        </w:rPr>
        <w:t>Zakon o koncesijama („Sl. list CG“, br. 8/09 i 73/19);</w:t>
      </w:r>
    </w:p>
    <w:p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Zakon o rudarstvu („Sl. list CG“, br. 65/08, 74/10 i 40/11);</w:t>
      </w:r>
    </w:p>
    <w:p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Zakon o geološkim istraživanjima (‘“Sl. list RCG’’, br. 28/93, 27/94, 42/94 i 26/07 i „Sl. list CG“, br. 28/11);</w:t>
      </w:r>
    </w:p>
    <w:p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Zakon o procjeni uticaja na životnu sredinu („Sl. list RCG“, br. 75/18);</w:t>
      </w:r>
    </w:p>
    <w:p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Uredba o kriterijumima i načinu obračuna iznosa minimalne koncesione naknade za ustupanje prava na istraživanje i eksploataciju mineralnih sirovina („Sl. list CG“, br. 37/11 i 40/16);</w:t>
      </w:r>
    </w:p>
    <w:p w:rsidR="00684F40" w:rsidRPr="00E56DC2" w:rsidRDefault="00684F40" w:rsidP="00FC766D">
      <w:pPr>
        <w:numPr>
          <w:ilvl w:val="0"/>
          <w:numId w:val="8"/>
        </w:numPr>
        <w:spacing w:after="0" w:line="240" w:lineRule="auto"/>
        <w:ind w:left="709"/>
        <w:jc w:val="both"/>
        <w:rPr>
          <w:rFonts w:ascii="Arial" w:hAnsi="Arial" w:cs="Arial"/>
          <w:noProof/>
        </w:rPr>
      </w:pPr>
      <w:r w:rsidRPr="00E56DC2">
        <w:rPr>
          <w:rFonts w:ascii="Arial" w:hAnsi="Arial" w:cs="Arial"/>
          <w:noProof/>
        </w:rPr>
        <w:t>Uredba o visini sredstava za sanaciju i rekultivaciju prostora na kojem se izvode rudarski radovi, načinu obračunavanja, plaćanja i korišćenja tih sredstava („Sl. list CG“, br. 51/11).</w:t>
      </w:r>
    </w:p>
    <w:p w:rsidR="00684F40" w:rsidRDefault="00684F40" w:rsidP="00684F40">
      <w:pPr>
        <w:spacing w:after="0" w:line="240" w:lineRule="auto"/>
        <w:ind w:left="709"/>
        <w:jc w:val="both"/>
        <w:rPr>
          <w:rFonts w:ascii="Arial" w:hAnsi="Arial" w:cs="Arial"/>
          <w:lang w:val="sr-Latn-CS"/>
        </w:rPr>
      </w:pPr>
    </w:p>
    <w:p w:rsidR="00474665" w:rsidRDefault="00474665" w:rsidP="00684F40">
      <w:pPr>
        <w:spacing w:after="0" w:line="240" w:lineRule="auto"/>
        <w:ind w:left="709"/>
        <w:jc w:val="both"/>
        <w:rPr>
          <w:rFonts w:ascii="Arial" w:hAnsi="Arial" w:cs="Arial"/>
          <w:lang w:val="sr-Latn-CS"/>
        </w:rPr>
      </w:pPr>
    </w:p>
    <w:p w:rsidR="00474665" w:rsidRDefault="00474665" w:rsidP="00684F40">
      <w:pPr>
        <w:spacing w:after="0" w:line="240" w:lineRule="auto"/>
        <w:ind w:left="709"/>
        <w:jc w:val="both"/>
        <w:rPr>
          <w:rFonts w:ascii="Arial" w:hAnsi="Arial" w:cs="Arial"/>
          <w:lang w:val="sr-Latn-CS"/>
        </w:rPr>
      </w:pPr>
    </w:p>
    <w:p w:rsidR="00474665" w:rsidRDefault="00474665" w:rsidP="00684F40">
      <w:pPr>
        <w:spacing w:after="0" w:line="240" w:lineRule="auto"/>
        <w:ind w:left="709"/>
        <w:jc w:val="both"/>
        <w:rPr>
          <w:rFonts w:ascii="Arial" w:hAnsi="Arial" w:cs="Arial"/>
          <w:lang w:val="sr-Latn-CS"/>
        </w:rPr>
      </w:pPr>
    </w:p>
    <w:p w:rsidR="00474665" w:rsidRDefault="00474665" w:rsidP="00684F40">
      <w:pPr>
        <w:spacing w:after="0" w:line="240" w:lineRule="auto"/>
        <w:ind w:left="709"/>
        <w:jc w:val="both"/>
        <w:rPr>
          <w:rFonts w:ascii="Arial" w:hAnsi="Arial" w:cs="Arial"/>
          <w:lang w:val="sr-Latn-CS"/>
        </w:rPr>
      </w:pPr>
    </w:p>
    <w:p w:rsidR="00474665" w:rsidRPr="00E56DC2" w:rsidRDefault="00474665" w:rsidP="00684F40">
      <w:pPr>
        <w:spacing w:after="0" w:line="240" w:lineRule="auto"/>
        <w:ind w:left="709"/>
        <w:jc w:val="both"/>
        <w:rPr>
          <w:rFonts w:ascii="Arial" w:hAnsi="Arial" w:cs="Arial"/>
          <w:lang w:val="sr-Latn-CS"/>
        </w:rPr>
      </w:pPr>
    </w:p>
    <w:p w:rsidR="00684F40" w:rsidRPr="00E56DC2" w:rsidRDefault="00684F40" w:rsidP="00684F40">
      <w:pPr>
        <w:spacing w:after="0" w:line="240" w:lineRule="auto"/>
        <w:jc w:val="both"/>
        <w:rPr>
          <w:rFonts w:ascii="Arial" w:hAnsi="Arial" w:cs="Arial"/>
          <w:b/>
          <w:lang w:val="sr-Latn-CS"/>
        </w:rPr>
      </w:pPr>
      <w:r w:rsidRPr="00E56DC2">
        <w:rPr>
          <w:rFonts w:ascii="Arial" w:hAnsi="Arial" w:cs="Arial"/>
          <w:b/>
          <w:lang w:val="sr-Latn-CS"/>
        </w:rPr>
        <w:t xml:space="preserve">Mjesto i vrijeme izrade Koncesionog akta: </w:t>
      </w:r>
      <w:r w:rsidRPr="00E56DC2">
        <w:rPr>
          <w:rFonts w:ascii="Arial" w:hAnsi="Arial" w:cs="Arial"/>
          <w:lang w:val="sr-Latn-CS"/>
        </w:rPr>
        <w:t xml:space="preserve">Podgorica, </w:t>
      </w:r>
      <w:r w:rsidR="00012C08">
        <w:rPr>
          <w:rFonts w:ascii="Arial" w:hAnsi="Arial" w:cs="Arial"/>
          <w:lang w:val="sr-Latn-CS"/>
        </w:rPr>
        <w:t>januar</w:t>
      </w:r>
      <w:r w:rsidRPr="00E56DC2">
        <w:rPr>
          <w:rFonts w:ascii="Arial" w:hAnsi="Arial" w:cs="Arial"/>
          <w:lang w:val="sr-Latn-CS"/>
        </w:rPr>
        <w:t xml:space="preserve"> 20</w:t>
      </w:r>
      <w:r w:rsidR="00012C08">
        <w:rPr>
          <w:rFonts w:ascii="Arial" w:hAnsi="Arial" w:cs="Arial"/>
          <w:lang w:val="sr-Latn-CS"/>
        </w:rPr>
        <w:t>23</w:t>
      </w:r>
      <w:r w:rsidRPr="00E56DC2">
        <w:rPr>
          <w:rFonts w:ascii="Arial" w:hAnsi="Arial" w:cs="Arial"/>
          <w:lang w:val="sr-Latn-CS"/>
        </w:rPr>
        <w:t>. godine</w:t>
      </w:r>
    </w:p>
    <w:p w:rsidR="00684F40" w:rsidRPr="00E56DC2" w:rsidRDefault="00684F40" w:rsidP="00684F40">
      <w:pPr>
        <w:spacing w:after="0" w:line="240" w:lineRule="auto"/>
        <w:jc w:val="both"/>
        <w:rPr>
          <w:rFonts w:ascii="Arial" w:hAnsi="Arial" w:cs="Arial"/>
          <w:lang w:val="sr-Latn-CS"/>
        </w:rPr>
      </w:pPr>
    </w:p>
    <w:p w:rsidR="00684F40" w:rsidRPr="00E56DC2" w:rsidRDefault="00684F40" w:rsidP="00D35018">
      <w:pPr>
        <w:spacing w:after="0" w:line="240" w:lineRule="auto"/>
        <w:jc w:val="both"/>
        <w:rPr>
          <w:rFonts w:ascii="Arial" w:hAnsi="Arial" w:cs="Arial"/>
          <w:b/>
        </w:rPr>
      </w:pPr>
    </w:p>
    <w:p w:rsidR="00684F40" w:rsidRDefault="00684F40" w:rsidP="00D35018">
      <w:pPr>
        <w:spacing w:after="0" w:line="240" w:lineRule="auto"/>
        <w:jc w:val="both"/>
        <w:rPr>
          <w:rFonts w:ascii="Arial" w:hAnsi="Arial" w:cs="Arial"/>
          <w:b/>
        </w:rPr>
      </w:pPr>
    </w:p>
    <w:p w:rsidR="00F9019A" w:rsidRDefault="00F9019A" w:rsidP="00D35018">
      <w:pPr>
        <w:spacing w:after="0" w:line="240" w:lineRule="auto"/>
        <w:jc w:val="both"/>
        <w:rPr>
          <w:rFonts w:ascii="Arial" w:hAnsi="Arial" w:cs="Arial"/>
          <w:b/>
        </w:rPr>
      </w:pPr>
    </w:p>
    <w:p w:rsidR="00F9019A" w:rsidRDefault="00F9019A" w:rsidP="00D35018">
      <w:pPr>
        <w:spacing w:after="0" w:line="240" w:lineRule="auto"/>
        <w:jc w:val="both"/>
        <w:rPr>
          <w:rFonts w:ascii="Arial" w:hAnsi="Arial" w:cs="Arial"/>
          <w:b/>
        </w:rPr>
      </w:pPr>
    </w:p>
    <w:p w:rsidR="00F9019A" w:rsidRDefault="00F9019A" w:rsidP="00D35018">
      <w:pPr>
        <w:spacing w:after="0" w:line="240" w:lineRule="auto"/>
        <w:jc w:val="both"/>
        <w:rPr>
          <w:rFonts w:ascii="Arial" w:hAnsi="Arial" w:cs="Arial"/>
          <w:b/>
        </w:rPr>
      </w:pPr>
    </w:p>
    <w:p w:rsidR="00F9019A" w:rsidRDefault="00F9019A" w:rsidP="00D35018">
      <w:pPr>
        <w:spacing w:after="0" w:line="240" w:lineRule="auto"/>
        <w:jc w:val="both"/>
        <w:rPr>
          <w:rFonts w:ascii="Arial" w:hAnsi="Arial" w:cs="Arial"/>
          <w:b/>
        </w:rPr>
      </w:pPr>
    </w:p>
    <w:p w:rsidR="00F9019A" w:rsidRDefault="00F9019A" w:rsidP="00D35018">
      <w:pPr>
        <w:spacing w:after="0" w:line="240" w:lineRule="auto"/>
        <w:jc w:val="both"/>
        <w:rPr>
          <w:rFonts w:ascii="Arial" w:hAnsi="Arial" w:cs="Arial"/>
          <w:b/>
        </w:rPr>
      </w:pPr>
    </w:p>
    <w:p w:rsidR="00F9019A" w:rsidRDefault="00F9019A" w:rsidP="00D35018">
      <w:pPr>
        <w:spacing w:after="0" w:line="240" w:lineRule="auto"/>
        <w:jc w:val="both"/>
        <w:rPr>
          <w:rFonts w:ascii="Arial" w:hAnsi="Arial" w:cs="Arial"/>
          <w:b/>
        </w:rPr>
      </w:pPr>
    </w:p>
    <w:p w:rsidR="00F9019A" w:rsidRDefault="00F9019A" w:rsidP="00D35018">
      <w:pPr>
        <w:spacing w:after="0" w:line="240" w:lineRule="auto"/>
        <w:jc w:val="both"/>
        <w:rPr>
          <w:rFonts w:ascii="Arial" w:hAnsi="Arial" w:cs="Arial"/>
          <w:b/>
        </w:rPr>
      </w:pPr>
    </w:p>
    <w:p w:rsidR="00F9019A" w:rsidRDefault="00F9019A" w:rsidP="00D35018">
      <w:pPr>
        <w:spacing w:after="0" w:line="240" w:lineRule="auto"/>
        <w:jc w:val="both"/>
        <w:rPr>
          <w:rFonts w:ascii="Arial" w:hAnsi="Arial" w:cs="Arial"/>
          <w:b/>
        </w:rPr>
      </w:pPr>
    </w:p>
    <w:p w:rsidR="00F9019A" w:rsidRDefault="00F9019A" w:rsidP="00D35018">
      <w:pPr>
        <w:spacing w:after="0" w:line="240" w:lineRule="auto"/>
        <w:jc w:val="both"/>
        <w:rPr>
          <w:rFonts w:ascii="Arial" w:hAnsi="Arial" w:cs="Arial"/>
          <w:b/>
        </w:rPr>
      </w:pPr>
    </w:p>
    <w:p w:rsidR="00F9019A" w:rsidRDefault="00F9019A" w:rsidP="00D35018">
      <w:pPr>
        <w:spacing w:after="0" w:line="240" w:lineRule="auto"/>
        <w:jc w:val="both"/>
        <w:rPr>
          <w:rFonts w:ascii="Arial" w:hAnsi="Arial" w:cs="Arial"/>
          <w:b/>
        </w:rPr>
      </w:pPr>
    </w:p>
    <w:p w:rsidR="00F9019A" w:rsidRDefault="00F9019A" w:rsidP="00D35018">
      <w:pPr>
        <w:spacing w:after="0" w:line="240" w:lineRule="auto"/>
        <w:jc w:val="both"/>
        <w:rPr>
          <w:rFonts w:ascii="Arial" w:hAnsi="Arial" w:cs="Arial"/>
          <w:b/>
        </w:rPr>
      </w:pPr>
    </w:p>
    <w:p w:rsidR="00F9019A" w:rsidRDefault="00F9019A" w:rsidP="00D35018">
      <w:pPr>
        <w:spacing w:after="0" w:line="240" w:lineRule="auto"/>
        <w:jc w:val="both"/>
        <w:rPr>
          <w:rFonts w:ascii="Arial" w:hAnsi="Arial" w:cs="Arial"/>
          <w:b/>
        </w:rPr>
      </w:pPr>
    </w:p>
    <w:p w:rsidR="00F9019A" w:rsidRPr="00E56DC2" w:rsidRDefault="00F9019A" w:rsidP="00D35018">
      <w:pPr>
        <w:spacing w:after="0" w:line="240" w:lineRule="auto"/>
        <w:jc w:val="both"/>
        <w:rPr>
          <w:rFonts w:ascii="Arial" w:hAnsi="Arial" w:cs="Arial"/>
          <w:b/>
        </w:rPr>
      </w:pPr>
    </w:p>
    <w:p w:rsidR="003E777D" w:rsidRPr="00E56DC2" w:rsidRDefault="003E777D" w:rsidP="00D35018">
      <w:pPr>
        <w:spacing w:after="0" w:line="240" w:lineRule="auto"/>
        <w:jc w:val="both"/>
        <w:rPr>
          <w:rFonts w:ascii="Arial" w:hAnsi="Arial" w:cs="Arial"/>
          <w:b/>
        </w:rPr>
      </w:pPr>
      <w:r w:rsidRPr="00E56DC2">
        <w:rPr>
          <w:rFonts w:ascii="Arial" w:hAnsi="Arial" w:cs="Arial"/>
          <w:b/>
        </w:rPr>
        <w:lastRenderedPageBreak/>
        <w:t>S A D R Ž A J</w:t>
      </w:r>
    </w:p>
    <w:p w:rsidR="003E777D" w:rsidRPr="00E56DC2"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369"/>
        <w:gridCol w:w="874"/>
      </w:tblGrid>
      <w:tr w:rsidR="00E56DC2" w:rsidRPr="00E56DC2" w:rsidTr="0010704C">
        <w:tc>
          <w:tcPr>
            <w:tcW w:w="8926" w:type="dxa"/>
          </w:tcPr>
          <w:p w:rsidR="00F2620A" w:rsidRPr="00E56DC2" w:rsidRDefault="00F2620A" w:rsidP="00D35018">
            <w:pPr>
              <w:spacing w:after="0" w:line="240" w:lineRule="auto"/>
              <w:jc w:val="both"/>
              <w:rPr>
                <w:rFonts w:ascii="Arial" w:hAnsi="Arial" w:cs="Arial"/>
              </w:rPr>
            </w:pPr>
            <w:r w:rsidRPr="00E56DC2">
              <w:rPr>
                <w:rFonts w:ascii="Arial" w:hAnsi="Arial" w:cs="Arial"/>
              </w:rPr>
              <w:t>Uvod</w:t>
            </w: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D3501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303EEB">
            <w:pPr>
              <w:spacing w:after="0" w:line="240" w:lineRule="auto"/>
              <w:jc w:val="both"/>
              <w:rPr>
                <w:rFonts w:ascii="Arial" w:hAnsi="Arial" w:cs="Arial"/>
              </w:rPr>
            </w:pPr>
            <w:r w:rsidRPr="00E56DC2">
              <w:rPr>
                <w:rFonts w:ascii="Arial" w:hAnsi="Arial" w:cs="Arial"/>
              </w:rPr>
              <w:t>1.</w:t>
            </w:r>
            <w:r w:rsidR="003814AF" w:rsidRPr="00E56DC2">
              <w:rPr>
                <w:rFonts w:ascii="Arial" w:hAnsi="Arial" w:cs="Arial"/>
              </w:rPr>
              <w:t xml:space="preserve">Tehnički izvještaj o </w:t>
            </w:r>
            <w:r w:rsidR="00303EEB">
              <w:rPr>
                <w:rFonts w:ascii="Arial" w:hAnsi="Arial" w:cs="Arial"/>
              </w:rPr>
              <w:t>lokalitetu</w:t>
            </w:r>
            <w:r w:rsidR="00F2620A" w:rsidRPr="00E56DC2">
              <w:rPr>
                <w:rFonts w:ascii="Arial" w:hAnsi="Arial" w:cs="Arial"/>
              </w:rPr>
              <w:t xml:space="preserve"> </w:t>
            </w:r>
            <w:r w:rsidR="003814AF" w:rsidRPr="00E56DC2">
              <w:rPr>
                <w:rFonts w:ascii="Arial" w:hAnsi="Arial" w:cs="Arial"/>
              </w:rPr>
              <w:t>tehničko-građevinskog kamena</w:t>
            </w:r>
            <w:r w:rsidR="00F2620A" w:rsidRPr="00E56DC2">
              <w:rPr>
                <w:rFonts w:ascii="Arial" w:hAnsi="Arial" w:cs="Arial"/>
              </w:rPr>
              <w:t xml:space="preserve"> </w:t>
            </w:r>
            <w:r w:rsidR="00E217BE">
              <w:rPr>
                <w:rFonts w:ascii="Arial" w:hAnsi="Arial" w:cs="Arial"/>
                <w:noProof/>
              </w:rPr>
              <w:t>“</w:t>
            </w:r>
            <w:r w:rsidR="0013274A">
              <w:rPr>
                <w:rFonts w:ascii="Arial" w:hAnsi="Arial" w:cs="Arial"/>
                <w:noProof/>
              </w:rPr>
              <w:t>Presjeka</w:t>
            </w:r>
            <w:r w:rsidR="00E217BE">
              <w:rPr>
                <w:rFonts w:ascii="Arial" w:hAnsi="Arial" w:cs="Arial"/>
                <w:noProof/>
              </w:rPr>
              <w:t>”</w:t>
            </w: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rPr>
            </w:pPr>
            <w:r w:rsidRPr="00E56DC2">
              <w:rPr>
                <w:rFonts w:ascii="Arial" w:hAnsi="Arial" w:cs="Arial"/>
              </w:rPr>
              <w:t>2.</w:t>
            </w:r>
            <w:r w:rsidR="00F2620A" w:rsidRPr="00E56DC2">
              <w:rPr>
                <w:rFonts w:ascii="Arial" w:hAnsi="Arial" w:cs="Arial"/>
              </w:rPr>
              <w:t>Rok trajanja koncesije</w:t>
            </w:r>
          </w:p>
        </w:tc>
        <w:tc>
          <w:tcPr>
            <w:tcW w:w="929" w:type="dxa"/>
            <w:vAlign w:val="center"/>
          </w:tcPr>
          <w:p w:rsidR="00F2620A" w:rsidRPr="00E56DC2" w:rsidRDefault="00F2620A" w:rsidP="00D90439">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3.</w:t>
            </w:r>
            <w:r w:rsidR="00F2620A" w:rsidRPr="00E56DC2">
              <w:rPr>
                <w:rFonts w:ascii="Arial" w:hAnsi="Arial" w:cs="Arial"/>
                <w:lang w:val="pl-PL"/>
              </w:rPr>
              <w:t>Osnovni parametri za ocjenu ekonomske opravdanosti investicije</w:t>
            </w: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4.</w:t>
            </w:r>
            <w:r w:rsidR="00F2620A" w:rsidRPr="00E56DC2">
              <w:rPr>
                <w:rFonts w:ascii="Arial" w:hAnsi="Arial" w:cs="Arial"/>
                <w:lang w:val="pl-PL"/>
              </w:rPr>
              <w:t>Mjere za zaštitu životne sredine</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5.</w:t>
            </w:r>
            <w:r w:rsidR="00F2620A" w:rsidRPr="00E56DC2">
              <w:rPr>
                <w:rFonts w:ascii="Arial" w:hAnsi="Arial" w:cs="Arial"/>
                <w:lang w:val="pl-PL"/>
              </w:rPr>
              <w:t xml:space="preserve">Rekultivacija istražno-eksploatacionog prostora </w:t>
            </w:r>
            <w:r w:rsidR="00E217BE">
              <w:rPr>
                <w:rFonts w:ascii="Arial" w:hAnsi="Arial" w:cs="Arial"/>
                <w:noProof/>
              </w:rPr>
              <w:t>“</w:t>
            </w:r>
            <w:r w:rsidR="0013274A">
              <w:rPr>
                <w:rFonts w:ascii="Arial" w:hAnsi="Arial" w:cs="Arial"/>
                <w:noProof/>
              </w:rPr>
              <w:t>Presjeka</w:t>
            </w:r>
            <w:r w:rsidR="00E217BE">
              <w:rPr>
                <w:rFonts w:ascii="Arial" w:hAnsi="Arial" w:cs="Arial"/>
                <w:noProof/>
              </w:rPr>
              <w:t>”</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rPr>
            </w:pPr>
            <w:r w:rsidRPr="00E56DC2">
              <w:rPr>
                <w:rFonts w:ascii="Arial" w:hAnsi="Arial" w:cs="Arial"/>
              </w:rPr>
              <w:t>6.</w:t>
            </w:r>
            <w:r w:rsidR="00F2620A" w:rsidRPr="00E56DC2">
              <w:rPr>
                <w:rFonts w:ascii="Arial" w:hAnsi="Arial" w:cs="Arial"/>
              </w:rPr>
              <w:t xml:space="preserve">Unapređenje </w:t>
            </w:r>
            <w:r w:rsidR="00A04177" w:rsidRPr="00E56DC2">
              <w:rPr>
                <w:rFonts w:ascii="Arial" w:hAnsi="Arial" w:cs="Arial"/>
              </w:rPr>
              <w:t>energetske</w:t>
            </w:r>
            <w:r w:rsidR="00F2620A" w:rsidRPr="00E56DC2">
              <w:rPr>
                <w:rFonts w:ascii="Arial" w:hAnsi="Arial" w:cs="Arial"/>
              </w:rPr>
              <w:t xml:space="preserve"> efikasnosti</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lang w:val="pl-PL"/>
              </w:rPr>
            </w:pPr>
            <w:r w:rsidRPr="00E56DC2">
              <w:rPr>
                <w:rFonts w:ascii="Arial" w:hAnsi="Arial" w:cs="Arial"/>
                <w:lang w:val="pl-PL"/>
              </w:rPr>
              <w:t>7.Uslovi koje je dužan da ispunjava koncesionar u pogledu tehničke opremljenosti, finansijske sposobnosti i ostale reference i dokaze o ispunjavanju tih uslova</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8.</w:t>
            </w:r>
            <w:r w:rsidR="00F2620A" w:rsidRPr="00E56DC2">
              <w:rPr>
                <w:rFonts w:ascii="Arial" w:hAnsi="Arial" w:cs="Arial"/>
                <w:lang w:val="pl-PL"/>
              </w:rPr>
              <w:t>Minimalni – početni iznos koncesione naknade</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9.</w:t>
            </w:r>
            <w:r w:rsidR="00F2620A" w:rsidRPr="00E56DC2">
              <w:rPr>
                <w:rFonts w:ascii="Arial" w:hAnsi="Arial" w:cs="Arial"/>
                <w:lang w:val="pl-PL"/>
              </w:rPr>
              <w:t>Kriterijumi za izbor najpovoljnije ponude</w:t>
            </w: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10.</w:t>
            </w:r>
            <w:r w:rsidR="00F2620A" w:rsidRPr="00E56DC2">
              <w:rPr>
                <w:rFonts w:ascii="Arial" w:hAnsi="Arial" w:cs="Arial"/>
                <w:lang w:val="pl-PL"/>
              </w:rPr>
              <w:t>Spisak potrebne tehničke dokumentacije sa uslovima za njenu izradu, odobrenja, saglasnosti i mišljenja za obavljanje koncesione djelatnosti</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11.</w:t>
            </w:r>
            <w:r w:rsidR="00F2620A" w:rsidRPr="00E56DC2">
              <w:rPr>
                <w:rFonts w:ascii="Arial" w:hAnsi="Arial" w:cs="Arial"/>
                <w:lang w:val="pl-PL"/>
              </w:rPr>
              <w:t xml:space="preserve">Hronologija izrade tehničke dokumentacije i pribavljanje odobrenja i saglasnosti za izvođenje rudarskih radova </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12.</w:t>
            </w:r>
            <w:r w:rsidR="00F2620A" w:rsidRPr="00E56DC2">
              <w:rPr>
                <w:rFonts w:ascii="Arial" w:hAnsi="Arial" w:cs="Arial"/>
                <w:lang w:val="pl-PL"/>
              </w:rPr>
              <w:t>Osnovni elementi tenderske dokumentacije (oglas, dokumentacija vezana za ponudu)</w:t>
            </w:r>
          </w:p>
        </w:tc>
        <w:tc>
          <w:tcPr>
            <w:tcW w:w="929" w:type="dxa"/>
            <w:vAlign w:val="center"/>
          </w:tcPr>
          <w:p w:rsidR="00F2620A" w:rsidRPr="00E56DC2" w:rsidRDefault="00F2620A" w:rsidP="00DC7002">
            <w:pPr>
              <w:spacing w:after="0" w:line="240" w:lineRule="auto"/>
              <w:jc w:val="center"/>
              <w:rPr>
                <w:rFonts w:ascii="Arial" w:hAnsi="Arial" w:cs="Arial"/>
              </w:rPr>
            </w:pPr>
          </w:p>
        </w:tc>
      </w:tr>
      <w:tr w:rsidR="00E56DC2" w:rsidRPr="00E56DC2" w:rsidTr="0010704C">
        <w:tc>
          <w:tcPr>
            <w:tcW w:w="8926" w:type="dxa"/>
          </w:tcPr>
          <w:p w:rsidR="00F2620A" w:rsidRPr="00E56DC2" w:rsidRDefault="00F2620A" w:rsidP="00C01968">
            <w:pPr>
              <w:spacing w:after="0" w:line="240" w:lineRule="auto"/>
              <w:jc w:val="both"/>
              <w:rPr>
                <w:rFonts w:ascii="Arial" w:hAnsi="Arial" w:cs="Arial"/>
              </w:rPr>
            </w:pPr>
          </w:p>
        </w:tc>
        <w:tc>
          <w:tcPr>
            <w:tcW w:w="929" w:type="dxa"/>
            <w:vAlign w:val="center"/>
          </w:tcPr>
          <w:p w:rsidR="00F2620A" w:rsidRPr="00E56DC2" w:rsidRDefault="00F2620A" w:rsidP="00D35018">
            <w:pPr>
              <w:spacing w:after="0" w:line="240" w:lineRule="auto"/>
              <w:jc w:val="center"/>
              <w:rPr>
                <w:rFonts w:ascii="Arial" w:hAnsi="Arial" w:cs="Arial"/>
              </w:rPr>
            </w:pPr>
          </w:p>
        </w:tc>
      </w:tr>
      <w:tr w:rsidR="00E56DC2" w:rsidRPr="00E56DC2" w:rsidTr="0010704C">
        <w:tc>
          <w:tcPr>
            <w:tcW w:w="8926" w:type="dxa"/>
          </w:tcPr>
          <w:p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13.</w:t>
            </w:r>
            <w:r w:rsidR="00F2620A" w:rsidRPr="00E56DC2">
              <w:rPr>
                <w:rFonts w:ascii="Arial" w:hAnsi="Arial" w:cs="Arial"/>
                <w:lang w:val="pl-PL"/>
              </w:rPr>
              <w:t>Spisak propisa koji se primjenjuje u postupku davanja koncesije i u vršenju koncesione djelatnosti</w:t>
            </w:r>
          </w:p>
        </w:tc>
        <w:tc>
          <w:tcPr>
            <w:tcW w:w="929" w:type="dxa"/>
            <w:vAlign w:val="center"/>
          </w:tcPr>
          <w:p w:rsidR="00F2620A" w:rsidRPr="00E56DC2" w:rsidRDefault="00F2620A" w:rsidP="00D35018">
            <w:pPr>
              <w:spacing w:after="0" w:line="240" w:lineRule="auto"/>
              <w:jc w:val="center"/>
              <w:rPr>
                <w:rFonts w:ascii="Arial" w:hAnsi="Arial" w:cs="Arial"/>
                <w:lang w:val="pl-PL"/>
              </w:rPr>
            </w:pPr>
          </w:p>
        </w:tc>
      </w:tr>
      <w:tr w:rsidR="00F2620A" w:rsidRPr="00E56DC2" w:rsidTr="0010704C">
        <w:tc>
          <w:tcPr>
            <w:tcW w:w="8926" w:type="dxa"/>
          </w:tcPr>
          <w:p w:rsidR="00F2620A" w:rsidRPr="00E56DC2" w:rsidRDefault="00F2620A" w:rsidP="00D35018">
            <w:pPr>
              <w:spacing w:after="0" w:line="240" w:lineRule="auto"/>
              <w:jc w:val="both"/>
              <w:rPr>
                <w:rFonts w:ascii="Arial" w:hAnsi="Arial" w:cs="Arial"/>
                <w:lang w:val="pl-PL"/>
              </w:rPr>
            </w:pPr>
          </w:p>
        </w:tc>
        <w:tc>
          <w:tcPr>
            <w:tcW w:w="929" w:type="dxa"/>
            <w:vAlign w:val="center"/>
          </w:tcPr>
          <w:p w:rsidR="00F2620A" w:rsidRPr="00E56DC2" w:rsidRDefault="00F2620A" w:rsidP="00D35018">
            <w:pPr>
              <w:spacing w:after="0" w:line="240" w:lineRule="auto"/>
              <w:jc w:val="center"/>
              <w:rPr>
                <w:rFonts w:ascii="Arial" w:hAnsi="Arial" w:cs="Arial"/>
                <w:lang w:val="pl-PL"/>
              </w:rPr>
            </w:pPr>
          </w:p>
        </w:tc>
      </w:tr>
    </w:tbl>
    <w:p w:rsidR="003E777D" w:rsidRPr="00E56DC2" w:rsidRDefault="003E777D" w:rsidP="00C21E4F">
      <w:pPr>
        <w:pStyle w:val="Heading1"/>
        <w:numPr>
          <w:ilvl w:val="0"/>
          <w:numId w:val="0"/>
        </w:numPr>
        <w:ind w:left="432" w:hanging="432"/>
        <w:rPr>
          <w:rFonts w:ascii="Arial" w:hAnsi="Arial" w:cs="Arial"/>
          <w:sz w:val="22"/>
          <w:szCs w:val="22"/>
        </w:rPr>
      </w:pPr>
    </w:p>
    <w:p w:rsidR="003E777D" w:rsidRPr="00E56DC2" w:rsidRDefault="003E777D" w:rsidP="00D35018">
      <w:pPr>
        <w:spacing w:line="240" w:lineRule="auto"/>
        <w:rPr>
          <w:rFonts w:ascii="Arial" w:hAnsi="Arial" w:cs="Arial"/>
          <w:lang w:val="pl-PL"/>
        </w:rPr>
      </w:pPr>
    </w:p>
    <w:p w:rsidR="003E777D" w:rsidRPr="00E56DC2" w:rsidRDefault="003E777D" w:rsidP="00D35018">
      <w:pPr>
        <w:spacing w:line="240" w:lineRule="auto"/>
        <w:rPr>
          <w:rFonts w:ascii="Arial" w:hAnsi="Arial" w:cs="Arial"/>
          <w:lang w:val="pl-PL"/>
        </w:rPr>
      </w:pPr>
    </w:p>
    <w:p w:rsidR="003E777D" w:rsidRPr="00E56DC2" w:rsidRDefault="00C85E67" w:rsidP="00C85E67">
      <w:pPr>
        <w:tabs>
          <w:tab w:val="left" w:pos="6240"/>
        </w:tabs>
        <w:spacing w:line="240" w:lineRule="auto"/>
        <w:rPr>
          <w:rFonts w:ascii="Arial" w:hAnsi="Arial" w:cs="Arial"/>
          <w:lang w:val="pl-PL"/>
        </w:rPr>
      </w:pPr>
      <w:r>
        <w:rPr>
          <w:rFonts w:ascii="Arial" w:hAnsi="Arial" w:cs="Arial"/>
          <w:lang w:val="pl-PL"/>
        </w:rPr>
        <w:tab/>
      </w:r>
    </w:p>
    <w:p w:rsidR="003E777D" w:rsidRDefault="003E777D" w:rsidP="00D35018">
      <w:pPr>
        <w:spacing w:after="0" w:line="240" w:lineRule="auto"/>
        <w:jc w:val="both"/>
        <w:rPr>
          <w:rFonts w:ascii="Arial" w:hAnsi="Arial" w:cs="Arial"/>
          <w:lang w:val="sr-Latn-CS"/>
        </w:rPr>
      </w:pPr>
    </w:p>
    <w:p w:rsidR="00F9019A" w:rsidRDefault="00F9019A" w:rsidP="00D35018">
      <w:pPr>
        <w:spacing w:after="0" w:line="240" w:lineRule="auto"/>
        <w:jc w:val="both"/>
        <w:rPr>
          <w:rFonts w:ascii="Arial" w:hAnsi="Arial" w:cs="Arial"/>
          <w:lang w:val="sr-Latn-CS"/>
        </w:rPr>
      </w:pPr>
    </w:p>
    <w:p w:rsidR="00F9019A" w:rsidRDefault="00F9019A" w:rsidP="00D35018">
      <w:pPr>
        <w:spacing w:after="0" w:line="240" w:lineRule="auto"/>
        <w:jc w:val="both"/>
        <w:rPr>
          <w:rFonts w:ascii="Arial" w:hAnsi="Arial" w:cs="Arial"/>
          <w:lang w:val="sr-Latn-CS"/>
        </w:rPr>
      </w:pPr>
    </w:p>
    <w:p w:rsidR="00F9019A" w:rsidRDefault="00F9019A" w:rsidP="00D35018">
      <w:pPr>
        <w:spacing w:after="0" w:line="240" w:lineRule="auto"/>
        <w:jc w:val="both"/>
        <w:rPr>
          <w:rFonts w:ascii="Arial" w:hAnsi="Arial" w:cs="Arial"/>
          <w:lang w:val="sr-Latn-CS"/>
        </w:rPr>
      </w:pPr>
    </w:p>
    <w:p w:rsidR="00F9019A" w:rsidRDefault="00F9019A" w:rsidP="00D35018">
      <w:pPr>
        <w:spacing w:after="0" w:line="240" w:lineRule="auto"/>
        <w:jc w:val="both"/>
        <w:rPr>
          <w:rFonts w:ascii="Arial" w:hAnsi="Arial" w:cs="Arial"/>
          <w:lang w:val="sr-Latn-CS"/>
        </w:rPr>
      </w:pPr>
    </w:p>
    <w:p w:rsidR="00F9019A" w:rsidRDefault="00F9019A" w:rsidP="00D35018">
      <w:pPr>
        <w:spacing w:after="0" w:line="240" w:lineRule="auto"/>
        <w:jc w:val="both"/>
        <w:rPr>
          <w:rFonts w:ascii="Arial" w:hAnsi="Arial" w:cs="Arial"/>
          <w:lang w:val="sr-Latn-CS"/>
        </w:rPr>
      </w:pPr>
    </w:p>
    <w:p w:rsidR="00F9019A" w:rsidRDefault="00F9019A" w:rsidP="00D35018">
      <w:pPr>
        <w:spacing w:after="0" w:line="240" w:lineRule="auto"/>
        <w:jc w:val="both"/>
        <w:rPr>
          <w:rFonts w:ascii="Arial" w:hAnsi="Arial" w:cs="Arial"/>
          <w:lang w:val="sr-Latn-CS"/>
        </w:rPr>
      </w:pPr>
    </w:p>
    <w:p w:rsidR="00F9019A" w:rsidRDefault="00F9019A" w:rsidP="00D35018">
      <w:pPr>
        <w:spacing w:after="0" w:line="240" w:lineRule="auto"/>
        <w:jc w:val="both"/>
        <w:rPr>
          <w:rFonts w:ascii="Arial" w:hAnsi="Arial" w:cs="Arial"/>
          <w:lang w:val="sr-Latn-CS"/>
        </w:rPr>
      </w:pPr>
    </w:p>
    <w:p w:rsidR="00F9019A" w:rsidRDefault="00F9019A" w:rsidP="00D35018">
      <w:pPr>
        <w:spacing w:after="0" w:line="240" w:lineRule="auto"/>
        <w:jc w:val="both"/>
        <w:rPr>
          <w:rFonts w:ascii="Arial" w:hAnsi="Arial" w:cs="Arial"/>
          <w:lang w:val="sr-Latn-CS"/>
        </w:rPr>
      </w:pPr>
    </w:p>
    <w:p w:rsidR="00F9019A" w:rsidRPr="00E56DC2" w:rsidRDefault="00F9019A" w:rsidP="00D35018">
      <w:pPr>
        <w:spacing w:after="0" w:line="240" w:lineRule="auto"/>
        <w:jc w:val="both"/>
        <w:rPr>
          <w:rFonts w:ascii="Arial" w:hAnsi="Arial" w:cs="Arial"/>
          <w:lang w:val="sr-Latn-CS"/>
        </w:rPr>
      </w:pPr>
    </w:p>
    <w:p w:rsidR="001E1CB4" w:rsidRPr="00E56DC2" w:rsidRDefault="001E1CB4" w:rsidP="00D35018">
      <w:pPr>
        <w:spacing w:after="0" w:line="240" w:lineRule="auto"/>
        <w:jc w:val="both"/>
        <w:rPr>
          <w:rFonts w:ascii="Arial" w:hAnsi="Arial" w:cs="Arial"/>
          <w:lang w:val="sr-Latn-CS"/>
        </w:rPr>
      </w:pPr>
    </w:p>
    <w:p w:rsidR="001E1CB4" w:rsidRPr="00E56DC2" w:rsidRDefault="001E1CB4" w:rsidP="00D35018">
      <w:pPr>
        <w:spacing w:after="0" w:line="240" w:lineRule="auto"/>
        <w:jc w:val="both"/>
        <w:rPr>
          <w:rFonts w:ascii="Arial" w:hAnsi="Arial" w:cs="Arial"/>
          <w:lang w:val="sr-Latn-CS"/>
        </w:rPr>
      </w:pPr>
    </w:p>
    <w:p w:rsidR="00744584" w:rsidRPr="00E56DC2" w:rsidRDefault="00592620" w:rsidP="00D35018">
      <w:pPr>
        <w:spacing w:after="0" w:line="240" w:lineRule="auto"/>
        <w:jc w:val="both"/>
        <w:rPr>
          <w:rFonts w:ascii="Arial" w:hAnsi="Arial" w:cs="Arial"/>
          <w:b/>
          <w:lang w:val="sr-Latn-CS"/>
        </w:rPr>
      </w:pPr>
      <w:r w:rsidRPr="00E56DC2">
        <w:rPr>
          <w:rFonts w:ascii="Arial" w:hAnsi="Arial" w:cs="Arial"/>
          <w:b/>
        </w:rPr>
        <w:lastRenderedPageBreak/>
        <w:t>UVOD</w:t>
      </w:r>
      <w:bookmarkEnd w:id="0"/>
      <w:bookmarkEnd w:id="1"/>
      <w:bookmarkEnd w:id="2"/>
      <w:bookmarkEnd w:id="3"/>
    </w:p>
    <w:p w:rsidR="008D636E" w:rsidRPr="00E56DC2" w:rsidRDefault="008D636E" w:rsidP="00D35018">
      <w:pPr>
        <w:spacing w:after="0" w:line="240" w:lineRule="auto"/>
        <w:jc w:val="both"/>
        <w:rPr>
          <w:rFonts w:ascii="Arial" w:hAnsi="Arial" w:cs="Arial"/>
          <w:lang w:val="sr-Latn-CS"/>
        </w:rPr>
      </w:pPr>
    </w:p>
    <w:p w:rsidR="00F9019A" w:rsidRPr="00E56DC2" w:rsidRDefault="00F9019A" w:rsidP="00F9019A">
      <w:pPr>
        <w:spacing w:after="0" w:line="240" w:lineRule="auto"/>
        <w:jc w:val="both"/>
        <w:rPr>
          <w:rFonts w:ascii="Arial" w:hAnsi="Arial" w:cs="Arial"/>
          <w:lang w:val="sr-Latn-CS"/>
        </w:rPr>
      </w:pPr>
      <w:r w:rsidRPr="00E56DC2">
        <w:rPr>
          <w:rFonts w:ascii="Arial" w:hAnsi="Arial" w:cs="Arial"/>
          <w:noProof/>
        </w:rPr>
        <w:t xml:space="preserve">U skladu sa Zakonom o koncesijama i </w:t>
      </w:r>
      <w:r w:rsidR="006B0C82">
        <w:rPr>
          <w:rFonts w:ascii="Arial" w:hAnsi="Arial" w:cs="Arial"/>
          <w:noProof/>
        </w:rPr>
        <w:t>Dopunom p</w:t>
      </w:r>
      <w:r w:rsidRPr="00E56DC2">
        <w:rPr>
          <w:rFonts w:ascii="Arial" w:hAnsi="Arial" w:cs="Arial"/>
          <w:noProof/>
        </w:rPr>
        <w:t>lan</w:t>
      </w:r>
      <w:r w:rsidR="006B0C82">
        <w:rPr>
          <w:rFonts w:ascii="Arial" w:hAnsi="Arial" w:cs="Arial"/>
          <w:noProof/>
        </w:rPr>
        <w:t>a</w:t>
      </w:r>
      <w:r w:rsidRPr="00E56DC2">
        <w:rPr>
          <w:rFonts w:ascii="Arial" w:hAnsi="Arial" w:cs="Arial"/>
          <w:noProof/>
        </w:rPr>
        <w:t xml:space="preserve"> za davanje koncesija za detaljna geološka istraživanja i eksploataciju mineralnih sirovina za 202</w:t>
      </w:r>
      <w:r>
        <w:rPr>
          <w:rFonts w:ascii="Arial" w:hAnsi="Arial" w:cs="Arial"/>
          <w:noProof/>
        </w:rPr>
        <w:t>2</w:t>
      </w:r>
      <w:r w:rsidRPr="00E56DC2">
        <w:rPr>
          <w:rFonts w:ascii="Arial" w:hAnsi="Arial" w:cs="Arial"/>
          <w:noProof/>
        </w:rPr>
        <w:t>. godinu, Minist</w:t>
      </w:r>
      <w:r>
        <w:rPr>
          <w:rFonts w:ascii="Arial" w:hAnsi="Arial" w:cs="Arial"/>
          <w:noProof/>
        </w:rPr>
        <w:t xml:space="preserve">arstvo kapitalnih investicija </w:t>
      </w:r>
      <w:r w:rsidRPr="00E56DC2">
        <w:rPr>
          <w:rFonts w:ascii="Arial" w:hAnsi="Arial" w:cs="Arial"/>
          <w:noProof/>
        </w:rPr>
        <w:t xml:space="preserve">Vlade Crne Gore (u daljem tekstu: Ministarstvo) u saradnji sa JU Zavod za geološka istraživanja, je pripremilo Koncesioni akt </w:t>
      </w:r>
      <w:r w:rsidRPr="00E56DC2">
        <w:rPr>
          <w:rFonts w:ascii="Arial" w:hAnsi="Arial" w:cs="Arial"/>
          <w:lang w:val="sr-Latn-CS"/>
        </w:rPr>
        <w:t xml:space="preserve">za davanje prava na detaljna geološka istraživanja i eksploataciju tehničko-građevinskog kamena </w:t>
      </w:r>
      <w:r>
        <w:rPr>
          <w:rFonts w:ascii="Arial" w:hAnsi="Arial" w:cs="Arial"/>
          <w:lang w:val="sr-Latn-CS"/>
        </w:rPr>
        <w:t>lokaliteta</w:t>
      </w:r>
      <w:r w:rsidRPr="00E56DC2">
        <w:rPr>
          <w:rFonts w:ascii="Arial" w:hAnsi="Arial" w:cs="Arial"/>
          <w:lang w:val="sr-Latn-CS"/>
        </w:rPr>
        <w:t xml:space="preserve"> </w:t>
      </w:r>
      <w:r>
        <w:rPr>
          <w:rFonts w:ascii="Arial" w:hAnsi="Arial" w:cs="Arial"/>
          <w:noProof/>
        </w:rPr>
        <w:t>“Presjeka”</w:t>
      </w:r>
      <w:r w:rsidRPr="00E56DC2">
        <w:rPr>
          <w:rFonts w:ascii="Arial" w:hAnsi="Arial" w:cs="Arial"/>
          <w:lang w:val="sr-Latn-CS"/>
        </w:rPr>
        <w:t xml:space="preserve">, </w:t>
      </w:r>
      <w:r>
        <w:rPr>
          <w:rFonts w:ascii="Arial" w:hAnsi="Arial" w:cs="Arial"/>
          <w:lang w:val="sr-Latn-CS"/>
        </w:rPr>
        <w:t>Prijestonica Cetinje</w:t>
      </w:r>
      <w:r w:rsidRPr="00E56DC2">
        <w:rPr>
          <w:rFonts w:ascii="Arial" w:hAnsi="Arial" w:cs="Arial"/>
          <w:lang w:val="sr-Latn-CS"/>
        </w:rPr>
        <w:t xml:space="preserve">. </w:t>
      </w:r>
    </w:p>
    <w:p w:rsidR="00F9019A" w:rsidRPr="00E56DC2" w:rsidRDefault="00F9019A" w:rsidP="00F9019A">
      <w:pPr>
        <w:spacing w:after="0" w:line="240" w:lineRule="auto"/>
        <w:jc w:val="both"/>
        <w:rPr>
          <w:rFonts w:ascii="Arial" w:hAnsi="Arial" w:cs="Arial"/>
          <w:lang w:val="sr-Latn-CS"/>
        </w:rPr>
      </w:pPr>
    </w:p>
    <w:p w:rsidR="00F9019A" w:rsidRPr="00E56DC2" w:rsidRDefault="00F9019A" w:rsidP="00F9019A">
      <w:pPr>
        <w:spacing w:after="0" w:line="240" w:lineRule="auto"/>
        <w:jc w:val="both"/>
        <w:rPr>
          <w:rFonts w:ascii="Arial" w:hAnsi="Arial" w:cs="Arial"/>
          <w:lang w:val="sr-Latn-CS"/>
        </w:rPr>
      </w:pPr>
      <w:r w:rsidRPr="00E56DC2">
        <w:rPr>
          <w:rFonts w:ascii="Arial" w:hAnsi="Arial" w:cs="Arial"/>
          <w:lang w:val="sr-Latn-CS"/>
        </w:rPr>
        <w:t xml:space="preserve">Cilj izrade Koncesionog akta je pokretanje postupka javnog nadmetanja za izbor najpovoljnije ponude za dodjelu Ugovora o koncesiji za istraživanje i eksploataciju tehničko-građevinskog kamena na </w:t>
      </w:r>
      <w:r>
        <w:rPr>
          <w:rFonts w:ascii="Arial" w:hAnsi="Arial" w:cs="Arial"/>
          <w:lang w:val="sr-Latn-CS"/>
        </w:rPr>
        <w:t>lokalitetu</w:t>
      </w:r>
      <w:r w:rsidRPr="00E56DC2">
        <w:rPr>
          <w:rFonts w:ascii="Arial" w:hAnsi="Arial" w:cs="Arial"/>
          <w:lang w:val="sr-Latn-CS"/>
        </w:rPr>
        <w:t xml:space="preserve"> </w:t>
      </w:r>
      <w:r>
        <w:rPr>
          <w:rFonts w:ascii="Arial" w:hAnsi="Arial" w:cs="Arial"/>
          <w:noProof/>
        </w:rPr>
        <w:t>“Presjeka”</w:t>
      </w:r>
      <w:r w:rsidRPr="00E56DC2">
        <w:rPr>
          <w:rFonts w:ascii="Arial" w:hAnsi="Arial" w:cs="Arial"/>
          <w:lang w:val="sr-Latn-CS"/>
        </w:rPr>
        <w:t xml:space="preserve">, </w:t>
      </w:r>
      <w:r>
        <w:rPr>
          <w:rFonts w:ascii="Arial" w:hAnsi="Arial" w:cs="Arial"/>
          <w:lang w:val="sr-Latn-CS"/>
        </w:rPr>
        <w:t>Prijestonica Cetinje</w:t>
      </w:r>
      <w:r w:rsidRPr="00E56DC2">
        <w:rPr>
          <w:rFonts w:ascii="Arial" w:hAnsi="Arial" w:cs="Arial"/>
          <w:lang w:val="sr-Latn-CS"/>
        </w:rPr>
        <w:t>.</w:t>
      </w:r>
    </w:p>
    <w:p w:rsidR="00F9019A" w:rsidRPr="00E56DC2" w:rsidRDefault="00F9019A" w:rsidP="00F9019A">
      <w:pPr>
        <w:spacing w:after="0" w:line="240" w:lineRule="auto"/>
        <w:jc w:val="both"/>
        <w:rPr>
          <w:rFonts w:ascii="Arial" w:hAnsi="Arial" w:cs="Arial"/>
          <w:lang w:val="sr-Latn-CS"/>
        </w:rPr>
      </w:pPr>
    </w:p>
    <w:p w:rsidR="00F9019A" w:rsidRPr="00E56DC2" w:rsidRDefault="00F9019A" w:rsidP="00F9019A">
      <w:pPr>
        <w:spacing w:after="0" w:line="240" w:lineRule="auto"/>
        <w:jc w:val="both"/>
        <w:rPr>
          <w:rFonts w:ascii="Arial" w:hAnsi="Arial" w:cs="Arial"/>
          <w:lang w:val="sr-Latn-CS"/>
        </w:rPr>
      </w:pPr>
      <w:r w:rsidRPr="00E56DC2">
        <w:rPr>
          <w:rFonts w:ascii="Arial" w:hAnsi="Arial" w:cs="Arial"/>
          <w:noProof/>
        </w:rPr>
        <w:t xml:space="preserve">Izrada Koncesionog akta izvršena je na osnovu </w:t>
      </w:r>
      <w:r w:rsidRPr="00BF7780">
        <w:rPr>
          <w:rFonts w:ascii="Arial" w:hAnsi="Arial" w:cs="Arial"/>
          <w:noProof/>
        </w:rPr>
        <w:t>Dopune</w:t>
      </w:r>
      <w:r>
        <w:rPr>
          <w:rFonts w:ascii="Arial" w:hAnsi="Arial" w:cs="Arial"/>
          <w:noProof/>
        </w:rPr>
        <w:t xml:space="preserve"> </w:t>
      </w:r>
      <w:r w:rsidRPr="00BF7780">
        <w:rPr>
          <w:rFonts w:ascii="Arial" w:hAnsi="Arial" w:cs="Arial"/>
          <w:noProof/>
        </w:rPr>
        <w:t>plana davanja koncesija za detaljna geološka istraživanja i eksploataciju mineralnih sirovina za 2022. godinu</w:t>
      </w:r>
      <w:r w:rsidRPr="00E56DC2">
        <w:rPr>
          <w:rFonts w:ascii="Arial" w:hAnsi="Arial" w:cs="Arial"/>
          <w:noProof/>
        </w:rPr>
        <w:t xml:space="preserve">, a u koju je uvršten i </w:t>
      </w:r>
      <w:r>
        <w:rPr>
          <w:rFonts w:ascii="Arial" w:hAnsi="Arial" w:cs="Arial"/>
          <w:noProof/>
        </w:rPr>
        <w:t>lokalitet</w:t>
      </w:r>
      <w:r w:rsidRPr="00E56DC2">
        <w:rPr>
          <w:rFonts w:ascii="Arial" w:hAnsi="Arial" w:cs="Arial"/>
          <w:noProof/>
        </w:rPr>
        <w:t xml:space="preserve"> </w:t>
      </w:r>
      <w:r w:rsidRPr="00E56DC2">
        <w:rPr>
          <w:rFonts w:ascii="Arial" w:hAnsi="Arial" w:cs="Arial"/>
          <w:lang w:val="sr-Latn-CS"/>
        </w:rPr>
        <w:t xml:space="preserve">tehničko-građevinskog kamena </w:t>
      </w:r>
      <w:r>
        <w:rPr>
          <w:rFonts w:ascii="Arial" w:hAnsi="Arial" w:cs="Arial"/>
          <w:noProof/>
        </w:rPr>
        <w:t>“Presjeka”</w:t>
      </w:r>
      <w:r w:rsidRPr="00E56DC2">
        <w:rPr>
          <w:rFonts w:ascii="Arial" w:hAnsi="Arial" w:cs="Arial"/>
          <w:lang w:val="sr-Latn-CS"/>
        </w:rPr>
        <w:t xml:space="preserve">, </w:t>
      </w:r>
      <w:r>
        <w:rPr>
          <w:rFonts w:ascii="Arial" w:hAnsi="Arial" w:cs="Arial"/>
          <w:lang w:val="sr-Latn-CS"/>
        </w:rPr>
        <w:t>Prijestonica Cetinje</w:t>
      </w:r>
      <w:r w:rsidRPr="00E56DC2">
        <w:rPr>
          <w:rFonts w:ascii="Arial" w:hAnsi="Arial" w:cs="Arial"/>
          <w:lang w:val="sr-Latn-CS"/>
        </w:rPr>
        <w:t>.</w:t>
      </w:r>
    </w:p>
    <w:p w:rsidR="00F9019A" w:rsidRPr="00E56DC2" w:rsidRDefault="00F9019A" w:rsidP="00F9019A">
      <w:pPr>
        <w:spacing w:after="0" w:line="240" w:lineRule="auto"/>
        <w:jc w:val="both"/>
        <w:rPr>
          <w:rFonts w:ascii="Arial" w:hAnsi="Arial" w:cs="Arial"/>
          <w:lang w:val="sr-Latn-CS"/>
        </w:rPr>
      </w:pPr>
    </w:p>
    <w:p w:rsidR="00F9019A" w:rsidRPr="00E600D6" w:rsidRDefault="00F9019A" w:rsidP="00F9019A">
      <w:pPr>
        <w:spacing w:after="0" w:line="240" w:lineRule="auto"/>
        <w:jc w:val="both"/>
        <w:rPr>
          <w:rFonts w:ascii="Arial" w:hAnsi="Arial" w:cs="Arial"/>
          <w:lang w:val="sr-Latn-CS"/>
        </w:rPr>
      </w:pPr>
      <w:r w:rsidRPr="00E56DC2">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rsidR="00F9019A" w:rsidRPr="00E56DC2" w:rsidRDefault="00F9019A" w:rsidP="00F9019A">
      <w:pPr>
        <w:spacing w:after="0" w:line="240" w:lineRule="auto"/>
        <w:jc w:val="both"/>
        <w:rPr>
          <w:rFonts w:ascii="Arial" w:hAnsi="Arial" w:cs="Arial"/>
          <w:lang w:val="sr-Latn-CS"/>
        </w:rPr>
      </w:pPr>
    </w:p>
    <w:p w:rsidR="00F9019A" w:rsidRPr="00E56DC2" w:rsidRDefault="00F9019A" w:rsidP="00F9019A">
      <w:pPr>
        <w:spacing w:after="0" w:line="240" w:lineRule="auto"/>
        <w:jc w:val="both"/>
        <w:rPr>
          <w:rFonts w:ascii="Arial" w:hAnsi="Arial" w:cs="Arial"/>
          <w:lang w:val="sr-Latn-CS"/>
        </w:rPr>
      </w:pPr>
      <w:r w:rsidRPr="00E56DC2">
        <w:rPr>
          <w:rFonts w:ascii="Arial" w:hAnsi="Arial" w:cs="Arial"/>
          <w:lang w:val="sr-Latn-CS"/>
        </w:rPr>
        <w:t>Poslije sprovedene javne rasprave, Ministarstvo dostavlja Vladi, u skladu sa članom 18 stav 1  Zakona o koncesijama, Koncesioni akt sa Izvještajem sa javne rasprave na usvajanje.</w:t>
      </w:r>
    </w:p>
    <w:p w:rsidR="00F9019A" w:rsidRPr="00E56DC2" w:rsidRDefault="00F9019A" w:rsidP="00F9019A">
      <w:pPr>
        <w:spacing w:after="0" w:line="240" w:lineRule="auto"/>
        <w:jc w:val="both"/>
        <w:rPr>
          <w:rFonts w:ascii="Arial" w:hAnsi="Arial" w:cs="Arial"/>
          <w:lang w:val="sr-Latn-CS"/>
        </w:rPr>
      </w:pPr>
    </w:p>
    <w:p w:rsidR="00F9019A" w:rsidRPr="00E56DC2" w:rsidRDefault="00F9019A" w:rsidP="00F9019A">
      <w:pPr>
        <w:jc w:val="both"/>
        <w:rPr>
          <w:rFonts w:ascii="Arial" w:hAnsi="Arial" w:cs="Arial"/>
          <w:lang w:val="sr-Latn-CS"/>
        </w:rPr>
      </w:pPr>
      <w:r w:rsidRPr="00E56DC2">
        <w:rPr>
          <w:rFonts w:ascii="Arial" w:hAnsi="Arial" w:cs="Arial"/>
          <w:lang w:val="sr-Latn-CS"/>
        </w:rPr>
        <w:t xml:space="preserve">Nakon usvajanja Koncesionog akta od strane Vlade, Ministarstvo objavljuje Javni oglas za davanje koncesije za detaljna geološka istraživanja i eksploataciju mineralne sirovine tehničko-građevinskog kamena na </w:t>
      </w:r>
      <w:r>
        <w:rPr>
          <w:rFonts w:ascii="Arial" w:hAnsi="Arial" w:cs="Arial"/>
          <w:lang w:val="sr-Latn-CS"/>
        </w:rPr>
        <w:t>lokalitetu</w:t>
      </w:r>
      <w:r w:rsidRPr="00E56DC2">
        <w:rPr>
          <w:rFonts w:ascii="Arial" w:hAnsi="Arial" w:cs="Arial"/>
          <w:lang w:val="sr-Latn-CS"/>
        </w:rPr>
        <w:t xml:space="preserve"> </w:t>
      </w:r>
      <w:r>
        <w:rPr>
          <w:rFonts w:ascii="Arial" w:hAnsi="Arial" w:cs="Arial"/>
          <w:noProof/>
        </w:rPr>
        <w:t>“Presjeka”</w:t>
      </w:r>
      <w:r w:rsidRPr="00E56DC2">
        <w:rPr>
          <w:rFonts w:ascii="Arial" w:hAnsi="Arial" w:cs="Arial"/>
          <w:lang w:val="sr-Latn-CS"/>
        </w:rPr>
        <w:t xml:space="preserve">, </w:t>
      </w:r>
      <w:r>
        <w:rPr>
          <w:rFonts w:ascii="Arial" w:hAnsi="Arial" w:cs="Arial"/>
          <w:lang w:val="sr-Latn-CS"/>
        </w:rPr>
        <w:t>Prijestonica Cetinje</w:t>
      </w:r>
      <w:r w:rsidRPr="00E56DC2">
        <w:rPr>
          <w:rFonts w:ascii="Arial" w:hAnsi="Arial" w:cs="Arial"/>
          <w:lang w:val="sr-Latn-CS"/>
        </w:rPr>
        <w:t>.</w:t>
      </w:r>
    </w:p>
    <w:p w:rsidR="00F9019A" w:rsidRPr="00E56DC2" w:rsidRDefault="00F9019A" w:rsidP="00F9019A">
      <w:pPr>
        <w:jc w:val="both"/>
        <w:rPr>
          <w:rFonts w:ascii="Arial" w:hAnsi="Arial" w:cs="Arial"/>
          <w:lang w:val="sr-Latn-CS"/>
        </w:rPr>
      </w:pPr>
      <w:r w:rsidRPr="00E56DC2">
        <w:rPr>
          <w:rFonts w:ascii="Arial" w:hAnsi="Arial" w:cs="Arial"/>
          <w:lang w:val="sr-Latn-CS" w:eastAsia="sl-SI"/>
        </w:rPr>
        <w:t xml:space="preserve">Koncesija za detaljna geološka istraživanja i </w:t>
      </w:r>
      <w:r w:rsidRPr="00E56DC2">
        <w:rPr>
          <w:rFonts w:ascii="Arial" w:hAnsi="Arial" w:cs="Arial"/>
          <w:lang w:val="sr-Latn-CS"/>
        </w:rPr>
        <w:t xml:space="preserve">eksploataciju tehničko-građevinskog kamena na </w:t>
      </w:r>
      <w:r>
        <w:rPr>
          <w:rFonts w:ascii="Arial" w:hAnsi="Arial" w:cs="Arial"/>
          <w:lang w:val="sr-Latn-CS"/>
        </w:rPr>
        <w:t>lokalitetu</w:t>
      </w:r>
      <w:r w:rsidRPr="00E56DC2">
        <w:rPr>
          <w:rFonts w:ascii="Arial" w:hAnsi="Arial" w:cs="Arial"/>
          <w:lang w:val="sr-Latn-CS"/>
        </w:rPr>
        <w:t xml:space="preserve"> </w:t>
      </w:r>
      <w:r>
        <w:rPr>
          <w:rFonts w:ascii="Arial" w:hAnsi="Arial" w:cs="Arial"/>
          <w:noProof/>
        </w:rPr>
        <w:t>“Presjeka”</w:t>
      </w:r>
      <w:r w:rsidRPr="00E56DC2">
        <w:rPr>
          <w:rFonts w:ascii="Arial" w:hAnsi="Arial" w:cs="Arial"/>
          <w:lang w:val="sr-Latn-CS"/>
        </w:rPr>
        <w:t xml:space="preserve">, </w:t>
      </w:r>
      <w:r>
        <w:rPr>
          <w:rFonts w:ascii="Arial" w:hAnsi="Arial" w:cs="Arial"/>
          <w:lang w:val="sr-Latn-CS"/>
        </w:rPr>
        <w:t>Prijestonica Cetinje</w:t>
      </w:r>
      <w:r w:rsidRPr="00E56DC2">
        <w:rPr>
          <w:rFonts w:ascii="Arial" w:hAnsi="Arial" w:cs="Arial"/>
          <w:lang w:val="sr-Latn-CS"/>
        </w:rPr>
        <w:t>, daje</w:t>
      </w:r>
      <w:r w:rsidRPr="00E56DC2">
        <w:rPr>
          <w:rFonts w:ascii="Arial" w:hAnsi="Arial" w:cs="Arial"/>
          <w:lang w:val="sr-Latn-CS" w:eastAsia="sl-SI"/>
        </w:rPr>
        <w:t xml:space="preserve"> </w:t>
      </w:r>
      <w:r w:rsidRPr="00E56DC2">
        <w:rPr>
          <w:rFonts w:ascii="Arial" w:hAnsi="Arial" w:cs="Arial"/>
          <w:lang w:val="sr-Latn-CS"/>
        </w:rPr>
        <w:t>se</w:t>
      </w:r>
      <w:r w:rsidRPr="00E56DC2">
        <w:rPr>
          <w:rFonts w:ascii="Arial" w:hAnsi="Arial" w:cs="Arial"/>
          <w:lang w:val="sr-Latn-CS" w:eastAsia="sl-SI"/>
        </w:rPr>
        <w:t xml:space="preserve"> putem javnog nadmetanja u otvorenom postupku, na način propisan Zakonom o koncesijama.</w:t>
      </w:r>
    </w:p>
    <w:p w:rsidR="00F9019A" w:rsidRPr="00E56DC2" w:rsidRDefault="00F9019A" w:rsidP="00F9019A">
      <w:pPr>
        <w:spacing w:after="0" w:line="240" w:lineRule="auto"/>
        <w:jc w:val="both"/>
        <w:rPr>
          <w:rFonts w:ascii="Arial" w:hAnsi="Arial" w:cs="Arial"/>
          <w:lang w:val="sr-Latn-CS" w:eastAsia="sl-SI"/>
        </w:rPr>
      </w:pPr>
      <w:r w:rsidRPr="00E56DC2">
        <w:rPr>
          <w:rFonts w:ascii="Arial" w:hAnsi="Arial" w:cs="Arial"/>
          <w:lang w:val="sr-Latn-CS" w:eastAsia="sl-SI"/>
        </w:rPr>
        <w:t xml:space="preserve">Ponuđač dostavlja ponudu na osnovu Javnog oglasa za davanje koncesije. Rok za dostavljanje ponuda ne može biti kraći od 30 dana od dana objavljivanja Javnog oglasa u dnevnom </w:t>
      </w:r>
      <w:r w:rsidRPr="00E56DC2">
        <w:rPr>
          <w:rFonts w:ascii="Arial" w:hAnsi="Arial" w:cs="Arial"/>
          <w:lang w:eastAsia="sl-SI"/>
        </w:rPr>
        <w:t>š</w:t>
      </w:r>
      <w:r w:rsidRPr="00E56DC2">
        <w:rPr>
          <w:rFonts w:ascii="Arial" w:hAnsi="Arial" w:cs="Arial"/>
          <w:lang w:val="sr-Latn-CS" w:eastAsia="sl-SI"/>
        </w:rPr>
        <w:t>tampanom mediju.</w:t>
      </w:r>
    </w:p>
    <w:p w:rsidR="00F9019A" w:rsidRPr="00E56DC2" w:rsidRDefault="00F9019A" w:rsidP="00F9019A">
      <w:pPr>
        <w:spacing w:after="0" w:line="240" w:lineRule="auto"/>
        <w:jc w:val="both"/>
        <w:rPr>
          <w:rFonts w:ascii="Arial" w:hAnsi="Arial" w:cs="Arial"/>
          <w:lang w:val="sr-Latn-CS" w:eastAsia="sl-SI"/>
        </w:rPr>
      </w:pPr>
    </w:p>
    <w:p w:rsidR="00F9019A" w:rsidRPr="00E56DC2" w:rsidRDefault="00F9019A" w:rsidP="00F9019A">
      <w:pPr>
        <w:spacing w:after="0" w:line="240" w:lineRule="auto"/>
        <w:jc w:val="both"/>
        <w:rPr>
          <w:rFonts w:ascii="Arial" w:hAnsi="Arial" w:cs="Arial"/>
          <w:lang w:val="sr-Latn-CS" w:eastAsia="sl-SI"/>
        </w:rPr>
      </w:pPr>
      <w:r w:rsidRPr="00E56DC2">
        <w:rPr>
          <w:rFonts w:ascii="Arial" w:hAnsi="Arial" w:cs="Arial"/>
          <w:lang w:val="sr-Latn-CS" w:eastAsia="sl-SI"/>
        </w:rPr>
        <w:t>Javni oglas se objavljuje i u ’’Službenom listu Crne Gore’’.</w:t>
      </w:r>
    </w:p>
    <w:p w:rsidR="000E4FD4" w:rsidRPr="00E56DC2" w:rsidRDefault="000E4FD4" w:rsidP="00D35018">
      <w:pPr>
        <w:spacing w:after="0" w:line="240" w:lineRule="auto"/>
        <w:jc w:val="both"/>
        <w:rPr>
          <w:rFonts w:ascii="Arial" w:hAnsi="Arial" w:cs="Arial"/>
          <w:lang w:val="sr-Latn-CS" w:eastAsia="sl-SI"/>
        </w:rPr>
      </w:pPr>
    </w:p>
    <w:p w:rsidR="00744584" w:rsidRPr="00E56DC2" w:rsidRDefault="00744584" w:rsidP="00D35018">
      <w:pPr>
        <w:spacing w:after="0" w:line="240" w:lineRule="auto"/>
        <w:jc w:val="both"/>
        <w:rPr>
          <w:rFonts w:ascii="Arial" w:hAnsi="Arial" w:cs="Arial"/>
          <w:lang w:val="sr-Latn-CS" w:eastAsia="sl-SI"/>
        </w:rPr>
      </w:pPr>
    </w:p>
    <w:p w:rsidR="00AF5478" w:rsidRPr="00E56DC2" w:rsidRDefault="00AF5478" w:rsidP="00D35018">
      <w:pPr>
        <w:spacing w:after="0" w:line="240" w:lineRule="auto"/>
        <w:jc w:val="both"/>
        <w:rPr>
          <w:rFonts w:ascii="Arial" w:hAnsi="Arial" w:cs="Arial"/>
          <w:lang w:val="sr-Latn-CS" w:eastAsia="sl-SI"/>
        </w:rPr>
      </w:pPr>
    </w:p>
    <w:p w:rsidR="00AF5478" w:rsidRPr="00E56DC2" w:rsidRDefault="00AF5478" w:rsidP="00D35018">
      <w:pPr>
        <w:spacing w:after="0" w:line="240" w:lineRule="auto"/>
        <w:jc w:val="both"/>
        <w:rPr>
          <w:rFonts w:ascii="Arial" w:hAnsi="Arial" w:cs="Arial"/>
          <w:lang w:val="sr-Latn-CS" w:eastAsia="sl-SI"/>
        </w:rPr>
      </w:pPr>
    </w:p>
    <w:p w:rsidR="00AF5478" w:rsidRPr="00E56DC2" w:rsidRDefault="00AF5478" w:rsidP="00D35018">
      <w:pPr>
        <w:spacing w:after="0" w:line="240" w:lineRule="auto"/>
        <w:jc w:val="both"/>
        <w:rPr>
          <w:rFonts w:ascii="Arial" w:hAnsi="Arial" w:cs="Arial"/>
          <w:lang w:val="sr-Latn-CS" w:eastAsia="sl-SI"/>
        </w:rPr>
      </w:pPr>
    </w:p>
    <w:p w:rsidR="00AF5478" w:rsidRPr="00E56DC2" w:rsidRDefault="00AF5478" w:rsidP="00D35018">
      <w:pPr>
        <w:spacing w:after="0" w:line="240" w:lineRule="auto"/>
        <w:jc w:val="both"/>
        <w:rPr>
          <w:rFonts w:ascii="Arial" w:hAnsi="Arial" w:cs="Arial"/>
          <w:lang w:val="sr-Latn-CS" w:eastAsia="sl-SI"/>
        </w:rPr>
      </w:pPr>
    </w:p>
    <w:p w:rsidR="00AF5478" w:rsidRPr="00E56DC2" w:rsidRDefault="00AF5478" w:rsidP="00D35018">
      <w:pPr>
        <w:spacing w:after="0" w:line="240" w:lineRule="auto"/>
        <w:jc w:val="both"/>
        <w:rPr>
          <w:rFonts w:ascii="Arial" w:hAnsi="Arial" w:cs="Arial"/>
          <w:lang w:val="sr-Latn-CS" w:eastAsia="sl-SI"/>
        </w:rPr>
      </w:pPr>
    </w:p>
    <w:p w:rsidR="00AF5478" w:rsidRDefault="00AF5478" w:rsidP="00D35018">
      <w:pPr>
        <w:spacing w:after="0" w:line="240" w:lineRule="auto"/>
        <w:jc w:val="both"/>
        <w:rPr>
          <w:rFonts w:ascii="Arial" w:hAnsi="Arial" w:cs="Arial"/>
          <w:lang w:val="sr-Latn-CS" w:eastAsia="sl-SI"/>
        </w:rPr>
      </w:pPr>
    </w:p>
    <w:p w:rsidR="00E600D6" w:rsidRDefault="00E600D6" w:rsidP="00D35018">
      <w:pPr>
        <w:spacing w:after="0" w:line="240" w:lineRule="auto"/>
        <w:jc w:val="both"/>
        <w:rPr>
          <w:rFonts w:ascii="Arial" w:hAnsi="Arial" w:cs="Arial"/>
          <w:lang w:val="sr-Latn-CS" w:eastAsia="sl-SI"/>
        </w:rPr>
      </w:pPr>
    </w:p>
    <w:p w:rsidR="00E600D6" w:rsidRPr="00E56DC2" w:rsidRDefault="00E600D6" w:rsidP="00D35018">
      <w:pPr>
        <w:spacing w:after="0" w:line="240" w:lineRule="auto"/>
        <w:jc w:val="both"/>
        <w:rPr>
          <w:rFonts w:ascii="Arial" w:hAnsi="Arial" w:cs="Arial"/>
          <w:lang w:val="sr-Latn-CS" w:eastAsia="sl-SI"/>
        </w:rPr>
      </w:pPr>
    </w:p>
    <w:p w:rsidR="00F1698B" w:rsidRPr="00E56DC2" w:rsidRDefault="00F1698B" w:rsidP="00D35018">
      <w:pPr>
        <w:spacing w:after="0" w:line="240" w:lineRule="auto"/>
        <w:jc w:val="both"/>
        <w:rPr>
          <w:rFonts w:ascii="Arial" w:hAnsi="Arial" w:cs="Arial"/>
          <w:lang w:val="sr-Latn-CS" w:eastAsia="sl-SI"/>
        </w:rPr>
      </w:pPr>
    </w:p>
    <w:p w:rsidR="00F1698B" w:rsidRPr="00E56DC2" w:rsidRDefault="00F1698B" w:rsidP="00D35018">
      <w:pPr>
        <w:spacing w:after="0" w:line="240" w:lineRule="auto"/>
        <w:jc w:val="both"/>
        <w:rPr>
          <w:rFonts w:ascii="Arial" w:hAnsi="Arial" w:cs="Arial"/>
          <w:lang w:val="sr-Latn-CS" w:eastAsia="sl-SI"/>
        </w:rPr>
      </w:pPr>
    </w:p>
    <w:p w:rsidR="00AF5478" w:rsidRPr="00E56DC2" w:rsidRDefault="00AF5478" w:rsidP="00D35018">
      <w:pPr>
        <w:spacing w:after="0" w:line="240" w:lineRule="auto"/>
        <w:jc w:val="both"/>
        <w:rPr>
          <w:rFonts w:ascii="Arial" w:hAnsi="Arial" w:cs="Arial"/>
          <w:lang w:val="sr-Latn-CS" w:eastAsia="sl-SI"/>
        </w:rPr>
      </w:pPr>
    </w:p>
    <w:p w:rsidR="00E77AD9" w:rsidRPr="00E56DC2" w:rsidRDefault="00E77AD9" w:rsidP="00D35018">
      <w:pPr>
        <w:spacing w:after="0" w:line="240" w:lineRule="auto"/>
        <w:jc w:val="both"/>
        <w:rPr>
          <w:rFonts w:ascii="Arial" w:hAnsi="Arial" w:cs="Arial"/>
          <w:lang w:val="sr-Latn-CS" w:eastAsia="sl-SI"/>
        </w:rPr>
      </w:pPr>
    </w:p>
    <w:p w:rsidR="00474665" w:rsidRDefault="00592620" w:rsidP="00474665">
      <w:pPr>
        <w:pStyle w:val="Heading1"/>
        <w:numPr>
          <w:ilvl w:val="0"/>
          <w:numId w:val="39"/>
        </w:numPr>
        <w:jc w:val="both"/>
        <w:rPr>
          <w:rFonts w:ascii="Arial" w:hAnsi="Arial" w:cs="Arial"/>
          <w:sz w:val="22"/>
          <w:szCs w:val="22"/>
        </w:rPr>
      </w:pPr>
      <w:bookmarkStart w:id="4" w:name="_Toc402262925"/>
      <w:r w:rsidRPr="00E56DC2">
        <w:rPr>
          <w:rFonts w:ascii="Arial" w:hAnsi="Arial" w:cs="Arial"/>
          <w:sz w:val="22"/>
          <w:szCs w:val="22"/>
        </w:rPr>
        <w:lastRenderedPageBreak/>
        <w:t xml:space="preserve">TEHNIČKI IZVJEŠTAJ O </w:t>
      </w:r>
      <w:r w:rsidR="00303EEB">
        <w:rPr>
          <w:rFonts w:ascii="Arial" w:hAnsi="Arial" w:cs="Arial"/>
          <w:sz w:val="22"/>
          <w:szCs w:val="22"/>
        </w:rPr>
        <w:t>LOKALITETU</w:t>
      </w:r>
      <w:r w:rsidRPr="00E56DC2">
        <w:rPr>
          <w:rFonts w:ascii="Arial" w:hAnsi="Arial" w:cs="Arial"/>
          <w:sz w:val="22"/>
          <w:szCs w:val="22"/>
        </w:rPr>
        <w:t xml:space="preserve"> </w:t>
      </w:r>
      <w:r w:rsidR="002D6F71" w:rsidRPr="00E56DC2">
        <w:rPr>
          <w:rFonts w:ascii="Arial" w:hAnsi="Arial" w:cs="Arial"/>
          <w:sz w:val="22"/>
          <w:szCs w:val="22"/>
        </w:rPr>
        <w:t xml:space="preserve">TEHNIČKO-GRAĐEVINSKOG KAMENA </w:t>
      </w:r>
      <w:r w:rsidR="00474665">
        <w:rPr>
          <w:rFonts w:ascii="Arial" w:hAnsi="Arial" w:cs="Arial"/>
          <w:sz w:val="22"/>
          <w:szCs w:val="22"/>
        </w:rPr>
        <w:t xml:space="preserve"> </w:t>
      </w:r>
    </w:p>
    <w:p w:rsidR="00744584" w:rsidRPr="00E56DC2" w:rsidRDefault="00834096" w:rsidP="00474665">
      <w:pPr>
        <w:pStyle w:val="Heading1"/>
        <w:numPr>
          <w:ilvl w:val="0"/>
          <w:numId w:val="0"/>
        </w:numPr>
        <w:ind w:left="720"/>
        <w:jc w:val="both"/>
        <w:rPr>
          <w:rFonts w:ascii="Arial" w:hAnsi="Arial" w:cs="Arial"/>
          <w:sz w:val="22"/>
          <w:szCs w:val="22"/>
        </w:rPr>
      </w:pPr>
      <w:r>
        <w:rPr>
          <w:rFonts w:ascii="Arial" w:hAnsi="Arial" w:cs="Arial"/>
          <w:sz w:val="22"/>
          <w:szCs w:val="22"/>
        </w:rPr>
        <w:t>“</w:t>
      </w:r>
      <w:r w:rsidR="0013274A">
        <w:rPr>
          <w:rFonts w:ascii="Arial" w:hAnsi="Arial" w:cs="Arial"/>
          <w:sz w:val="22"/>
          <w:szCs w:val="22"/>
        </w:rPr>
        <w:t>PRESJEKA</w:t>
      </w:r>
      <w:r>
        <w:rPr>
          <w:rFonts w:ascii="Arial" w:hAnsi="Arial" w:cs="Arial"/>
          <w:sz w:val="22"/>
          <w:szCs w:val="22"/>
        </w:rPr>
        <w:t>”</w:t>
      </w:r>
      <w:bookmarkEnd w:id="4"/>
      <w:r w:rsidRPr="00E56DC2">
        <w:rPr>
          <w:rFonts w:ascii="Arial" w:hAnsi="Arial" w:cs="Arial"/>
          <w:sz w:val="22"/>
          <w:szCs w:val="22"/>
        </w:rPr>
        <w:t xml:space="preserve">, </w:t>
      </w:r>
      <w:r w:rsidR="00DD629D">
        <w:rPr>
          <w:rFonts w:ascii="Arial" w:hAnsi="Arial" w:cs="Arial"/>
          <w:sz w:val="22"/>
          <w:szCs w:val="22"/>
        </w:rPr>
        <w:t>PRIJESTONICA CETINJE</w:t>
      </w:r>
      <w:r w:rsidRPr="00E56DC2">
        <w:rPr>
          <w:rFonts w:ascii="Arial" w:hAnsi="Arial" w:cs="Arial"/>
          <w:sz w:val="22"/>
          <w:szCs w:val="22"/>
        </w:rPr>
        <w:t xml:space="preserve"> </w:t>
      </w:r>
    </w:p>
    <w:p w:rsidR="006245BE" w:rsidRPr="00E56DC2" w:rsidRDefault="006245BE" w:rsidP="00474665">
      <w:pPr>
        <w:spacing w:after="0" w:line="240" w:lineRule="auto"/>
        <w:rPr>
          <w:lang w:val="sr-Latn-CS"/>
        </w:rPr>
      </w:pPr>
    </w:p>
    <w:p w:rsidR="00744584" w:rsidRPr="00E56DC2" w:rsidRDefault="006245BE" w:rsidP="00474665">
      <w:pPr>
        <w:pStyle w:val="Heading2"/>
      </w:pPr>
      <w:bookmarkStart w:id="5" w:name="_Toc402262926"/>
      <w:r w:rsidRPr="00E56DC2">
        <w:t xml:space="preserve">1.1. </w:t>
      </w:r>
      <w:r w:rsidR="00744584" w:rsidRPr="00E56DC2">
        <w:t>Predmet Koncesionog akta</w:t>
      </w:r>
      <w:bookmarkEnd w:id="5"/>
    </w:p>
    <w:p w:rsidR="00744584" w:rsidRPr="00E56DC2" w:rsidRDefault="00744584" w:rsidP="00474665">
      <w:pPr>
        <w:spacing w:after="0" w:line="240" w:lineRule="auto"/>
        <w:jc w:val="both"/>
        <w:rPr>
          <w:rFonts w:ascii="Arial" w:hAnsi="Arial" w:cs="Arial"/>
          <w:b/>
          <w:lang w:val="sr-Latn-CS"/>
        </w:rPr>
      </w:pPr>
    </w:p>
    <w:p w:rsidR="007D5270" w:rsidRPr="00E56DC2" w:rsidRDefault="00744584" w:rsidP="00474665">
      <w:pPr>
        <w:spacing w:after="0" w:line="240" w:lineRule="auto"/>
        <w:rPr>
          <w:rFonts w:ascii="Arial" w:hAnsi="Arial" w:cs="Arial"/>
          <w:lang w:val="sr-Latn-CS"/>
        </w:rPr>
      </w:pPr>
      <w:r w:rsidRPr="00E56DC2">
        <w:rPr>
          <w:rFonts w:ascii="Arial" w:hAnsi="Arial" w:cs="Arial"/>
          <w:lang w:val="sr-Latn-CS"/>
        </w:rPr>
        <w:t xml:space="preserve">Predmet ovog Koncesionog akta je </w:t>
      </w:r>
      <w:r w:rsidR="002B5AE7">
        <w:rPr>
          <w:rFonts w:ascii="Arial" w:hAnsi="Arial" w:cs="Arial"/>
          <w:lang w:val="sr-Latn-CS"/>
        </w:rPr>
        <w:t>lokalitet</w:t>
      </w:r>
      <w:r w:rsidRPr="00E56DC2">
        <w:rPr>
          <w:rFonts w:ascii="Arial" w:hAnsi="Arial" w:cs="Arial"/>
          <w:lang w:val="sr-Latn-CS"/>
        </w:rPr>
        <w:t xml:space="preserve"> mineralne sirovine </w:t>
      </w:r>
      <w:r w:rsidR="002D6F71" w:rsidRPr="00E56DC2">
        <w:rPr>
          <w:rFonts w:ascii="Arial" w:hAnsi="Arial" w:cs="Arial"/>
          <w:lang w:val="sr-Latn-CS"/>
        </w:rPr>
        <w:t xml:space="preserve">tehničko-građevinskog kamena </w:t>
      </w:r>
      <w:r w:rsidR="00E217BE">
        <w:rPr>
          <w:rFonts w:ascii="Arial" w:hAnsi="Arial" w:cs="Arial"/>
          <w:lang w:val="sr-Latn-CS"/>
        </w:rPr>
        <w:t>“</w:t>
      </w:r>
      <w:r w:rsidR="0013274A">
        <w:rPr>
          <w:rFonts w:ascii="Arial" w:hAnsi="Arial" w:cs="Arial"/>
          <w:lang w:val="sr-Latn-CS"/>
        </w:rPr>
        <w:t>Presjeka</w:t>
      </w:r>
      <w:r w:rsidR="00E217BE">
        <w:rPr>
          <w:rFonts w:ascii="Arial" w:hAnsi="Arial" w:cs="Arial"/>
          <w:lang w:val="sr-Latn-CS"/>
        </w:rPr>
        <w:t>”</w:t>
      </w:r>
      <w:r w:rsidR="00E920EB" w:rsidRPr="00E56DC2">
        <w:rPr>
          <w:rFonts w:ascii="Arial" w:hAnsi="Arial" w:cs="Arial"/>
          <w:lang w:val="sr-Latn-CS"/>
        </w:rPr>
        <w:t>,</w:t>
      </w:r>
      <w:r w:rsidR="009D4FD3" w:rsidRPr="00E56DC2">
        <w:rPr>
          <w:rFonts w:ascii="Arial" w:hAnsi="Arial" w:cs="Arial"/>
          <w:lang w:val="sr-Latn-CS"/>
        </w:rPr>
        <w:t xml:space="preserve"> </w:t>
      </w:r>
      <w:r w:rsidR="00DD629D">
        <w:rPr>
          <w:rFonts w:ascii="Arial" w:hAnsi="Arial" w:cs="Arial"/>
          <w:lang w:val="sr-Latn-CS"/>
        </w:rPr>
        <w:t>Prijestonica Cetinje</w:t>
      </w:r>
      <w:r w:rsidRPr="00E56DC2">
        <w:rPr>
          <w:rFonts w:ascii="Arial" w:hAnsi="Arial" w:cs="Arial"/>
          <w:lang w:val="sr-Latn-CS"/>
        </w:rPr>
        <w:t>.</w:t>
      </w:r>
      <w:bookmarkStart w:id="6" w:name="_Toc402262927"/>
    </w:p>
    <w:p w:rsidR="007D5270" w:rsidRPr="00E56DC2" w:rsidRDefault="007D5270" w:rsidP="00474665">
      <w:pPr>
        <w:spacing w:after="0" w:line="240" w:lineRule="auto"/>
        <w:rPr>
          <w:rFonts w:ascii="Arial" w:hAnsi="Arial" w:cs="Arial"/>
          <w:lang w:val="sr-Latn-CS"/>
        </w:rPr>
      </w:pPr>
    </w:p>
    <w:p w:rsidR="00857A57" w:rsidRPr="00012C08" w:rsidRDefault="006245BE" w:rsidP="00474665">
      <w:pPr>
        <w:spacing w:after="0" w:line="240" w:lineRule="auto"/>
        <w:rPr>
          <w:rFonts w:ascii="Arial" w:hAnsi="Arial" w:cs="Times New Roman"/>
          <w:b/>
          <w:bCs/>
          <w:iCs/>
          <w:lang w:val="sr-Latn-CS"/>
        </w:rPr>
      </w:pPr>
      <w:r w:rsidRPr="00012C08">
        <w:rPr>
          <w:rFonts w:ascii="Arial" w:hAnsi="Arial" w:cs="Times New Roman"/>
          <w:b/>
          <w:bCs/>
          <w:iCs/>
          <w:lang w:val="sr-Latn-CS"/>
        </w:rPr>
        <w:t xml:space="preserve">1.2. </w:t>
      </w:r>
      <w:r w:rsidR="00744584" w:rsidRPr="00012C08">
        <w:rPr>
          <w:rFonts w:ascii="Arial" w:hAnsi="Arial" w:cs="Times New Roman"/>
          <w:b/>
          <w:bCs/>
          <w:iCs/>
          <w:lang w:val="sr-Latn-CS"/>
        </w:rPr>
        <w:t xml:space="preserve">Položaj i opis </w:t>
      </w:r>
      <w:r w:rsidR="00C85E67" w:rsidRPr="00012C08">
        <w:rPr>
          <w:rFonts w:ascii="Arial" w:hAnsi="Arial" w:cs="Times New Roman"/>
          <w:b/>
          <w:bCs/>
          <w:iCs/>
          <w:lang w:val="sr-Latn-CS"/>
        </w:rPr>
        <w:t>pojave</w:t>
      </w:r>
      <w:bookmarkEnd w:id="6"/>
    </w:p>
    <w:p w:rsidR="00857A57" w:rsidRPr="00E56DC2" w:rsidRDefault="00857A57" w:rsidP="00474665">
      <w:pPr>
        <w:spacing w:after="0" w:line="240" w:lineRule="auto"/>
        <w:rPr>
          <w:lang w:val="sr-Latn-CS"/>
        </w:rPr>
      </w:pPr>
    </w:p>
    <w:p w:rsidR="00012C08" w:rsidRDefault="00012C08" w:rsidP="00474665">
      <w:pPr>
        <w:spacing w:after="0" w:line="240" w:lineRule="auto"/>
        <w:jc w:val="both"/>
        <w:rPr>
          <w:rFonts w:ascii="Arial" w:hAnsi="Arial" w:cs="Arial"/>
          <w:lang w:val="sr-Latn-CS"/>
        </w:rPr>
      </w:pPr>
      <w:r w:rsidRPr="00371A37">
        <w:rPr>
          <w:rFonts w:ascii="Arial" w:hAnsi="Arial" w:cs="Arial"/>
        </w:rPr>
        <w:t>Lokalitet tehničko-građevinskog kamena “Presjeka”</w:t>
      </w:r>
      <w:r w:rsidRPr="00371A37">
        <w:rPr>
          <w:rFonts w:ascii="Arial" w:hAnsi="Arial" w:cs="Arial"/>
          <w:lang w:val="sr-Latn-CS"/>
        </w:rPr>
        <w:t>, nalazi se neposredno uz magistralni put Podgorica-Cetinje-Budva na oko 20 km od Podgorice</w:t>
      </w:r>
      <w:r w:rsidR="006B0C82">
        <w:rPr>
          <w:rFonts w:ascii="Arial" w:hAnsi="Arial" w:cs="Arial"/>
          <w:lang w:val="sr-Latn-CS"/>
        </w:rPr>
        <w:t>,</w:t>
      </w:r>
      <w:r w:rsidRPr="00371A37">
        <w:rPr>
          <w:rFonts w:ascii="Arial" w:hAnsi="Arial" w:cs="Arial"/>
          <w:lang w:val="sr-Latn-CS"/>
        </w:rPr>
        <w:t xml:space="preserve"> u pravcu jugozapada</w:t>
      </w:r>
      <w:r w:rsidR="006B0C82">
        <w:rPr>
          <w:rFonts w:ascii="Arial" w:hAnsi="Arial" w:cs="Arial"/>
          <w:lang w:val="sr-Latn-CS"/>
        </w:rPr>
        <w:t>,</w:t>
      </w:r>
      <w:r w:rsidRPr="00371A37">
        <w:rPr>
          <w:rFonts w:ascii="Arial" w:hAnsi="Arial" w:cs="Arial"/>
          <w:lang w:val="sr-Latn-CS"/>
        </w:rPr>
        <w:t xml:space="preserve"> i na oko 8 km udaljenosti od Cetinja</w:t>
      </w:r>
      <w:r w:rsidR="006B0C82">
        <w:rPr>
          <w:rFonts w:ascii="Arial" w:hAnsi="Arial" w:cs="Arial"/>
          <w:lang w:val="sr-Latn-CS"/>
        </w:rPr>
        <w:t>,</w:t>
      </w:r>
      <w:r w:rsidRPr="00371A37">
        <w:rPr>
          <w:rFonts w:ascii="Arial" w:hAnsi="Arial" w:cs="Arial"/>
          <w:lang w:val="sr-Latn-CS"/>
        </w:rPr>
        <w:t xml:space="preserve"> na području mjesta Gornji Ulići. Sa magistralnog puta Podgorica-Cetinje-Budva odvaja se lokalni makadamski put širine 3 m koji zalazi u traženi prostor. Prema katastarskoj podjeli traženi prostor pripada Opštini Cetinje, KO Ceklin, i zauzima površinu od </w:t>
      </w:r>
      <w:r w:rsidRPr="00371A37">
        <w:rPr>
          <w:rFonts w:ascii="Arial" w:hAnsi="Arial" w:cs="Arial"/>
        </w:rPr>
        <w:t>224.706 m</w:t>
      </w:r>
      <w:r w:rsidRPr="00371A37">
        <w:rPr>
          <w:rFonts w:ascii="Arial" w:hAnsi="Arial" w:cs="Arial"/>
          <w:vertAlign w:val="superscript"/>
        </w:rPr>
        <w:t>2</w:t>
      </w:r>
      <w:r w:rsidRPr="00371A37">
        <w:rPr>
          <w:rFonts w:ascii="Arial" w:hAnsi="Arial" w:cs="Arial"/>
        </w:rPr>
        <w:t xml:space="preserve"> ili 22,5 ha</w:t>
      </w:r>
      <w:r w:rsidRPr="00371A37">
        <w:rPr>
          <w:rFonts w:ascii="Arial" w:hAnsi="Arial" w:cs="Arial"/>
          <w:lang w:val="sr-Latn-CS"/>
        </w:rPr>
        <w:t>.</w:t>
      </w:r>
    </w:p>
    <w:p w:rsidR="00193C8D" w:rsidRPr="00371A37" w:rsidRDefault="00193C8D" w:rsidP="00474665">
      <w:pPr>
        <w:spacing w:after="0" w:line="240" w:lineRule="auto"/>
        <w:jc w:val="both"/>
        <w:rPr>
          <w:rFonts w:ascii="Arial" w:hAnsi="Arial" w:cs="Arial"/>
          <w:lang w:val="sr-Latn-CS"/>
        </w:rPr>
      </w:pPr>
    </w:p>
    <w:p w:rsidR="00012C08" w:rsidRDefault="00012C08" w:rsidP="00474665">
      <w:pPr>
        <w:spacing w:after="0" w:line="240" w:lineRule="auto"/>
        <w:jc w:val="both"/>
        <w:rPr>
          <w:rFonts w:ascii="Arial" w:hAnsi="Arial" w:cs="Arial"/>
          <w:lang w:val="sr-Latn-CS"/>
        </w:rPr>
      </w:pPr>
      <w:r w:rsidRPr="00371A37">
        <w:rPr>
          <w:rFonts w:ascii="Arial" w:hAnsi="Arial" w:cs="Arial"/>
          <w:lang w:val="sr-Latn-CS"/>
        </w:rPr>
        <w:t>Pojava tehničko-građevinskog kamena '“Presjeka'“, Gornji Ulići, pripada geografskom listu Titograd 1:100 000, sekcija Orasi 1:25 000.</w:t>
      </w:r>
    </w:p>
    <w:p w:rsidR="00193C8D" w:rsidRPr="00371A37" w:rsidRDefault="00193C8D" w:rsidP="00474665">
      <w:pPr>
        <w:spacing w:after="0" w:line="240" w:lineRule="auto"/>
        <w:jc w:val="both"/>
        <w:rPr>
          <w:rFonts w:ascii="Arial" w:hAnsi="Arial" w:cs="Arial"/>
          <w:lang w:val="sr-Latn-CS"/>
        </w:rPr>
      </w:pPr>
    </w:p>
    <w:p w:rsidR="00012C08" w:rsidRPr="00371A37" w:rsidRDefault="00012C08" w:rsidP="00474665">
      <w:pPr>
        <w:spacing w:after="0" w:line="240" w:lineRule="auto"/>
        <w:jc w:val="both"/>
        <w:rPr>
          <w:rFonts w:ascii="Arial" w:hAnsi="Arial" w:cs="Arial"/>
          <w:lang w:val="sr-Latn-CS"/>
        </w:rPr>
      </w:pPr>
      <w:r w:rsidRPr="00371A37">
        <w:rPr>
          <w:rFonts w:ascii="Arial" w:hAnsi="Arial" w:cs="Arial"/>
          <w:lang w:val="sr-Latn-CS"/>
        </w:rPr>
        <w:t xml:space="preserve">Traženi prostor nalazi se na karstnom području sela Gornji Ulići, na nadmorskoj visini od 450 do 550 m.n.m. Prostor je izgrađen od debeloslojevitih i bankovitih krečnjaka i dolomitisanih krečnjaka jurske starosti. </w:t>
      </w:r>
    </w:p>
    <w:p w:rsidR="00012C08" w:rsidRPr="00371A37" w:rsidRDefault="00012C08" w:rsidP="00474665">
      <w:pPr>
        <w:spacing w:after="0" w:line="240" w:lineRule="auto"/>
        <w:jc w:val="both"/>
        <w:rPr>
          <w:rFonts w:ascii="Arial" w:hAnsi="Arial" w:cs="Arial"/>
        </w:rPr>
      </w:pPr>
    </w:p>
    <w:p w:rsidR="00012C08" w:rsidRPr="00371A37" w:rsidRDefault="00012C08" w:rsidP="00474665">
      <w:pPr>
        <w:spacing w:after="0" w:line="240" w:lineRule="auto"/>
        <w:jc w:val="both"/>
        <w:rPr>
          <w:rFonts w:ascii="Arial" w:hAnsi="Arial" w:cs="Arial"/>
        </w:rPr>
      </w:pPr>
      <w:r w:rsidRPr="00371A37">
        <w:rPr>
          <w:rFonts w:ascii="Arial" w:hAnsi="Arial" w:cs="Arial"/>
        </w:rPr>
        <w:t>Područje istražno-eksploatacionog prostora je relativno slabo naseljeno. Stanovništvo je skoncentrisano u manjim mjestima kao što su Gornji Ulići.</w:t>
      </w:r>
    </w:p>
    <w:p w:rsidR="00012C08" w:rsidRPr="00371A37" w:rsidRDefault="00012C08" w:rsidP="00474665">
      <w:pPr>
        <w:spacing w:after="0" w:line="240" w:lineRule="auto"/>
        <w:jc w:val="both"/>
        <w:rPr>
          <w:rFonts w:ascii="Arial" w:hAnsi="Arial" w:cs="Arial"/>
        </w:rPr>
      </w:pPr>
    </w:p>
    <w:p w:rsidR="00012C08" w:rsidRPr="00371A37" w:rsidRDefault="00012C08" w:rsidP="00474665">
      <w:pPr>
        <w:spacing w:after="0" w:line="240" w:lineRule="auto"/>
        <w:jc w:val="both"/>
        <w:rPr>
          <w:rFonts w:ascii="Arial" w:hAnsi="Arial" w:cs="Arial"/>
          <w:lang w:val="sr-Latn-CS"/>
        </w:rPr>
      </w:pPr>
      <w:r w:rsidRPr="00371A37">
        <w:rPr>
          <w:rFonts w:ascii="Arial" w:hAnsi="Arial" w:cs="Arial"/>
          <w:lang w:val="sr-Latn-CS"/>
        </w:rPr>
        <w:t xml:space="preserve">Na 500-600 m vazdušne linije zapadno od lokaliteta nalaze se prve kuće u selu Gornji Ulići. </w:t>
      </w:r>
    </w:p>
    <w:p w:rsidR="00012C08" w:rsidRPr="00E56DC2" w:rsidRDefault="00012C08" w:rsidP="00474665">
      <w:pPr>
        <w:spacing w:after="0" w:line="240" w:lineRule="auto"/>
        <w:jc w:val="both"/>
        <w:rPr>
          <w:rFonts w:ascii="Arial" w:hAnsi="Arial" w:cs="Arial"/>
          <w:lang w:val="sr-Latn-CS"/>
        </w:rPr>
      </w:pPr>
    </w:p>
    <w:p w:rsidR="00012C08" w:rsidRPr="00E56DC2" w:rsidRDefault="00012C08" w:rsidP="00474665">
      <w:pPr>
        <w:spacing w:after="0" w:line="240" w:lineRule="auto"/>
        <w:jc w:val="both"/>
        <w:rPr>
          <w:rFonts w:ascii="Arial" w:hAnsi="Arial" w:cs="Arial"/>
          <w:lang w:val="sr-Latn-CS"/>
        </w:rPr>
      </w:pPr>
      <w:r w:rsidRPr="00E56DC2">
        <w:rPr>
          <w:rFonts w:ascii="Arial" w:hAnsi="Arial" w:cs="Arial"/>
          <w:lang w:val="sr-Latn-CS"/>
        </w:rPr>
        <w:t xml:space="preserve">Na osnovu zahtjeva JU Zavod za geološka istraživanja – Podgorica, u skladu sa Uredbom o povjeravanju dijela poslova iz nadležnosti Ministarstva </w:t>
      </w:r>
      <w:r>
        <w:rPr>
          <w:rFonts w:ascii="Arial" w:hAnsi="Arial" w:cs="Arial"/>
          <w:lang w:val="sr-Latn-CS"/>
        </w:rPr>
        <w:t>kapitalnih investicija</w:t>
      </w:r>
      <w:r w:rsidRPr="00E56DC2">
        <w:rPr>
          <w:rFonts w:ascii="Arial" w:hAnsi="Arial" w:cs="Arial"/>
          <w:lang w:val="sr-Latn-CS"/>
        </w:rPr>
        <w:t xml:space="preserve"> JU Zavod za geološka istraživanja </w:t>
      </w:r>
      <w:r>
        <w:rPr>
          <w:rFonts w:ascii="Arial" w:hAnsi="Arial" w:cs="Arial"/>
          <w:noProof/>
        </w:rPr>
        <w:t>(„Sl. list CG“, broj</w:t>
      </w:r>
      <w:r w:rsidRPr="00E56DC2">
        <w:rPr>
          <w:rFonts w:ascii="Arial" w:hAnsi="Arial" w:cs="Arial"/>
          <w:noProof/>
        </w:rPr>
        <w:t xml:space="preserve"> </w:t>
      </w:r>
      <w:r>
        <w:rPr>
          <w:rFonts w:ascii="Arial" w:hAnsi="Arial" w:cs="Arial"/>
          <w:noProof/>
        </w:rPr>
        <w:t>17</w:t>
      </w:r>
      <w:r w:rsidRPr="00E56DC2">
        <w:rPr>
          <w:rFonts w:ascii="Arial" w:hAnsi="Arial" w:cs="Arial"/>
          <w:noProof/>
        </w:rPr>
        <w:t>/2</w:t>
      </w:r>
      <w:r>
        <w:rPr>
          <w:rFonts w:ascii="Arial" w:hAnsi="Arial" w:cs="Arial"/>
          <w:noProof/>
        </w:rPr>
        <w:t>2</w:t>
      </w:r>
      <w:r w:rsidRPr="00E56DC2">
        <w:rPr>
          <w:rFonts w:ascii="Arial" w:hAnsi="Arial" w:cs="Arial"/>
          <w:noProof/>
        </w:rPr>
        <w:t>)</w:t>
      </w:r>
      <w:r w:rsidRPr="00E56DC2">
        <w:rPr>
          <w:rFonts w:ascii="Arial" w:hAnsi="Arial" w:cs="Arial"/>
          <w:lang w:val="sr-Latn-CS"/>
        </w:rPr>
        <w:t xml:space="preserve">, a za potrebe izrade koncesionog akta za </w:t>
      </w:r>
      <w:r>
        <w:rPr>
          <w:rFonts w:ascii="Arial" w:hAnsi="Arial" w:cs="Arial"/>
          <w:lang w:val="sr-Latn-CS"/>
        </w:rPr>
        <w:t>lokalitet</w:t>
      </w:r>
      <w:r w:rsidRPr="00E56DC2">
        <w:rPr>
          <w:rFonts w:ascii="Arial" w:hAnsi="Arial" w:cs="Arial"/>
          <w:lang w:val="sr-Latn-CS"/>
        </w:rPr>
        <w:t xml:space="preserve"> tehničko-građevinskog kamena </w:t>
      </w:r>
      <w:r>
        <w:rPr>
          <w:rFonts w:ascii="Arial" w:hAnsi="Arial" w:cs="Arial"/>
          <w:lang w:val="sr-Latn-CS"/>
        </w:rPr>
        <w:t>“Presjeka”</w:t>
      </w:r>
      <w:r w:rsidRPr="00E56DC2">
        <w:rPr>
          <w:rFonts w:ascii="Arial" w:hAnsi="Arial" w:cs="Arial"/>
          <w:lang w:val="sr-Latn-CS"/>
        </w:rPr>
        <w:t xml:space="preserve">, </w:t>
      </w:r>
      <w:r>
        <w:rPr>
          <w:rFonts w:ascii="Arial" w:hAnsi="Arial" w:cs="Arial"/>
          <w:lang w:val="sr-Latn-CS"/>
        </w:rPr>
        <w:t>Prijestonica Cetinje</w:t>
      </w:r>
      <w:r w:rsidRPr="00E56DC2">
        <w:rPr>
          <w:rFonts w:ascii="Arial" w:hAnsi="Arial" w:cs="Arial"/>
          <w:lang w:val="sr-Latn-CS"/>
        </w:rPr>
        <w:t xml:space="preserve">, preduzeće za izvođenje geodetskih radova Etalon Geo Office doo Podgorica, koje je registrovano i licencirano za tu vrstu posla, je uradilo </w:t>
      </w:r>
      <w:r w:rsidRPr="009C2850">
        <w:rPr>
          <w:rFonts w:ascii="Arial" w:hAnsi="Arial" w:cs="Arial"/>
          <w:lang w:val="sr-Latn-CS"/>
        </w:rPr>
        <w:t xml:space="preserve">Tehnički izvještaj sa koordinatama graničnih tačaka perspektivnog prostora “Presjeka” </w:t>
      </w:r>
      <w:r w:rsidR="00BA4D85">
        <w:rPr>
          <w:rFonts w:ascii="Arial" w:hAnsi="Arial" w:cs="Arial"/>
          <w:lang w:val="sr-Latn-CS"/>
        </w:rPr>
        <w:t>–</w:t>
      </w:r>
      <w:r w:rsidRPr="009C2850">
        <w:rPr>
          <w:rFonts w:ascii="Arial" w:hAnsi="Arial" w:cs="Arial"/>
          <w:lang w:val="sr-Latn-CS"/>
        </w:rPr>
        <w:t xml:space="preserve"> </w:t>
      </w:r>
      <w:r w:rsidR="00BA4D85">
        <w:rPr>
          <w:rFonts w:ascii="Arial" w:hAnsi="Arial" w:cs="Arial"/>
          <w:lang w:val="sr-Latn-CS"/>
        </w:rPr>
        <w:t xml:space="preserve">Prijestonica </w:t>
      </w:r>
      <w:r w:rsidRPr="009C2850">
        <w:rPr>
          <w:rFonts w:ascii="Arial" w:hAnsi="Arial" w:cs="Arial"/>
          <w:lang w:val="sr-Latn-CS"/>
        </w:rPr>
        <w:t>Cetinje.</w:t>
      </w:r>
    </w:p>
    <w:p w:rsidR="00012C08" w:rsidRPr="00E56DC2" w:rsidRDefault="00012C08" w:rsidP="00474665">
      <w:pPr>
        <w:spacing w:after="0" w:line="240" w:lineRule="auto"/>
        <w:jc w:val="both"/>
        <w:rPr>
          <w:rFonts w:ascii="Arial" w:hAnsi="Arial" w:cs="Arial"/>
          <w:lang w:val="sr-Latn-CS"/>
        </w:rPr>
      </w:pPr>
    </w:p>
    <w:p w:rsidR="00012C08" w:rsidRPr="002B5AE7" w:rsidRDefault="00012C08" w:rsidP="00474665">
      <w:pPr>
        <w:spacing w:after="0" w:line="240" w:lineRule="auto"/>
        <w:jc w:val="both"/>
        <w:rPr>
          <w:rFonts w:ascii="Arial" w:hAnsi="Arial" w:cs="Arial"/>
        </w:rPr>
      </w:pPr>
      <w:r w:rsidRPr="00E56DC2">
        <w:rPr>
          <w:rFonts w:ascii="Arial" w:hAnsi="Arial" w:cs="Arial"/>
          <w:lang w:val="sr-Latn-CS"/>
        </w:rPr>
        <w:t>Na priloženim skicama prikazano je</w:t>
      </w:r>
      <w:r>
        <w:rPr>
          <w:rFonts w:ascii="Arial" w:hAnsi="Arial" w:cs="Arial"/>
        </w:rPr>
        <w:t>:</w:t>
      </w:r>
    </w:p>
    <w:p w:rsidR="00012C08" w:rsidRPr="00E56DC2" w:rsidRDefault="00012C08" w:rsidP="00474665">
      <w:pPr>
        <w:spacing w:after="0" w:line="240" w:lineRule="auto"/>
        <w:jc w:val="both"/>
        <w:rPr>
          <w:rFonts w:ascii="Arial" w:hAnsi="Arial" w:cs="Arial"/>
          <w:lang w:val="sr-Latn-CS"/>
        </w:rPr>
      </w:pPr>
    </w:p>
    <w:p w:rsidR="00193C8D" w:rsidRDefault="00012C08" w:rsidP="00474665">
      <w:pPr>
        <w:spacing w:after="0" w:line="240" w:lineRule="auto"/>
        <w:jc w:val="both"/>
        <w:rPr>
          <w:rFonts w:ascii="Arial" w:hAnsi="Arial" w:cs="Arial"/>
          <w:lang w:val="sr-Latn-CS"/>
        </w:rPr>
      </w:pPr>
      <w:r w:rsidRPr="00E56DC2">
        <w:rPr>
          <w:rFonts w:ascii="Arial" w:hAnsi="Arial" w:cs="Arial"/>
          <w:lang w:val="sr-Latn-CS"/>
        </w:rPr>
        <w:t xml:space="preserve">1) Područje koncesije na katastarskom planu </w:t>
      </w:r>
      <w:r w:rsidRPr="00B84F5E">
        <w:rPr>
          <w:rFonts w:ascii="Arial" w:hAnsi="Arial" w:cs="Arial"/>
          <w:lang w:val="sr-Latn-CS"/>
        </w:rPr>
        <w:t>K</w:t>
      </w:r>
      <w:r w:rsidRPr="00B31354">
        <w:rPr>
          <w:rStyle w:val="Heading2Char"/>
          <w:b w:val="0"/>
        </w:rPr>
        <w:t xml:space="preserve">O </w:t>
      </w:r>
      <w:r>
        <w:rPr>
          <w:rStyle w:val="Heading2Char"/>
          <w:b w:val="0"/>
        </w:rPr>
        <w:t>Ceklin</w:t>
      </w:r>
      <w:r w:rsidRPr="00E56DC2">
        <w:rPr>
          <w:rFonts w:ascii="Arial" w:hAnsi="Arial" w:cs="Arial"/>
          <w:lang w:val="sr-Latn-CS"/>
        </w:rPr>
        <w:t>, sa koordinatama</w:t>
      </w:r>
      <w:r>
        <w:rPr>
          <w:rFonts w:ascii="Arial" w:hAnsi="Arial" w:cs="Arial"/>
          <w:lang w:val="sr-Latn-CS"/>
        </w:rPr>
        <w:t xml:space="preserve"> graničnih tačaka</w:t>
      </w:r>
      <w:r w:rsidRPr="00E56DC2">
        <w:rPr>
          <w:rFonts w:ascii="Arial" w:hAnsi="Arial" w:cs="Arial"/>
          <w:lang w:val="sr-Latn-CS"/>
        </w:rPr>
        <w:t xml:space="preserve"> u </w:t>
      </w:r>
      <w:r w:rsidR="00193C8D">
        <w:rPr>
          <w:rFonts w:ascii="Arial" w:hAnsi="Arial" w:cs="Arial"/>
          <w:lang w:val="sr-Latn-CS"/>
        </w:rPr>
        <w:t xml:space="preserve"> </w:t>
      </w:r>
    </w:p>
    <w:p w:rsidR="00012C08" w:rsidRPr="00E56DC2" w:rsidRDefault="00012C08" w:rsidP="00474665">
      <w:pPr>
        <w:spacing w:after="0" w:line="240" w:lineRule="auto"/>
        <w:jc w:val="both"/>
        <w:rPr>
          <w:rFonts w:ascii="Arial" w:hAnsi="Arial" w:cs="Arial"/>
          <w:lang w:val="sr-Latn-CS"/>
        </w:rPr>
      </w:pPr>
      <w:r w:rsidRPr="00E56DC2">
        <w:rPr>
          <w:rFonts w:ascii="Arial" w:hAnsi="Arial" w:cs="Arial"/>
          <w:lang w:val="sr-Latn-CS"/>
        </w:rPr>
        <w:t xml:space="preserve">trenutku izrade ovog </w:t>
      </w:r>
      <w:r>
        <w:rPr>
          <w:rFonts w:ascii="Arial" w:hAnsi="Arial" w:cs="Arial"/>
          <w:lang w:val="sr-Latn-CS"/>
        </w:rPr>
        <w:t>elaborata</w:t>
      </w:r>
      <w:r w:rsidRPr="00E56DC2">
        <w:rPr>
          <w:rFonts w:ascii="Arial" w:hAnsi="Arial" w:cs="Arial"/>
          <w:lang w:val="sr-Latn-CS"/>
        </w:rPr>
        <w:t>,</w:t>
      </w:r>
    </w:p>
    <w:p w:rsidR="00012C08" w:rsidRPr="00E56DC2" w:rsidRDefault="00012C08" w:rsidP="00474665">
      <w:pPr>
        <w:spacing w:after="0" w:line="240" w:lineRule="auto"/>
        <w:jc w:val="both"/>
        <w:rPr>
          <w:rFonts w:ascii="Arial" w:hAnsi="Arial" w:cs="Arial"/>
          <w:lang w:val="sr-Latn-CS"/>
        </w:rPr>
      </w:pPr>
      <w:r w:rsidRPr="00E56DC2">
        <w:rPr>
          <w:rFonts w:ascii="Arial" w:hAnsi="Arial" w:cs="Arial"/>
          <w:lang w:val="sr-Latn-CS"/>
        </w:rPr>
        <w:t xml:space="preserve">2) Područje koncesije na ortofoto </w:t>
      </w:r>
      <w:r>
        <w:rPr>
          <w:rFonts w:ascii="Arial" w:hAnsi="Arial" w:cs="Arial"/>
          <w:lang w:val="sr-Latn-CS"/>
        </w:rPr>
        <w:t>karti</w:t>
      </w:r>
      <w:r w:rsidRPr="00E56DC2">
        <w:rPr>
          <w:rFonts w:ascii="Arial" w:hAnsi="Arial" w:cs="Arial"/>
          <w:lang w:val="sr-Latn-CS"/>
        </w:rPr>
        <w:t xml:space="preserve"> UZN.</w:t>
      </w:r>
    </w:p>
    <w:p w:rsidR="00012C08" w:rsidRPr="00E56DC2" w:rsidRDefault="00012C08" w:rsidP="00474665">
      <w:pPr>
        <w:spacing w:after="0" w:line="240" w:lineRule="auto"/>
        <w:jc w:val="both"/>
        <w:rPr>
          <w:rFonts w:ascii="Arial" w:hAnsi="Arial" w:cs="Arial"/>
          <w:lang w:val="sr-Latn-CS"/>
        </w:rPr>
      </w:pPr>
      <w:r w:rsidRPr="00E56DC2">
        <w:rPr>
          <w:rFonts w:ascii="Arial" w:hAnsi="Arial" w:cs="Arial"/>
          <w:lang w:val="sr-Latn-CS"/>
        </w:rPr>
        <w:t>3) Područje koncesije na topografskoj karti 1:25000.</w:t>
      </w:r>
    </w:p>
    <w:p w:rsidR="00012C08" w:rsidRPr="00E56DC2" w:rsidRDefault="00012C08" w:rsidP="00474665">
      <w:pPr>
        <w:spacing w:after="0" w:line="240" w:lineRule="auto"/>
        <w:jc w:val="both"/>
        <w:rPr>
          <w:rFonts w:ascii="Arial" w:hAnsi="Arial" w:cs="Arial"/>
          <w:lang w:val="pl-PL"/>
        </w:rPr>
      </w:pPr>
    </w:p>
    <w:p w:rsidR="00012C08" w:rsidRDefault="00012C08" w:rsidP="00474665">
      <w:pPr>
        <w:tabs>
          <w:tab w:val="left" w:pos="3119"/>
        </w:tabs>
        <w:spacing w:after="0" w:line="240" w:lineRule="auto"/>
        <w:jc w:val="both"/>
        <w:rPr>
          <w:rFonts w:ascii="Arial" w:hAnsi="Arial" w:cs="Arial"/>
          <w:lang w:val="sr-Latn-CS"/>
        </w:rPr>
      </w:pPr>
      <w:r w:rsidRPr="00E56DC2">
        <w:rPr>
          <w:rFonts w:ascii="Arial" w:hAnsi="Arial" w:cs="Arial"/>
          <w:lang w:val="sr-Latn-CS"/>
        </w:rPr>
        <w:t xml:space="preserve">Na planu KO </w:t>
      </w:r>
      <w:r>
        <w:rPr>
          <w:rFonts w:ascii="Arial" w:hAnsi="Arial" w:cs="Arial"/>
          <w:lang w:val="sr-Latn-CS"/>
        </w:rPr>
        <w:t>Ceklin</w:t>
      </w:r>
      <w:r w:rsidRPr="00E56DC2">
        <w:rPr>
          <w:rFonts w:ascii="Arial" w:hAnsi="Arial" w:cs="Arial"/>
          <w:lang w:val="sr-Latn-CS"/>
        </w:rPr>
        <w:t xml:space="preserve">, razmjere 1:2500, na zemljištu na kojem se nalazi </w:t>
      </w:r>
      <w:r>
        <w:rPr>
          <w:rFonts w:ascii="Arial" w:hAnsi="Arial" w:cs="Arial"/>
          <w:lang w:val="sr-Latn-CS"/>
        </w:rPr>
        <w:t>lokalitet</w:t>
      </w:r>
      <w:r w:rsidRPr="00E56DC2">
        <w:rPr>
          <w:rFonts w:ascii="Arial" w:hAnsi="Arial" w:cs="Arial"/>
          <w:lang w:val="sr-Latn-CS"/>
        </w:rPr>
        <w:t xml:space="preserve"> tehničko-građevinskog kamena </w:t>
      </w:r>
      <w:r>
        <w:rPr>
          <w:rFonts w:ascii="Arial" w:hAnsi="Arial" w:cs="Arial"/>
          <w:lang w:val="sr-Latn-CS"/>
        </w:rPr>
        <w:t>“Presjeka”</w:t>
      </w:r>
      <w:r w:rsidRPr="00E56DC2">
        <w:rPr>
          <w:rFonts w:ascii="Arial" w:hAnsi="Arial" w:cs="Arial"/>
          <w:lang w:val="sr-Latn-CS"/>
        </w:rPr>
        <w:t xml:space="preserve">, definisan je koncesioni </w:t>
      </w:r>
      <w:r w:rsidRPr="007746F4">
        <w:rPr>
          <w:rFonts w:ascii="Arial" w:hAnsi="Arial" w:cs="Arial"/>
          <w:lang w:val="sr-Latn-CS"/>
        </w:rPr>
        <w:t xml:space="preserve">prostor sa </w:t>
      </w:r>
      <w:r>
        <w:rPr>
          <w:rFonts w:ascii="Arial" w:hAnsi="Arial" w:cs="Arial"/>
          <w:lang w:val="sr-Latn-CS"/>
        </w:rPr>
        <w:t>94</w:t>
      </w:r>
      <w:r w:rsidRPr="007746F4">
        <w:rPr>
          <w:rFonts w:ascii="Arial" w:hAnsi="Arial" w:cs="Arial"/>
          <w:lang w:val="sr-Latn-CS"/>
        </w:rPr>
        <w:t xml:space="preserve"> granične </w:t>
      </w:r>
      <w:r w:rsidRPr="00E56DC2">
        <w:rPr>
          <w:rFonts w:ascii="Arial" w:hAnsi="Arial" w:cs="Arial"/>
          <w:lang w:val="sr-Latn-CS"/>
        </w:rPr>
        <w:t>tač</w:t>
      </w:r>
      <w:r>
        <w:rPr>
          <w:rFonts w:ascii="Arial" w:hAnsi="Arial" w:cs="Arial"/>
          <w:lang w:val="sr-Latn-CS"/>
        </w:rPr>
        <w:t>ke</w:t>
      </w:r>
      <w:r w:rsidRPr="00E56DC2">
        <w:rPr>
          <w:rFonts w:ascii="Arial" w:hAnsi="Arial" w:cs="Arial"/>
          <w:lang w:val="sr-Latn-CS"/>
        </w:rPr>
        <w:t xml:space="preserve"> sa utvrđenim koordinatama državnog koordinatnog sistema (DKS) i površinom </w:t>
      </w:r>
      <w:r w:rsidRPr="007746F4">
        <w:rPr>
          <w:rFonts w:ascii="Arial" w:hAnsi="Arial" w:cs="Arial"/>
          <w:lang w:val="sr-Latn-CS"/>
        </w:rPr>
        <w:t xml:space="preserve">od </w:t>
      </w:r>
      <w:r>
        <w:rPr>
          <w:rFonts w:ascii="Arial" w:hAnsi="Arial" w:cs="Arial"/>
          <w:lang w:val="sr-Latn-CS"/>
        </w:rPr>
        <w:t>22,5 ha</w:t>
      </w:r>
      <w:r w:rsidRPr="007746F4">
        <w:rPr>
          <w:rFonts w:ascii="Arial" w:hAnsi="Arial" w:cs="Arial"/>
          <w:lang w:val="sr-Latn-CS"/>
        </w:rPr>
        <w:t xml:space="preserve"> </w:t>
      </w:r>
      <w:r w:rsidRPr="00E56DC2">
        <w:rPr>
          <w:rFonts w:ascii="Arial" w:hAnsi="Arial" w:cs="Arial"/>
          <w:lang w:val="sr-Latn-CS"/>
        </w:rPr>
        <w:t xml:space="preserve">koju zahvata predmetno područje. </w:t>
      </w:r>
    </w:p>
    <w:p w:rsidR="00BA4D85" w:rsidRPr="009C2850" w:rsidRDefault="00BA4D85" w:rsidP="00474665">
      <w:pPr>
        <w:tabs>
          <w:tab w:val="left" w:pos="3119"/>
        </w:tabs>
        <w:spacing w:after="0" w:line="240" w:lineRule="auto"/>
        <w:jc w:val="both"/>
        <w:rPr>
          <w:rFonts w:ascii="Arial" w:hAnsi="Arial" w:cs="Arial"/>
          <w:lang w:val="sr-Latn-CS"/>
        </w:rPr>
      </w:pPr>
    </w:p>
    <w:p w:rsidR="00012C08" w:rsidRDefault="00012C08" w:rsidP="00474665">
      <w:pPr>
        <w:pStyle w:val="BodyText"/>
        <w:spacing w:after="0" w:line="240" w:lineRule="auto"/>
        <w:jc w:val="both"/>
        <w:rPr>
          <w:rFonts w:ascii="Arial" w:hAnsi="Arial" w:cs="Arial"/>
          <w:sz w:val="22"/>
          <w:szCs w:val="22"/>
          <w:lang w:val="sr-Latn-CS"/>
        </w:rPr>
      </w:pPr>
      <w:r w:rsidRPr="00E56DC2">
        <w:rPr>
          <w:rFonts w:ascii="Arial" w:hAnsi="Arial" w:cs="Arial"/>
          <w:sz w:val="22"/>
          <w:szCs w:val="22"/>
          <w:lang w:val="pl-PL"/>
        </w:rPr>
        <w:t xml:space="preserve">Koordinate graničnih tačaka i površina </w:t>
      </w:r>
      <w:r>
        <w:rPr>
          <w:rFonts w:ascii="Arial" w:hAnsi="Arial" w:cs="Arial"/>
          <w:sz w:val="22"/>
          <w:szCs w:val="22"/>
        </w:rPr>
        <w:t>lokaliteta</w:t>
      </w:r>
      <w:r w:rsidRPr="00E56DC2">
        <w:rPr>
          <w:rFonts w:ascii="Arial" w:hAnsi="Arial" w:cs="Arial"/>
          <w:sz w:val="22"/>
          <w:szCs w:val="22"/>
        </w:rPr>
        <w:t xml:space="preserve"> tehničko-građevinskog kamena </w:t>
      </w:r>
      <w:r>
        <w:rPr>
          <w:rFonts w:ascii="Arial" w:hAnsi="Arial" w:cs="Arial"/>
          <w:sz w:val="22"/>
          <w:szCs w:val="22"/>
          <w:lang w:val="sr-Latn-CS"/>
        </w:rPr>
        <w:t>“Presjeka”</w:t>
      </w:r>
      <w:r w:rsidRPr="00E56DC2">
        <w:rPr>
          <w:rFonts w:ascii="Arial" w:hAnsi="Arial" w:cs="Arial"/>
          <w:sz w:val="22"/>
          <w:szCs w:val="22"/>
          <w:lang w:val="sr-Latn-CS"/>
        </w:rPr>
        <w:t xml:space="preserve">, </w:t>
      </w:r>
      <w:r>
        <w:rPr>
          <w:rFonts w:ascii="Arial" w:hAnsi="Arial" w:cs="Arial"/>
          <w:sz w:val="22"/>
          <w:szCs w:val="22"/>
          <w:lang w:val="pl-PL"/>
        </w:rPr>
        <w:t>prikazani su</w:t>
      </w:r>
      <w:r w:rsidRPr="00E56DC2">
        <w:rPr>
          <w:rFonts w:ascii="Arial" w:hAnsi="Arial" w:cs="Arial"/>
          <w:sz w:val="22"/>
          <w:szCs w:val="22"/>
          <w:lang w:val="pl-PL"/>
        </w:rPr>
        <w:t xml:space="preserve"> u Tehničkom izvještaju, koji je sastavni dio predmetnog Koncesionog akta</w:t>
      </w:r>
      <w:r w:rsidRPr="00E56DC2">
        <w:rPr>
          <w:rFonts w:ascii="Arial" w:hAnsi="Arial" w:cs="Arial"/>
          <w:sz w:val="22"/>
          <w:szCs w:val="22"/>
          <w:lang w:val="sr-Latn-CS"/>
        </w:rPr>
        <w:t>.</w:t>
      </w:r>
    </w:p>
    <w:p w:rsidR="0022654F" w:rsidRDefault="0022654F" w:rsidP="00474665">
      <w:pPr>
        <w:pStyle w:val="BodyText"/>
        <w:spacing w:after="0" w:line="240" w:lineRule="auto"/>
        <w:jc w:val="both"/>
        <w:rPr>
          <w:rFonts w:ascii="Arial" w:hAnsi="Arial" w:cs="Arial"/>
          <w:sz w:val="22"/>
          <w:szCs w:val="22"/>
          <w:lang w:val="sr-Latn-CS"/>
        </w:rPr>
      </w:pPr>
    </w:p>
    <w:p w:rsidR="0022654F" w:rsidRPr="00E56DC2" w:rsidRDefault="0022654F" w:rsidP="00474665">
      <w:pPr>
        <w:pStyle w:val="BodyText"/>
        <w:spacing w:after="0" w:line="240" w:lineRule="auto"/>
        <w:jc w:val="both"/>
        <w:rPr>
          <w:rFonts w:ascii="Arial" w:hAnsi="Arial" w:cs="Arial"/>
          <w:sz w:val="22"/>
          <w:szCs w:val="22"/>
          <w:lang w:val="sr-Latn-CS"/>
        </w:rPr>
      </w:pPr>
    </w:p>
    <w:p w:rsidR="006245BE" w:rsidRPr="00E56DC2" w:rsidRDefault="006245BE" w:rsidP="00474665">
      <w:pPr>
        <w:pStyle w:val="BodyText"/>
        <w:spacing w:after="0" w:line="240" w:lineRule="auto"/>
        <w:jc w:val="both"/>
        <w:rPr>
          <w:rFonts w:ascii="Arial" w:hAnsi="Arial" w:cs="Arial"/>
          <w:sz w:val="22"/>
          <w:szCs w:val="22"/>
          <w:lang w:val="sr-Latn-CS"/>
        </w:rPr>
      </w:pPr>
    </w:p>
    <w:p w:rsidR="006245BE" w:rsidRPr="00E56DC2" w:rsidRDefault="006245BE" w:rsidP="00474665">
      <w:pPr>
        <w:pStyle w:val="BodyText"/>
        <w:spacing w:after="0" w:line="240" w:lineRule="auto"/>
        <w:jc w:val="both"/>
        <w:rPr>
          <w:rFonts w:ascii="Arial" w:hAnsi="Arial" w:cs="Arial"/>
          <w:sz w:val="22"/>
          <w:szCs w:val="22"/>
        </w:rPr>
      </w:pPr>
      <w:r w:rsidRPr="000E7445">
        <w:rPr>
          <w:rFonts w:ascii="Arial" w:hAnsi="Arial" w:cs="Arial"/>
          <w:b/>
          <w:sz w:val="22"/>
          <w:szCs w:val="22"/>
          <w:lang w:val="sr-Latn-CS"/>
        </w:rPr>
        <w:lastRenderedPageBreak/>
        <w:t xml:space="preserve">1.3. </w:t>
      </w:r>
      <w:r w:rsidRPr="000E7445">
        <w:rPr>
          <w:rFonts w:ascii="Arial" w:hAnsi="Arial" w:cs="Arial"/>
          <w:b/>
          <w:bCs/>
          <w:sz w:val="22"/>
          <w:szCs w:val="22"/>
          <w:lang w:val="sr-Latn-CS"/>
        </w:rPr>
        <w:t>Geomorfolo</w:t>
      </w:r>
      <w:r w:rsidRPr="000E7445">
        <w:rPr>
          <w:rFonts w:ascii="Arial" w:hAnsi="Arial" w:cs="Arial"/>
          <w:b/>
          <w:bCs/>
          <w:sz w:val="22"/>
          <w:szCs w:val="22"/>
        </w:rPr>
        <w:t>ške</w:t>
      </w:r>
      <w:r w:rsidRPr="00E56DC2">
        <w:rPr>
          <w:rFonts w:ascii="Arial" w:hAnsi="Arial" w:cs="Arial"/>
          <w:b/>
          <w:bCs/>
          <w:sz w:val="22"/>
          <w:szCs w:val="22"/>
        </w:rPr>
        <w:t xml:space="preserve"> karakteristike područja </w:t>
      </w:r>
      <w:r w:rsidR="00C85E67">
        <w:rPr>
          <w:rFonts w:ascii="Arial" w:hAnsi="Arial" w:cs="Arial"/>
          <w:b/>
          <w:bCs/>
          <w:sz w:val="22"/>
          <w:szCs w:val="22"/>
        </w:rPr>
        <w:t>pojave</w:t>
      </w:r>
      <w:r w:rsidRPr="00E56DC2">
        <w:rPr>
          <w:rFonts w:ascii="Arial" w:hAnsi="Arial" w:cs="Arial"/>
          <w:b/>
          <w:bCs/>
          <w:sz w:val="22"/>
          <w:szCs w:val="22"/>
        </w:rPr>
        <w:t xml:space="preserve"> </w:t>
      </w:r>
      <w:r w:rsidR="00E217BE">
        <w:rPr>
          <w:rFonts w:ascii="Arial" w:hAnsi="Arial" w:cs="Arial"/>
          <w:b/>
          <w:bCs/>
          <w:sz w:val="22"/>
          <w:szCs w:val="22"/>
        </w:rPr>
        <w:t>“</w:t>
      </w:r>
      <w:r w:rsidR="0013274A">
        <w:rPr>
          <w:rFonts w:ascii="Arial" w:hAnsi="Arial" w:cs="Arial"/>
          <w:b/>
          <w:bCs/>
          <w:sz w:val="22"/>
          <w:szCs w:val="22"/>
        </w:rPr>
        <w:t>Presjeka</w:t>
      </w:r>
      <w:r w:rsidR="00E217BE">
        <w:rPr>
          <w:rFonts w:ascii="Arial" w:hAnsi="Arial" w:cs="Arial"/>
          <w:b/>
          <w:bCs/>
          <w:sz w:val="22"/>
          <w:szCs w:val="22"/>
        </w:rPr>
        <w:t>”</w:t>
      </w:r>
    </w:p>
    <w:p w:rsidR="006245BE" w:rsidRPr="00B31354" w:rsidRDefault="006245BE" w:rsidP="00474665">
      <w:pPr>
        <w:spacing w:after="0" w:line="240" w:lineRule="auto"/>
        <w:jc w:val="both"/>
        <w:rPr>
          <w:rFonts w:ascii="Arial" w:hAnsi="Arial" w:cs="Arial"/>
          <w:color w:val="FF0000"/>
          <w:lang w:val="sr-Latn-CS"/>
        </w:rPr>
      </w:pPr>
    </w:p>
    <w:p w:rsidR="00012C08" w:rsidRDefault="00012C08" w:rsidP="00474665">
      <w:pPr>
        <w:pStyle w:val="BodyText"/>
        <w:spacing w:after="0" w:line="240" w:lineRule="auto"/>
        <w:jc w:val="both"/>
        <w:rPr>
          <w:rFonts w:ascii="Arial" w:hAnsi="Arial" w:cs="Arial"/>
          <w:sz w:val="22"/>
          <w:szCs w:val="22"/>
        </w:rPr>
      </w:pPr>
      <w:r w:rsidRPr="00956B75">
        <w:rPr>
          <w:rFonts w:ascii="Arial" w:hAnsi="Arial" w:cs="Arial"/>
          <w:sz w:val="22"/>
          <w:szCs w:val="22"/>
          <w:lang w:val="sl-SI"/>
        </w:rPr>
        <w:t xml:space="preserve">Područje </w:t>
      </w:r>
      <w:r w:rsidRPr="00956B75">
        <w:rPr>
          <w:rFonts w:ascii="Arial" w:hAnsi="Arial" w:cs="Arial"/>
          <w:sz w:val="22"/>
          <w:szCs w:val="22"/>
          <w:lang w:val="hr-HR"/>
        </w:rPr>
        <w:t xml:space="preserve">lokaliteta </w:t>
      </w:r>
      <w:r w:rsidRPr="00956B75">
        <w:rPr>
          <w:rFonts w:ascii="Arial" w:hAnsi="Arial" w:cs="Arial"/>
          <w:sz w:val="22"/>
          <w:szCs w:val="22"/>
          <w:lang w:val="sr-Latn-CS"/>
        </w:rPr>
        <w:t>“</w:t>
      </w:r>
      <w:r>
        <w:rPr>
          <w:rFonts w:ascii="Arial" w:hAnsi="Arial" w:cs="Arial"/>
          <w:sz w:val="22"/>
          <w:szCs w:val="22"/>
          <w:lang w:val="sr-Latn-CS"/>
        </w:rPr>
        <w:t>Presjeka</w:t>
      </w:r>
      <w:r w:rsidRPr="00956B75">
        <w:rPr>
          <w:rFonts w:ascii="Arial" w:hAnsi="Arial" w:cs="Arial"/>
          <w:sz w:val="22"/>
          <w:szCs w:val="22"/>
          <w:lang w:val="sr-Latn-CS"/>
        </w:rPr>
        <w:t xml:space="preserve">”, </w:t>
      </w:r>
      <w:r w:rsidRPr="00956B75">
        <w:rPr>
          <w:rFonts w:ascii="Arial" w:hAnsi="Arial" w:cs="Arial"/>
          <w:sz w:val="22"/>
          <w:szCs w:val="22"/>
          <w:lang w:val="sl-SI"/>
        </w:rPr>
        <w:t xml:space="preserve">predstavlja u suštini padine brdovitog terena </w:t>
      </w:r>
      <w:r w:rsidRPr="00613F50">
        <w:rPr>
          <w:rFonts w:ascii="Arial" w:hAnsi="Arial" w:cs="Arial"/>
          <w:sz w:val="22"/>
          <w:szCs w:val="22"/>
          <w:lang w:val="sr-Latn-CS"/>
        </w:rPr>
        <w:t>na nadmorskoj visini od 450 do 550 m.n.m</w:t>
      </w:r>
      <w:r>
        <w:rPr>
          <w:rFonts w:ascii="Arial" w:hAnsi="Arial" w:cs="Arial"/>
          <w:sz w:val="22"/>
          <w:szCs w:val="22"/>
          <w:lang w:val="sr-Latn-CS"/>
        </w:rPr>
        <w:t>, koji se nalazi na karstnom podru</w:t>
      </w:r>
      <w:r>
        <w:rPr>
          <w:rFonts w:ascii="Arial" w:hAnsi="Arial" w:cs="Arial"/>
          <w:sz w:val="22"/>
          <w:szCs w:val="22"/>
        </w:rPr>
        <w:t>čju sela Gornji Ulići. Izgrađen je od debeloslojevitih i bankovitih krečnjaka i dolomitisanih krečnjaka jurske starosti. Teren u okviru istražno-eksploatacionog prostora je u suštini brdovit i kamenit, karakterističan za kraške predjele.</w:t>
      </w:r>
    </w:p>
    <w:p w:rsidR="00012C08" w:rsidRPr="00613F50" w:rsidRDefault="00012C08" w:rsidP="00474665">
      <w:pPr>
        <w:pStyle w:val="BodyText"/>
        <w:spacing w:after="0" w:line="240" w:lineRule="auto"/>
        <w:jc w:val="both"/>
        <w:rPr>
          <w:rFonts w:ascii="Arial" w:hAnsi="Arial" w:cs="Arial"/>
          <w:sz w:val="22"/>
          <w:szCs w:val="22"/>
        </w:rPr>
      </w:pPr>
    </w:p>
    <w:p w:rsidR="006245BE" w:rsidRPr="00012C08" w:rsidRDefault="006245BE" w:rsidP="00474665">
      <w:pPr>
        <w:pStyle w:val="BodyText"/>
        <w:spacing w:after="0" w:line="240" w:lineRule="auto"/>
        <w:jc w:val="both"/>
        <w:rPr>
          <w:rFonts w:ascii="Arial" w:hAnsi="Arial" w:cs="Arial"/>
          <w:b/>
          <w:bCs/>
          <w:sz w:val="22"/>
          <w:szCs w:val="22"/>
        </w:rPr>
      </w:pPr>
      <w:r w:rsidRPr="00012C08">
        <w:rPr>
          <w:rFonts w:ascii="Arial" w:hAnsi="Arial" w:cs="Arial"/>
          <w:b/>
          <w:sz w:val="22"/>
          <w:szCs w:val="22"/>
        </w:rPr>
        <w:t xml:space="preserve">1.4. </w:t>
      </w:r>
      <w:r w:rsidRPr="00012C08">
        <w:rPr>
          <w:rFonts w:ascii="Arial" w:hAnsi="Arial" w:cs="Arial"/>
          <w:b/>
          <w:bCs/>
          <w:sz w:val="22"/>
          <w:szCs w:val="22"/>
        </w:rPr>
        <w:t>Mišljenje uprave za zaštitu kulturnih dobara</w:t>
      </w:r>
    </w:p>
    <w:p w:rsidR="005452B8" w:rsidRPr="00613F50" w:rsidRDefault="005452B8" w:rsidP="00474665">
      <w:pPr>
        <w:pStyle w:val="BodyText"/>
        <w:spacing w:after="0" w:line="240" w:lineRule="auto"/>
        <w:jc w:val="both"/>
        <w:rPr>
          <w:rFonts w:ascii="Arial" w:hAnsi="Arial" w:cs="Arial"/>
          <w:b/>
          <w:bCs/>
          <w:color w:val="FF0000"/>
          <w:sz w:val="22"/>
          <w:szCs w:val="22"/>
        </w:rPr>
      </w:pPr>
    </w:p>
    <w:p w:rsidR="00012C08" w:rsidRPr="00002802" w:rsidRDefault="00012C08" w:rsidP="00474665">
      <w:pPr>
        <w:spacing w:after="0" w:line="240" w:lineRule="auto"/>
        <w:jc w:val="both"/>
        <w:rPr>
          <w:rFonts w:ascii="Arial" w:hAnsi="Arial" w:cs="Arial"/>
          <w:lang w:val="pl-PL" w:eastAsia="sl-SI"/>
        </w:rPr>
      </w:pPr>
      <w:r w:rsidRPr="00002802">
        <w:rPr>
          <w:rFonts w:ascii="Arial" w:hAnsi="Arial" w:cs="Arial"/>
          <w:lang w:val="pl-PL" w:eastAsia="sl-SI"/>
        </w:rPr>
        <w:t xml:space="preserve">Mišljenjem Uprave za zaštitu kulturnih dobara, br. 03-588/2022-2 od 23.11.2022. godine, konstatovano je da u predmetnom zahvatu lokaliteta </w:t>
      </w:r>
      <w:r w:rsidRPr="00002802">
        <w:rPr>
          <w:rFonts w:ascii="Arial" w:hAnsi="Arial" w:cs="Arial"/>
        </w:rPr>
        <w:t>“Presjeka”,</w:t>
      </w:r>
      <w:r w:rsidRPr="00002802">
        <w:rPr>
          <w:rFonts w:ascii="Arial" w:hAnsi="Arial" w:cs="Arial"/>
          <w:lang w:val="sr-Latn-CS"/>
        </w:rPr>
        <w:t xml:space="preserve"> </w:t>
      </w:r>
      <w:r w:rsidRPr="00002802">
        <w:rPr>
          <w:rFonts w:ascii="Arial" w:hAnsi="Arial" w:cs="Arial"/>
          <w:lang w:val="pl-PL" w:eastAsia="sl-SI"/>
        </w:rPr>
        <w:t>sa aspekta zaštite kulturnih dobara, može da se pristupi istraživanju i eksploataciji mineralne sirovine na predmetnoj lokaciji, uz obavezu da se uvaže zakonske odredbe konstatovane ovim Mišljenjem.</w:t>
      </w:r>
    </w:p>
    <w:p w:rsidR="00012C08" w:rsidRPr="00002802" w:rsidRDefault="00012C08" w:rsidP="00474665">
      <w:pPr>
        <w:spacing w:after="0" w:line="240" w:lineRule="auto"/>
        <w:jc w:val="both"/>
        <w:rPr>
          <w:rFonts w:ascii="Arial" w:hAnsi="Arial" w:cs="Arial"/>
          <w:lang w:val="pl-PL" w:eastAsia="sl-SI"/>
        </w:rPr>
      </w:pPr>
    </w:p>
    <w:p w:rsidR="00012C08" w:rsidRPr="00002802" w:rsidRDefault="00012C08" w:rsidP="00474665">
      <w:pPr>
        <w:spacing w:after="0" w:line="240" w:lineRule="auto"/>
        <w:jc w:val="both"/>
        <w:rPr>
          <w:rFonts w:ascii="Arial" w:hAnsi="Arial" w:cs="Arial"/>
          <w:lang w:val="pl-PL" w:eastAsia="sl-SI"/>
        </w:rPr>
      </w:pPr>
      <w:r w:rsidRPr="00002802">
        <w:rPr>
          <w:rFonts w:ascii="Arial" w:hAnsi="Arial" w:cs="Arial"/>
          <w:lang w:val="pl-PL" w:eastAsia="sl-SI"/>
        </w:rPr>
        <w:t>U toku izrade Koncesionih akata i realizacije predmetne koncesije, potrebno je uvrstiti i poštovati odredbe čl. 87 i 88  Zakona o zaštiti kulturnih dobara („Sl.list CG“, br. 49/10, 40/11), koje se odnose na slučajna otkrića – nalaza od arheološkog značaja, ukoliko se prilikom izvođenja geoloških i rudarskih radova naiđe na iste, o čemu je potrebno obavijestiti ovu Upravu.</w:t>
      </w:r>
    </w:p>
    <w:p w:rsidR="00B31354" w:rsidRPr="00413657" w:rsidRDefault="00B31354" w:rsidP="00474665">
      <w:pPr>
        <w:spacing w:after="0" w:line="240" w:lineRule="auto"/>
        <w:jc w:val="both"/>
        <w:rPr>
          <w:rFonts w:ascii="Arial" w:hAnsi="Arial" w:cs="Arial"/>
          <w:lang w:val="pl-PL" w:eastAsia="sl-SI"/>
        </w:rPr>
      </w:pPr>
    </w:p>
    <w:p w:rsidR="005452B8" w:rsidRPr="00E56DC2" w:rsidRDefault="005452B8" w:rsidP="00474665">
      <w:pPr>
        <w:spacing w:after="0" w:line="240" w:lineRule="auto"/>
        <w:jc w:val="both"/>
        <w:rPr>
          <w:rFonts w:ascii="Arial" w:hAnsi="Arial" w:cs="Arial"/>
          <w:b/>
          <w:bCs/>
          <w:lang w:val="sr-Latn-CS"/>
        </w:rPr>
      </w:pPr>
      <w:r w:rsidRPr="000E7445">
        <w:rPr>
          <w:rFonts w:ascii="Arial" w:hAnsi="Arial" w:cs="Arial"/>
          <w:b/>
          <w:lang w:val="sr-Latn-CS"/>
        </w:rPr>
        <w:t xml:space="preserve">1.5. </w:t>
      </w:r>
      <w:r w:rsidRPr="000E7445">
        <w:rPr>
          <w:rFonts w:ascii="Arial" w:hAnsi="Arial" w:cs="Arial"/>
          <w:b/>
          <w:bCs/>
          <w:lang w:val="sr-Latn-CS"/>
        </w:rPr>
        <w:t>Podaci</w:t>
      </w:r>
      <w:r w:rsidRPr="00E56DC2">
        <w:rPr>
          <w:rFonts w:ascii="Arial" w:hAnsi="Arial" w:cs="Arial"/>
          <w:b/>
          <w:bCs/>
          <w:lang w:val="sr-Latn-CS"/>
        </w:rPr>
        <w:t xml:space="preserve"> o imovinsko-pravnim odnosima</w:t>
      </w:r>
    </w:p>
    <w:p w:rsidR="005452B8" w:rsidRPr="00E56DC2" w:rsidRDefault="005452B8" w:rsidP="00474665">
      <w:pPr>
        <w:spacing w:after="0" w:line="240" w:lineRule="auto"/>
        <w:jc w:val="both"/>
        <w:rPr>
          <w:rFonts w:ascii="Arial" w:hAnsi="Arial" w:cs="Arial"/>
          <w:lang w:val="sr-Latn-CS"/>
        </w:rPr>
      </w:pPr>
    </w:p>
    <w:p w:rsidR="00012C08" w:rsidRDefault="00012C08" w:rsidP="00474665">
      <w:pPr>
        <w:shd w:val="clear" w:color="auto" w:fill="FFFFFF"/>
        <w:spacing w:after="0" w:line="240" w:lineRule="auto"/>
        <w:jc w:val="both"/>
        <w:rPr>
          <w:rFonts w:ascii="Arial" w:hAnsi="Arial" w:cs="Arial"/>
        </w:rPr>
      </w:pPr>
      <w:r w:rsidRPr="00613F50">
        <w:rPr>
          <w:rFonts w:ascii="Arial" w:hAnsi="Arial" w:cs="Arial"/>
        </w:rPr>
        <w:t xml:space="preserve">Na osnovu podataka </w:t>
      </w:r>
      <w:r>
        <w:rPr>
          <w:rFonts w:ascii="Arial" w:hAnsi="Arial" w:cs="Arial"/>
        </w:rPr>
        <w:t xml:space="preserve">dostavljenih od strane </w:t>
      </w:r>
      <w:r w:rsidRPr="00613F50">
        <w:rPr>
          <w:rFonts w:ascii="Arial" w:hAnsi="Arial" w:cs="Arial"/>
        </w:rPr>
        <w:t xml:space="preserve">Uprave za katastar i državnu imovinu Crne Gore, Područna jedinica Cetinje, zemljište koje je obuhvaćeno predmetnim lokalitetom se nalazi u privatnom vlasništvu. Prema ovim podacima lokalitet tehničko-građevinskog kamena “Presjeka”, odnosno istražno-eksploatacioniprostor za koji se traži koncesija prema obuhvata 31 katastarsku parcelu (403-407, 499-524), listovi nepokretnosti br. 73, 321, 317, KO Ceklin i iste se nalaze u privatnom vlasništvu. </w:t>
      </w:r>
    </w:p>
    <w:p w:rsidR="00012C08" w:rsidRDefault="00012C08" w:rsidP="00474665">
      <w:pPr>
        <w:shd w:val="clear" w:color="auto" w:fill="FFFFFF"/>
        <w:spacing w:after="0" w:line="240" w:lineRule="auto"/>
        <w:jc w:val="both"/>
        <w:rPr>
          <w:rFonts w:ascii="Arial" w:hAnsi="Arial" w:cs="Arial"/>
        </w:rPr>
      </w:pPr>
    </w:p>
    <w:p w:rsidR="00E600D6" w:rsidRDefault="00012C08" w:rsidP="00474665">
      <w:pPr>
        <w:shd w:val="clear" w:color="auto" w:fill="FFFFFF"/>
        <w:spacing w:after="0" w:line="240" w:lineRule="auto"/>
        <w:jc w:val="both"/>
        <w:rPr>
          <w:rFonts w:ascii="Arial" w:hAnsi="Arial" w:cs="Arial"/>
        </w:rPr>
      </w:pPr>
      <w:r>
        <w:rPr>
          <w:rFonts w:ascii="Arial" w:hAnsi="Arial" w:cs="Arial"/>
        </w:rPr>
        <w:t xml:space="preserve">U listovima nepokretnosti br. 73 (katastarske parcele 499-504) i br. 317 (katastarske parcele 518-524) KO Ceklin, upisana je hipoteka u korist hipotekarnog povjerioca, Opštine Budva radi obezbjeđenja poreskog duga, koji nije plaćen u zakonskom roku. </w:t>
      </w:r>
    </w:p>
    <w:p w:rsidR="00E600D6" w:rsidRDefault="00E600D6" w:rsidP="00474665">
      <w:pPr>
        <w:shd w:val="clear" w:color="auto" w:fill="FFFFFF"/>
        <w:spacing w:after="0" w:line="240" w:lineRule="auto"/>
        <w:jc w:val="both"/>
        <w:rPr>
          <w:rFonts w:ascii="Arial" w:hAnsi="Arial" w:cs="Arial"/>
        </w:rPr>
      </w:pPr>
    </w:p>
    <w:p w:rsidR="00012C08" w:rsidRPr="00B44268" w:rsidRDefault="00012C08" w:rsidP="00474665">
      <w:pPr>
        <w:shd w:val="clear" w:color="auto" w:fill="FFFFFF"/>
        <w:spacing w:after="0" w:line="240" w:lineRule="auto"/>
        <w:jc w:val="both"/>
        <w:rPr>
          <w:rFonts w:ascii="Arial" w:hAnsi="Arial" w:cs="Arial"/>
        </w:rPr>
      </w:pPr>
      <w:r>
        <w:rPr>
          <w:rFonts w:ascii="Arial" w:hAnsi="Arial" w:cs="Arial"/>
        </w:rPr>
        <w:t xml:space="preserve">U toku izrade koncesionog akta od strane </w:t>
      </w:r>
      <w:r w:rsidRPr="00613F50">
        <w:rPr>
          <w:rFonts w:ascii="Arial" w:hAnsi="Arial" w:cs="Arial"/>
        </w:rPr>
        <w:t>Uprave za katastar i državnu imovinu Crne Gore, Područna jedinica Cetinje</w:t>
      </w:r>
      <w:r>
        <w:rPr>
          <w:rFonts w:ascii="Arial" w:hAnsi="Arial" w:cs="Arial"/>
        </w:rPr>
        <w:t>, dostavljen</w:t>
      </w:r>
      <w:r w:rsidR="00840A96">
        <w:rPr>
          <w:rFonts w:ascii="Arial" w:hAnsi="Arial" w:cs="Arial"/>
        </w:rPr>
        <w:t>i su novi listovi nepokretnosti i</w:t>
      </w:r>
      <w:r>
        <w:rPr>
          <w:rFonts w:ascii="Arial" w:hAnsi="Arial" w:cs="Arial"/>
        </w:rPr>
        <w:t xml:space="preserve"> rješenje broj: 919-119-UPI-1490/1/2022, od 09.01.2023. godine, kojim se briše teret "hipoteka u korist hipotekarnog povjerioca Opštine Budva, upisana na osnovu rješenja o obezbjeđenju poreskog potraživanja br. 121-411/21-16719/1 od 09.12.2021. godine" - sa svih nepokretnosti upisanih na listovima nepokretnosti br. 317 i br. 73 KO Ceklin.</w:t>
      </w:r>
    </w:p>
    <w:p w:rsidR="00012C08" w:rsidRDefault="00012C08" w:rsidP="00474665">
      <w:pPr>
        <w:shd w:val="clear" w:color="auto" w:fill="FFFFFF"/>
        <w:spacing w:after="0" w:line="240" w:lineRule="auto"/>
        <w:jc w:val="both"/>
        <w:rPr>
          <w:rFonts w:ascii="Arial" w:hAnsi="Arial" w:cs="Arial"/>
        </w:rPr>
      </w:pPr>
    </w:p>
    <w:p w:rsidR="00012C08" w:rsidRPr="00E56DC2" w:rsidRDefault="00012C08" w:rsidP="00474665">
      <w:pPr>
        <w:shd w:val="clear" w:color="auto" w:fill="FFFFFF"/>
        <w:spacing w:after="0" w:line="240" w:lineRule="auto"/>
        <w:jc w:val="both"/>
        <w:rPr>
          <w:rFonts w:ascii="Arial" w:eastAsia="Times New Roman" w:hAnsi="Arial" w:cs="Arial"/>
          <w:lang w:val="pl-PL"/>
        </w:rPr>
      </w:pPr>
      <w:r w:rsidRPr="00613F50">
        <w:rPr>
          <w:rFonts w:ascii="Arial" w:hAnsi="Arial" w:cs="Arial"/>
        </w:rPr>
        <w:t xml:space="preserve">Podnosilac zahtjeva za detaljna geološka istraživanja i ekploataciju tehničko-građevinskog kamena privredno društvo “Morača </w:t>
      </w:r>
      <w:proofErr w:type="gramStart"/>
      <w:r w:rsidRPr="00613F50">
        <w:rPr>
          <w:rFonts w:ascii="Arial" w:hAnsi="Arial" w:cs="Arial"/>
        </w:rPr>
        <w:t>MBI“ d.o.o</w:t>
      </w:r>
      <w:proofErr w:type="gramEnd"/>
      <w:r w:rsidRPr="00613F50">
        <w:rPr>
          <w:rFonts w:ascii="Arial" w:hAnsi="Arial" w:cs="Arial"/>
        </w:rPr>
        <w:t xml:space="preserve"> – Podgorica, ima Ugovor o zakupu zemljišta sa vlasnicima navedenih katastarskih parcela zaključen dana 08.02. 2022. godine, a koji je zaveden u arhivi predmetnog društava pod brojem 04/2022 od 08.02. 2022 i koji je ovjeren od strane notara Božovic Senja-Cetinje (brok OV100/2022).</w:t>
      </w:r>
    </w:p>
    <w:p w:rsidR="00613F50" w:rsidRDefault="00613F50" w:rsidP="00474665">
      <w:pPr>
        <w:shd w:val="clear" w:color="auto" w:fill="FFFFFF"/>
        <w:spacing w:after="0" w:line="240" w:lineRule="auto"/>
        <w:jc w:val="both"/>
        <w:rPr>
          <w:rFonts w:ascii="Arial" w:eastAsia="Times New Roman" w:hAnsi="Arial" w:cs="Arial"/>
          <w:b/>
          <w:lang w:val="pl-PL"/>
        </w:rPr>
      </w:pPr>
    </w:p>
    <w:p w:rsidR="00952676" w:rsidRDefault="00952676" w:rsidP="00474665">
      <w:pPr>
        <w:pStyle w:val="Default"/>
        <w:jc w:val="both"/>
        <w:rPr>
          <w:rFonts w:ascii="Arial" w:hAnsi="Arial" w:cs="Arial"/>
          <w:noProof/>
          <w:color w:val="auto"/>
          <w:sz w:val="22"/>
          <w:szCs w:val="22"/>
        </w:rPr>
      </w:pPr>
      <w:r>
        <w:rPr>
          <w:rFonts w:ascii="Arial" w:hAnsi="Arial" w:cs="Arial"/>
          <w:noProof/>
          <w:color w:val="auto"/>
          <w:sz w:val="22"/>
          <w:szCs w:val="22"/>
        </w:rPr>
        <w:t xml:space="preserve">Zakon o koncesijama prepoznaje mogućnost eksproprijacije zemljišta ako je istu neophodno izvršiti u cilju korišćenja koncesije. </w:t>
      </w:r>
      <w:r>
        <w:rPr>
          <w:rFonts w:ascii="Arial" w:hAnsi="Arial" w:cs="Arial"/>
          <w:noProof/>
          <w:color w:val="auto"/>
          <w:sz w:val="22"/>
          <w:szCs w:val="22"/>
          <w:lang w:val="sr-Latn-ME"/>
        </w:rPr>
        <w:t>Č</w:t>
      </w:r>
      <w:r>
        <w:rPr>
          <w:rFonts w:ascii="Arial" w:hAnsi="Arial" w:cs="Arial"/>
          <w:noProof/>
          <w:color w:val="auto"/>
          <w:sz w:val="22"/>
          <w:szCs w:val="22"/>
        </w:rPr>
        <w:t xml:space="preserve">lanom 44 pomenutog zakona propisano je da na nepokretnosti potrebnoj za obavljanje dijelatnosti od javnog interesa u skladu sa zakonom, korisnik eksproprijacije, mora imati pravo svojine ili druga prava u skladu sa zakonom kojim se uređuje eksproprijacija. Nepokretnost neophodna za obavljanje koncesione djelatnosti, može se eksproprisati u cijelosti ili fazno, u toku trajanja koncesionog ugovora, u zavisnosti od predmeta koncesije. U slučaju korišćenja državne imovine ovim članom Zakona o </w:t>
      </w:r>
      <w:r>
        <w:rPr>
          <w:rFonts w:ascii="Arial" w:hAnsi="Arial" w:cs="Arial"/>
          <w:noProof/>
          <w:color w:val="auto"/>
          <w:sz w:val="22"/>
          <w:szCs w:val="22"/>
        </w:rPr>
        <w:lastRenderedPageBreak/>
        <w:t>koncesijama je predviđeno da je koncesionar dužan da plaća naknadu za korišćenje nepokretnosti u državnoj imovini i da je ista prihod budžeta Crne Gore. Način plaćanja naknade propisuje Vlada.</w:t>
      </w:r>
    </w:p>
    <w:p w:rsidR="00952676" w:rsidRPr="00DA6313" w:rsidRDefault="00952676" w:rsidP="00474665">
      <w:pPr>
        <w:pStyle w:val="Default"/>
        <w:jc w:val="both"/>
        <w:rPr>
          <w:rFonts w:ascii="Arial" w:hAnsi="Arial" w:cs="Arial"/>
          <w:noProof/>
          <w:color w:val="auto"/>
          <w:sz w:val="22"/>
          <w:szCs w:val="22"/>
        </w:rPr>
      </w:pPr>
      <w:r w:rsidRPr="00DA6313">
        <w:rPr>
          <w:rFonts w:ascii="Arial" w:hAnsi="Arial" w:cs="Arial"/>
          <w:noProof/>
          <w:color w:val="auto"/>
          <w:sz w:val="22"/>
          <w:szCs w:val="22"/>
        </w:rPr>
        <w:tab/>
        <w:t xml:space="preserve"> </w:t>
      </w:r>
    </w:p>
    <w:p w:rsidR="00952676" w:rsidRDefault="00952676" w:rsidP="00474665">
      <w:pPr>
        <w:pStyle w:val="Default"/>
        <w:jc w:val="both"/>
        <w:rPr>
          <w:rFonts w:ascii="Arial" w:hAnsi="Arial" w:cs="Arial"/>
          <w:noProof/>
          <w:color w:val="auto"/>
          <w:sz w:val="22"/>
          <w:szCs w:val="22"/>
        </w:rPr>
      </w:pPr>
      <w:r w:rsidRPr="00674220">
        <w:rPr>
          <w:rFonts w:ascii="Arial" w:hAnsi="Arial" w:cs="Arial"/>
          <w:noProof/>
          <w:color w:val="auto"/>
          <w:sz w:val="22"/>
          <w:szCs w:val="22"/>
        </w:rPr>
        <w:t>Zakonom o eksproprijaciji ("Sl.list RCG", br. 055/00, 012/02, 028/06, “Sl.list CG", br. 021/08, 030/17, 075/18)</w:t>
      </w:r>
      <w:r>
        <w:rPr>
          <w:rFonts w:ascii="Arial" w:hAnsi="Arial" w:cs="Arial"/>
          <w:noProof/>
          <w:color w:val="auto"/>
          <w:sz w:val="22"/>
          <w:szCs w:val="22"/>
        </w:rPr>
        <w:t>,</w:t>
      </w:r>
      <w:r w:rsidRPr="00674220">
        <w:rPr>
          <w:rFonts w:ascii="Arial" w:hAnsi="Arial" w:cs="Arial"/>
          <w:noProof/>
          <w:color w:val="auto"/>
          <w:sz w:val="22"/>
          <w:szCs w:val="22"/>
        </w:rPr>
        <w:t xml:space="preserve"> članom 4a definisano je da se nepokretnosti iz člana 2 ovog zakona mogu eksproprisati, između ostalog, radi istraživanja i eksploatacije rudnog i drugog prirodnog bogatstva.</w:t>
      </w:r>
    </w:p>
    <w:p w:rsidR="00952676" w:rsidRDefault="00952676" w:rsidP="00474665">
      <w:pPr>
        <w:pStyle w:val="Default"/>
        <w:jc w:val="both"/>
        <w:rPr>
          <w:rFonts w:ascii="Arial" w:hAnsi="Arial" w:cs="Arial"/>
          <w:noProof/>
          <w:color w:val="auto"/>
          <w:sz w:val="22"/>
          <w:szCs w:val="22"/>
        </w:rPr>
      </w:pPr>
    </w:p>
    <w:p w:rsidR="00952676" w:rsidRPr="003F3B40" w:rsidRDefault="00952676" w:rsidP="00474665">
      <w:pPr>
        <w:shd w:val="clear" w:color="auto" w:fill="FFFFFF"/>
        <w:spacing w:after="0" w:line="240" w:lineRule="auto"/>
        <w:jc w:val="both"/>
        <w:rPr>
          <w:rFonts w:ascii="Arial" w:eastAsia="Times New Roman" w:hAnsi="Arial" w:cs="Arial"/>
          <w:lang w:val="pl-PL"/>
        </w:rPr>
      </w:pPr>
      <w:r w:rsidRPr="003F3B40">
        <w:rPr>
          <w:rFonts w:ascii="Arial" w:eastAsia="Times New Roman" w:hAnsi="Arial" w:cs="Arial"/>
          <w:lang w:val="pl-PL"/>
        </w:rPr>
        <w:t>Članom 45 Zakona o koncesijama na nepokretnosti koje su predmet koncesije upisuje se zabilježba tereta na osnovu zaključenog ugovora o koncesiji, u skladu sa zakonom kojim je uređen upis prava na nepokretnostima.</w:t>
      </w:r>
    </w:p>
    <w:p w:rsidR="00E600D6" w:rsidRDefault="00E600D6" w:rsidP="00474665">
      <w:pPr>
        <w:shd w:val="clear" w:color="auto" w:fill="FFFFFF"/>
        <w:spacing w:after="0" w:line="240" w:lineRule="auto"/>
        <w:jc w:val="both"/>
        <w:rPr>
          <w:rFonts w:ascii="Arial" w:eastAsia="Times New Roman" w:hAnsi="Arial" w:cs="Arial"/>
          <w:b/>
          <w:lang w:val="pl-PL"/>
        </w:rPr>
      </w:pPr>
    </w:p>
    <w:p w:rsidR="005452B8" w:rsidRPr="00012C08" w:rsidRDefault="005452B8" w:rsidP="00474665">
      <w:pPr>
        <w:shd w:val="clear" w:color="auto" w:fill="FFFFFF"/>
        <w:spacing w:after="0" w:line="240" w:lineRule="auto"/>
        <w:jc w:val="both"/>
        <w:rPr>
          <w:rFonts w:ascii="Arial" w:eastAsia="Times New Roman" w:hAnsi="Arial" w:cs="Arial"/>
          <w:b/>
          <w:bCs/>
          <w:lang w:val="pl-PL"/>
        </w:rPr>
      </w:pPr>
      <w:r w:rsidRPr="00012C08">
        <w:rPr>
          <w:rFonts w:ascii="Arial" w:eastAsia="Times New Roman" w:hAnsi="Arial" w:cs="Arial"/>
          <w:b/>
          <w:lang w:val="pl-PL"/>
        </w:rPr>
        <w:t xml:space="preserve">1.6. </w:t>
      </w:r>
      <w:r w:rsidRPr="00012C08">
        <w:rPr>
          <w:rFonts w:ascii="Arial" w:eastAsia="Times New Roman" w:hAnsi="Arial" w:cs="Arial"/>
          <w:b/>
          <w:bCs/>
          <w:lang w:val="pl-PL"/>
        </w:rPr>
        <w:t>Podaci iz prostorno urbanističke dokumentacije</w:t>
      </w:r>
    </w:p>
    <w:p w:rsidR="00885CFC" w:rsidRPr="00613F50" w:rsidRDefault="00885CFC" w:rsidP="00474665">
      <w:pPr>
        <w:shd w:val="clear" w:color="auto" w:fill="FFFFFF"/>
        <w:spacing w:after="0" w:line="240" w:lineRule="auto"/>
        <w:jc w:val="both"/>
        <w:rPr>
          <w:rFonts w:ascii="Arial" w:hAnsi="Arial" w:cs="Arial"/>
          <w:color w:val="FF0000"/>
          <w:lang w:val="sr-Latn-CS"/>
        </w:rPr>
      </w:pPr>
    </w:p>
    <w:p w:rsidR="00012C08" w:rsidRPr="00852279" w:rsidRDefault="00012C08" w:rsidP="00474665">
      <w:pPr>
        <w:spacing w:after="0" w:line="240" w:lineRule="auto"/>
        <w:jc w:val="both"/>
        <w:rPr>
          <w:rFonts w:ascii="Arial" w:hAnsi="Arial" w:cs="Arial"/>
        </w:rPr>
      </w:pPr>
      <w:bookmarkStart w:id="7" w:name="_Toc402262930"/>
      <w:r w:rsidRPr="00852279">
        <w:rPr>
          <w:rFonts w:ascii="Arial" w:hAnsi="Arial" w:cs="Arial"/>
        </w:rPr>
        <w:t>Na osnovu dopisa Sekretarijata za uređenje prostora i zaštitu životne sredine, Prijestonice Cetinje, broj 05-332/22-788 od 22.11.2022. godine, predmetni lokalitet “Presjeka” sa 31. katastarskom parcelom (403-407, 499-524), opisane u listovima nepokretnosti br. 73, 321, 317, pripada KO Ceklin, i po PUP Prijestonice Cetinje nalaze se u zoni koja je planirana kao koncesiono područje Istražno-eksploatacioni prostor pojave nemetalične mineralne sirovine tehničko-građevinskog kamena "Presjeka" - Gornji Ulići.</w:t>
      </w:r>
    </w:p>
    <w:p w:rsidR="00153012" w:rsidRPr="000E7445" w:rsidRDefault="00153012" w:rsidP="00474665">
      <w:pPr>
        <w:spacing w:after="0" w:line="240" w:lineRule="auto"/>
        <w:jc w:val="both"/>
        <w:rPr>
          <w:rFonts w:ascii="Arial" w:hAnsi="Arial" w:cs="Arial"/>
          <w:b/>
          <w:i/>
        </w:rPr>
      </w:pPr>
    </w:p>
    <w:p w:rsidR="005452B8" w:rsidRPr="00FC3A83" w:rsidRDefault="005452B8" w:rsidP="00474665">
      <w:pPr>
        <w:shd w:val="clear" w:color="auto" w:fill="FFFFFF"/>
        <w:spacing w:after="0" w:line="240" w:lineRule="auto"/>
        <w:jc w:val="both"/>
        <w:rPr>
          <w:rFonts w:ascii="Arial" w:eastAsia="Times New Roman" w:hAnsi="Arial" w:cs="Arial"/>
          <w:b/>
        </w:rPr>
      </w:pPr>
      <w:r w:rsidRPr="00FC3A83">
        <w:rPr>
          <w:rFonts w:ascii="Arial" w:eastAsia="Times New Roman" w:hAnsi="Arial" w:cs="Arial"/>
          <w:b/>
        </w:rPr>
        <w:t xml:space="preserve">1.7. </w:t>
      </w:r>
      <w:r w:rsidRPr="00FC3A83">
        <w:rPr>
          <w:rFonts w:ascii="Arial" w:eastAsia="Times New Roman" w:hAnsi="Arial" w:cs="Arial"/>
          <w:b/>
          <w:bCs/>
        </w:rPr>
        <w:t>Infrastruktura</w:t>
      </w:r>
    </w:p>
    <w:p w:rsidR="00DF6748" w:rsidRPr="00E56DC2" w:rsidRDefault="00245953" w:rsidP="00474665">
      <w:pPr>
        <w:shd w:val="clear" w:color="auto" w:fill="FFFFFF"/>
        <w:spacing w:after="0" w:line="240" w:lineRule="auto"/>
        <w:jc w:val="both"/>
        <w:rPr>
          <w:rFonts w:ascii="Arial" w:eastAsia="Times New Roman" w:hAnsi="Arial" w:cs="Arial"/>
        </w:rPr>
      </w:pPr>
      <w:r w:rsidRPr="00E56DC2">
        <w:rPr>
          <w:rFonts w:ascii="Arial" w:eastAsia="Times New Roman" w:hAnsi="Arial" w:cs="Arial"/>
        </w:rPr>
        <w:t xml:space="preserve"> </w:t>
      </w:r>
      <w:bookmarkEnd w:id="7"/>
    </w:p>
    <w:p w:rsidR="00012C08" w:rsidRPr="00371A37" w:rsidRDefault="00012C08" w:rsidP="00474665">
      <w:pPr>
        <w:spacing w:after="0" w:line="240" w:lineRule="auto"/>
        <w:jc w:val="both"/>
        <w:rPr>
          <w:rFonts w:ascii="Arial" w:hAnsi="Arial" w:cs="Arial"/>
        </w:rPr>
      </w:pPr>
      <w:r w:rsidRPr="00371A37">
        <w:rPr>
          <w:rFonts w:ascii="Arial" w:hAnsi="Arial" w:cs="Arial"/>
        </w:rPr>
        <w:t>Može se konstatovati da teren obuhvaćen istražno-eksploatacionim prostorom posjeduje relativno dobre komunikacione veze zbog blizine magistralnog putnog pravaca Podgorica–Cetinje-Budva. Sa magistralnim putem mikrolokacija je povezana lokalnim makadamskim putem širine 2,5-3 m i dužine oko 500 m koji je upotrebljiv za terenska motorna vozila.</w:t>
      </w:r>
    </w:p>
    <w:p w:rsidR="00012C08" w:rsidRPr="00D85297" w:rsidRDefault="00012C08" w:rsidP="00474665">
      <w:pPr>
        <w:spacing w:after="0" w:line="240" w:lineRule="auto"/>
        <w:jc w:val="both"/>
        <w:rPr>
          <w:rFonts w:ascii="Arial" w:eastAsia="Times New Roman" w:hAnsi="Arial" w:cs="Arial"/>
          <w:lang w:val="sr-Latn-CS"/>
        </w:rPr>
      </w:pPr>
    </w:p>
    <w:p w:rsidR="00012C08" w:rsidRPr="00E56DC2" w:rsidRDefault="00012C08" w:rsidP="00474665">
      <w:pPr>
        <w:shd w:val="clear" w:color="auto" w:fill="FFFFFF"/>
        <w:spacing w:after="0" w:line="240" w:lineRule="auto"/>
        <w:jc w:val="both"/>
        <w:rPr>
          <w:rFonts w:ascii="Arial" w:eastAsia="Times New Roman" w:hAnsi="Arial" w:cs="Arial"/>
        </w:rPr>
      </w:pPr>
      <w:r w:rsidRPr="00E56DC2">
        <w:rPr>
          <w:rFonts w:ascii="Arial" w:eastAsia="Times New Roman" w:hAnsi="Arial" w:cs="Arial"/>
        </w:rPr>
        <w:t xml:space="preserve">U ekonomskom pogledu, </w:t>
      </w:r>
      <w:proofErr w:type="gramStart"/>
      <w:r w:rsidRPr="00E56DC2">
        <w:rPr>
          <w:rFonts w:ascii="Arial" w:eastAsia="Times New Roman" w:hAnsi="Arial" w:cs="Arial"/>
        </w:rPr>
        <w:t>a</w:t>
      </w:r>
      <w:proofErr w:type="gramEnd"/>
      <w:r w:rsidRPr="00E56DC2">
        <w:rPr>
          <w:rFonts w:ascii="Arial" w:eastAsia="Times New Roman" w:hAnsi="Arial" w:cs="Arial"/>
        </w:rPr>
        <w:t xml:space="preserve"> imajući u vidu postojeću infrastrukturu, ovo područje je, uglavnom, oslonjeno na </w:t>
      </w:r>
      <w:r>
        <w:rPr>
          <w:rFonts w:ascii="Arial" w:eastAsia="Times New Roman" w:hAnsi="Arial" w:cs="Arial"/>
        </w:rPr>
        <w:t>Cetinje</w:t>
      </w:r>
      <w:r w:rsidRPr="00E56DC2">
        <w:rPr>
          <w:rFonts w:ascii="Arial" w:eastAsia="Times New Roman" w:hAnsi="Arial" w:cs="Arial"/>
        </w:rPr>
        <w:t xml:space="preserve">. </w:t>
      </w:r>
    </w:p>
    <w:p w:rsidR="00592620" w:rsidRPr="00B31354" w:rsidRDefault="00592620" w:rsidP="00474665">
      <w:pPr>
        <w:spacing w:after="0" w:line="240" w:lineRule="auto"/>
        <w:jc w:val="both"/>
        <w:rPr>
          <w:rFonts w:ascii="Arial" w:hAnsi="Arial" w:cs="Arial"/>
          <w:b/>
        </w:rPr>
      </w:pPr>
    </w:p>
    <w:p w:rsidR="005452B8" w:rsidRPr="00671F7C" w:rsidRDefault="005452B8" w:rsidP="00474665">
      <w:pPr>
        <w:spacing w:after="0" w:line="240" w:lineRule="auto"/>
        <w:jc w:val="both"/>
        <w:rPr>
          <w:rFonts w:ascii="Arial" w:hAnsi="Arial" w:cs="Arial"/>
          <w:b/>
        </w:rPr>
      </w:pPr>
      <w:r w:rsidRPr="00671F7C">
        <w:rPr>
          <w:rFonts w:ascii="Arial" w:hAnsi="Arial" w:cs="Arial"/>
          <w:b/>
        </w:rPr>
        <w:t>1.8. Tržište</w:t>
      </w:r>
    </w:p>
    <w:p w:rsidR="005452B8" w:rsidRPr="00E56DC2" w:rsidRDefault="005452B8" w:rsidP="00474665">
      <w:pPr>
        <w:spacing w:after="0" w:line="240" w:lineRule="auto"/>
        <w:jc w:val="both"/>
        <w:rPr>
          <w:rFonts w:ascii="Arial" w:hAnsi="Arial" w:cs="Arial"/>
        </w:rPr>
      </w:pPr>
    </w:p>
    <w:p w:rsidR="00012C08" w:rsidRDefault="00012C08" w:rsidP="00474665">
      <w:pPr>
        <w:spacing w:after="0" w:line="240" w:lineRule="auto"/>
        <w:jc w:val="both"/>
        <w:rPr>
          <w:rFonts w:ascii="Arial" w:hAnsi="Arial" w:cs="Arial"/>
        </w:rPr>
      </w:pPr>
      <w:r w:rsidRPr="00E56DC2">
        <w:rPr>
          <w:rFonts w:ascii="Arial" w:hAnsi="Arial" w:cs="Arial"/>
        </w:rPr>
        <w:t>Potražnja, odnosno potrošnja, pojedinih frakcija kamenog agregata ima trend stalnog porasta, a naročito je izražena potreba za frakcijom 0/4 mm, koja ima i najširu primjenu u građevinarstvu. Ovakav porast potražnje rezultat je konstantnog povećanja izgradnje građevinskih objekata, potreba modernizacije i održavanja postojećih i izgradnje novih saobraćajnica.</w:t>
      </w:r>
      <w:r w:rsidR="00474665">
        <w:rPr>
          <w:rFonts w:ascii="Arial" w:hAnsi="Arial" w:cs="Arial"/>
        </w:rPr>
        <w:t xml:space="preserve"> </w:t>
      </w:r>
      <w:r w:rsidRPr="00E56DC2">
        <w:rPr>
          <w:rFonts w:ascii="Arial" w:hAnsi="Arial" w:cs="Arial"/>
        </w:rPr>
        <w:t xml:space="preserve">Budući da </w:t>
      </w:r>
      <w:r>
        <w:rPr>
          <w:rFonts w:ascii="Arial" w:hAnsi="Arial" w:cs="Arial"/>
        </w:rPr>
        <w:t>je putnom infrastrukturom dobro povezan sa primorjem, kao i sa Podgoricom</w:t>
      </w:r>
      <w:r w:rsidRPr="00E56DC2">
        <w:rPr>
          <w:rFonts w:ascii="Arial" w:hAnsi="Arial" w:cs="Arial"/>
        </w:rPr>
        <w:t>,</w:t>
      </w:r>
      <w:r>
        <w:rPr>
          <w:rFonts w:ascii="Arial" w:hAnsi="Arial" w:cs="Arial"/>
        </w:rPr>
        <w:t xml:space="preserve"> gdje se u zadnje vrijeme</w:t>
      </w:r>
      <w:r w:rsidRPr="00E56DC2">
        <w:rPr>
          <w:rFonts w:ascii="Arial" w:hAnsi="Arial" w:cs="Arial"/>
        </w:rPr>
        <w:t xml:space="preserve"> intenzivno gradi (kako stambeni objekti tako i putna i ostala komunalna infrastruktura), postoji mogućnost konstantne tražnje ove vrste građevinskog materijala. </w:t>
      </w:r>
    </w:p>
    <w:p w:rsidR="00012C08" w:rsidRDefault="00012C08" w:rsidP="00474665">
      <w:pPr>
        <w:spacing w:after="0" w:line="240" w:lineRule="auto"/>
        <w:jc w:val="both"/>
        <w:rPr>
          <w:rFonts w:ascii="Arial" w:hAnsi="Arial" w:cs="Arial"/>
        </w:rPr>
      </w:pPr>
    </w:p>
    <w:p w:rsidR="00012C08" w:rsidRPr="00E56DC2" w:rsidRDefault="00012C08" w:rsidP="00474665">
      <w:pPr>
        <w:spacing w:after="0" w:line="240" w:lineRule="auto"/>
        <w:jc w:val="both"/>
        <w:rPr>
          <w:rFonts w:ascii="Arial" w:hAnsi="Arial" w:cs="Arial"/>
        </w:rPr>
      </w:pPr>
      <w:r w:rsidRPr="00BB00F6">
        <w:rPr>
          <w:rFonts w:ascii="Arial" w:hAnsi="Arial" w:cs="Arial"/>
          <w:lang w:val="sr-Latn-CS"/>
        </w:rPr>
        <w:t xml:space="preserve">Na području </w:t>
      </w:r>
      <w:r>
        <w:rPr>
          <w:rFonts w:ascii="Arial" w:hAnsi="Arial" w:cs="Arial"/>
          <w:lang w:val="sr-Latn-CS"/>
        </w:rPr>
        <w:t>opštine</w:t>
      </w:r>
      <w:r w:rsidRPr="00BB00F6">
        <w:rPr>
          <w:rFonts w:ascii="Arial" w:hAnsi="Arial" w:cs="Arial"/>
          <w:lang w:val="sr-Latn-CS"/>
        </w:rPr>
        <w:t xml:space="preserve"> </w:t>
      </w:r>
      <w:r>
        <w:rPr>
          <w:rFonts w:ascii="Arial" w:hAnsi="Arial" w:cs="Arial"/>
          <w:lang w:val="sr-Latn-CS"/>
        </w:rPr>
        <w:t>Cetinje</w:t>
      </w:r>
      <w:r w:rsidRPr="00BB00F6">
        <w:rPr>
          <w:rFonts w:ascii="Arial" w:hAnsi="Arial" w:cs="Arial"/>
          <w:lang w:val="sr-Latn-CS"/>
        </w:rPr>
        <w:t xml:space="preserve"> </w:t>
      </w:r>
      <w:r>
        <w:rPr>
          <w:rFonts w:ascii="Arial" w:hAnsi="Arial" w:cs="Arial"/>
          <w:lang w:val="sr-Latn-CS"/>
        </w:rPr>
        <w:t xml:space="preserve">mineralna sirovina </w:t>
      </w:r>
      <w:r>
        <w:rPr>
          <w:rFonts w:ascii="Arial" w:hAnsi="Arial" w:cs="Arial"/>
        </w:rPr>
        <w:t>tehničko-građevinski kamen</w:t>
      </w:r>
      <w:r w:rsidRPr="00BB00F6">
        <w:rPr>
          <w:rFonts w:ascii="Arial" w:hAnsi="Arial" w:cs="Arial"/>
        </w:rPr>
        <w:t xml:space="preserve"> </w:t>
      </w:r>
      <w:r>
        <w:rPr>
          <w:rFonts w:ascii="Arial" w:hAnsi="Arial" w:cs="Arial"/>
        </w:rPr>
        <w:t>je utvrđen</w:t>
      </w:r>
      <w:r w:rsidRPr="00BB00F6">
        <w:rPr>
          <w:rFonts w:ascii="Arial" w:hAnsi="Arial" w:cs="Arial"/>
        </w:rPr>
        <w:t xml:space="preserve"> </w:t>
      </w:r>
      <w:r>
        <w:rPr>
          <w:rFonts w:ascii="Arial" w:hAnsi="Arial" w:cs="Arial"/>
        </w:rPr>
        <w:t>na više lokaliteta</w:t>
      </w:r>
      <w:r w:rsidRPr="00BB00F6">
        <w:rPr>
          <w:rFonts w:ascii="Arial" w:hAnsi="Arial" w:cs="Arial"/>
        </w:rPr>
        <w:t xml:space="preserve">. Davanjem novih koncesija obezbjediće se tržišna konkurencija kao podsticaj razvoja privrednih aktivnosti u </w:t>
      </w:r>
      <w:r>
        <w:rPr>
          <w:rFonts w:ascii="Arial" w:hAnsi="Arial" w:cs="Arial"/>
        </w:rPr>
        <w:t>opštini</w:t>
      </w:r>
      <w:r w:rsidRPr="00BB00F6">
        <w:rPr>
          <w:rFonts w:ascii="Arial" w:hAnsi="Arial" w:cs="Arial"/>
        </w:rPr>
        <w:t xml:space="preserve"> </w:t>
      </w:r>
      <w:r>
        <w:rPr>
          <w:rFonts w:ascii="Arial" w:hAnsi="Arial" w:cs="Arial"/>
        </w:rPr>
        <w:t>Cetinje</w:t>
      </w:r>
      <w:r w:rsidRPr="00BB00F6">
        <w:rPr>
          <w:rFonts w:ascii="Arial" w:hAnsi="Arial" w:cs="Arial"/>
        </w:rPr>
        <w:t>.</w:t>
      </w:r>
    </w:p>
    <w:p w:rsidR="005452B8" w:rsidRPr="00E56DC2" w:rsidRDefault="005452B8" w:rsidP="00474665">
      <w:pPr>
        <w:spacing w:after="0" w:line="240" w:lineRule="auto"/>
        <w:jc w:val="both"/>
        <w:rPr>
          <w:rFonts w:ascii="Arial" w:hAnsi="Arial" w:cs="Arial"/>
        </w:rPr>
      </w:pPr>
    </w:p>
    <w:p w:rsidR="005452B8" w:rsidRPr="00E56DC2" w:rsidRDefault="005452B8" w:rsidP="00474665">
      <w:pPr>
        <w:spacing w:after="0" w:line="240" w:lineRule="auto"/>
        <w:jc w:val="both"/>
        <w:rPr>
          <w:rFonts w:ascii="Arial" w:hAnsi="Arial" w:cs="Arial"/>
        </w:rPr>
      </w:pPr>
      <w:r w:rsidRPr="00153012">
        <w:rPr>
          <w:rFonts w:ascii="Arial" w:hAnsi="Arial" w:cs="Arial"/>
          <w:b/>
        </w:rPr>
        <w:t xml:space="preserve">1.9. </w:t>
      </w:r>
      <w:r w:rsidRPr="00153012">
        <w:rPr>
          <w:rFonts w:ascii="Arial" w:hAnsi="Arial" w:cs="Arial"/>
          <w:b/>
          <w:bCs/>
        </w:rPr>
        <w:t>Dosadašnja</w:t>
      </w:r>
      <w:r w:rsidRPr="00E56DC2">
        <w:rPr>
          <w:rFonts w:ascii="Arial" w:hAnsi="Arial" w:cs="Arial"/>
          <w:b/>
          <w:bCs/>
        </w:rPr>
        <w:t xml:space="preserve"> geološka istraživanja, rezerve i kvalitet mineralne sirovine</w:t>
      </w:r>
    </w:p>
    <w:p w:rsidR="005452B8" w:rsidRPr="00E56DC2" w:rsidRDefault="005452B8" w:rsidP="00474665">
      <w:pPr>
        <w:spacing w:after="0" w:line="240" w:lineRule="auto"/>
        <w:jc w:val="both"/>
        <w:rPr>
          <w:rFonts w:ascii="Arial" w:hAnsi="Arial" w:cs="Arial"/>
        </w:rPr>
      </w:pPr>
    </w:p>
    <w:p w:rsidR="00542929" w:rsidRPr="00542929" w:rsidRDefault="00542929" w:rsidP="00474665">
      <w:pPr>
        <w:spacing w:after="0" w:line="240" w:lineRule="auto"/>
        <w:jc w:val="both"/>
        <w:rPr>
          <w:rFonts w:ascii="Arial" w:hAnsi="Arial" w:cs="Arial"/>
          <w:lang w:val="sr-Latn-CS"/>
        </w:rPr>
      </w:pPr>
      <w:r w:rsidRPr="00542929">
        <w:rPr>
          <w:rFonts w:ascii="Arial" w:hAnsi="Arial" w:cs="Arial"/>
          <w:lang w:val="sr-Latn-CS"/>
        </w:rPr>
        <w:t>Na terenu obuhvaćenom istražno-eksploatacionim prostorom vršena su osnovna geološka istraživanja, koja su podrazumijevala izradu Osnovne geološke karte i Tumača-list Titograd, 1:100 000 (R. Antonijević i dr. 1969.), kao i druga geološka istraživanja opšteg karaktera (Rudno-formaciona analiza karbonatnih sedimenata zapadnog oboda Zetske ravnice sa aspekta otkrivanja novih ležišta AGK, D. Ilić 2003 godine).</w:t>
      </w:r>
    </w:p>
    <w:p w:rsidR="00542929" w:rsidRPr="00542929" w:rsidRDefault="00542929" w:rsidP="00474665">
      <w:pPr>
        <w:spacing w:after="0" w:line="240" w:lineRule="auto"/>
        <w:jc w:val="both"/>
        <w:rPr>
          <w:rFonts w:ascii="Arial" w:hAnsi="Arial" w:cs="Arial"/>
        </w:rPr>
      </w:pPr>
    </w:p>
    <w:p w:rsidR="00542929" w:rsidRPr="00542929" w:rsidRDefault="00542929" w:rsidP="00474665">
      <w:pPr>
        <w:spacing w:after="0" w:line="240" w:lineRule="auto"/>
        <w:jc w:val="both"/>
        <w:rPr>
          <w:rFonts w:ascii="Arial" w:hAnsi="Arial" w:cs="Arial"/>
          <w:lang w:val="sr-Latn-CS"/>
        </w:rPr>
      </w:pPr>
      <w:r w:rsidRPr="00542929">
        <w:rPr>
          <w:rFonts w:ascii="Arial" w:hAnsi="Arial" w:cs="Arial"/>
          <w:lang w:val="sr-Latn-CS"/>
        </w:rPr>
        <w:t>Na bazi podataka dobijenih izradom Osnovne geološk</w:t>
      </w:r>
      <w:r w:rsidR="00EC74B0">
        <w:rPr>
          <w:rFonts w:ascii="Arial" w:hAnsi="Arial" w:cs="Arial"/>
          <w:lang w:val="sr-Latn-CS"/>
        </w:rPr>
        <w:t>e</w:t>
      </w:r>
      <w:bookmarkStart w:id="8" w:name="_GoBack"/>
      <w:bookmarkEnd w:id="8"/>
      <w:r w:rsidRPr="00542929">
        <w:rPr>
          <w:rFonts w:ascii="Arial" w:hAnsi="Arial" w:cs="Arial"/>
          <w:lang w:val="sr-Latn-CS"/>
        </w:rPr>
        <w:t xml:space="preserve"> karte 1:100 000, list Titograd i obrađenih u pratećem Tumaču za ovaj list, utvrđeno je da šire područje pojave tehničko-građevinskog kamena “Presjeka“ izgrađuju sedimenti jurske starosti predstavljeni dolomitima i sivim, bankovitim i slojevitim litiotskim krečnjacima koji su na ovom prostoru izdvojeni kao drugi superpozicioni paket u slijedu naslaga lijasa</w:t>
      </w:r>
      <w:r w:rsidR="00BE2CC8">
        <w:rPr>
          <w:rFonts w:ascii="Arial" w:hAnsi="Arial" w:cs="Arial"/>
          <w:lang w:val="sr-Latn-CS"/>
        </w:rPr>
        <w:t xml:space="preserve"> </w:t>
      </w:r>
      <w:r w:rsidRPr="00542929">
        <w:rPr>
          <w:rFonts w:ascii="Arial" w:hAnsi="Arial" w:cs="Arial"/>
          <w:lang w:val="sr-Latn-CS"/>
        </w:rPr>
        <w:t>(</w:t>
      </w:r>
      <w:r w:rsidRPr="00542929">
        <w:rPr>
          <w:rFonts w:ascii="Arial" w:hAnsi="Arial" w:cs="Arial"/>
          <w:vertAlign w:val="superscript"/>
          <w:lang w:val="sr-Latn-CS"/>
        </w:rPr>
        <w:t>2</w:t>
      </w:r>
      <w:r w:rsidRPr="00542929">
        <w:rPr>
          <w:rFonts w:ascii="Arial" w:hAnsi="Arial" w:cs="Arial"/>
          <w:lang w:val="sr-Latn-CS"/>
        </w:rPr>
        <w:t>J</w:t>
      </w:r>
      <w:r w:rsidRPr="00542929">
        <w:rPr>
          <w:rFonts w:ascii="Arial" w:hAnsi="Arial" w:cs="Arial"/>
          <w:vertAlign w:val="subscript"/>
          <w:lang w:val="sr-Latn-CS"/>
        </w:rPr>
        <w:t>1</w:t>
      </w:r>
      <w:r w:rsidRPr="00542929">
        <w:rPr>
          <w:rFonts w:ascii="Arial" w:hAnsi="Arial" w:cs="Arial"/>
          <w:lang w:val="sr-Latn-CS"/>
        </w:rPr>
        <w:t>).</w:t>
      </w:r>
    </w:p>
    <w:p w:rsidR="00542929" w:rsidRPr="00542929" w:rsidRDefault="00542929" w:rsidP="00474665">
      <w:pPr>
        <w:spacing w:after="0" w:line="240" w:lineRule="auto"/>
        <w:jc w:val="both"/>
        <w:rPr>
          <w:rFonts w:ascii="Arial" w:hAnsi="Arial" w:cs="Arial"/>
          <w:lang w:val="sr-Latn-CS"/>
        </w:rPr>
      </w:pPr>
    </w:p>
    <w:p w:rsidR="00542929" w:rsidRPr="00542929" w:rsidRDefault="00542929" w:rsidP="00474665">
      <w:pPr>
        <w:spacing w:after="0" w:line="240" w:lineRule="auto"/>
        <w:jc w:val="both"/>
        <w:rPr>
          <w:rFonts w:ascii="Arial" w:hAnsi="Arial" w:cs="Arial"/>
          <w:lang w:val="sr-Latn-CS"/>
        </w:rPr>
      </w:pPr>
      <w:r w:rsidRPr="00542929">
        <w:rPr>
          <w:rFonts w:ascii="Arial" w:hAnsi="Arial" w:cs="Arial"/>
          <w:lang w:val="sr-Latn-CS"/>
        </w:rPr>
        <w:t>Na području pojave tehničko-građevinskog kamena “Presjeka“ do danas nisu vršena detaljna geološka istraživanja, čiji bi cilj bio dokazivanje količina i kvaliteta tehničko-građevinskog kamena i njegovu upotrebu u građevinarstvu.</w:t>
      </w:r>
    </w:p>
    <w:p w:rsidR="00542929" w:rsidRPr="00542929" w:rsidRDefault="00542929" w:rsidP="00474665">
      <w:pPr>
        <w:spacing w:after="0" w:line="240" w:lineRule="auto"/>
        <w:jc w:val="both"/>
        <w:rPr>
          <w:rFonts w:ascii="Arial" w:hAnsi="Arial" w:cs="Arial"/>
        </w:rPr>
      </w:pPr>
    </w:p>
    <w:p w:rsidR="00542929" w:rsidRPr="00542929" w:rsidRDefault="00542929" w:rsidP="00474665">
      <w:pPr>
        <w:spacing w:after="0" w:line="240" w:lineRule="auto"/>
        <w:jc w:val="both"/>
        <w:rPr>
          <w:rFonts w:ascii="Arial" w:hAnsi="Arial" w:cs="Arial"/>
        </w:rPr>
      </w:pPr>
      <w:r w:rsidRPr="00542929">
        <w:rPr>
          <w:rFonts w:ascii="Arial" w:hAnsi="Arial" w:cs="Arial"/>
        </w:rPr>
        <w:t xml:space="preserve">S obzirom da detaljna geološka istraživanja arhitektonsko-građevinskog kamena, nisu izvođena na </w:t>
      </w:r>
      <w:proofErr w:type="gramStart"/>
      <w:r w:rsidRPr="00542929">
        <w:rPr>
          <w:rFonts w:ascii="Arial" w:hAnsi="Arial" w:cs="Arial"/>
        </w:rPr>
        <w:t>predmetnom  lokalitetu</w:t>
      </w:r>
      <w:proofErr w:type="gramEnd"/>
      <w:r w:rsidRPr="00542929">
        <w:rPr>
          <w:rFonts w:ascii="Arial" w:hAnsi="Arial" w:cs="Arial"/>
        </w:rPr>
        <w:t>, nema podataka o rezervama i kvalitetu. Međutim, na osnovu analogije sa ležištima slične geološke građe, gdje su vršena detaljna geološka istraživanja, a u čijoj geološkoj građi, učestvuju krečnjaci istog ili sličnog razvića, možemo, sa velikom vjerovatnoćom, pretpostaviti da se, radi o veoma kvalitetnom kamenu, koji zadovoljava  sve uslove za njegovu primjenu u tehničko-građevinske svrhe.</w:t>
      </w:r>
    </w:p>
    <w:p w:rsidR="00542929" w:rsidRPr="00542929" w:rsidRDefault="00542929" w:rsidP="00474665">
      <w:pPr>
        <w:spacing w:after="0" w:line="240" w:lineRule="auto"/>
        <w:jc w:val="both"/>
        <w:rPr>
          <w:rFonts w:ascii="Arial" w:hAnsi="Arial" w:cs="Arial"/>
        </w:rPr>
      </w:pPr>
    </w:p>
    <w:p w:rsidR="00BE2CC8" w:rsidRDefault="00542929" w:rsidP="00474665">
      <w:pPr>
        <w:spacing w:after="0" w:line="240" w:lineRule="auto"/>
        <w:jc w:val="both"/>
        <w:rPr>
          <w:rFonts w:ascii="Arial" w:hAnsi="Arial" w:cs="Arial"/>
        </w:rPr>
      </w:pPr>
      <w:r w:rsidRPr="00542929">
        <w:rPr>
          <w:rFonts w:ascii="Arial" w:hAnsi="Arial" w:cs="Arial"/>
        </w:rPr>
        <w:t xml:space="preserve">Na bazi izvršene procjene na lokalitetu tehničko-građevinskog kamena </w:t>
      </w:r>
      <w:r w:rsidRPr="00542929">
        <w:rPr>
          <w:rFonts w:ascii="Arial" w:hAnsi="Arial" w:cs="Arial"/>
          <w:lang w:val="sr-Latn-CS"/>
        </w:rPr>
        <w:t>“</w:t>
      </w:r>
      <w:proofErr w:type="gramStart"/>
      <w:r w:rsidRPr="00542929">
        <w:rPr>
          <w:rFonts w:ascii="Arial" w:hAnsi="Arial" w:cs="Arial"/>
          <w:lang w:val="sr-Latn-CS"/>
        </w:rPr>
        <w:t xml:space="preserve">Presjeka“ </w:t>
      </w:r>
      <w:r w:rsidRPr="00542929">
        <w:rPr>
          <w:rFonts w:ascii="Arial" w:hAnsi="Arial" w:cs="Arial"/>
        </w:rPr>
        <w:t>uzimajući</w:t>
      </w:r>
      <w:proofErr w:type="gramEnd"/>
      <w:r w:rsidRPr="00542929">
        <w:rPr>
          <w:rFonts w:ascii="Arial" w:hAnsi="Arial" w:cs="Arial"/>
        </w:rPr>
        <w:t xml:space="preserve"> u obzir površinu prostora i morfološke karakteristike, potencijalne geološke rezerve tehničko-građevinskog kamena procijenjene su na oko 10.000.000 m</w:t>
      </w:r>
      <w:r w:rsidRPr="00542929">
        <w:rPr>
          <w:rFonts w:ascii="Arial" w:hAnsi="Arial" w:cs="Arial"/>
          <w:vertAlign w:val="superscript"/>
        </w:rPr>
        <w:t>3</w:t>
      </w:r>
      <w:r w:rsidRPr="00542929">
        <w:rPr>
          <w:rFonts w:ascii="Arial" w:hAnsi="Arial" w:cs="Arial"/>
        </w:rPr>
        <w:t xml:space="preserve"> č.s.m.</w:t>
      </w:r>
    </w:p>
    <w:p w:rsidR="00BE2CC8" w:rsidRDefault="00BE2CC8" w:rsidP="00474665">
      <w:pPr>
        <w:spacing w:after="0" w:line="240" w:lineRule="auto"/>
        <w:jc w:val="both"/>
        <w:rPr>
          <w:rFonts w:ascii="Arial" w:hAnsi="Arial" w:cs="Arial"/>
        </w:rPr>
      </w:pPr>
    </w:p>
    <w:p w:rsidR="00474665" w:rsidRDefault="004D5259" w:rsidP="00474665">
      <w:pPr>
        <w:spacing w:after="0" w:line="240" w:lineRule="auto"/>
        <w:jc w:val="both"/>
        <w:rPr>
          <w:rFonts w:ascii="Arial" w:hAnsi="Arial" w:cs="Arial"/>
        </w:rPr>
      </w:pPr>
      <w:r w:rsidRPr="00D14F43">
        <w:rPr>
          <w:rFonts w:ascii="Arial" w:hAnsi="Arial" w:cs="Arial"/>
        </w:rPr>
        <w:t>Da bi se dostigao optimalni stepen poznavanja ležišta u smislu rezervi i kvaliteta, ležišnih uslova i u vezi sa tim mogućnosti primjene i plasmana na tržištu, potrebno je izvršiti detaljna geološka istraživanja na način i u obimu koji će se definisati Projektom detaljnih geoloških istraživanja.</w:t>
      </w:r>
      <w:r w:rsidR="00474665">
        <w:rPr>
          <w:rFonts w:ascii="Arial" w:hAnsi="Arial" w:cs="Arial"/>
        </w:rPr>
        <w:t xml:space="preserve"> </w:t>
      </w:r>
    </w:p>
    <w:p w:rsidR="00474665" w:rsidRDefault="00474665" w:rsidP="00474665">
      <w:pPr>
        <w:spacing w:after="0" w:line="240" w:lineRule="auto"/>
        <w:jc w:val="both"/>
        <w:rPr>
          <w:rFonts w:ascii="Arial" w:hAnsi="Arial" w:cs="Arial"/>
        </w:rPr>
      </w:pPr>
    </w:p>
    <w:p w:rsidR="004D5259" w:rsidRDefault="004D5259" w:rsidP="00474665">
      <w:pPr>
        <w:spacing w:after="0" w:line="240" w:lineRule="auto"/>
        <w:jc w:val="both"/>
        <w:rPr>
          <w:rFonts w:ascii="Arial" w:hAnsi="Arial" w:cs="Arial"/>
        </w:rPr>
      </w:pPr>
      <w:r w:rsidRPr="00D14F43">
        <w:rPr>
          <w:rFonts w:ascii="Arial" w:hAnsi="Arial" w:cs="Arial"/>
        </w:rPr>
        <w:t>Izradom Elaborata o klasifikaciji, kategorizaciji i proračunu rezervi tehničko-građevinskog kamena na ležištu „</w:t>
      </w:r>
      <w:proofErr w:type="gramStart"/>
      <w:r w:rsidR="0013274A">
        <w:rPr>
          <w:rFonts w:ascii="Arial" w:hAnsi="Arial" w:cs="Arial"/>
        </w:rPr>
        <w:t>Presjeka</w:t>
      </w:r>
      <w:r w:rsidRPr="00D14F43">
        <w:rPr>
          <w:rFonts w:ascii="Arial" w:hAnsi="Arial" w:cs="Arial"/>
        </w:rPr>
        <w:t>“</w:t>
      </w:r>
      <w:proofErr w:type="gramEnd"/>
      <w:r w:rsidRPr="00D14F43">
        <w:rPr>
          <w:rFonts w:ascii="Arial" w:hAnsi="Arial" w:cs="Arial"/>
        </w:rPr>
        <w:t>, nakon sprovedenih detaljnih geoloških istraživanja, dobiće se podaci o rezervama i kvalitetu predmetne mineralne sirovine.</w:t>
      </w:r>
    </w:p>
    <w:p w:rsidR="00CC2143" w:rsidRPr="00E56DC2" w:rsidRDefault="00CC2143" w:rsidP="00474665">
      <w:pPr>
        <w:spacing w:after="0" w:line="240" w:lineRule="auto"/>
        <w:jc w:val="both"/>
        <w:rPr>
          <w:rFonts w:ascii="Arial" w:hAnsi="Arial" w:cs="Arial"/>
          <w:lang w:val="sr-Cyrl-CS"/>
        </w:rPr>
      </w:pPr>
    </w:p>
    <w:p w:rsidR="00744584" w:rsidRPr="00E56DC2" w:rsidRDefault="007D5270" w:rsidP="00474665">
      <w:pPr>
        <w:pStyle w:val="Heading1"/>
        <w:numPr>
          <w:ilvl w:val="0"/>
          <w:numId w:val="0"/>
        </w:numPr>
        <w:jc w:val="both"/>
        <w:rPr>
          <w:rFonts w:ascii="Arial" w:hAnsi="Arial" w:cs="Arial"/>
          <w:sz w:val="22"/>
          <w:szCs w:val="22"/>
        </w:rPr>
      </w:pPr>
      <w:bookmarkStart w:id="9" w:name="_Toc402262933"/>
      <w:r w:rsidRPr="00E56DC2">
        <w:rPr>
          <w:rFonts w:ascii="Arial" w:hAnsi="Arial" w:cs="Arial"/>
          <w:sz w:val="22"/>
          <w:szCs w:val="22"/>
        </w:rPr>
        <w:t xml:space="preserve">2.    </w:t>
      </w:r>
      <w:r w:rsidR="00592620" w:rsidRPr="00E56DC2">
        <w:rPr>
          <w:rFonts w:ascii="Arial" w:hAnsi="Arial" w:cs="Arial"/>
          <w:sz w:val="22"/>
          <w:szCs w:val="22"/>
        </w:rPr>
        <w:t>ROK TRAJANJA KONCESIJE</w:t>
      </w:r>
      <w:bookmarkEnd w:id="9"/>
    </w:p>
    <w:p w:rsidR="00744584" w:rsidRPr="00E56DC2" w:rsidRDefault="00744584" w:rsidP="00474665">
      <w:pPr>
        <w:shd w:val="clear" w:color="auto" w:fill="FFFFFF"/>
        <w:spacing w:after="0" w:line="240" w:lineRule="auto"/>
        <w:jc w:val="both"/>
        <w:rPr>
          <w:rFonts w:ascii="Arial" w:hAnsi="Arial" w:cs="Arial"/>
          <w:lang w:val="sr-Latn-CS"/>
        </w:rPr>
      </w:pPr>
    </w:p>
    <w:p w:rsidR="001C61D2" w:rsidRPr="00E56DC2" w:rsidRDefault="001C61D2" w:rsidP="00474665">
      <w:pPr>
        <w:shd w:val="clear" w:color="auto" w:fill="FFFFFF"/>
        <w:spacing w:after="0" w:line="240" w:lineRule="auto"/>
        <w:jc w:val="both"/>
        <w:rPr>
          <w:rFonts w:ascii="Arial" w:hAnsi="Arial" w:cs="Arial"/>
          <w:lang w:val="sr-Latn-CS"/>
        </w:rPr>
      </w:pPr>
      <w:r w:rsidRPr="00E56DC2">
        <w:rPr>
          <w:rFonts w:ascii="Arial" w:hAnsi="Arial" w:cs="Arial"/>
          <w:lang w:val="sr-Latn-CS"/>
        </w:rPr>
        <w:t>Rok trajanja eksploatacije mineralne sirovine (vijek eksploatacije) zavisi od utvrđenih rezervi istih, godišnjeg kapaciteta eksploatacije i od zahtjeva tržišta.</w:t>
      </w:r>
    </w:p>
    <w:p w:rsidR="001C61D2" w:rsidRPr="00E56DC2" w:rsidRDefault="001C61D2" w:rsidP="00474665">
      <w:pPr>
        <w:shd w:val="clear" w:color="auto" w:fill="FFFFFF"/>
        <w:spacing w:after="0" w:line="240" w:lineRule="auto"/>
        <w:jc w:val="both"/>
        <w:rPr>
          <w:rFonts w:ascii="Arial" w:hAnsi="Arial" w:cs="Arial"/>
          <w:lang w:val="sr-Latn-CS"/>
        </w:rPr>
      </w:pPr>
    </w:p>
    <w:p w:rsidR="001C61D2" w:rsidRPr="00E56DC2" w:rsidRDefault="001C61D2" w:rsidP="00474665">
      <w:pPr>
        <w:shd w:val="clear" w:color="auto" w:fill="FFFFFF"/>
        <w:spacing w:after="0" w:line="240" w:lineRule="auto"/>
        <w:jc w:val="both"/>
        <w:rPr>
          <w:rFonts w:ascii="Arial" w:hAnsi="Arial" w:cs="Arial"/>
          <w:lang w:val="sr-Latn-CS"/>
        </w:rPr>
      </w:pPr>
      <w:r w:rsidRPr="00E56DC2">
        <w:rPr>
          <w:rFonts w:ascii="Arial" w:hAnsi="Arial" w:cs="Arial"/>
          <w:lang w:val="sr-Latn-CS"/>
        </w:rPr>
        <w:t xml:space="preserve">Ovim koncesionim aktom daje se maksimalni rok </w:t>
      </w:r>
      <w:r w:rsidR="00561A9D">
        <w:rPr>
          <w:rFonts w:ascii="Arial" w:hAnsi="Arial" w:cs="Arial"/>
          <w:lang w:val="sr-Latn-CS"/>
        </w:rPr>
        <w:t xml:space="preserve">trajanja </w:t>
      </w:r>
      <w:r w:rsidRPr="00E56DC2">
        <w:rPr>
          <w:rFonts w:ascii="Arial" w:hAnsi="Arial" w:cs="Arial"/>
          <w:lang w:val="sr-Latn-CS"/>
        </w:rPr>
        <w:t xml:space="preserve">koncesije na period od </w:t>
      </w:r>
      <w:r w:rsidR="00B64BCF">
        <w:rPr>
          <w:rFonts w:ascii="Arial" w:hAnsi="Arial" w:cs="Arial"/>
          <w:lang w:val="sr-Latn-CS"/>
        </w:rPr>
        <w:t>3</w:t>
      </w:r>
      <w:r w:rsidR="00D23A84" w:rsidRPr="00E56DC2">
        <w:rPr>
          <w:rFonts w:ascii="Arial" w:hAnsi="Arial" w:cs="Arial"/>
          <w:lang w:val="sr-Latn-CS"/>
        </w:rPr>
        <w:t>0</w:t>
      </w:r>
      <w:r w:rsidRPr="00E56DC2">
        <w:rPr>
          <w:rFonts w:ascii="Arial" w:hAnsi="Arial" w:cs="Arial"/>
          <w:lang w:val="sr-Latn-CS"/>
        </w:rPr>
        <w:t xml:space="preserve"> godina, sa minimalnom godišnjom proizvodnjom od </w:t>
      </w:r>
      <w:r w:rsidR="00542929">
        <w:rPr>
          <w:rFonts w:ascii="Arial" w:hAnsi="Arial" w:cs="Arial"/>
          <w:lang w:val="sr-Latn-CS"/>
        </w:rPr>
        <w:t>60</w:t>
      </w:r>
      <w:r w:rsidRPr="00E56DC2">
        <w:rPr>
          <w:rFonts w:ascii="Arial" w:hAnsi="Arial" w:cs="Arial"/>
          <w:lang w:val="sr-Latn-CS"/>
        </w:rPr>
        <w:t>.000 m</w:t>
      </w:r>
      <w:r w:rsidRPr="00E56DC2">
        <w:rPr>
          <w:rFonts w:ascii="Arial" w:hAnsi="Arial" w:cs="Arial"/>
          <w:vertAlign w:val="superscript"/>
          <w:lang w:val="sr-Latn-CS"/>
        </w:rPr>
        <w:t>3</w:t>
      </w:r>
      <w:r w:rsidR="006631CA" w:rsidRPr="00E56DC2">
        <w:rPr>
          <w:rFonts w:ascii="Arial" w:hAnsi="Arial" w:cs="Arial"/>
          <w:lang w:val="sr-Latn-CS"/>
        </w:rPr>
        <w:t xml:space="preserve">  č.s.m</w:t>
      </w:r>
      <w:r w:rsidRPr="00E56DC2">
        <w:rPr>
          <w:rFonts w:ascii="Arial" w:hAnsi="Arial" w:cs="Arial"/>
          <w:lang w:val="sr-Latn-CS"/>
        </w:rPr>
        <w:t xml:space="preserve">, odnosno oko </w:t>
      </w:r>
      <w:r w:rsidR="00542929">
        <w:rPr>
          <w:rFonts w:ascii="Arial" w:hAnsi="Arial" w:cs="Arial"/>
          <w:lang w:val="sr-Latn-CS"/>
        </w:rPr>
        <w:t>90</w:t>
      </w:r>
      <w:r w:rsidRPr="00E56DC2">
        <w:rPr>
          <w:rFonts w:ascii="Arial" w:hAnsi="Arial" w:cs="Arial"/>
          <w:lang w:val="sr-Latn-CS"/>
        </w:rPr>
        <w:t>.000 m</w:t>
      </w:r>
      <w:r w:rsidRPr="00E56DC2">
        <w:rPr>
          <w:rFonts w:ascii="Arial" w:hAnsi="Arial" w:cs="Arial"/>
          <w:vertAlign w:val="superscript"/>
          <w:lang w:val="sr-Latn-CS"/>
        </w:rPr>
        <w:t>3</w:t>
      </w:r>
      <w:r w:rsidRPr="00E56DC2">
        <w:rPr>
          <w:rFonts w:ascii="Arial" w:hAnsi="Arial" w:cs="Arial"/>
          <w:lang w:val="sr-Latn-CS"/>
        </w:rPr>
        <w:t xml:space="preserve"> agregata različitih frakcija. </w:t>
      </w:r>
    </w:p>
    <w:p w:rsidR="001C61D2" w:rsidRPr="00E56DC2" w:rsidRDefault="001C61D2" w:rsidP="00474665">
      <w:pPr>
        <w:shd w:val="clear" w:color="auto" w:fill="FFFFFF"/>
        <w:spacing w:after="0" w:line="240" w:lineRule="auto"/>
        <w:jc w:val="both"/>
        <w:rPr>
          <w:rFonts w:ascii="Arial" w:hAnsi="Arial" w:cs="Arial"/>
          <w:lang w:val="sr-Latn-CS"/>
        </w:rPr>
      </w:pPr>
    </w:p>
    <w:p w:rsidR="001C61D2" w:rsidRPr="00E56DC2" w:rsidRDefault="001C61D2" w:rsidP="00474665">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Koncesija za </w:t>
      </w:r>
      <w:r w:rsidR="00561A9D">
        <w:rPr>
          <w:rFonts w:ascii="Arial" w:eastAsia="Times New Roman" w:hAnsi="Arial" w:cs="Arial"/>
          <w:lang w:val="sr-Latn-CS"/>
        </w:rPr>
        <w:t xml:space="preserve">istraživanje i </w:t>
      </w:r>
      <w:r w:rsidRPr="00E56DC2">
        <w:rPr>
          <w:rFonts w:ascii="Arial" w:eastAsia="Times New Roman" w:hAnsi="Arial" w:cs="Arial"/>
          <w:lang w:val="sr-Latn-CS"/>
        </w:rPr>
        <w:t xml:space="preserve">eksploataciju tehničko-građevinskog kamena </w:t>
      </w:r>
      <w:r w:rsidR="00561A9D">
        <w:rPr>
          <w:rFonts w:ascii="Arial" w:eastAsia="Times New Roman" w:hAnsi="Arial" w:cs="Arial"/>
          <w:lang w:val="sr-Latn-CS"/>
        </w:rPr>
        <w:t xml:space="preserve">na </w:t>
      </w:r>
      <w:r w:rsidR="00561A9D">
        <w:rPr>
          <w:rFonts w:ascii="Arial" w:hAnsi="Arial" w:cs="Arial"/>
          <w:lang w:val="sr-Latn-CS"/>
        </w:rPr>
        <w:t>lokalitetu</w:t>
      </w:r>
      <w:r w:rsidR="006631CA" w:rsidRPr="00E56DC2">
        <w:rPr>
          <w:rFonts w:ascii="Arial" w:hAnsi="Arial" w:cs="Arial"/>
          <w:lang w:val="sr-Latn-CS"/>
        </w:rPr>
        <w:t xml:space="preserve"> </w:t>
      </w:r>
      <w:r w:rsidR="00E217BE">
        <w:rPr>
          <w:rFonts w:ascii="Arial" w:hAnsi="Arial" w:cs="Arial"/>
          <w:lang w:val="sr-Latn-CS"/>
        </w:rPr>
        <w:t>“</w:t>
      </w:r>
      <w:r w:rsidR="0013274A">
        <w:rPr>
          <w:rFonts w:ascii="Arial" w:hAnsi="Arial" w:cs="Arial"/>
          <w:lang w:val="sr-Latn-CS"/>
        </w:rPr>
        <w:t>Presjeka</w:t>
      </w:r>
      <w:r w:rsidR="00E217BE">
        <w:rPr>
          <w:rFonts w:ascii="Arial" w:hAnsi="Arial" w:cs="Arial"/>
          <w:lang w:val="sr-Latn-CS"/>
        </w:rPr>
        <w:t>”</w:t>
      </w:r>
      <w:r w:rsidR="006631CA" w:rsidRPr="00E56DC2">
        <w:rPr>
          <w:rFonts w:ascii="Arial" w:hAnsi="Arial" w:cs="Arial"/>
          <w:lang w:val="sr-Latn-CS"/>
        </w:rPr>
        <w:t xml:space="preserve">, </w:t>
      </w:r>
      <w:r w:rsidRPr="00E56DC2">
        <w:rPr>
          <w:rFonts w:ascii="Arial" w:eastAsia="Times New Roman" w:hAnsi="Arial" w:cs="Arial"/>
          <w:lang w:val="sr-Latn-CS"/>
        </w:rPr>
        <w:t xml:space="preserve">daje se na maksimalni period od </w:t>
      </w:r>
      <w:r w:rsidR="005F7ECE">
        <w:rPr>
          <w:rFonts w:ascii="Arial" w:eastAsia="Times New Roman" w:hAnsi="Arial" w:cs="Arial"/>
          <w:lang w:val="sr-Latn-CS"/>
        </w:rPr>
        <w:t>3</w:t>
      </w:r>
      <w:r w:rsidR="00870E21" w:rsidRPr="00E56DC2">
        <w:rPr>
          <w:rFonts w:ascii="Arial" w:eastAsia="Times New Roman" w:hAnsi="Arial" w:cs="Arial"/>
          <w:lang w:val="sr-Latn-CS"/>
        </w:rPr>
        <w:t>0</w:t>
      </w:r>
      <w:r w:rsidRPr="00E56DC2">
        <w:rPr>
          <w:rFonts w:ascii="Arial" w:eastAsia="Times New Roman" w:hAnsi="Arial" w:cs="Arial"/>
          <w:lang w:val="sr-Latn-CS"/>
        </w:rPr>
        <w:t xml:space="preserve"> godina, od čega: </w:t>
      </w:r>
    </w:p>
    <w:p w:rsidR="001C61D2" w:rsidRPr="00E56DC2" w:rsidRDefault="001C61D2" w:rsidP="00474665">
      <w:pPr>
        <w:shd w:val="clear" w:color="auto" w:fill="FFFFFF"/>
        <w:spacing w:after="0" w:line="240" w:lineRule="auto"/>
        <w:jc w:val="both"/>
        <w:rPr>
          <w:rFonts w:ascii="Arial" w:eastAsia="Times New Roman" w:hAnsi="Arial" w:cs="Arial"/>
          <w:lang w:val="sr-Latn-CS"/>
        </w:rPr>
      </w:pPr>
    </w:p>
    <w:p w:rsidR="001C61D2" w:rsidRPr="00E56DC2" w:rsidRDefault="001C61D2" w:rsidP="00474665">
      <w:pPr>
        <w:pStyle w:val="ListParagraph"/>
        <w:numPr>
          <w:ilvl w:val="0"/>
          <w:numId w:val="32"/>
        </w:numPr>
        <w:suppressAutoHyphens w:val="0"/>
        <w:spacing w:after="0" w:line="240" w:lineRule="auto"/>
        <w:ind w:left="0" w:firstLine="0"/>
        <w:contextualSpacing w:val="0"/>
        <w:jc w:val="both"/>
        <w:rPr>
          <w:rFonts w:ascii="Arial" w:hAnsi="Arial" w:cs="Arial"/>
        </w:rPr>
      </w:pPr>
      <w:r w:rsidRPr="00E56DC2">
        <w:rPr>
          <w:rFonts w:ascii="Arial" w:hAnsi="Arial" w:cs="Arial"/>
        </w:rPr>
        <w:t>jedna (1) godina za detaljna geološka istraživanja,</w:t>
      </w:r>
    </w:p>
    <w:p w:rsidR="001C61D2" w:rsidRPr="00E56DC2" w:rsidRDefault="001C61D2" w:rsidP="00474665">
      <w:pPr>
        <w:pStyle w:val="ListParagraph"/>
        <w:numPr>
          <w:ilvl w:val="0"/>
          <w:numId w:val="32"/>
        </w:numPr>
        <w:suppressAutoHyphens w:val="0"/>
        <w:spacing w:after="0" w:line="240" w:lineRule="auto"/>
        <w:ind w:left="709" w:hanging="709"/>
        <w:contextualSpacing w:val="0"/>
        <w:jc w:val="both"/>
        <w:rPr>
          <w:rFonts w:ascii="Arial" w:hAnsi="Arial" w:cs="Arial"/>
        </w:rPr>
      </w:pPr>
      <w:r w:rsidRPr="00E56DC2">
        <w:rPr>
          <w:rFonts w:ascii="Arial" w:hAnsi="Arial" w:cs="Arial"/>
        </w:rPr>
        <w:t>jedna (1) godina za: izradu rudarske dokumentacije, pribavljanja odobrenja, saglasnosti i dozvola za izvođenje radova po istoj, pripremu lokaliteta za eksploataciju, instaliranje postrojenja i opreme potrebne za eksploataciju, kao i pribavljanje upotrebne dozvole za izgrađene objekte i</w:t>
      </w:r>
    </w:p>
    <w:p w:rsidR="001C61D2" w:rsidRPr="00E56DC2" w:rsidRDefault="005F7ECE" w:rsidP="00474665">
      <w:pPr>
        <w:pStyle w:val="ListParagraph"/>
        <w:numPr>
          <w:ilvl w:val="0"/>
          <w:numId w:val="32"/>
        </w:numPr>
        <w:suppressAutoHyphens w:val="0"/>
        <w:spacing w:after="0" w:line="240" w:lineRule="auto"/>
        <w:ind w:left="0" w:firstLine="0"/>
        <w:contextualSpacing w:val="0"/>
        <w:jc w:val="both"/>
        <w:rPr>
          <w:rFonts w:ascii="Arial" w:hAnsi="Arial" w:cs="Arial"/>
        </w:rPr>
      </w:pPr>
      <w:r>
        <w:rPr>
          <w:rFonts w:ascii="Arial" w:hAnsi="Arial" w:cs="Arial"/>
        </w:rPr>
        <w:t>2</w:t>
      </w:r>
      <w:r w:rsidR="00870E21" w:rsidRPr="00E56DC2">
        <w:rPr>
          <w:rFonts w:ascii="Arial" w:hAnsi="Arial" w:cs="Arial"/>
        </w:rPr>
        <w:t>8</w:t>
      </w:r>
      <w:r w:rsidR="001C61D2" w:rsidRPr="00E56DC2">
        <w:rPr>
          <w:rFonts w:ascii="Arial" w:hAnsi="Arial" w:cs="Arial"/>
        </w:rPr>
        <w:t xml:space="preserve"> (</w:t>
      </w:r>
      <w:r>
        <w:rPr>
          <w:rFonts w:ascii="Arial" w:hAnsi="Arial" w:cs="Arial"/>
        </w:rPr>
        <w:t>dvadest osam</w:t>
      </w:r>
      <w:r w:rsidR="001C61D2" w:rsidRPr="00E56DC2">
        <w:rPr>
          <w:rFonts w:ascii="Arial" w:hAnsi="Arial" w:cs="Arial"/>
        </w:rPr>
        <w:t>) godina za eksploataciju</w:t>
      </w:r>
      <w:r w:rsidR="00D23A84" w:rsidRPr="00E56DC2">
        <w:rPr>
          <w:rFonts w:ascii="Arial" w:hAnsi="Arial" w:cs="Arial"/>
        </w:rPr>
        <w:t>.</w:t>
      </w:r>
    </w:p>
    <w:p w:rsidR="001C61D2" w:rsidRPr="00E56DC2" w:rsidRDefault="001C61D2" w:rsidP="00474665">
      <w:pPr>
        <w:shd w:val="clear" w:color="auto" w:fill="FFFFFF"/>
        <w:suppressAutoHyphens w:val="0"/>
        <w:spacing w:after="0" w:line="240" w:lineRule="auto"/>
        <w:jc w:val="both"/>
        <w:rPr>
          <w:rFonts w:ascii="Arial" w:eastAsia="Times New Roman" w:hAnsi="Arial" w:cs="Arial"/>
          <w:lang w:val="sr-Latn-CS"/>
        </w:rPr>
      </w:pPr>
    </w:p>
    <w:p w:rsidR="001C61D2" w:rsidRPr="00E56DC2" w:rsidRDefault="001C61D2" w:rsidP="0022654F">
      <w:pPr>
        <w:shd w:val="clear" w:color="auto" w:fill="FFFFFF"/>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U</w:t>
      </w:r>
      <w:r w:rsidRPr="00E56DC2">
        <w:rPr>
          <w:rFonts w:ascii="Arial" w:eastAsia="Times New Roman" w:hAnsi="Arial" w:cs="Arial"/>
        </w:rPr>
        <w:t xml:space="preserve">kupan koncesioni period, koji obuhvata sve gore navedene faze, ne prelazi zakonom definisan rok trajanja koncesije od </w:t>
      </w:r>
      <w:r w:rsidR="00B64BCF">
        <w:rPr>
          <w:rFonts w:ascii="Arial" w:eastAsia="Times New Roman" w:hAnsi="Arial" w:cs="Arial"/>
        </w:rPr>
        <w:t>3</w:t>
      </w:r>
      <w:r w:rsidR="00D23A84" w:rsidRPr="00E56DC2">
        <w:rPr>
          <w:rFonts w:ascii="Arial" w:eastAsia="Times New Roman" w:hAnsi="Arial" w:cs="Arial"/>
        </w:rPr>
        <w:t>0</w:t>
      </w:r>
      <w:r w:rsidRPr="00E56DC2">
        <w:rPr>
          <w:rFonts w:ascii="Arial" w:eastAsia="Times New Roman" w:hAnsi="Arial" w:cs="Arial"/>
        </w:rPr>
        <w:t xml:space="preserve"> godina.</w:t>
      </w:r>
      <w:r w:rsidR="0022654F">
        <w:rPr>
          <w:rFonts w:ascii="Arial" w:eastAsia="Times New Roman" w:hAnsi="Arial" w:cs="Arial"/>
          <w:lang w:val="sr-Latn-CS"/>
        </w:rPr>
        <w:t xml:space="preserve"> </w:t>
      </w:r>
      <w:r w:rsidRPr="00E56DC2">
        <w:rPr>
          <w:rFonts w:ascii="Arial" w:eastAsia="Times New Roman" w:hAnsi="Arial" w:cs="Arial"/>
          <w:lang w:val="sr-Latn-CS"/>
        </w:rPr>
        <w:t>Rok trajanja faze izrade rudarske i tehničke dokumentacije i pripremnih radova se ne može mijenjati.</w:t>
      </w:r>
    </w:p>
    <w:p w:rsidR="008668DB" w:rsidRPr="00E56DC2" w:rsidRDefault="008668DB" w:rsidP="00474665">
      <w:pPr>
        <w:suppressAutoHyphens w:val="0"/>
        <w:spacing w:after="0" w:line="240" w:lineRule="auto"/>
        <w:rPr>
          <w:rFonts w:ascii="Arial" w:eastAsia="Times New Roman" w:hAnsi="Arial" w:cs="Arial"/>
          <w:lang w:val="sr-Latn-CS"/>
        </w:rPr>
      </w:pPr>
    </w:p>
    <w:p w:rsidR="00744584" w:rsidRPr="00E56DC2" w:rsidRDefault="007D5270" w:rsidP="00474665">
      <w:pPr>
        <w:pStyle w:val="Heading1"/>
        <w:numPr>
          <w:ilvl w:val="0"/>
          <w:numId w:val="0"/>
        </w:numPr>
        <w:jc w:val="both"/>
        <w:rPr>
          <w:rFonts w:ascii="Arial" w:hAnsi="Arial" w:cs="Arial"/>
          <w:sz w:val="22"/>
          <w:szCs w:val="22"/>
        </w:rPr>
      </w:pPr>
      <w:bookmarkStart w:id="10" w:name="_Toc402262934"/>
      <w:r w:rsidRPr="00E56DC2">
        <w:rPr>
          <w:rFonts w:ascii="Arial" w:hAnsi="Arial" w:cs="Arial"/>
          <w:sz w:val="22"/>
          <w:szCs w:val="22"/>
        </w:rPr>
        <w:lastRenderedPageBreak/>
        <w:t xml:space="preserve">3.      </w:t>
      </w:r>
      <w:r w:rsidR="00592620" w:rsidRPr="00E56DC2">
        <w:rPr>
          <w:rFonts w:ascii="Arial" w:hAnsi="Arial" w:cs="Arial"/>
          <w:sz w:val="22"/>
          <w:szCs w:val="22"/>
        </w:rPr>
        <w:t>OSNOVNI PARAMETRI ZA OCJENU EKONOMSKE OPRAVDANOSTI INVESTICIJE</w:t>
      </w:r>
      <w:bookmarkEnd w:id="10"/>
    </w:p>
    <w:p w:rsidR="00744584" w:rsidRPr="00E56DC2" w:rsidRDefault="00744584" w:rsidP="00474665">
      <w:pPr>
        <w:spacing w:after="0" w:line="240" w:lineRule="auto"/>
        <w:jc w:val="both"/>
        <w:rPr>
          <w:rFonts w:ascii="Arial" w:hAnsi="Arial" w:cs="Arial"/>
          <w:lang w:val="sr-Latn-CS"/>
        </w:rPr>
      </w:pPr>
    </w:p>
    <w:p w:rsidR="003E1049" w:rsidRPr="00E56DC2" w:rsidRDefault="003E1049" w:rsidP="00474665">
      <w:pPr>
        <w:pStyle w:val="ListParagraph"/>
        <w:spacing w:after="0" w:line="240" w:lineRule="auto"/>
        <w:ind w:left="0"/>
        <w:rPr>
          <w:rFonts w:ascii="Arial" w:hAnsi="Arial" w:cs="Arial"/>
          <w:i/>
          <w:u w:val="single"/>
        </w:rPr>
      </w:pPr>
      <w:r w:rsidRPr="00E56DC2">
        <w:rPr>
          <w:rFonts w:ascii="Arial" w:hAnsi="Arial" w:cs="Arial"/>
          <w:i/>
          <w:u w:val="single"/>
        </w:rPr>
        <w:t>Opis</w:t>
      </w:r>
      <w:r w:rsidRPr="00E56DC2">
        <w:rPr>
          <w:rFonts w:ascii="Arial" w:hAnsi="Arial" w:cs="Arial"/>
          <w:i/>
          <w:u w:val="single"/>
          <w:lang w:val="sr-Latn-CS"/>
        </w:rPr>
        <w:t xml:space="preserve"> </w:t>
      </w:r>
      <w:r w:rsidRPr="00E56DC2">
        <w:rPr>
          <w:rFonts w:ascii="Arial" w:hAnsi="Arial" w:cs="Arial"/>
          <w:i/>
          <w:u w:val="single"/>
        </w:rPr>
        <w:t>tehni</w:t>
      </w:r>
      <w:r w:rsidRPr="00E56DC2">
        <w:rPr>
          <w:rFonts w:ascii="Arial" w:hAnsi="Arial" w:cs="Arial"/>
          <w:i/>
          <w:u w:val="single"/>
          <w:lang w:val="sr-Latn-CS"/>
        </w:rPr>
        <w:t>č</w:t>
      </w:r>
      <w:r w:rsidRPr="00E56DC2">
        <w:rPr>
          <w:rFonts w:ascii="Arial" w:hAnsi="Arial" w:cs="Arial"/>
          <w:i/>
          <w:u w:val="single"/>
        </w:rPr>
        <w:t>ko</w:t>
      </w:r>
      <w:r w:rsidRPr="00E56DC2">
        <w:rPr>
          <w:rFonts w:ascii="Arial" w:hAnsi="Arial" w:cs="Arial"/>
          <w:i/>
          <w:u w:val="single"/>
          <w:lang w:val="sr-Latn-CS"/>
        </w:rPr>
        <w:t>-</w:t>
      </w:r>
      <w:r w:rsidRPr="00E56DC2">
        <w:rPr>
          <w:rFonts w:ascii="Arial" w:hAnsi="Arial" w:cs="Arial"/>
          <w:i/>
          <w:u w:val="single"/>
        </w:rPr>
        <w:t>tehnolo</w:t>
      </w:r>
      <w:r w:rsidRPr="00E56DC2">
        <w:rPr>
          <w:rFonts w:ascii="Arial" w:hAnsi="Arial" w:cs="Arial"/>
          <w:i/>
          <w:u w:val="single"/>
          <w:lang w:val="sr-Latn-CS"/>
        </w:rPr>
        <w:t>š</w:t>
      </w:r>
      <w:r w:rsidRPr="00E56DC2">
        <w:rPr>
          <w:rFonts w:ascii="Arial" w:hAnsi="Arial" w:cs="Arial"/>
          <w:i/>
          <w:u w:val="single"/>
        </w:rPr>
        <w:t>kog</w:t>
      </w:r>
      <w:r w:rsidRPr="00E56DC2">
        <w:rPr>
          <w:rFonts w:ascii="Arial" w:hAnsi="Arial" w:cs="Arial"/>
          <w:i/>
          <w:u w:val="single"/>
          <w:lang w:val="sr-Latn-CS"/>
        </w:rPr>
        <w:t xml:space="preserve"> </w:t>
      </w:r>
      <w:r w:rsidRPr="00E56DC2">
        <w:rPr>
          <w:rFonts w:ascii="Arial" w:hAnsi="Arial" w:cs="Arial"/>
          <w:i/>
          <w:u w:val="single"/>
        </w:rPr>
        <w:t>procesa</w:t>
      </w:r>
      <w:r w:rsidRPr="00E56DC2">
        <w:rPr>
          <w:rFonts w:ascii="Arial" w:hAnsi="Arial" w:cs="Arial"/>
          <w:i/>
          <w:u w:val="single"/>
          <w:lang w:val="sr-Latn-CS"/>
        </w:rPr>
        <w:t xml:space="preserve"> </w:t>
      </w:r>
      <w:r w:rsidRPr="00E56DC2">
        <w:rPr>
          <w:rFonts w:ascii="Arial" w:hAnsi="Arial" w:cs="Arial"/>
          <w:i/>
          <w:u w:val="single"/>
        </w:rPr>
        <w:t>eksploatacije</w:t>
      </w:r>
    </w:p>
    <w:p w:rsidR="00D23A84" w:rsidRPr="00E56DC2" w:rsidRDefault="00D23A84" w:rsidP="00474665">
      <w:pPr>
        <w:pStyle w:val="ListParagraph"/>
        <w:spacing w:after="0" w:line="240" w:lineRule="auto"/>
        <w:ind w:left="0"/>
        <w:rPr>
          <w:rFonts w:ascii="Arial" w:hAnsi="Arial" w:cs="Arial"/>
          <w:iCs/>
          <w:lang w:val="sr-Latn-CS"/>
        </w:rPr>
      </w:pPr>
    </w:p>
    <w:p w:rsidR="003E1049" w:rsidRPr="00E56DC2" w:rsidRDefault="003E1049" w:rsidP="00474665">
      <w:pPr>
        <w:spacing w:after="0" w:line="240" w:lineRule="auto"/>
        <w:jc w:val="both"/>
        <w:rPr>
          <w:rFonts w:ascii="Arial" w:hAnsi="Arial" w:cs="Arial"/>
          <w:lang w:val="sr-Latn-CS"/>
        </w:rPr>
      </w:pPr>
      <w:r w:rsidRPr="00E56DC2">
        <w:rPr>
          <w:rFonts w:ascii="Arial" w:hAnsi="Arial" w:cs="Arial"/>
        </w:rPr>
        <w:t>U</w:t>
      </w:r>
      <w:r w:rsidRPr="00E56DC2">
        <w:rPr>
          <w:rFonts w:ascii="Arial" w:hAnsi="Arial" w:cs="Arial"/>
          <w:lang w:val="sr-Latn-CS"/>
        </w:rPr>
        <w:t xml:space="preserve"> </w:t>
      </w:r>
      <w:r w:rsidRPr="00E56DC2">
        <w:rPr>
          <w:rFonts w:ascii="Arial" w:hAnsi="Arial" w:cs="Arial"/>
        </w:rPr>
        <w:t>ovom</w:t>
      </w:r>
      <w:r w:rsidRPr="00E56DC2">
        <w:rPr>
          <w:rFonts w:ascii="Arial" w:hAnsi="Arial" w:cs="Arial"/>
          <w:lang w:val="sr-Latn-CS"/>
        </w:rPr>
        <w:t xml:space="preserve"> </w:t>
      </w:r>
      <w:r w:rsidRPr="00E56DC2">
        <w:rPr>
          <w:rFonts w:ascii="Arial" w:hAnsi="Arial" w:cs="Arial"/>
        </w:rPr>
        <w:t>poglavlju</w:t>
      </w:r>
      <w:r w:rsidRPr="00E56DC2">
        <w:rPr>
          <w:rFonts w:ascii="Arial" w:hAnsi="Arial" w:cs="Arial"/>
          <w:lang w:val="sr-Latn-CS"/>
        </w:rPr>
        <w:t xml:space="preserve"> </w:t>
      </w:r>
      <w:r w:rsidRPr="00E56DC2">
        <w:rPr>
          <w:rFonts w:ascii="Arial" w:hAnsi="Arial" w:cs="Arial"/>
        </w:rPr>
        <w:t>daju</w:t>
      </w:r>
      <w:r w:rsidRPr="00E56DC2">
        <w:rPr>
          <w:rFonts w:ascii="Arial" w:hAnsi="Arial" w:cs="Arial"/>
          <w:lang w:val="sr-Latn-CS"/>
        </w:rPr>
        <w:t xml:space="preserve"> </w:t>
      </w:r>
      <w:r w:rsidRPr="00E56DC2">
        <w:rPr>
          <w:rFonts w:ascii="Arial" w:hAnsi="Arial" w:cs="Arial"/>
        </w:rPr>
        <w:t>se</w:t>
      </w:r>
      <w:r w:rsidRPr="00E56DC2">
        <w:rPr>
          <w:rFonts w:ascii="Arial" w:hAnsi="Arial" w:cs="Arial"/>
          <w:lang w:val="sr-Latn-CS"/>
        </w:rPr>
        <w:t xml:space="preserve"> </w:t>
      </w:r>
      <w:r w:rsidRPr="00E56DC2">
        <w:rPr>
          <w:rFonts w:ascii="Arial" w:hAnsi="Arial" w:cs="Arial"/>
        </w:rPr>
        <w:t>osnovni</w:t>
      </w:r>
      <w:r w:rsidRPr="00E56DC2">
        <w:rPr>
          <w:rFonts w:ascii="Arial" w:hAnsi="Arial" w:cs="Arial"/>
          <w:lang w:val="sr-Latn-CS"/>
        </w:rPr>
        <w:t xml:space="preserve"> </w:t>
      </w:r>
      <w:r w:rsidRPr="00E56DC2">
        <w:rPr>
          <w:rFonts w:ascii="Arial" w:hAnsi="Arial" w:cs="Arial"/>
        </w:rPr>
        <w:t>parametri</w:t>
      </w:r>
      <w:r w:rsidRPr="00E56DC2">
        <w:rPr>
          <w:rFonts w:ascii="Arial" w:hAnsi="Arial" w:cs="Arial"/>
          <w:lang w:val="sr-Latn-CS"/>
        </w:rPr>
        <w:t xml:space="preserve"> </w:t>
      </w:r>
      <w:r w:rsidRPr="00E56DC2">
        <w:rPr>
          <w:rFonts w:ascii="Arial" w:hAnsi="Arial" w:cs="Arial"/>
        </w:rPr>
        <w:t>koji</w:t>
      </w:r>
      <w:r w:rsidRPr="00E56DC2">
        <w:rPr>
          <w:rFonts w:ascii="Arial" w:hAnsi="Arial" w:cs="Arial"/>
          <w:lang w:val="sr-Latn-CS"/>
        </w:rPr>
        <w:t xml:space="preserve"> </w:t>
      </w:r>
      <w:r w:rsidRPr="00E56DC2">
        <w:rPr>
          <w:rFonts w:ascii="Arial" w:hAnsi="Arial" w:cs="Arial"/>
        </w:rPr>
        <w:t>treba</w:t>
      </w:r>
      <w:r w:rsidRPr="00E56DC2">
        <w:rPr>
          <w:rFonts w:ascii="Arial" w:hAnsi="Arial" w:cs="Arial"/>
          <w:lang w:val="sr-Latn-CS"/>
        </w:rPr>
        <w:t xml:space="preserve"> </w:t>
      </w:r>
      <w:r w:rsidRPr="00E56DC2">
        <w:rPr>
          <w:rFonts w:ascii="Arial" w:hAnsi="Arial" w:cs="Arial"/>
        </w:rPr>
        <w:t>da</w:t>
      </w:r>
      <w:r w:rsidRPr="00E56DC2">
        <w:rPr>
          <w:rFonts w:ascii="Arial" w:hAnsi="Arial" w:cs="Arial"/>
          <w:lang w:val="sr-Latn-CS"/>
        </w:rPr>
        <w:t xml:space="preserve"> </w:t>
      </w:r>
      <w:r w:rsidRPr="00E56DC2">
        <w:rPr>
          <w:rFonts w:ascii="Arial" w:hAnsi="Arial" w:cs="Arial"/>
        </w:rPr>
        <w:t>poslu</w:t>
      </w:r>
      <w:r w:rsidRPr="00E56DC2">
        <w:rPr>
          <w:rFonts w:ascii="Arial" w:hAnsi="Arial" w:cs="Arial"/>
          <w:lang w:val="sr-Latn-CS"/>
        </w:rPr>
        <w:t>ž</w:t>
      </w:r>
      <w:r w:rsidRPr="00E56DC2">
        <w:rPr>
          <w:rFonts w:ascii="Arial" w:hAnsi="Arial" w:cs="Arial"/>
        </w:rPr>
        <w:t>e</w:t>
      </w:r>
      <w:r w:rsidRPr="00E56DC2">
        <w:rPr>
          <w:rFonts w:ascii="Arial" w:hAnsi="Arial" w:cs="Arial"/>
          <w:lang w:val="sr-Latn-CS"/>
        </w:rPr>
        <w:t xml:space="preserve"> </w:t>
      </w:r>
      <w:r w:rsidRPr="00E56DC2">
        <w:rPr>
          <w:rFonts w:ascii="Arial" w:hAnsi="Arial" w:cs="Arial"/>
        </w:rPr>
        <w:t>ponu</w:t>
      </w:r>
      <w:r w:rsidRPr="00E56DC2">
        <w:rPr>
          <w:rFonts w:ascii="Arial" w:hAnsi="Arial" w:cs="Arial"/>
          <w:lang w:val="sr-Latn-CS"/>
        </w:rPr>
        <w:t>đ</w:t>
      </w:r>
      <w:r w:rsidRPr="00E56DC2">
        <w:rPr>
          <w:rFonts w:ascii="Arial" w:hAnsi="Arial" w:cs="Arial"/>
        </w:rPr>
        <w:t>a</w:t>
      </w:r>
      <w:r w:rsidRPr="00E56DC2">
        <w:rPr>
          <w:rFonts w:ascii="Arial" w:hAnsi="Arial" w:cs="Arial"/>
          <w:lang w:val="sr-Latn-CS"/>
        </w:rPr>
        <w:t>č</w:t>
      </w:r>
      <w:r w:rsidRPr="00E56DC2">
        <w:rPr>
          <w:rFonts w:ascii="Arial" w:hAnsi="Arial" w:cs="Arial"/>
        </w:rPr>
        <w:t>ima</w:t>
      </w:r>
      <w:r w:rsidRPr="00E56DC2">
        <w:rPr>
          <w:rFonts w:ascii="Arial" w:hAnsi="Arial" w:cs="Arial"/>
          <w:lang w:val="sr-Latn-CS"/>
        </w:rPr>
        <w:t xml:space="preserve">, </w:t>
      </w:r>
      <w:r w:rsidRPr="00E56DC2">
        <w:rPr>
          <w:rFonts w:ascii="Arial" w:hAnsi="Arial" w:cs="Arial"/>
        </w:rPr>
        <w:t>odnosno</w:t>
      </w:r>
      <w:r w:rsidRPr="00E56DC2">
        <w:rPr>
          <w:rFonts w:ascii="Arial" w:hAnsi="Arial" w:cs="Arial"/>
          <w:lang w:val="sr-Latn-CS"/>
        </w:rPr>
        <w:t xml:space="preserve"> </w:t>
      </w:r>
      <w:r w:rsidRPr="00E56DC2">
        <w:rPr>
          <w:rFonts w:ascii="Arial" w:hAnsi="Arial" w:cs="Arial"/>
        </w:rPr>
        <w:t>potencijalnim</w:t>
      </w:r>
      <w:r w:rsidRPr="00E56DC2">
        <w:rPr>
          <w:rFonts w:ascii="Arial" w:hAnsi="Arial" w:cs="Arial"/>
          <w:lang w:val="sr-Latn-CS"/>
        </w:rPr>
        <w:t xml:space="preserve"> </w:t>
      </w:r>
      <w:r w:rsidRPr="00E56DC2">
        <w:rPr>
          <w:rFonts w:ascii="Arial" w:hAnsi="Arial" w:cs="Arial"/>
        </w:rPr>
        <w:t>investitorima</w:t>
      </w:r>
      <w:r w:rsidRPr="00E56DC2">
        <w:rPr>
          <w:rFonts w:ascii="Arial" w:hAnsi="Arial" w:cs="Arial"/>
          <w:lang w:val="sr-Latn-CS"/>
        </w:rPr>
        <w:t xml:space="preserve"> </w:t>
      </w:r>
      <w:r w:rsidRPr="00E56DC2">
        <w:rPr>
          <w:rFonts w:ascii="Arial" w:hAnsi="Arial" w:cs="Arial"/>
        </w:rPr>
        <w:t>pri</w:t>
      </w:r>
      <w:r w:rsidRPr="00E56DC2">
        <w:rPr>
          <w:rFonts w:ascii="Arial" w:hAnsi="Arial" w:cs="Arial"/>
          <w:lang w:val="sr-Latn-CS"/>
        </w:rPr>
        <w:t xml:space="preserve"> </w:t>
      </w:r>
      <w:r w:rsidRPr="00E56DC2">
        <w:rPr>
          <w:rFonts w:ascii="Arial" w:hAnsi="Arial" w:cs="Arial"/>
        </w:rPr>
        <w:t>obradi</w:t>
      </w:r>
      <w:r w:rsidRPr="00E56DC2">
        <w:rPr>
          <w:rFonts w:ascii="Arial" w:hAnsi="Arial" w:cs="Arial"/>
          <w:lang w:val="sr-Latn-CS"/>
        </w:rPr>
        <w:t xml:space="preserve"> </w:t>
      </w:r>
      <w:r w:rsidRPr="00E56DC2">
        <w:rPr>
          <w:rFonts w:ascii="Arial" w:hAnsi="Arial" w:cs="Arial"/>
        </w:rPr>
        <w:t>proizvodnog</w:t>
      </w:r>
      <w:r w:rsidRPr="00E56DC2">
        <w:rPr>
          <w:rFonts w:ascii="Arial" w:hAnsi="Arial" w:cs="Arial"/>
          <w:lang w:val="sr-Latn-CS"/>
        </w:rPr>
        <w:t xml:space="preserve"> </w:t>
      </w:r>
      <w:r w:rsidRPr="00E56DC2">
        <w:rPr>
          <w:rFonts w:ascii="Arial" w:hAnsi="Arial" w:cs="Arial"/>
        </w:rPr>
        <w:t>i</w:t>
      </w:r>
      <w:r w:rsidRPr="00E56DC2">
        <w:rPr>
          <w:rFonts w:ascii="Arial" w:hAnsi="Arial" w:cs="Arial"/>
          <w:lang w:val="sr-Latn-CS"/>
        </w:rPr>
        <w:t xml:space="preserve"> </w:t>
      </w:r>
      <w:r w:rsidRPr="00E56DC2">
        <w:rPr>
          <w:rFonts w:ascii="Arial" w:hAnsi="Arial" w:cs="Arial"/>
        </w:rPr>
        <w:t>ekonomskog</w:t>
      </w:r>
      <w:r w:rsidRPr="00E56DC2">
        <w:rPr>
          <w:rFonts w:ascii="Arial" w:hAnsi="Arial" w:cs="Arial"/>
          <w:lang w:val="sr-Latn-CS"/>
        </w:rPr>
        <w:t xml:space="preserve"> </w:t>
      </w:r>
      <w:r w:rsidRPr="00E56DC2">
        <w:rPr>
          <w:rFonts w:ascii="Arial" w:hAnsi="Arial" w:cs="Arial"/>
        </w:rPr>
        <w:t>aspekta</w:t>
      </w:r>
      <w:r w:rsidRPr="00E56DC2">
        <w:rPr>
          <w:rFonts w:ascii="Arial" w:hAnsi="Arial" w:cs="Arial"/>
          <w:lang w:val="sr-Latn-CS"/>
        </w:rPr>
        <w:t xml:space="preserve"> </w:t>
      </w:r>
      <w:r w:rsidRPr="00E56DC2">
        <w:rPr>
          <w:rFonts w:ascii="Arial" w:hAnsi="Arial" w:cs="Arial"/>
        </w:rPr>
        <w:t>ponude</w:t>
      </w:r>
      <w:r w:rsidRPr="00E56DC2">
        <w:rPr>
          <w:rFonts w:ascii="Arial" w:hAnsi="Arial" w:cs="Arial"/>
          <w:lang w:val="sr-Latn-CS"/>
        </w:rPr>
        <w:t xml:space="preserve"> </w:t>
      </w:r>
      <w:r w:rsidRPr="00E56DC2">
        <w:rPr>
          <w:rFonts w:ascii="Arial" w:hAnsi="Arial" w:cs="Arial"/>
        </w:rPr>
        <w:t>i</w:t>
      </w:r>
      <w:r w:rsidRPr="00E56DC2">
        <w:rPr>
          <w:rFonts w:ascii="Arial" w:hAnsi="Arial" w:cs="Arial"/>
          <w:lang w:val="sr-Latn-CS"/>
        </w:rPr>
        <w:t xml:space="preserve"> </w:t>
      </w:r>
      <w:r w:rsidRPr="00E56DC2">
        <w:rPr>
          <w:rFonts w:ascii="Arial" w:hAnsi="Arial" w:cs="Arial"/>
        </w:rPr>
        <w:t>tehni</w:t>
      </w:r>
      <w:r w:rsidRPr="00E56DC2">
        <w:rPr>
          <w:rFonts w:ascii="Arial" w:hAnsi="Arial" w:cs="Arial"/>
          <w:lang w:val="sr-Latn-CS"/>
        </w:rPr>
        <w:t>č</w:t>
      </w:r>
      <w:r w:rsidRPr="00E56DC2">
        <w:rPr>
          <w:rFonts w:ascii="Arial" w:hAnsi="Arial" w:cs="Arial"/>
        </w:rPr>
        <w:t>ko</w:t>
      </w:r>
      <w:r w:rsidRPr="00E56DC2">
        <w:rPr>
          <w:rFonts w:ascii="Arial" w:hAnsi="Arial" w:cs="Arial"/>
          <w:lang w:val="sr-Latn-CS"/>
        </w:rPr>
        <w:t>-</w:t>
      </w:r>
      <w:r w:rsidRPr="00E56DC2">
        <w:rPr>
          <w:rFonts w:ascii="Arial" w:hAnsi="Arial" w:cs="Arial"/>
        </w:rPr>
        <w:t>ekonomske</w:t>
      </w:r>
      <w:r w:rsidRPr="00E56DC2">
        <w:rPr>
          <w:rFonts w:ascii="Arial" w:hAnsi="Arial" w:cs="Arial"/>
          <w:lang w:val="sr-Latn-CS"/>
        </w:rPr>
        <w:t xml:space="preserve"> </w:t>
      </w:r>
      <w:r w:rsidRPr="00E56DC2">
        <w:rPr>
          <w:rFonts w:ascii="Arial" w:hAnsi="Arial" w:cs="Arial"/>
        </w:rPr>
        <w:t>ocjene</w:t>
      </w:r>
      <w:r w:rsidRPr="00E56DC2">
        <w:rPr>
          <w:rFonts w:ascii="Arial" w:hAnsi="Arial" w:cs="Arial"/>
          <w:lang w:val="sr-Latn-CS"/>
        </w:rPr>
        <w:t xml:space="preserve"> </w:t>
      </w:r>
      <w:r w:rsidRPr="00E56DC2">
        <w:rPr>
          <w:rFonts w:ascii="Arial" w:hAnsi="Arial" w:cs="Arial"/>
        </w:rPr>
        <w:t>opravdanosti</w:t>
      </w:r>
      <w:r w:rsidRPr="00E56DC2">
        <w:rPr>
          <w:rFonts w:ascii="Arial" w:hAnsi="Arial" w:cs="Arial"/>
          <w:lang w:val="sr-Latn-CS"/>
        </w:rPr>
        <w:t xml:space="preserve"> </w:t>
      </w:r>
      <w:r w:rsidRPr="00E56DC2">
        <w:rPr>
          <w:rFonts w:ascii="Arial" w:hAnsi="Arial" w:cs="Arial"/>
        </w:rPr>
        <w:t>ove</w:t>
      </w:r>
      <w:r w:rsidRPr="00E56DC2">
        <w:rPr>
          <w:rFonts w:ascii="Arial" w:hAnsi="Arial" w:cs="Arial"/>
          <w:lang w:val="sr-Latn-CS"/>
        </w:rPr>
        <w:t xml:space="preserve"> </w:t>
      </w:r>
      <w:r w:rsidRPr="00E56DC2">
        <w:rPr>
          <w:rFonts w:ascii="Arial" w:hAnsi="Arial" w:cs="Arial"/>
        </w:rPr>
        <w:t>investicije</w:t>
      </w:r>
      <w:r w:rsidRPr="00E56DC2">
        <w:rPr>
          <w:rFonts w:ascii="Arial" w:hAnsi="Arial" w:cs="Arial"/>
          <w:lang w:val="sr-Latn-CS"/>
        </w:rPr>
        <w:t>.</w:t>
      </w:r>
    </w:p>
    <w:p w:rsidR="00744584" w:rsidRPr="00E56DC2" w:rsidRDefault="00744584" w:rsidP="00474665">
      <w:pPr>
        <w:spacing w:after="0" w:line="240" w:lineRule="auto"/>
        <w:jc w:val="both"/>
        <w:rPr>
          <w:rFonts w:ascii="Arial" w:eastAsia="Calibri" w:hAnsi="Arial" w:cs="Arial"/>
          <w:lang w:val="sr-Latn-CS"/>
        </w:rPr>
      </w:pPr>
    </w:p>
    <w:p w:rsidR="00744584" w:rsidRPr="00E56DC2" w:rsidRDefault="00744584" w:rsidP="00474665">
      <w:pPr>
        <w:pStyle w:val="Heading2"/>
        <w:numPr>
          <w:ilvl w:val="1"/>
          <w:numId w:val="20"/>
        </w:numPr>
      </w:pPr>
      <w:bookmarkStart w:id="11" w:name="_Toc402262936"/>
      <w:r w:rsidRPr="00E56DC2">
        <w:t>Ocjena mogućnosti korišćenja mineralne sirovine</w:t>
      </w:r>
      <w:bookmarkEnd w:id="11"/>
    </w:p>
    <w:p w:rsidR="00744584" w:rsidRPr="00E56DC2" w:rsidRDefault="00744584" w:rsidP="00474665">
      <w:pPr>
        <w:spacing w:after="0" w:line="240" w:lineRule="auto"/>
        <w:jc w:val="both"/>
        <w:rPr>
          <w:rFonts w:ascii="Arial" w:hAnsi="Arial" w:cs="Arial"/>
          <w:lang w:val="sr-Latn-CS"/>
        </w:rPr>
      </w:pPr>
    </w:p>
    <w:p w:rsidR="00744584" w:rsidRPr="00E56DC2" w:rsidRDefault="008916D9" w:rsidP="00474665">
      <w:pPr>
        <w:spacing w:after="0" w:line="240" w:lineRule="auto"/>
        <w:jc w:val="both"/>
        <w:rPr>
          <w:rFonts w:ascii="Arial" w:eastAsia="Calibri" w:hAnsi="Arial" w:cs="Arial"/>
          <w:lang w:val="sr-Latn-CS"/>
        </w:rPr>
      </w:pPr>
      <w:r w:rsidRPr="00E56DC2">
        <w:rPr>
          <w:rFonts w:ascii="Arial" w:eastAsia="Calibri" w:hAnsi="Arial" w:cs="Arial"/>
          <w:lang w:val="sr-Latn-CS"/>
        </w:rPr>
        <w:t xml:space="preserve">U poglavlju </w:t>
      </w:r>
      <w:r w:rsidR="003E1049" w:rsidRPr="00E56DC2">
        <w:rPr>
          <w:rFonts w:ascii="Arial" w:eastAsia="Calibri" w:hAnsi="Arial" w:cs="Arial"/>
          <w:lang w:val="sr-Latn-CS"/>
        </w:rPr>
        <w:t>1</w:t>
      </w:r>
      <w:r w:rsidRPr="00E56DC2">
        <w:rPr>
          <w:rFonts w:ascii="Arial" w:eastAsia="Calibri" w:hAnsi="Arial" w:cs="Arial"/>
          <w:lang w:val="sr-Latn-CS"/>
        </w:rPr>
        <w:t>.</w:t>
      </w:r>
      <w:r w:rsidR="00FE7737" w:rsidRPr="00E56DC2">
        <w:rPr>
          <w:rFonts w:ascii="Arial" w:eastAsia="Calibri" w:hAnsi="Arial" w:cs="Arial"/>
          <w:lang w:val="sr-Latn-CS"/>
        </w:rPr>
        <w:t>9</w:t>
      </w:r>
      <w:r w:rsidRPr="00E56DC2">
        <w:rPr>
          <w:rFonts w:ascii="Arial" w:eastAsia="Calibri" w:hAnsi="Arial" w:cs="Arial"/>
          <w:lang w:val="sr-Latn-CS"/>
        </w:rPr>
        <w:t>.</w:t>
      </w:r>
      <w:r w:rsidR="00744584" w:rsidRPr="00E56DC2">
        <w:rPr>
          <w:rFonts w:ascii="Arial" w:eastAsia="Calibri" w:hAnsi="Arial" w:cs="Arial"/>
          <w:lang w:val="sr-Latn-CS"/>
        </w:rPr>
        <w:t xml:space="preserve"> ovog </w:t>
      </w:r>
      <w:r w:rsidRPr="00E56DC2">
        <w:rPr>
          <w:rFonts w:ascii="Arial" w:eastAsia="Calibri" w:hAnsi="Arial" w:cs="Arial"/>
          <w:lang w:val="sr-Latn-CS"/>
        </w:rPr>
        <w:t xml:space="preserve">Koncesionog </w:t>
      </w:r>
      <w:r w:rsidR="00744584" w:rsidRPr="00E56DC2">
        <w:rPr>
          <w:rFonts w:ascii="Arial" w:eastAsia="Calibri" w:hAnsi="Arial" w:cs="Arial"/>
          <w:lang w:val="sr-Latn-CS"/>
        </w:rPr>
        <w:t xml:space="preserve">akta date su </w:t>
      </w:r>
      <w:r w:rsidR="00B06C61" w:rsidRPr="00E56DC2">
        <w:rPr>
          <w:rFonts w:ascii="Arial" w:eastAsia="Calibri" w:hAnsi="Arial" w:cs="Arial"/>
          <w:lang w:val="sr-Latn-CS"/>
        </w:rPr>
        <w:t xml:space="preserve">potencijalne </w:t>
      </w:r>
      <w:r w:rsidR="00744584" w:rsidRPr="00E56DC2">
        <w:rPr>
          <w:rFonts w:ascii="Arial" w:eastAsia="Calibri" w:hAnsi="Arial" w:cs="Arial"/>
          <w:lang w:val="sr-Latn-CS"/>
        </w:rPr>
        <w:t xml:space="preserve">rezerve i </w:t>
      </w:r>
      <w:r w:rsidR="00B06C61" w:rsidRPr="00E56DC2">
        <w:rPr>
          <w:rFonts w:ascii="Arial" w:eastAsia="Calibri" w:hAnsi="Arial" w:cs="Arial"/>
          <w:lang w:val="sr-Latn-CS"/>
        </w:rPr>
        <w:t>o</w:t>
      </w:r>
      <w:r w:rsidR="00B06C61" w:rsidRPr="00E56DC2">
        <w:rPr>
          <w:rFonts w:ascii="Arial" w:eastAsia="Calibri" w:hAnsi="Arial" w:cs="Arial"/>
          <w:lang w:val="en-GB"/>
        </w:rPr>
        <w:t>č</w:t>
      </w:r>
      <w:r w:rsidR="00B06C61" w:rsidRPr="00E56DC2">
        <w:rPr>
          <w:rFonts w:ascii="Arial" w:eastAsia="Calibri" w:hAnsi="Arial" w:cs="Arial"/>
          <w:lang w:val="sr-Latn-CS"/>
        </w:rPr>
        <w:t xml:space="preserve">ekivani </w:t>
      </w:r>
      <w:r w:rsidR="00744584" w:rsidRPr="00E56DC2">
        <w:rPr>
          <w:rFonts w:ascii="Arial" w:eastAsia="Calibri" w:hAnsi="Arial" w:cs="Arial"/>
          <w:lang w:val="sr-Latn-CS"/>
        </w:rPr>
        <w:t>kvalitet mineralne sirovine</w:t>
      </w:r>
      <w:r w:rsidR="00754CD0" w:rsidRPr="00E56DC2">
        <w:rPr>
          <w:rFonts w:ascii="Arial" w:eastAsia="Calibri" w:hAnsi="Arial" w:cs="Arial"/>
          <w:lang w:val="sr-Latn-CS"/>
        </w:rPr>
        <w:t>.</w:t>
      </w:r>
    </w:p>
    <w:p w:rsidR="00754CD0" w:rsidRPr="00E56DC2" w:rsidRDefault="00754CD0" w:rsidP="00474665">
      <w:pPr>
        <w:spacing w:after="0" w:line="240" w:lineRule="auto"/>
        <w:jc w:val="both"/>
        <w:rPr>
          <w:rFonts w:ascii="Arial" w:eastAsia="Calibri" w:hAnsi="Arial" w:cs="Arial"/>
          <w:lang w:val="sr-Latn-CS"/>
        </w:rPr>
      </w:pPr>
    </w:p>
    <w:p w:rsidR="00754CD0" w:rsidRPr="00E56DC2" w:rsidRDefault="00744584" w:rsidP="00474665">
      <w:pPr>
        <w:pStyle w:val="Heading2"/>
        <w:numPr>
          <w:ilvl w:val="1"/>
          <w:numId w:val="20"/>
        </w:numPr>
      </w:pPr>
      <w:bookmarkStart w:id="12" w:name="_Toc402262937"/>
      <w:r w:rsidRPr="00E56DC2">
        <w:t>Proizvodni kapacitet i vijek eksploatacije</w:t>
      </w:r>
      <w:bookmarkEnd w:id="12"/>
    </w:p>
    <w:p w:rsidR="00D23A84" w:rsidRPr="00E56DC2" w:rsidRDefault="00D23A84" w:rsidP="00474665">
      <w:pPr>
        <w:spacing w:after="0" w:line="240" w:lineRule="auto"/>
        <w:rPr>
          <w:lang w:val="sr-Latn-CS"/>
        </w:rPr>
      </w:pPr>
    </w:p>
    <w:p w:rsidR="00CD49E9" w:rsidRPr="00CD49E9" w:rsidRDefault="005F7ECE" w:rsidP="00474665">
      <w:pPr>
        <w:spacing w:after="0" w:line="240" w:lineRule="auto"/>
        <w:jc w:val="both"/>
        <w:rPr>
          <w:rFonts w:ascii="Arial" w:hAnsi="Arial" w:cs="Arial"/>
          <w:lang w:val="sr-Latn-CS"/>
        </w:rPr>
      </w:pPr>
      <w:r w:rsidRPr="00BB00F6">
        <w:rPr>
          <w:rFonts w:ascii="Arial" w:hAnsi="Arial" w:cs="Arial"/>
          <w:lang w:val="sr-Latn-CS"/>
        </w:rPr>
        <w:t xml:space="preserve">S obzirom na </w:t>
      </w:r>
      <w:r>
        <w:rPr>
          <w:rFonts w:ascii="Arial" w:hAnsi="Arial" w:cs="Arial"/>
          <w:lang w:val="sr-Latn-CS"/>
        </w:rPr>
        <w:t>površinu predmetnog lokaliteta</w:t>
      </w:r>
      <w:r w:rsidRPr="00BB00F6">
        <w:rPr>
          <w:rFonts w:ascii="Arial" w:hAnsi="Arial" w:cs="Arial"/>
          <w:lang w:val="sr-Latn-CS"/>
        </w:rPr>
        <w:t xml:space="preserve"> </w:t>
      </w:r>
      <w:r>
        <w:rPr>
          <w:rFonts w:ascii="Arial" w:hAnsi="Arial" w:cs="Arial"/>
          <w:lang w:val="sr-Latn-CS"/>
        </w:rPr>
        <w:t xml:space="preserve">i na morfološke karakteristike </w:t>
      </w:r>
      <w:r w:rsidRPr="00BB00F6">
        <w:rPr>
          <w:rFonts w:ascii="Arial" w:hAnsi="Arial" w:cs="Arial"/>
          <w:lang w:val="sr-Latn-CS"/>
        </w:rPr>
        <w:t>procjenjene geološke rezerve na prostoru pojave tehničko-građevinskog kamena “</w:t>
      </w:r>
      <w:r w:rsidR="0013274A">
        <w:rPr>
          <w:rFonts w:ascii="Arial" w:hAnsi="Arial" w:cs="Arial"/>
          <w:lang w:val="sr-Latn-CS"/>
        </w:rPr>
        <w:t>Presjeka</w:t>
      </w:r>
      <w:r w:rsidRPr="00BB00F6">
        <w:rPr>
          <w:rFonts w:ascii="Arial" w:hAnsi="Arial" w:cs="Arial"/>
          <w:lang w:val="sr-Latn-CS"/>
        </w:rPr>
        <w:t xml:space="preserve">” su oko </w:t>
      </w:r>
      <w:r w:rsidR="00BE2CC8">
        <w:rPr>
          <w:rFonts w:ascii="Arial" w:hAnsi="Arial" w:cs="Arial"/>
          <w:lang w:val="sr-Latn-CS"/>
        </w:rPr>
        <w:t>10.000.000 m</w:t>
      </w:r>
      <w:r w:rsidR="00BE2CC8" w:rsidRPr="00BE2CC8">
        <w:rPr>
          <w:rFonts w:ascii="Arial" w:hAnsi="Arial" w:cs="Arial"/>
          <w:vertAlign w:val="superscript"/>
          <w:lang w:val="sr-Latn-CS"/>
        </w:rPr>
        <w:t>3</w:t>
      </w:r>
      <w:r w:rsidR="00BE2CC8">
        <w:rPr>
          <w:rFonts w:ascii="Arial" w:hAnsi="Arial" w:cs="Arial"/>
          <w:lang w:val="sr-Latn-CS"/>
        </w:rPr>
        <w:t>.</w:t>
      </w:r>
    </w:p>
    <w:p w:rsidR="00B617F3" w:rsidRPr="00E56DC2" w:rsidRDefault="00B617F3" w:rsidP="00474665">
      <w:pPr>
        <w:spacing w:after="0" w:line="240" w:lineRule="auto"/>
        <w:jc w:val="both"/>
        <w:rPr>
          <w:rFonts w:ascii="Arial" w:eastAsia="Calibri" w:hAnsi="Arial" w:cs="Arial"/>
          <w:lang w:val="sr-Latn-CS"/>
        </w:rPr>
      </w:pPr>
      <w:r w:rsidRPr="00E56DC2">
        <w:rPr>
          <w:rFonts w:ascii="Arial" w:eastAsia="Calibri" w:hAnsi="Arial" w:cs="Arial"/>
          <w:lang w:val="sr-Latn-CS"/>
        </w:rPr>
        <w:t xml:space="preserve">Za </w:t>
      </w:r>
      <w:r w:rsidR="005F7ECE">
        <w:rPr>
          <w:rFonts w:ascii="Arial" w:eastAsia="Calibri" w:hAnsi="Arial" w:cs="Arial"/>
          <w:lang w:val="sr-Latn-CS"/>
        </w:rPr>
        <w:t xml:space="preserve">planirani </w:t>
      </w:r>
      <w:r w:rsidRPr="00E56DC2">
        <w:rPr>
          <w:rFonts w:ascii="Arial" w:eastAsia="Calibri" w:hAnsi="Arial" w:cs="Arial"/>
          <w:lang w:val="sr-Latn-CS"/>
        </w:rPr>
        <w:t xml:space="preserve">godišnji kapacitet površinskog kopa od </w:t>
      </w:r>
      <w:r w:rsidR="00BE2CC8">
        <w:rPr>
          <w:rFonts w:ascii="Arial" w:eastAsia="Calibri" w:hAnsi="Arial" w:cs="Arial"/>
          <w:lang w:val="sr-Latn-CS"/>
        </w:rPr>
        <w:t>6</w:t>
      </w:r>
      <w:r w:rsidRPr="00E56DC2">
        <w:rPr>
          <w:rFonts w:ascii="Arial" w:eastAsia="Calibri" w:hAnsi="Arial" w:cs="Arial"/>
          <w:lang w:val="sr-Latn-CS"/>
        </w:rPr>
        <w:t>0.000 m</w:t>
      </w:r>
      <w:r w:rsidRPr="00E56DC2">
        <w:rPr>
          <w:rFonts w:ascii="Arial" w:eastAsia="Calibri" w:hAnsi="Arial" w:cs="Arial"/>
          <w:vertAlign w:val="superscript"/>
          <w:lang w:val="sr-Latn-CS"/>
        </w:rPr>
        <w:t xml:space="preserve">3 </w:t>
      </w:r>
      <w:r w:rsidR="007A0970" w:rsidRPr="00E56DC2">
        <w:rPr>
          <w:rFonts w:ascii="Arial" w:eastAsia="Calibri" w:hAnsi="Arial" w:cs="Arial"/>
          <w:lang w:val="sr-Latn-CS"/>
        </w:rPr>
        <w:t>č.s.m</w:t>
      </w:r>
      <w:r w:rsidRPr="00E56DC2">
        <w:rPr>
          <w:rFonts w:ascii="Arial" w:eastAsia="Calibri" w:hAnsi="Arial" w:cs="Arial"/>
          <w:lang w:val="sr-Latn-CS"/>
        </w:rPr>
        <w:t xml:space="preserve">, u predviđenom periodu eksploatacije od </w:t>
      </w:r>
      <w:r w:rsidR="005F7ECE">
        <w:rPr>
          <w:rFonts w:ascii="Arial" w:eastAsia="Times New Roman" w:hAnsi="Arial" w:cs="Arial"/>
          <w:lang w:val="sr-Latn-CS"/>
        </w:rPr>
        <w:t>2</w:t>
      </w:r>
      <w:r w:rsidR="00D23A84" w:rsidRPr="00E56DC2">
        <w:rPr>
          <w:rFonts w:ascii="Arial" w:eastAsia="Times New Roman" w:hAnsi="Arial" w:cs="Arial"/>
          <w:lang w:val="sr-Latn-CS"/>
        </w:rPr>
        <w:t>8</w:t>
      </w:r>
      <w:r w:rsidR="00586AFC">
        <w:rPr>
          <w:rFonts w:ascii="Arial" w:eastAsia="Times New Roman" w:hAnsi="Arial" w:cs="Arial"/>
          <w:lang w:val="sr-Latn-CS"/>
        </w:rPr>
        <w:t xml:space="preserve"> </w:t>
      </w:r>
      <w:r w:rsidRPr="00E56DC2">
        <w:rPr>
          <w:rFonts w:ascii="Arial" w:eastAsia="Times New Roman" w:hAnsi="Arial" w:cs="Arial"/>
          <w:lang w:val="sr-Latn-CS"/>
        </w:rPr>
        <w:t>godina</w:t>
      </w:r>
      <w:r w:rsidRPr="00E56DC2">
        <w:rPr>
          <w:rFonts w:ascii="Arial" w:eastAsia="Calibri" w:hAnsi="Arial" w:cs="Arial"/>
          <w:lang w:val="sr-Latn-CS"/>
        </w:rPr>
        <w:t xml:space="preserve">, potrebno je </w:t>
      </w:r>
      <w:r w:rsidR="003D687C">
        <w:rPr>
          <w:rFonts w:ascii="Arial" w:eastAsia="Calibri" w:hAnsi="Arial" w:cs="Arial"/>
          <w:lang w:val="sr-Latn-CS"/>
        </w:rPr>
        <w:t>1.680.</w:t>
      </w:r>
      <w:r w:rsidRPr="00E56DC2">
        <w:rPr>
          <w:rFonts w:ascii="Arial" w:eastAsia="Calibri" w:hAnsi="Arial" w:cs="Arial"/>
          <w:lang w:val="sr-Latn-CS"/>
        </w:rPr>
        <w:t>000 m</w:t>
      </w:r>
      <w:r w:rsidRPr="00E56DC2">
        <w:rPr>
          <w:rFonts w:ascii="Arial" w:eastAsia="Calibri" w:hAnsi="Arial" w:cs="Arial"/>
          <w:vertAlign w:val="superscript"/>
          <w:lang w:val="sr-Latn-CS"/>
        </w:rPr>
        <w:t xml:space="preserve">3 </w:t>
      </w:r>
      <w:r w:rsidRPr="00E56DC2">
        <w:rPr>
          <w:rFonts w:ascii="Arial" w:eastAsia="Calibri" w:hAnsi="Arial" w:cs="Arial"/>
          <w:lang w:val="sr-Latn-CS"/>
        </w:rPr>
        <w:t xml:space="preserve">č.s.m ili </w:t>
      </w:r>
      <w:r w:rsidR="008668DB">
        <w:rPr>
          <w:rFonts w:ascii="Arial" w:eastAsia="Calibri" w:hAnsi="Arial" w:cs="Arial"/>
          <w:lang w:val="sr-Latn-CS"/>
        </w:rPr>
        <w:t xml:space="preserve">približno </w:t>
      </w:r>
      <w:r w:rsidR="005F7ECE">
        <w:rPr>
          <w:rFonts w:ascii="Arial" w:eastAsia="Calibri" w:hAnsi="Arial" w:cs="Arial"/>
          <w:lang w:val="sr-Latn-CS"/>
        </w:rPr>
        <w:t>1</w:t>
      </w:r>
      <w:r w:rsidR="008668DB">
        <w:rPr>
          <w:rFonts w:ascii="Arial" w:eastAsia="Calibri" w:hAnsi="Arial" w:cs="Arial"/>
          <w:lang w:val="sr-Latn-CS"/>
        </w:rPr>
        <w:t>7</w:t>
      </w:r>
      <w:r w:rsidR="007A0970" w:rsidRPr="00E56DC2">
        <w:rPr>
          <w:rFonts w:ascii="Arial" w:eastAsia="Calibri" w:hAnsi="Arial" w:cs="Arial"/>
          <w:lang w:val="sr-Latn-CS"/>
        </w:rPr>
        <w:t>% od utvrđenih</w:t>
      </w:r>
      <w:r w:rsidRPr="00E56DC2">
        <w:rPr>
          <w:rFonts w:ascii="Arial" w:eastAsia="Calibri" w:hAnsi="Arial" w:cs="Arial"/>
          <w:lang w:val="sr-Latn-CS"/>
        </w:rPr>
        <w:t xml:space="preserve"> rezervi</w:t>
      </w:r>
      <w:r w:rsidR="007A0970" w:rsidRPr="00E56DC2">
        <w:rPr>
          <w:rFonts w:ascii="Arial" w:eastAsia="Calibri" w:hAnsi="Arial" w:cs="Arial"/>
          <w:lang w:val="sr-Latn-CS"/>
        </w:rPr>
        <w:t>,</w:t>
      </w:r>
      <w:r w:rsidRPr="00E56DC2">
        <w:rPr>
          <w:rFonts w:ascii="Arial" w:eastAsia="Calibri" w:hAnsi="Arial" w:cs="Arial"/>
          <w:lang w:val="sr-Latn-CS"/>
        </w:rPr>
        <w:t xml:space="preserve"> što daje mogućnost rada na ovom lokalitetu ne samo za predviđeni period trajanja koncesije nego i</w:t>
      </w:r>
      <w:r w:rsidR="00313B20" w:rsidRPr="00E56DC2">
        <w:rPr>
          <w:rFonts w:ascii="Arial" w:eastAsia="Calibri" w:hAnsi="Arial" w:cs="Arial"/>
          <w:lang w:val="sr-Latn-CS"/>
        </w:rPr>
        <w:t xml:space="preserve"> </w:t>
      </w:r>
      <w:r w:rsidR="005F7ECE">
        <w:rPr>
          <w:rFonts w:ascii="Arial" w:eastAsia="Calibri" w:hAnsi="Arial" w:cs="Arial"/>
          <w:lang w:val="sr-Latn-CS"/>
        </w:rPr>
        <w:t>mnogo</w:t>
      </w:r>
      <w:r w:rsidRPr="00E56DC2">
        <w:rPr>
          <w:rFonts w:ascii="Arial" w:eastAsia="Calibri" w:hAnsi="Arial" w:cs="Arial"/>
          <w:lang w:val="sr-Latn-CS"/>
        </w:rPr>
        <w:t xml:space="preserve"> duže. </w:t>
      </w:r>
    </w:p>
    <w:p w:rsidR="00B617F3" w:rsidRPr="00E56DC2" w:rsidRDefault="00B617F3" w:rsidP="00474665">
      <w:pPr>
        <w:spacing w:after="0" w:line="240" w:lineRule="auto"/>
        <w:jc w:val="both"/>
        <w:rPr>
          <w:rFonts w:ascii="Arial" w:eastAsia="Calibri" w:hAnsi="Arial" w:cs="Arial"/>
          <w:lang w:val="sr-Latn-CS"/>
        </w:rPr>
      </w:pPr>
    </w:p>
    <w:p w:rsidR="00B617F3" w:rsidRPr="00E56DC2" w:rsidRDefault="00B617F3" w:rsidP="00474665">
      <w:pPr>
        <w:spacing w:after="0" w:line="240" w:lineRule="auto"/>
        <w:jc w:val="both"/>
        <w:rPr>
          <w:rFonts w:ascii="Arial" w:eastAsia="Calibri" w:hAnsi="Arial" w:cs="Arial"/>
          <w:lang w:val="sr-Latn-CS"/>
        </w:rPr>
      </w:pPr>
      <w:r w:rsidRPr="00E56DC2">
        <w:rPr>
          <w:rFonts w:ascii="Arial" w:eastAsia="Calibri" w:hAnsi="Arial" w:cs="Arial"/>
          <w:lang w:val="sr-Latn-CS"/>
        </w:rPr>
        <w:t xml:space="preserve">S obzirom na </w:t>
      </w:r>
      <w:r w:rsidRPr="00E56DC2">
        <w:rPr>
          <w:rFonts w:ascii="Arial" w:hAnsi="Arial" w:cs="Arial"/>
        </w:rPr>
        <w:t xml:space="preserve">utvrđene </w:t>
      </w:r>
      <w:r w:rsidRPr="00E56DC2">
        <w:rPr>
          <w:rFonts w:ascii="Arial" w:eastAsia="Calibri" w:hAnsi="Arial" w:cs="Arial"/>
          <w:lang w:val="sr-Latn-CS"/>
        </w:rPr>
        <w:t>rezerve, konfiguraciju terena, mogući razvoj kopa i druge povoljnosti, godišnji kapacitet se može povećati u odnosu na početni - minimalni godišnji kapacitet. To predstavlja značajnu povoljnost za ponuđače.</w:t>
      </w:r>
    </w:p>
    <w:p w:rsidR="009F11D3" w:rsidRPr="00E56DC2" w:rsidRDefault="009F11D3" w:rsidP="00474665">
      <w:pPr>
        <w:spacing w:after="0" w:line="240" w:lineRule="auto"/>
        <w:jc w:val="both"/>
        <w:rPr>
          <w:rFonts w:ascii="Arial" w:eastAsia="Calibri" w:hAnsi="Arial" w:cs="Arial"/>
          <w:lang w:val="sr-Latn-CS"/>
        </w:rPr>
      </w:pPr>
    </w:p>
    <w:p w:rsidR="00744584" w:rsidRPr="00E56DC2" w:rsidRDefault="00744584" w:rsidP="00474665">
      <w:pPr>
        <w:pStyle w:val="Heading2"/>
        <w:numPr>
          <w:ilvl w:val="1"/>
          <w:numId w:val="20"/>
        </w:numPr>
      </w:pPr>
      <w:bookmarkStart w:id="13" w:name="_Toc402262938"/>
      <w:r w:rsidRPr="00E56DC2">
        <w:t>Opis tehničko-tehnološkog procesa eksploatacije</w:t>
      </w:r>
      <w:bookmarkEnd w:id="13"/>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Na ovom </w:t>
      </w:r>
      <w:r w:rsidR="00C85E67">
        <w:rPr>
          <w:rFonts w:ascii="Arial" w:hAnsi="Arial" w:cs="Arial"/>
          <w:color w:val="auto"/>
          <w:sz w:val="22"/>
          <w:szCs w:val="22"/>
          <w:lang w:val="sr-Latn-CS"/>
        </w:rPr>
        <w:t>pojavi</w:t>
      </w:r>
      <w:r w:rsidRPr="00E56DC2">
        <w:rPr>
          <w:rFonts w:ascii="Arial" w:hAnsi="Arial" w:cs="Arial"/>
          <w:color w:val="auto"/>
          <w:sz w:val="22"/>
          <w:szCs w:val="22"/>
          <w:lang w:val="sr-Latn-CS"/>
        </w:rPr>
        <w:t xml:space="preserve"> tip površinskog kopa je tipično brdski pa </w:t>
      </w:r>
      <w:r w:rsidR="004247E7" w:rsidRPr="00E56DC2">
        <w:rPr>
          <w:rFonts w:ascii="Arial" w:hAnsi="Arial" w:cs="Arial"/>
          <w:color w:val="auto"/>
          <w:sz w:val="22"/>
          <w:szCs w:val="22"/>
          <w:lang w:val="sr-Latn-CS"/>
        </w:rPr>
        <w:t>je omogućena</w:t>
      </w:r>
      <w:r w:rsidRPr="00E56DC2">
        <w:rPr>
          <w:rFonts w:ascii="Arial" w:hAnsi="Arial" w:cs="Arial"/>
          <w:color w:val="auto"/>
          <w:sz w:val="22"/>
          <w:szCs w:val="22"/>
          <w:lang w:val="sr-Latn-CS"/>
        </w:rPr>
        <w:t xml:space="preserve"> primjen</w:t>
      </w:r>
      <w:r w:rsidR="004247E7" w:rsidRPr="00E56DC2">
        <w:rPr>
          <w:rFonts w:ascii="Arial" w:hAnsi="Arial" w:cs="Arial"/>
          <w:color w:val="auto"/>
          <w:sz w:val="22"/>
          <w:szCs w:val="22"/>
          <w:lang w:val="sr-Latn-CS"/>
        </w:rPr>
        <w:t>a</w:t>
      </w:r>
      <w:r w:rsidRPr="00E56DC2">
        <w:rPr>
          <w:rFonts w:ascii="Arial" w:hAnsi="Arial" w:cs="Arial"/>
          <w:color w:val="auto"/>
          <w:sz w:val="22"/>
          <w:szCs w:val="22"/>
          <w:lang w:val="sr-Latn-CS"/>
        </w:rPr>
        <w:t xml:space="preserve"> klasične tehnologije</w:t>
      </w:r>
      <w:r w:rsidR="004C2FC5" w:rsidRPr="00E56DC2">
        <w:rPr>
          <w:rFonts w:ascii="Arial" w:hAnsi="Arial" w:cs="Arial"/>
          <w:color w:val="auto"/>
          <w:sz w:val="22"/>
          <w:szCs w:val="22"/>
          <w:lang w:val="sr-Latn-CS"/>
        </w:rPr>
        <w:t xml:space="preserve"> eksploatacije</w:t>
      </w:r>
      <w:r w:rsidRPr="00E56DC2">
        <w:rPr>
          <w:rFonts w:ascii="Arial" w:hAnsi="Arial" w:cs="Arial"/>
          <w:color w:val="auto"/>
          <w:sz w:val="22"/>
          <w:szCs w:val="22"/>
          <w:lang w:val="sr-Latn-CS"/>
        </w:rPr>
        <w:t xml:space="preserve"> na kopu</w:t>
      </w:r>
      <w:r w:rsidR="00553D0C" w:rsidRPr="00E56DC2">
        <w:rPr>
          <w:rFonts w:ascii="Arial" w:hAnsi="Arial" w:cs="Arial"/>
          <w:color w:val="auto"/>
          <w:sz w:val="22"/>
          <w:szCs w:val="22"/>
          <w:lang w:val="sr-Latn-CS"/>
        </w:rPr>
        <w:t>.</w:t>
      </w:r>
      <w:r w:rsidRPr="00E56DC2">
        <w:rPr>
          <w:rFonts w:ascii="Arial" w:hAnsi="Arial" w:cs="Arial"/>
          <w:color w:val="auto"/>
          <w:sz w:val="22"/>
          <w:szCs w:val="22"/>
          <w:lang w:val="sr-Latn-CS"/>
        </w:rPr>
        <w:t xml:space="preserve"> </w:t>
      </w:r>
      <w:r w:rsidR="00553D0C" w:rsidRPr="00E56DC2">
        <w:rPr>
          <w:rFonts w:ascii="Arial" w:hAnsi="Arial" w:cs="Arial"/>
          <w:color w:val="auto"/>
          <w:sz w:val="22"/>
          <w:szCs w:val="22"/>
          <w:lang w:val="sr-Latn-CS"/>
        </w:rPr>
        <w:t>E</w:t>
      </w:r>
      <w:r w:rsidRPr="00E56DC2">
        <w:rPr>
          <w:rFonts w:ascii="Arial" w:hAnsi="Arial" w:cs="Arial"/>
          <w:color w:val="auto"/>
          <w:sz w:val="22"/>
          <w:szCs w:val="22"/>
          <w:lang w:val="sr-Latn-CS"/>
        </w:rPr>
        <w:t>ksploatacij</w:t>
      </w:r>
      <w:r w:rsidR="00553D0C" w:rsidRPr="00E56DC2">
        <w:rPr>
          <w:rFonts w:ascii="Arial" w:hAnsi="Arial" w:cs="Arial"/>
          <w:color w:val="auto"/>
          <w:sz w:val="22"/>
          <w:szCs w:val="22"/>
          <w:lang w:val="sr-Latn-CS"/>
        </w:rPr>
        <w:t xml:space="preserve">a </w:t>
      </w:r>
      <w:r w:rsidR="00E067C5" w:rsidRPr="00E56DC2">
        <w:rPr>
          <w:rFonts w:ascii="Arial" w:hAnsi="Arial" w:cs="Arial"/>
          <w:color w:val="auto"/>
          <w:sz w:val="22"/>
          <w:szCs w:val="22"/>
          <w:lang w:val="sr-Latn-CS"/>
        </w:rPr>
        <w:t>tehničko-građevinskog kamena</w:t>
      </w:r>
      <w:r w:rsidR="00553D0C"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vršiće se od najvisočije etaže prema najnižoj.</w:t>
      </w:r>
    </w:p>
    <w:p w:rsidR="00553D0C" w:rsidRPr="00E56DC2" w:rsidRDefault="00553D0C" w:rsidP="00474665">
      <w:pPr>
        <w:pStyle w:val="Default"/>
        <w:jc w:val="both"/>
        <w:rPr>
          <w:rFonts w:ascii="Arial" w:hAnsi="Arial" w:cs="Arial"/>
          <w:color w:val="auto"/>
          <w:sz w:val="22"/>
          <w:szCs w:val="22"/>
          <w:lang w:val="sr-Latn-CS"/>
        </w:rPr>
      </w:pPr>
    </w:p>
    <w:p w:rsidR="00744584" w:rsidRPr="00E56DC2" w:rsidRDefault="00744584" w:rsidP="00474665">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Tehnološki proces rada na površinskom kopu </w:t>
      </w:r>
      <w:r w:rsidR="007E4CAB" w:rsidRPr="00E56DC2">
        <w:rPr>
          <w:rFonts w:ascii="Arial" w:hAnsi="Arial" w:cs="Arial"/>
          <w:color w:val="auto"/>
          <w:sz w:val="22"/>
          <w:szCs w:val="22"/>
          <w:lang w:val="sr-Latn-CS"/>
        </w:rPr>
        <w:t>sastoji se od radnih operacija:</w:t>
      </w:r>
    </w:p>
    <w:p w:rsidR="00D35018" w:rsidRPr="00E56DC2" w:rsidRDefault="00D35018" w:rsidP="00474665">
      <w:pPr>
        <w:pStyle w:val="Default"/>
        <w:jc w:val="both"/>
        <w:rPr>
          <w:rFonts w:ascii="Arial" w:hAnsi="Arial" w:cs="Arial"/>
          <w:color w:val="auto"/>
          <w:sz w:val="22"/>
          <w:szCs w:val="22"/>
          <w:lang w:val="sr-Latn-CS"/>
        </w:rPr>
      </w:pPr>
    </w:p>
    <w:p w:rsidR="00744584" w:rsidRPr="00E56DC2" w:rsidRDefault="00744584" w:rsidP="00474665">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pripremni radovi, </w:t>
      </w:r>
    </w:p>
    <w:p w:rsidR="00744584" w:rsidRPr="00E56DC2" w:rsidRDefault="00744584" w:rsidP="00474665">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bušenje, </w:t>
      </w:r>
    </w:p>
    <w:p w:rsidR="00744584" w:rsidRPr="00E56DC2" w:rsidRDefault="00744584" w:rsidP="00474665">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miniranje, </w:t>
      </w:r>
    </w:p>
    <w:p w:rsidR="00744584" w:rsidRPr="00E56DC2" w:rsidRDefault="00744584" w:rsidP="00474665">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w:t>
      </w:r>
    </w:p>
    <w:p w:rsidR="00744584" w:rsidRPr="00E56DC2" w:rsidRDefault="00744584" w:rsidP="00474665">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w:t>
      </w:r>
    </w:p>
    <w:p w:rsidR="00744584" w:rsidRPr="00E56DC2" w:rsidRDefault="00744584" w:rsidP="00474665">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drobljenje i klasiranje. </w:t>
      </w:r>
    </w:p>
    <w:p w:rsidR="00E600D6" w:rsidRPr="00E56DC2" w:rsidRDefault="00E600D6" w:rsidP="00474665">
      <w:pPr>
        <w:pStyle w:val="Default"/>
        <w:jc w:val="both"/>
        <w:rPr>
          <w:rFonts w:ascii="Arial" w:hAnsi="Arial" w:cs="Arial"/>
          <w:color w:val="auto"/>
          <w:sz w:val="22"/>
          <w:szCs w:val="22"/>
          <w:lang w:val="sr-Latn-CS"/>
        </w:rPr>
      </w:pPr>
    </w:p>
    <w:p w:rsidR="00744584" w:rsidRPr="00E56DC2" w:rsidRDefault="00744584" w:rsidP="00474665">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Pripremni radovi</w:t>
      </w:r>
    </w:p>
    <w:p w:rsidR="00744584" w:rsidRPr="00E56DC2" w:rsidRDefault="00744584" w:rsidP="00474665">
      <w:pPr>
        <w:pStyle w:val="Default"/>
        <w:jc w:val="both"/>
        <w:rPr>
          <w:rFonts w:ascii="Arial" w:hAnsi="Arial" w:cs="Arial"/>
          <w:color w:val="auto"/>
          <w:sz w:val="22"/>
          <w:szCs w:val="22"/>
          <w:lang w:val="sr-Latn-CS"/>
        </w:rPr>
      </w:pPr>
    </w:p>
    <w:p w:rsidR="00744584" w:rsidRPr="00E56DC2" w:rsidRDefault="00744584" w:rsidP="00474665">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E56DC2">
        <w:rPr>
          <w:rFonts w:ascii="Arial" w:hAnsi="Arial" w:cs="Arial"/>
          <w:color w:val="auto"/>
          <w:sz w:val="22"/>
          <w:szCs w:val="22"/>
          <w:lang w:val="sr-Latn-CS"/>
        </w:rPr>
        <w:t>premni radovi izvodiće se buldo</w:t>
      </w:r>
      <w:r w:rsidR="002F04D7" w:rsidRPr="00E56DC2">
        <w:rPr>
          <w:rFonts w:ascii="Arial" w:hAnsi="Arial" w:cs="Arial"/>
          <w:color w:val="auto"/>
          <w:sz w:val="22"/>
          <w:szCs w:val="22"/>
          <w:lang w:val="sr-Latn-CS"/>
        </w:rPr>
        <w:t>z</w:t>
      </w:r>
      <w:r w:rsidRPr="00E56DC2">
        <w:rPr>
          <w:rFonts w:ascii="Arial" w:hAnsi="Arial" w:cs="Arial"/>
          <w:color w:val="auto"/>
          <w:sz w:val="22"/>
          <w:szCs w:val="22"/>
          <w:lang w:val="sr-Latn-CS"/>
        </w:rPr>
        <w:t xml:space="preserve">erom. </w:t>
      </w:r>
    </w:p>
    <w:p w:rsidR="00DC7002" w:rsidRPr="00E56DC2" w:rsidRDefault="00DC7002" w:rsidP="00474665">
      <w:pPr>
        <w:pStyle w:val="Default"/>
        <w:jc w:val="both"/>
        <w:rPr>
          <w:rFonts w:ascii="Arial" w:hAnsi="Arial" w:cs="Arial"/>
          <w:b/>
          <w:bCs/>
          <w:i/>
          <w:iCs/>
          <w:color w:val="auto"/>
          <w:sz w:val="22"/>
          <w:szCs w:val="22"/>
          <w:lang w:val="sr-Latn-CS"/>
        </w:rPr>
      </w:pPr>
    </w:p>
    <w:p w:rsidR="00744584" w:rsidRPr="00E56DC2" w:rsidRDefault="00744584" w:rsidP="00474665">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Bušenje </w:t>
      </w:r>
    </w:p>
    <w:p w:rsidR="00744584" w:rsidRPr="00E56DC2" w:rsidRDefault="00744584" w:rsidP="00474665">
      <w:pPr>
        <w:pStyle w:val="Default"/>
        <w:jc w:val="both"/>
        <w:rPr>
          <w:rFonts w:ascii="Arial" w:hAnsi="Arial" w:cs="Arial"/>
          <w:color w:val="auto"/>
          <w:sz w:val="22"/>
          <w:szCs w:val="22"/>
          <w:lang w:val="sr-Latn-CS"/>
        </w:rPr>
      </w:pPr>
    </w:p>
    <w:p w:rsidR="00744584" w:rsidRPr="00E56DC2" w:rsidRDefault="00744584" w:rsidP="00474665">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Bušenje minskih bušotina vršilo bi se sa udarno</w:t>
      </w:r>
      <w:r w:rsidR="007B667D" w:rsidRPr="00E56DC2">
        <w:rPr>
          <w:rFonts w:ascii="Arial" w:hAnsi="Arial" w:cs="Arial"/>
          <w:color w:val="auto"/>
          <w:sz w:val="22"/>
          <w:szCs w:val="22"/>
          <w:lang w:val="sr-Latn-CS"/>
        </w:rPr>
        <w:t>-</w:t>
      </w:r>
      <w:r w:rsidRPr="00E56DC2">
        <w:rPr>
          <w:rFonts w:ascii="Arial" w:hAnsi="Arial" w:cs="Arial"/>
          <w:color w:val="auto"/>
          <w:sz w:val="22"/>
          <w:szCs w:val="22"/>
          <w:lang w:val="sr-Latn-CS"/>
        </w:rPr>
        <w:t>rotacionom b</w:t>
      </w:r>
      <w:r w:rsidR="00AC7EBC" w:rsidRPr="00E56DC2">
        <w:rPr>
          <w:rFonts w:ascii="Arial" w:hAnsi="Arial" w:cs="Arial"/>
          <w:color w:val="auto"/>
          <w:sz w:val="22"/>
          <w:szCs w:val="22"/>
          <w:lang w:val="sr-Latn-CS"/>
        </w:rPr>
        <w:t xml:space="preserve">ušilicom </w:t>
      </w:r>
      <w:r w:rsidR="004C2FC5" w:rsidRPr="00E56DC2">
        <w:rPr>
          <w:rFonts w:ascii="Arial" w:hAnsi="Arial" w:cs="Arial"/>
          <w:color w:val="auto"/>
          <w:sz w:val="22"/>
          <w:szCs w:val="22"/>
          <w:lang w:val="sr-Latn-CS"/>
        </w:rPr>
        <w:t xml:space="preserve">sa kompresorom </w:t>
      </w:r>
      <w:r w:rsidR="00AC7EBC" w:rsidRPr="00E56DC2">
        <w:rPr>
          <w:rFonts w:ascii="Arial" w:hAnsi="Arial" w:cs="Arial"/>
          <w:color w:val="auto"/>
          <w:sz w:val="22"/>
          <w:szCs w:val="22"/>
          <w:lang w:val="sr-Latn-CS"/>
        </w:rPr>
        <w:t xml:space="preserve">prečnika </w:t>
      </w:r>
      <w:r w:rsidRPr="00E56DC2">
        <w:rPr>
          <w:rFonts w:ascii="Arial" w:hAnsi="Arial" w:cs="Arial"/>
          <w:color w:val="auto"/>
          <w:sz w:val="22"/>
          <w:szCs w:val="22"/>
          <w:lang w:val="sr-Latn-CS"/>
        </w:rPr>
        <w:t xml:space="preserve">Ø 76 mm. </w:t>
      </w:r>
    </w:p>
    <w:p w:rsidR="00933594" w:rsidRDefault="00933594" w:rsidP="00474665">
      <w:pPr>
        <w:pStyle w:val="Default"/>
        <w:jc w:val="both"/>
        <w:rPr>
          <w:rFonts w:ascii="Arial" w:hAnsi="Arial" w:cs="Arial"/>
          <w:color w:val="auto"/>
          <w:sz w:val="22"/>
          <w:szCs w:val="22"/>
          <w:lang w:val="sr-Latn-CS"/>
        </w:rPr>
      </w:pPr>
    </w:p>
    <w:p w:rsidR="00474665" w:rsidRPr="00E56DC2" w:rsidRDefault="00474665" w:rsidP="00474665">
      <w:pPr>
        <w:pStyle w:val="Default"/>
        <w:jc w:val="both"/>
        <w:rPr>
          <w:rFonts w:ascii="Arial" w:hAnsi="Arial" w:cs="Arial"/>
          <w:color w:val="auto"/>
          <w:sz w:val="22"/>
          <w:szCs w:val="22"/>
          <w:lang w:val="sr-Latn-CS"/>
        </w:rPr>
      </w:pPr>
    </w:p>
    <w:p w:rsidR="00744584" w:rsidRPr="00E56DC2" w:rsidRDefault="00744584" w:rsidP="00474665">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lastRenderedPageBreak/>
        <w:t>Miniranje</w:t>
      </w:r>
    </w:p>
    <w:p w:rsidR="00933594" w:rsidRPr="00E56DC2" w:rsidRDefault="00933594" w:rsidP="00474665">
      <w:pPr>
        <w:pStyle w:val="Default"/>
        <w:jc w:val="both"/>
        <w:rPr>
          <w:rFonts w:ascii="Arial" w:hAnsi="Arial" w:cs="Arial"/>
          <w:b/>
          <w:bCs/>
          <w:i/>
          <w:iCs/>
          <w:color w:val="auto"/>
          <w:sz w:val="22"/>
          <w:szCs w:val="22"/>
          <w:lang w:val="sr-Latn-CS"/>
        </w:rPr>
      </w:pPr>
    </w:p>
    <w:p w:rsidR="00933594" w:rsidRPr="00E56DC2" w:rsidRDefault="00744584" w:rsidP="00474665">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Miniranje krečnjaka vršilo bi se praškastim eksplozivom</w:t>
      </w:r>
      <w:r w:rsidR="004C2FC5" w:rsidRPr="00E56DC2">
        <w:rPr>
          <w:rFonts w:ascii="Arial" w:hAnsi="Arial" w:cs="Arial"/>
          <w:color w:val="auto"/>
          <w:sz w:val="22"/>
          <w:szCs w:val="22"/>
          <w:lang w:val="sr-Latn-CS"/>
        </w:rPr>
        <w:t xml:space="preserve"> koji mo</w:t>
      </w:r>
      <w:r w:rsidR="008C2694" w:rsidRPr="00E56DC2">
        <w:rPr>
          <w:rFonts w:ascii="Arial" w:hAnsi="Arial" w:cs="Arial"/>
          <w:color w:val="auto"/>
          <w:sz w:val="22"/>
          <w:szCs w:val="22"/>
          <w:lang w:val="sr-Latn-CS"/>
        </w:rPr>
        <w:t>že</w:t>
      </w:r>
      <w:r w:rsidR="004C2FC5" w:rsidRPr="00E56DC2">
        <w:rPr>
          <w:rFonts w:ascii="Arial" w:hAnsi="Arial" w:cs="Arial"/>
          <w:color w:val="auto"/>
          <w:sz w:val="22"/>
          <w:szCs w:val="22"/>
          <w:lang w:val="sr-Latn-CS"/>
        </w:rPr>
        <w:t xml:space="preserve"> da se obezbijed</w:t>
      </w:r>
      <w:r w:rsidR="008C2694" w:rsidRPr="00E56DC2">
        <w:rPr>
          <w:rFonts w:ascii="Arial" w:hAnsi="Arial" w:cs="Arial"/>
          <w:color w:val="auto"/>
          <w:sz w:val="22"/>
          <w:szCs w:val="22"/>
          <w:lang w:val="sr-Latn-CS"/>
        </w:rPr>
        <w:t>i</w:t>
      </w:r>
      <w:r w:rsidR="004C2FC5" w:rsidRPr="00E56DC2">
        <w:rPr>
          <w:rFonts w:ascii="Arial" w:hAnsi="Arial" w:cs="Arial"/>
          <w:color w:val="auto"/>
          <w:sz w:val="22"/>
          <w:szCs w:val="22"/>
          <w:lang w:val="sr-Latn-CS"/>
        </w:rPr>
        <w:t xml:space="preserve"> na domaćem tržištu</w:t>
      </w:r>
      <w:r w:rsidRPr="00E56DC2">
        <w:rPr>
          <w:rFonts w:ascii="Arial" w:hAnsi="Arial" w:cs="Arial"/>
          <w:color w:val="auto"/>
          <w:sz w:val="22"/>
          <w:szCs w:val="22"/>
          <w:lang w:val="sr-Latn-CS"/>
        </w:rPr>
        <w:t>, prečnika patro</w:t>
      </w:r>
      <w:r w:rsidR="00933594" w:rsidRPr="00E56DC2">
        <w:rPr>
          <w:rFonts w:ascii="Arial" w:hAnsi="Arial" w:cs="Arial"/>
          <w:color w:val="auto"/>
          <w:sz w:val="22"/>
          <w:szCs w:val="22"/>
          <w:lang w:val="sr-Latn-CS"/>
        </w:rPr>
        <w:t>ne</w:t>
      </w:r>
      <w:r w:rsidR="007B667D" w:rsidRPr="00E56DC2">
        <w:rPr>
          <w:rFonts w:ascii="Arial" w:hAnsi="Arial" w:cs="Arial"/>
          <w:color w:val="auto"/>
          <w:sz w:val="22"/>
          <w:szCs w:val="22"/>
          <w:lang w:val="sr-Latn-CS"/>
        </w:rPr>
        <w:t xml:space="preserve"> Ø 60 mm</w:t>
      </w:r>
      <w:r w:rsidR="00933594" w:rsidRPr="00E56DC2">
        <w:rPr>
          <w:rFonts w:ascii="Arial" w:hAnsi="Arial" w:cs="Arial"/>
          <w:color w:val="auto"/>
          <w:sz w:val="22"/>
          <w:szCs w:val="22"/>
          <w:lang w:val="sr-Latn-CS"/>
        </w:rPr>
        <w:t>.</w:t>
      </w:r>
      <w:r w:rsidR="00B64BCF">
        <w:rPr>
          <w:rFonts w:ascii="Arial" w:hAnsi="Arial" w:cs="Arial"/>
          <w:color w:val="auto"/>
          <w:sz w:val="22"/>
          <w:szCs w:val="22"/>
          <w:lang w:val="sr-Latn-CS"/>
        </w:rPr>
        <w:t xml:space="preserve"> S obzirom </w:t>
      </w:r>
      <w:r w:rsidR="00586AFC">
        <w:rPr>
          <w:rFonts w:ascii="Arial" w:hAnsi="Arial" w:cs="Arial"/>
          <w:color w:val="auto"/>
          <w:sz w:val="22"/>
          <w:szCs w:val="22"/>
          <w:lang w:val="sr-Latn-CS"/>
        </w:rPr>
        <w:t xml:space="preserve">na </w:t>
      </w:r>
      <w:r w:rsidR="00284977" w:rsidRPr="00284977">
        <w:rPr>
          <w:rFonts w:ascii="Arial" w:hAnsi="Arial" w:cs="Arial"/>
          <w:color w:val="auto"/>
          <w:sz w:val="22"/>
          <w:szCs w:val="22"/>
          <w:lang w:val="sr-Latn-CS"/>
        </w:rPr>
        <w:t xml:space="preserve">godišnji kapacitet površinskog kopa od </w:t>
      </w:r>
      <w:r w:rsidR="00586AFC">
        <w:rPr>
          <w:rFonts w:ascii="Arial" w:hAnsi="Arial" w:cs="Arial"/>
          <w:color w:val="auto"/>
          <w:sz w:val="22"/>
          <w:szCs w:val="22"/>
          <w:lang w:val="sr-Latn-CS"/>
        </w:rPr>
        <w:t>60</w:t>
      </w:r>
      <w:r w:rsidR="00284977" w:rsidRPr="00284977">
        <w:rPr>
          <w:rFonts w:ascii="Arial" w:hAnsi="Arial" w:cs="Arial"/>
          <w:color w:val="auto"/>
          <w:sz w:val="22"/>
          <w:szCs w:val="22"/>
          <w:lang w:val="sr-Latn-CS"/>
        </w:rPr>
        <w:t>.000 m</w:t>
      </w:r>
      <w:r w:rsidR="00284977" w:rsidRPr="00284977">
        <w:rPr>
          <w:rFonts w:ascii="Arial" w:hAnsi="Arial" w:cs="Arial"/>
          <w:color w:val="auto"/>
          <w:sz w:val="22"/>
          <w:szCs w:val="22"/>
          <w:vertAlign w:val="superscript"/>
          <w:lang w:val="sr-Latn-CS"/>
        </w:rPr>
        <w:t>3</w:t>
      </w:r>
      <w:r w:rsidR="00284977" w:rsidRPr="00284977">
        <w:rPr>
          <w:rFonts w:ascii="Arial" w:hAnsi="Arial" w:cs="Arial"/>
          <w:color w:val="auto"/>
          <w:sz w:val="22"/>
          <w:szCs w:val="22"/>
          <w:lang w:val="sr-Latn-CS"/>
        </w:rPr>
        <w:t xml:space="preserve"> č.s.m</w:t>
      </w:r>
      <w:r w:rsidR="00284977">
        <w:rPr>
          <w:rFonts w:ascii="Arial" w:hAnsi="Arial" w:cs="Arial"/>
          <w:color w:val="auto"/>
          <w:sz w:val="22"/>
          <w:szCs w:val="22"/>
          <w:lang w:val="sr-Latn-CS"/>
        </w:rPr>
        <w:t>, potreba za miniranjem bi bila u veoma malom obimu.</w:t>
      </w:r>
    </w:p>
    <w:p w:rsidR="00744584" w:rsidRPr="00E56DC2" w:rsidRDefault="00744584" w:rsidP="00474665">
      <w:pPr>
        <w:pStyle w:val="Default"/>
        <w:jc w:val="both"/>
        <w:rPr>
          <w:rFonts w:ascii="Arial" w:hAnsi="Arial" w:cs="Arial"/>
          <w:color w:val="auto"/>
          <w:sz w:val="22"/>
          <w:szCs w:val="22"/>
          <w:lang w:val="sr-Latn-CS"/>
        </w:rPr>
      </w:pPr>
    </w:p>
    <w:p w:rsidR="00744584" w:rsidRPr="00E56DC2" w:rsidRDefault="00744584" w:rsidP="00474665">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Utovar</w:t>
      </w:r>
    </w:p>
    <w:p w:rsidR="00744584" w:rsidRPr="00E56DC2" w:rsidRDefault="00744584" w:rsidP="00474665">
      <w:pPr>
        <w:pStyle w:val="Default"/>
        <w:jc w:val="both"/>
        <w:rPr>
          <w:rFonts w:ascii="Arial" w:hAnsi="Arial" w:cs="Arial"/>
          <w:color w:val="auto"/>
          <w:sz w:val="22"/>
          <w:szCs w:val="22"/>
          <w:lang w:val="sr-Latn-CS"/>
        </w:rPr>
      </w:pPr>
    </w:p>
    <w:p w:rsidR="00744584" w:rsidRPr="00E56DC2" w:rsidRDefault="00744584" w:rsidP="00474665">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odminiranog krečnjaka vršio bi se bagerom kašikarom, zapremine kašike od </w:t>
      </w:r>
      <w:r w:rsidR="004553A3" w:rsidRPr="00E56DC2">
        <w:rPr>
          <w:rFonts w:ascii="Arial" w:hAnsi="Arial" w:cs="Arial"/>
          <w:color w:val="auto"/>
          <w:sz w:val="22"/>
          <w:szCs w:val="22"/>
          <w:lang w:val="sr-Latn-CS"/>
        </w:rPr>
        <w:t>1</w:t>
      </w:r>
      <w:r w:rsidRPr="00E56DC2">
        <w:rPr>
          <w:rFonts w:ascii="Arial" w:hAnsi="Arial" w:cs="Arial"/>
          <w:color w:val="auto"/>
          <w:sz w:val="22"/>
          <w:szCs w:val="22"/>
          <w:lang w:val="sr-Latn-CS"/>
        </w:rPr>
        <w:t>,5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 xml:space="preserve">a utovar gotovog proizvoda utovarivačem zapremine korpe </w:t>
      </w:r>
      <w:r w:rsidR="004553A3" w:rsidRPr="00E56DC2">
        <w:rPr>
          <w:rFonts w:ascii="Arial" w:hAnsi="Arial" w:cs="Arial"/>
          <w:color w:val="auto"/>
          <w:sz w:val="22"/>
          <w:szCs w:val="22"/>
          <w:lang w:val="sr-Latn-CS"/>
        </w:rPr>
        <w:t>3</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m</w:t>
      </w:r>
      <w:r w:rsidRPr="00E56DC2">
        <w:rPr>
          <w:rFonts w:ascii="Arial" w:hAnsi="Arial" w:cs="Arial"/>
          <w:color w:val="auto"/>
          <w:sz w:val="22"/>
          <w:szCs w:val="22"/>
          <w:vertAlign w:val="superscript"/>
          <w:lang w:val="sr-Latn-CS"/>
        </w:rPr>
        <w:t>3</w:t>
      </w:r>
      <w:r w:rsidR="005F121B" w:rsidRPr="00E56DC2">
        <w:rPr>
          <w:rFonts w:ascii="Arial" w:hAnsi="Arial" w:cs="Arial"/>
          <w:color w:val="auto"/>
          <w:sz w:val="22"/>
          <w:szCs w:val="22"/>
          <w:lang w:val="sr-Latn-CS"/>
        </w:rPr>
        <w:t>.</w:t>
      </w:r>
    </w:p>
    <w:p w:rsidR="00744584" w:rsidRPr="00E56DC2" w:rsidRDefault="00744584" w:rsidP="00474665">
      <w:pPr>
        <w:pStyle w:val="Default"/>
        <w:jc w:val="both"/>
        <w:rPr>
          <w:rFonts w:ascii="Arial" w:hAnsi="Arial" w:cs="Arial"/>
          <w:color w:val="auto"/>
          <w:sz w:val="22"/>
          <w:szCs w:val="22"/>
          <w:lang w:val="sr-Latn-CS"/>
        </w:rPr>
      </w:pPr>
    </w:p>
    <w:p w:rsidR="00744584" w:rsidRPr="00E56DC2" w:rsidRDefault="00744584" w:rsidP="00474665">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Transport </w:t>
      </w:r>
    </w:p>
    <w:p w:rsidR="00744584" w:rsidRPr="00E56DC2" w:rsidRDefault="00744584" w:rsidP="00474665">
      <w:pPr>
        <w:pStyle w:val="Default"/>
        <w:jc w:val="both"/>
        <w:rPr>
          <w:rFonts w:ascii="Arial" w:hAnsi="Arial" w:cs="Arial"/>
          <w:color w:val="auto"/>
          <w:sz w:val="22"/>
          <w:szCs w:val="22"/>
          <w:lang w:val="sr-Latn-CS"/>
        </w:rPr>
      </w:pPr>
    </w:p>
    <w:p w:rsidR="00744584" w:rsidRPr="00E56DC2" w:rsidRDefault="00744584" w:rsidP="00474665">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krečnjaka do drobiličnog postojenja </w:t>
      </w:r>
      <w:r w:rsidR="00413FFD" w:rsidRPr="00E56DC2">
        <w:rPr>
          <w:rFonts w:ascii="Arial" w:hAnsi="Arial" w:cs="Arial"/>
          <w:color w:val="auto"/>
          <w:sz w:val="22"/>
          <w:szCs w:val="22"/>
          <w:lang w:val="sr-Latn-CS"/>
        </w:rPr>
        <w:t>obavlja</w:t>
      </w:r>
      <w:r w:rsidRPr="00E56DC2">
        <w:rPr>
          <w:rFonts w:ascii="Arial" w:hAnsi="Arial" w:cs="Arial"/>
          <w:color w:val="auto"/>
          <w:sz w:val="22"/>
          <w:szCs w:val="22"/>
          <w:lang w:val="sr-Latn-CS"/>
        </w:rPr>
        <w:t>će se kamionima zapremine sanduka od 1</w:t>
      </w:r>
      <w:r w:rsidR="004553A3" w:rsidRPr="00E56DC2">
        <w:rPr>
          <w:rFonts w:ascii="Arial" w:hAnsi="Arial" w:cs="Arial"/>
          <w:color w:val="auto"/>
          <w:sz w:val="22"/>
          <w:szCs w:val="22"/>
          <w:lang w:val="sr-Latn-CS"/>
        </w:rPr>
        <w:t>4</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 </w:t>
      </w:r>
    </w:p>
    <w:p w:rsidR="00894876" w:rsidRPr="00E56DC2" w:rsidRDefault="00894876" w:rsidP="00474665">
      <w:pPr>
        <w:pStyle w:val="Default"/>
        <w:jc w:val="both"/>
        <w:rPr>
          <w:rFonts w:ascii="Arial" w:hAnsi="Arial" w:cs="Arial"/>
          <w:color w:val="auto"/>
          <w:sz w:val="22"/>
          <w:szCs w:val="22"/>
          <w:lang w:val="sr-Latn-CS"/>
        </w:rPr>
      </w:pPr>
    </w:p>
    <w:p w:rsidR="00744584" w:rsidRPr="00E56DC2" w:rsidRDefault="00744584" w:rsidP="00474665">
      <w:pPr>
        <w:pStyle w:val="Default"/>
        <w:numPr>
          <w:ilvl w:val="0"/>
          <w:numId w:val="4"/>
        </w:numPr>
        <w:ind w:left="0" w:firstLine="0"/>
        <w:jc w:val="both"/>
        <w:rPr>
          <w:rFonts w:ascii="Arial" w:hAnsi="Arial" w:cs="Arial"/>
          <w:color w:val="auto"/>
          <w:sz w:val="22"/>
          <w:szCs w:val="22"/>
          <w:lang w:val="sr-Latn-CS"/>
        </w:rPr>
      </w:pPr>
      <w:r w:rsidRPr="00E56DC2">
        <w:rPr>
          <w:rFonts w:ascii="Arial" w:hAnsi="Arial" w:cs="Arial"/>
          <w:b/>
          <w:bCs/>
          <w:i/>
          <w:iCs/>
          <w:color w:val="auto"/>
          <w:sz w:val="22"/>
          <w:szCs w:val="22"/>
          <w:lang w:val="sr-Latn-CS"/>
        </w:rPr>
        <w:t xml:space="preserve">Drobljenje i klasiranje </w:t>
      </w:r>
    </w:p>
    <w:p w:rsidR="00744584" w:rsidRPr="00E56DC2" w:rsidRDefault="00744584" w:rsidP="00474665">
      <w:pPr>
        <w:pStyle w:val="Default"/>
        <w:jc w:val="both"/>
        <w:rPr>
          <w:rFonts w:ascii="Arial" w:hAnsi="Arial" w:cs="Arial"/>
          <w:color w:val="auto"/>
          <w:sz w:val="22"/>
          <w:szCs w:val="22"/>
          <w:lang w:val="sr-Latn-CS"/>
        </w:rPr>
      </w:pPr>
    </w:p>
    <w:p w:rsidR="00744584" w:rsidRPr="00E56DC2" w:rsidRDefault="00744584" w:rsidP="00474665">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Za dro</w:t>
      </w:r>
      <w:r w:rsidR="005F121B" w:rsidRPr="00E56DC2">
        <w:rPr>
          <w:rFonts w:ascii="Arial" w:hAnsi="Arial" w:cs="Arial"/>
          <w:color w:val="auto"/>
          <w:sz w:val="22"/>
          <w:szCs w:val="22"/>
          <w:lang w:val="sr-Latn-CS"/>
        </w:rPr>
        <w:t xml:space="preserve">bljenje materijala potrebno je </w:t>
      </w:r>
      <w:r w:rsidRPr="00E56DC2">
        <w:rPr>
          <w:rFonts w:ascii="Arial" w:hAnsi="Arial" w:cs="Arial"/>
          <w:color w:val="auto"/>
          <w:sz w:val="22"/>
          <w:szCs w:val="22"/>
          <w:lang w:val="sr-Latn-CS"/>
        </w:rPr>
        <w:t>stabilno</w:t>
      </w:r>
      <w:r w:rsidR="005C628B" w:rsidRPr="00E56DC2">
        <w:rPr>
          <w:rFonts w:ascii="Arial" w:hAnsi="Arial" w:cs="Arial"/>
          <w:color w:val="auto"/>
          <w:sz w:val="22"/>
          <w:szCs w:val="22"/>
          <w:lang w:val="sr-Latn-CS"/>
        </w:rPr>
        <w:t xml:space="preserve"> ili mobilno</w:t>
      </w:r>
      <w:r w:rsidRPr="00E56DC2">
        <w:rPr>
          <w:rFonts w:ascii="Arial" w:hAnsi="Arial" w:cs="Arial"/>
          <w:color w:val="auto"/>
          <w:sz w:val="22"/>
          <w:szCs w:val="22"/>
          <w:lang w:val="sr-Latn-CS"/>
        </w:rPr>
        <w:t xml:space="preserve"> postrojenje</w:t>
      </w:r>
      <w:r w:rsidR="007B667D" w:rsidRPr="00E56DC2">
        <w:rPr>
          <w:rFonts w:ascii="Arial" w:hAnsi="Arial" w:cs="Arial"/>
          <w:color w:val="auto"/>
          <w:sz w:val="22"/>
          <w:szCs w:val="22"/>
          <w:lang w:val="sr-Latn-CS"/>
        </w:rPr>
        <w:t xml:space="preserve"> minimalnog</w:t>
      </w:r>
      <w:r w:rsidRPr="00E56DC2">
        <w:rPr>
          <w:rFonts w:ascii="Arial" w:hAnsi="Arial" w:cs="Arial"/>
          <w:color w:val="auto"/>
          <w:sz w:val="22"/>
          <w:szCs w:val="22"/>
          <w:lang w:val="sr-Latn-CS"/>
        </w:rPr>
        <w:t xml:space="preserve"> kapaciteta od </w:t>
      </w:r>
      <w:r w:rsidR="007B667D" w:rsidRPr="00E56DC2">
        <w:rPr>
          <w:rFonts w:ascii="Arial" w:hAnsi="Arial" w:cs="Arial"/>
          <w:color w:val="auto"/>
          <w:sz w:val="22"/>
          <w:szCs w:val="22"/>
          <w:lang w:val="sr-Latn-CS"/>
        </w:rPr>
        <w:t>30</w:t>
      </w:r>
      <w:r w:rsidR="004553A3" w:rsidRPr="00E56DC2">
        <w:rPr>
          <w:rFonts w:ascii="Arial" w:hAnsi="Arial" w:cs="Arial"/>
          <w:color w:val="auto"/>
          <w:sz w:val="22"/>
          <w:szCs w:val="22"/>
          <w:lang w:val="sr-Latn-CS"/>
        </w:rPr>
        <w:t>-60</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/h. </w:t>
      </w:r>
    </w:p>
    <w:p w:rsidR="00754CD0" w:rsidRPr="00E56DC2" w:rsidRDefault="00754CD0" w:rsidP="00474665">
      <w:pPr>
        <w:pStyle w:val="Default"/>
        <w:jc w:val="both"/>
        <w:rPr>
          <w:rFonts w:ascii="Arial" w:hAnsi="Arial" w:cs="Arial"/>
          <w:color w:val="auto"/>
          <w:sz w:val="22"/>
          <w:szCs w:val="22"/>
          <w:lang w:val="sr-Latn-CS"/>
        </w:rPr>
      </w:pPr>
    </w:p>
    <w:p w:rsidR="00744584" w:rsidRPr="00E56DC2" w:rsidRDefault="00744584" w:rsidP="00474665">
      <w:pPr>
        <w:pStyle w:val="Heading2"/>
        <w:numPr>
          <w:ilvl w:val="1"/>
          <w:numId w:val="20"/>
        </w:numPr>
      </w:pPr>
      <w:bookmarkStart w:id="14" w:name="_Toc402262939"/>
      <w:r w:rsidRPr="00E56DC2">
        <w:t>Snabdijevanje</w:t>
      </w:r>
      <w:r w:rsidR="00E067C5" w:rsidRPr="00E56DC2">
        <w:t xml:space="preserve"> električnom energijom,</w:t>
      </w:r>
      <w:r w:rsidRPr="00E56DC2">
        <w:t xml:space="preserve"> eksplozivom i eksplozivnim sredstvima</w:t>
      </w:r>
      <w:bookmarkEnd w:id="14"/>
    </w:p>
    <w:p w:rsidR="00933594" w:rsidRPr="00E56DC2" w:rsidRDefault="00933594" w:rsidP="00474665">
      <w:pPr>
        <w:spacing w:after="0" w:line="240" w:lineRule="auto"/>
        <w:jc w:val="both"/>
        <w:rPr>
          <w:rFonts w:ascii="Arial" w:hAnsi="Arial" w:cs="Arial"/>
          <w:lang w:val="sr-Latn-CS"/>
        </w:rPr>
      </w:pPr>
    </w:p>
    <w:p w:rsidR="00E067C5" w:rsidRPr="00E56DC2" w:rsidRDefault="00E067C5" w:rsidP="00474665">
      <w:pPr>
        <w:spacing w:after="0" w:line="240" w:lineRule="auto"/>
        <w:jc w:val="both"/>
        <w:rPr>
          <w:rFonts w:ascii="Arial" w:hAnsi="Arial" w:cs="Arial"/>
          <w:lang w:val="sr-Latn-CS"/>
        </w:rPr>
      </w:pPr>
      <w:r w:rsidRPr="00E56DC2">
        <w:rPr>
          <w:rFonts w:ascii="Arial" w:hAnsi="Arial" w:cs="Arial"/>
          <w:kern w:val="2"/>
        </w:rPr>
        <w:t xml:space="preserve">Budući da kroz okolna sela koja su najbliža predmetnom lokalitetu, prolazi nisko naponska električna mreža i visokonaponski dalekovod, </w:t>
      </w:r>
      <w:r w:rsidRPr="00E56DC2">
        <w:rPr>
          <w:rFonts w:ascii="Arial" w:hAnsi="Arial" w:cs="Arial"/>
          <w:lang w:val="sr-Latn-CS"/>
        </w:rPr>
        <w:t xml:space="preserve">snabdijevanje električnom energijom moguće je priključenjem na prenosni ili distributivni sistem; </w:t>
      </w:r>
      <w:r w:rsidRPr="00E56DC2">
        <w:rPr>
          <w:rFonts w:ascii="Arial" w:hAnsi="Arial" w:cs="Arial"/>
          <w:kern w:val="2"/>
        </w:rPr>
        <w:t xml:space="preserve">dok će se </w:t>
      </w:r>
      <w:r w:rsidRPr="00E56DC2">
        <w:rPr>
          <w:rFonts w:ascii="Arial" w:hAnsi="Arial" w:cs="Arial"/>
          <w:lang w:val="sr-Latn-CS"/>
        </w:rPr>
        <w:t>eksploziv i eksplozivna sredstva obezbijediti na tržištu kod specijalizovanih firmi.</w:t>
      </w:r>
    </w:p>
    <w:p w:rsidR="00E86BC4" w:rsidRPr="00E56DC2" w:rsidRDefault="00E86BC4" w:rsidP="00474665">
      <w:pPr>
        <w:spacing w:after="0" w:line="240" w:lineRule="auto"/>
        <w:jc w:val="both"/>
        <w:rPr>
          <w:rFonts w:ascii="Arial" w:hAnsi="Arial" w:cs="Arial"/>
          <w:lang w:val="sr-Latn-CS"/>
        </w:rPr>
      </w:pPr>
      <w:bookmarkStart w:id="15" w:name="_Toc402262940"/>
    </w:p>
    <w:p w:rsidR="00744584" w:rsidRPr="00E56DC2" w:rsidRDefault="00744584" w:rsidP="00474665">
      <w:pPr>
        <w:pStyle w:val="Heading2"/>
        <w:numPr>
          <w:ilvl w:val="1"/>
          <w:numId w:val="20"/>
        </w:numPr>
      </w:pPr>
      <w:r w:rsidRPr="00E56DC2">
        <w:t>Potrebna oprema i mehanizacija</w:t>
      </w:r>
      <w:bookmarkEnd w:id="15"/>
    </w:p>
    <w:p w:rsidR="00EE5BB8" w:rsidRPr="00E56DC2" w:rsidRDefault="00EE5BB8" w:rsidP="00474665">
      <w:pPr>
        <w:spacing w:after="0" w:line="240" w:lineRule="auto"/>
        <w:jc w:val="both"/>
        <w:rPr>
          <w:rFonts w:ascii="Arial" w:hAnsi="Arial" w:cs="Arial"/>
          <w:lang w:val="sr-Latn-CS"/>
        </w:rPr>
      </w:pPr>
    </w:p>
    <w:p w:rsidR="000A7B93" w:rsidRPr="00E56DC2" w:rsidRDefault="000A7B93" w:rsidP="00474665">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rsidTr="00214A92">
        <w:trPr>
          <w:jc w:val="center"/>
        </w:trPr>
        <w:tc>
          <w:tcPr>
            <w:tcW w:w="1134" w:type="dxa"/>
            <w:tcBorders>
              <w:top w:val="single" w:sz="18" w:space="0" w:color="auto"/>
              <w:left w:val="single" w:sz="18" w:space="0" w:color="auto"/>
              <w:bottom w:val="single" w:sz="18" w:space="0" w:color="auto"/>
            </w:tcBorders>
          </w:tcPr>
          <w:p w:rsidR="00744584" w:rsidRPr="00E56DC2" w:rsidRDefault="00744584" w:rsidP="00474665">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rsidR="00744584" w:rsidRPr="00E56DC2" w:rsidRDefault="00FD2BCF" w:rsidP="00474665">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44" w:type="dxa"/>
            <w:tcBorders>
              <w:top w:val="single" w:sz="18" w:space="0" w:color="auto"/>
              <w:bottom w:val="single" w:sz="18" w:space="0" w:color="auto"/>
            </w:tcBorders>
            <w:vAlign w:val="center"/>
          </w:tcPr>
          <w:p w:rsidR="00744584" w:rsidRPr="00E56DC2" w:rsidRDefault="00933594" w:rsidP="00474665">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rsidR="00744584" w:rsidRPr="00E56DC2" w:rsidRDefault="00744584" w:rsidP="00474665">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rsidTr="00435E93">
        <w:trPr>
          <w:jc w:val="center"/>
        </w:trPr>
        <w:tc>
          <w:tcPr>
            <w:tcW w:w="1134" w:type="dxa"/>
            <w:tcBorders>
              <w:top w:val="single" w:sz="18" w:space="0" w:color="auto"/>
              <w:left w:val="single" w:sz="18" w:space="0" w:color="auto"/>
            </w:tcBorders>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rsidR="00744584" w:rsidRPr="00E56DC2" w:rsidRDefault="00744584" w:rsidP="00474665">
            <w:pPr>
              <w:spacing w:after="0" w:line="240" w:lineRule="auto"/>
              <w:rPr>
                <w:rFonts w:ascii="Arial" w:hAnsi="Arial" w:cs="Arial"/>
                <w:lang w:val="sr-Latn-CS"/>
              </w:rPr>
            </w:pPr>
            <w:r w:rsidRPr="00E56DC2">
              <w:rPr>
                <w:rFonts w:ascii="Arial" w:hAnsi="Arial" w:cs="Arial"/>
                <w:lang w:val="sr-Latn-CS"/>
              </w:rPr>
              <w:t>Utovarivač</w:t>
            </w:r>
          </w:p>
        </w:tc>
        <w:tc>
          <w:tcPr>
            <w:tcW w:w="1044" w:type="dxa"/>
            <w:tcBorders>
              <w:top w:val="single" w:sz="18" w:space="0" w:color="auto"/>
            </w:tcBorders>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top w:val="single" w:sz="18" w:space="0" w:color="auto"/>
              <w:right w:val="single" w:sz="18" w:space="0" w:color="auto"/>
            </w:tcBorders>
          </w:tcPr>
          <w:p w:rsidR="00744584" w:rsidRPr="00E56DC2" w:rsidRDefault="004553A3" w:rsidP="00474665">
            <w:pPr>
              <w:spacing w:after="0" w:line="240" w:lineRule="auto"/>
              <w:jc w:val="center"/>
              <w:rPr>
                <w:rFonts w:ascii="Arial" w:hAnsi="Arial" w:cs="Arial"/>
                <w:lang w:val="sr-Latn-CS"/>
              </w:rPr>
            </w:pPr>
            <w:r w:rsidRPr="00E56DC2">
              <w:rPr>
                <w:rFonts w:ascii="Arial" w:hAnsi="Arial" w:cs="Arial"/>
                <w:lang w:val="sr-Latn-CS"/>
              </w:rPr>
              <w:t>9</w:t>
            </w:r>
            <w:r w:rsidR="00744584" w:rsidRPr="00E56DC2">
              <w:rPr>
                <w:rFonts w:ascii="Arial" w:hAnsi="Arial" w:cs="Arial"/>
                <w:lang w:val="sr-Latn-CS"/>
              </w:rPr>
              <w:t>0.000</w:t>
            </w:r>
          </w:p>
        </w:tc>
      </w:tr>
      <w:tr w:rsidR="00E56DC2" w:rsidRPr="00E56DC2" w:rsidTr="00435E93">
        <w:trPr>
          <w:jc w:val="center"/>
        </w:trPr>
        <w:tc>
          <w:tcPr>
            <w:tcW w:w="1134" w:type="dxa"/>
            <w:tcBorders>
              <w:left w:val="single" w:sz="18" w:space="0" w:color="auto"/>
            </w:tcBorders>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2</w:t>
            </w:r>
          </w:p>
        </w:tc>
        <w:tc>
          <w:tcPr>
            <w:tcW w:w="2610" w:type="dxa"/>
          </w:tcPr>
          <w:p w:rsidR="00744584" w:rsidRPr="00E56DC2" w:rsidRDefault="00744584" w:rsidP="00474665">
            <w:pPr>
              <w:spacing w:after="0" w:line="240" w:lineRule="auto"/>
              <w:rPr>
                <w:rFonts w:ascii="Arial" w:hAnsi="Arial" w:cs="Arial"/>
                <w:lang w:val="sr-Latn-CS"/>
              </w:rPr>
            </w:pPr>
            <w:r w:rsidRPr="00E56DC2">
              <w:rPr>
                <w:rFonts w:ascii="Arial" w:hAnsi="Arial" w:cs="Arial"/>
                <w:lang w:val="sr-Latn-CS"/>
              </w:rPr>
              <w:t>Bušilica</w:t>
            </w:r>
          </w:p>
        </w:tc>
        <w:tc>
          <w:tcPr>
            <w:tcW w:w="1044" w:type="dxa"/>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rsidR="00744584" w:rsidRPr="00E56DC2" w:rsidRDefault="004553A3" w:rsidP="00474665">
            <w:pPr>
              <w:spacing w:after="0" w:line="240" w:lineRule="auto"/>
              <w:jc w:val="center"/>
              <w:rPr>
                <w:rFonts w:ascii="Arial" w:hAnsi="Arial" w:cs="Arial"/>
                <w:lang w:val="sr-Latn-CS"/>
              </w:rPr>
            </w:pPr>
            <w:r w:rsidRPr="00E56DC2">
              <w:rPr>
                <w:rFonts w:ascii="Arial" w:hAnsi="Arial" w:cs="Arial"/>
                <w:lang w:val="sr-Latn-CS"/>
              </w:rPr>
              <w:t>6</w:t>
            </w:r>
            <w:r w:rsidR="00744584" w:rsidRPr="00E56DC2">
              <w:rPr>
                <w:rFonts w:ascii="Arial" w:hAnsi="Arial" w:cs="Arial"/>
                <w:lang w:val="sr-Latn-CS"/>
              </w:rPr>
              <w:t>0.000</w:t>
            </w:r>
          </w:p>
        </w:tc>
      </w:tr>
      <w:tr w:rsidR="00E56DC2" w:rsidRPr="00E56DC2" w:rsidTr="00435E93">
        <w:trPr>
          <w:jc w:val="center"/>
        </w:trPr>
        <w:tc>
          <w:tcPr>
            <w:tcW w:w="1134" w:type="dxa"/>
            <w:tcBorders>
              <w:left w:val="single" w:sz="18" w:space="0" w:color="auto"/>
            </w:tcBorders>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3</w:t>
            </w:r>
          </w:p>
        </w:tc>
        <w:tc>
          <w:tcPr>
            <w:tcW w:w="2610" w:type="dxa"/>
          </w:tcPr>
          <w:p w:rsidR="00744584" w:rsidRPr="00E56DC2" w:rsidRDefault="00744584" w:rsidP="00474665">
            <w:pPr>
              <w:spacing w:after="0" w:line="240" w:lineRule="auto"/>
              <w:rPr>
                <w:rFonts w:ascii="Arial" w:hAnsi="Arial" w:cs="Arial"/>
                <w:lang w:val="sr-Latn-CS"/>
              </w:rPr>
            </w:pPr>
            <w:r w:rsidRPr="00E56DC2">
              <w:rPr>
                <w:rFonts w:ascii="Arial" w:hAnsi="Arial" w:cs="Arial"/>
                <w:lang w:val="sr-Latn-CS"/>
              </w:rPr>
              <w:t>Kamion</w:t>
            </w:r>
          </w:p>
        </w:tc>
        <w:tc>
          <w:tcPr>
            <w:tcW w:w="1044" w:type="dxa"/>
          </w:tcPr>
          <w:p w:rsidR="00744584" w:rsidRPr="00E56DC2" w:rsidRDefault="004C2FC5" w:rsidP="00474665">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right w:val="single" w:sz="18" w:space="0" w:color="auto"/>
            </w:tcBorders>
          </w:tcPr>
          <w:p w:rsidR="00744584" w:rsidRPr="00E56DC2" w:rsidRDefault="004C2FC5" w:rsidP="00474665">
            <w:pPr>
              <w:spacing w:after="0" w:line="240" w:lineRule="auto"/>
              <w:jc w:val="center"/>
              <w:rPr>
                <w:rFonts w:ascii="Arial" w:hAnsi="Arial" w:cs="Arial"/>
                <w:lang w:val="sr-Latn-CS"/>
              </w:rPr>
            </w:pPr>
            <w:r w:rsidRPr="00E56DC2">
              <w:rPr>
                <w:rFonts w:ascii="Arial" w:hAnsi="Arial" w:cs="Arial"/>
                <w:lang w:val="sr-Latn-CS"/>
              </w:rPr>
              <w:t>8</w:t>
            </w:r>
            <w:r w:rsidR="00744584" w:rsidRPr="00E56DC2">
              <w:rPr>
                <w:rFonts w:ascii="Arial" w:hAnsi="Arial" w:cs="Arial"/>
                <w:lang w:val="sr-Latn-CS"/>
              </w:rPr>
              <w:t>0.000</w:t>
            </w:r>
          </w:p>
        </w:tc>
      </w:tr>
      <w:tr w:rsidR="00E56DC2" w:rsidRPr="00E56DC2" w:rsidTr="00435E93">
        <w:trPr>
          <w:jc w:val="center"/>
        </w:trPr>
        <w:tc>
          <w:tcPr>
            <w:tcW w:w="1134" w:type="dxa"/>
            <w:tcBorders>
              <w:left w:val="single" w:sz="18" w:space="0" w:color="auto"/>
            </w:tcBorders>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4</w:t>
            </w:r>
          </w:p>
        </w:tc>
        <w:tc>
          <w:tcPr>
            <w:tcW w:w="2610" w:type="dxa"/>
          </w:tcPr>
          <w:p w:rsidR="00744584" w:rsidRPr="00E56DC2" w:rsidRDefault="00744584" w:rsidP="00474665">
            <w:pPr>
              <w:spacing w:after="0" w:line="240" w:lineRule="auto"/>
              <w:rPr>
                <w:rFonts w:ascii="Arial" w:hAnsi="Arial" w:cs="Arial"/>
                <w:lang w:val="sr-Latn-CS"/>
              </w:rPr>
            </w:pPr>
            <w:r w:rsidRPr="00E56DC2">
              <w:rPr>
                <w:rFonts w:ascii="Arial" w:hAnsi="Arial" w:cs="Arial"/>
                <w:lang w:val="sr-Latn-CS"/>
              </w:rPr>
              <w:t>Drobilično postrojenje</w:t>
            </w:r>
          </w:p>
        </w:tc>
        <w:tc>
          <w:tcPr>
            <w:tcW w:w="1044" w:type="dxa"/>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170.000</w:t>
            </w:r>
          </w:p>
        </w:tc>
      </w:tr>
      <w:tr w:rsidR="00E56DC2" w:rsidRPr="00E56DC2" w:rsidTr="00435E93">
        <w:trPr>
          <w:jc w:val="center"/>
        </w:trPr>
        <w:tc>
          <w:tcPr>
            <w:tcW w:w="1134" w:type="dxa"/>
            <w:tcBorders>
              <w:left w:val="single" w:sz="18" w:space="0" w:color="auto"/>
            </w:tcBorders>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5</w:t>
            </w:r>
          </w:p>
        </w:tc>
        <w:tc>
          <w:tcPr>
            <w:tcW w:w="2610" w:type="dxa"/>
          </w:tcPr>
          <w:p w:rsidR="00744584" w:rsidRPr="00E56DC2" w:rsidRDefault="00A9182B" w:rsidP="00474665">
            <w:pPr>
              <w:spacing w:after="0" w:line="240" w:lineRule="auto"/>
              <w:rPr>
                <w:rFonts w:ascii="Arial" w:hAnsi="Arial" w:cs="Arial"/>
                <w:lang w:val="sr-Latn-CS"/>
              </w:rPr>
            </w:pPr>
            <w:r w:rsidRPr="00E56DC2">
              <w:rPr>
                <w:rFonts w:ascii="Arial" w:hAnsi="Arial" w:cs="Arial"/>
                <w:lang w:val="sr-Latn-CS"/>
              </w:rPr>
              <w:t>Buldo</w:t>
            </w:r>
            <w:r w:rsidR="002F04D7" w:rsidRPr="00E56DC2">
              <w:rPr>
                <w:rFonts w:ascii="Arial" w:hAnsi="Arial" w:cs="Arial"/>
                <w:lang w:val="sr-Latn-CS"/>
              </w:rPr>
              <w:t>z</w:t>
            </w:r>
            <w:r w:rsidR="00744584" w:rsidRPr="00E56DC2">
              <w:rPr>
                <w:rFonts w:ascii="Arial" w:hAnsi="Arial" w:cs="Arial"/>
                <w:lang w:val="sr-Latn-CS"/>
              </w:rPr>
              <w:t>er</w:t>
            </w:r>
          </w:p>
        </w:tc>
        <w:tc>
          <w:tcPr>
            <w:tcW w:w="1044" w:type="dxa"/>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150.000</w:t>
            </w:r>
          </w:p>
        </w:tc>
      </w:tr>
      <w:tr w:rsidR="00E56DC2" w:rsidRPr="00E56DC2" w:rsidTr="00435E93">
        <w:trPr>
          <w:jc w:val="center"/>
        </w:trPr>
        <w:tc>
          <w:tcPr>
            <w:tcW w:w="1134" w:type="dxa"/>
            <w:tcBorders>
              <w:left w:val="single" w:sz="18" w:space="0" w:color="auto"/>
            </w:tcBorders>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6</w:t>
            </w:r>
          </w:p>
        </w:tc>
        <w:tc>
          <w:tcPr>
            <w:tcW w:w="2610" w:type="dxa"/>
          </w:tcPr>
          <w:p w:rsidR="00744584" w:rsidRPr="00E56DC2" w:rsidRDefault="00744584" w:rsidP="00474665">
            <w:pPr>
              <w:spacing w:after="0" w:line="240" w:lineRule="auto"/>
              <w:rPr>
                <w:rFonts w:ascii="Arial" w:hAnsi="Arial" w:cs="Arial"/>
                <w:lang w:val="sr-Latn-CS"/>
              </w:rPr>
            </w:pPr>
            <w:r w:rsidRPr="00E56DC2">
              <w:rPr>
                <w:rFonts w:ascii="Arial" w:hAnsi="Arial" w:cs="Arial"/>
                <w:lang w:val="sr-Latn-CS"/>
              </w:rPr>
              <w:t>Bager</w:t>
            </w:r>
          </w:p>
        </w:tc>
        <w:tc>
          <w:tcPr>
            <w:tcW w:w="1044" w:type="dxa"/>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80.000</w:t>
            </w:r>
          </w:p>
        </w:tc>
      </w:tr>
      <w:tr w:rsidR="00E56DC2" w:rsidRPr="00E56DC2" w:rsidTr="00435E93">
        <w:trPr>
          <w:jc w:val="center"/>
        </w:trPr>
        <w:tc>
          <w:tcPr>
            <w:tcW w:w="1134" w:type="dxa"/>
            <w:tcBorders>
              <w:left w:val="single" w:sz="18" w:space="0" w:color="auto"/>
              <w:bottom w:val="single" w:sz="18" w:space="0" w:color="auto"/>
            </w:tcBorders>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7</w:t>
            </w:r>
          </w:p>
        </w:tc>
        <w:tc>
          <w:tcPr>
            <w:tcW w:w="2610" w:type="dxa"/>
            <w:tcBorders>
              <w:bottom w:val="single" w:sz="18" w:space="0" w:color="auto"/>
            </w:tcBorders>
          </w:tcPr>
          <w:p w:rsidR="00744584" w:rsidRPr="00E56DC2" w:rsidRDefault="00744584" w:rsidP="00474665">
            <w:pPr>
              <w:spacing w:after="0" w:line="240" w:lineRule="auto"/>
              <w:rPr>
                <w:rFonts w:ascii="Arial" w:hAnsi="Arial" w:cs="Arial"/>
                <w:lang w:val="sr-Latn-CS"/>
              </w:rPr>
            </w:pPr>
            <w:r w:rsidRPr="00E56DC2">
              <w:rPr>
                <w:rFonts w:ascii="Arial" w:hAnsi="Arial" w:cs="Arial"/>
                <w:lang w:val="sr-Latn-CS"/>
              </w:rPr>
              <w:t>Cistijerna za vodu</w:t>
            </w:r>
          </w:p>
        </w:tc>
        <w:tc>
          <w:tcPr>
            <w:tcW w:w="1044" w:type="dxa"/>
            <w:tcBorders>
              <w:bottom w:val="single" w:sz="18" w:space="0" w:color="auto"/>
            </w:tcBorders>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bottom w:val="single" w:sz="18" w:space="0" w:color="auto"/>
              <w:right w:val="single" w:sz="18" w:space="0" w:color="auto"/>
            </w:tcBorders>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15.000</w:t>
            </w:r>
          </w:p>
        </w:tc>
      </w:tr>
      <w:tr w:rsidR="00744584" w:rsidRPr="00E56DC2" w:rsidTr="00435E93">
        <w:trPr>
          <w:jc w:val="center"/>
        </w:trPr>
        <w:tc>
          <w:tcPr>
            <w:tcW w:w="4788" w:type="dxa"/>
            <w:gridSpan w:val="3"/>
            <w:tcBorders>
              <w:top w:val="single" w:sz="18" w:space="0" w:color="auto"/>
              <w:left w:val="single" w:sz="18" w:space="0" w:color="auto"/>
              <w:bottom w:val="single" w:sz="18" w:space="0" w:color="auto"/>
              <w:right w:val="single" w:sz="18" w:space="0" w:color="auto"/>
            </w:tcBorders>
          </w:tcPr>
          <w:p w:rsidR="00744584" w:rsidRPr="00E56DC2" w:rsidRDefault="00744584" w:rsidP="00474665">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rsidR="00744584" w:rsidRPr="00E56DC2" w:rsidRDefault="004553A3" w:rsidP="00474665">
            <w:pPr>
              <w:spacing w:after="0" w:line="240" w:lineRule="auto"/>
              <w:jc w:val="center"/>
              <w:rPr>
                <w:rFonts w:ascii="Arial" w:hAnsi="Arial" w:cs="Arial"/>
                <w:b/>
                <w:lang w:val="sr-Latn-CS"/>
              </w:rPr>
            </w:pPr>
            <w:r w:rsidRPr="00E56DC2">
              <w:rPr>
                <w:rFonts w:ascii="Arial" w:hAnsi="Arial" w:cs="Arial"/>
                <w:b/>
                <w:lang w:val="sr-Latn-CS"/>
              </w:rPr>
              <w:t>64</w:t>
            </w:r>
            <w:r w:rsidR="00744584" w:rsidRPr="00E56DC2">
              <w:rPr>
                <w:rFonts w:ascii="Arial" w:hAnsi="Arial" w:cs="Arial"/>
                <w:b/>
                <w:lang w:val="sr-Latn-CS"/>
              </w:rPr>
              <w:t>5.000</w:t>
            </w:r>
          </w:p>
        </w:tc>
      </w:tr>
    </w:tbl>
    <w:p w:rsidR="00AC5628" w:rsidRDefault="00AC5628" w:rsidP="00474665">
      <w:pPr>
        <w:spacing w:after="0" w:line="240" w:lineRule="auto"/>
        <w:jc w:val="both"/>
        <w:rPr>
          <w:rFonts w:ascii="Arial" w:hAnsi="Arial" w:cs="Arial"/>
          <w:lang w:val="sr-Latn-CS"/>
        </w:rPr>
      </w:pPr>
    </w:p>
    <w:p w:rsidR="0022654F" w:rsidRPr="00E56DC2" w:rsidRDefault="0022654F" w:rsidP="00474665">
      <w:pPr>
        <w:spacing w:after="0" w:line="240" w:lineRule="auto"/>
        <w:jc w:val="both"/>
        <w:rPr>
          <w:rFonts w:ascii="Arial" w:hAnsi="Arial" w:cs="Arial"/>
          <w:lang w:val="sr-Latn-CS"/>
        </w:rPr>
      </w:pPr>
    </w:p>
    <w:p w:rsidR="000A7B93" w:rsidRPr="00E56DC2" w:rsidRDefault="00744584" w:rsidP="00474665">
      <w:pPr>
        <w:pStyle w:val="Heading2"/>
        <w:numPr>
          <w:ilvl w:val="1"/>
          <w:numId w:val="20"/>
        </w:numPr>
      </w:pPr>
      <w:bookmarkStart w:id="16" w:name="_Toc402262941"/>
      <w:r w:rsidRPr="00E56DC2">
        <w:t>Objekti</w:t>
      </w:r>
      <w:bookmarkEnd w:id="16"/>
    </w:p>
    <w:p w:rsidR="00744584" w:rsidRPr="00E56DC2" w:rsidRDefault="00744584" w:rsidP="00474665">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rsidTr="00214A92">
        <w:trPr>
          <w:jc w:val="center"/>
        </w:trPr>
        <w:tc>
          <w:tcPr>
            <w:tcW w:w="1134" w:type="dxa"/>
            <w:tcBorders>
              <w:top w:val="single" w:sz="18" w:space="0" w:color="auto"/>
              <w:left w:val="single" w:sz="18" w:space="0" w:color="auto"/>
              <w:bottom w:val="single" w:sz="18" w:space="0" w:color="auto"/>
            </w:tcBorders>
          </w:tcPr>
          <w:p w:rsidR="00744584" w:rsidRPr="00E56DC2" w:rsidRDefault="00744584" w:rsidP="00474665">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rsidR="00744584" w:rsidRPr="00E56DC2" w:rsidRDefault="00FD2BCF" w:rsidP="00474665">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72" w:type="dxa"/>
            <w:tcBorders>
              <w:top w:val="single" w:sz="18" w:space="0" w:color="auto"/>
              <w:bottom w:val="single" w:sz="18" w:space="0" w:color="auto"/>
            </w:tcBorders>
            <w:vAlign w:val="center"/>
          </w:tcPr>
          <w:p w:rsidR="00744584" w:rsidRPr="00E56DC2" w:rsidRDefault="00933594" w:rsidP="00474665">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rsidR="00744584" w:rsidRPr="00E56DC2" w:rsidRDefault="00744584" w:rsidP="00474665">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rsidTr="00214A92">
        <w:trPr>
          <w:jc w:val="center"/>
        </w:trPr>
        <w:tc>
          <w:tcPr>
            <w:tcW w:w="1134" w:type="dxa"/>
            <w:tcBorders>
              <w:top w:val="single" w:sz="18" w:space="0" w:color="auto"/>
              <w:left w:val="single" w:sz="18" w:space="0" w:color="auto"/>
            </w:tcBorders>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rsidR="00744584" w:rsidRPr="00E56DC2" w:rsidRDefault="00744584" w:rsidP="00474665">
            <w:pPr>
              <w:spacing w:after="0" w:line="240" w:lineRule="auto"/>
              <w:rPr>
                <w:rFonts w:ascii="Arial" w:hAnsi="Arial" w:cs="Arial"/>
                <w:lang w:val="sr-Latn-CS"/>
              </w:rPr>
            </w:pPr>
            <w:r w:rsidRPr="00E56DC2">
              <w:rPr>
                <w:rFonts w:ascii="Arial" w:hAnsi="Arial" w:cs="Arial"/>
                <w:lang w:val="sr-Latn-CS"/>
              </w:rPr>
              <w:t>Kontejner za kancelarije i magacin (40m</w:t>
            </w:r>
            <w:r w:rsidRPr="00E56DC2">
              <w:rPr>
                <w:rFonts w:ascii="Arial" w:hAnsi="Arial" w:cs="Arial"/>
                <w:vertAlign w:val="superscript"/>
                <w:lang w:val="sr-Latn-CS"/>
              </w:rPr>
              <w:t>2</w:t>
            </w:r>
            <w:r w:rsidRPr="00E56DC2">
              <w:rPr>
                <w:rFonts w:ascii="Arial" w:hAnsi="Arial" w:cs="Arial"/>
                <w:lang w:val="sr-Latn-CS"/>
              </w:rPr>
              <w:t>)</w:t>
            </w:r>
          </w:p>
        </w:tc>
        <w:tc>
          <w:tcPr>
            <w:tcW w:w="1072" w:type="dxa"/>
            <w:tcBorders>
              <w:top w:val="single" w:sz="18" w:space="0" w:color="auto"/>
            </w:tcBorders>
            <w:vAlign w:val="center"/>
          </w:tcPr>
          <w:p w:rsidR="00744584" w:rsidRPr="00E56DC2" w:rsidRDefault="00E627FC" w:rsidP="00474665">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top w:val="single" w:sz="18" w:space="0" w:color="auto"/>
              <w:right w:val="single" w:sz="18" w:space="0" w:color="auto"/>
            </w:tcBorders>
            <w:vAlign w:val="center"/>
          </w:tcPr>
          <w:p w:rsidR="00744584" w:rsidRPr="00E56DC2" w:rsidRDefault="00214A92" w:rsidP="00474665">
            <w:pPr>
              <w:spacing w:after="0" w:line="240" w:lineRule="auto"/>
              <w:jc w:val="center"/>
              <w:rPr>
                <w:rFonts w:ascii="Arial" w:hAnsi="Arial" w:cs="Arial"/>
                <w:lang w:val="sr-Latn-CS"/>
              </w:rPr>
            </w:pPr>
            <w:r w:rsidRPr="00E56DC2">
              <w:rPr>
                <w:rFonts w:ascii="Arial" w:hAnsi="Arial" w:cs="Arial"/>
                <w:lang w:val="sr-Latn-CS"/>
              </w:rPr>
              <w:t>5</w:t>
            </w:r>
            <w:r w:rsidR="00744584" w:rsidRPr="00E56DC2">
              <w:rPr>
                <w:rFonts w:ascii="Arial" w:hAnsi="Arial" w:cs="Arial"/>
                <w:lang w:val="sr-Latn-CS"/>
              </w:rPr>
              <w:t>.000</w:t>
            </w:r>
          </w:p>
        </w:tc>
      </w:tr>
      <w:tr w:rsidR="00744584" w:rsidRPr="00E56DC2"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rsidR="00744584" w:rsidRPr="00E56DC2" w:rsidRDefault="00744584" w:rsidP="00474665">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rsidR="00744584" w:rsidRPr="00E56DC2" w:rsidRDefault="008C2694" w:rsidP="00474665">
            <w:pPr>
              <w:spacing w:after="0" w:line="240" w:lineRule="auto"/>
              <w:jc w:val="center"/>
              <w:rPr>
                <w:rFonts w:ascii="Arial" w:hAnsi="Arial" w:cs="Arial"/>
                <w:b/>
                <w:lang w:val="sr-Latn-CS"/>
              </w:rPr>
            </w:pPr>
            <w:r w:rsidRPr="00E56DC2">
              <w:rPr>
                <w:rFonts w:ascii="Arial" w:hAnsi="Arial" w:cs="Arial"/>
                <w:b/>
                <w:lang w:val="sr-Latn-CS"/>
              </w:rPr>
              <w:t>10</w:t>
            </w:r>
            <w:r w:rsidR="00744584" w:rsidRPr="00E56DC2">
              <w:rPr>
                <w:rFonts w:ascii="Arial" w:hAnsi="Arial" w:cs="Arial"/>
                <w:b/>
                <w:lang w:val="sr-Latn-CS"/>
              </w:rPr>
              <w:t>.000</w:t>
            </w:r>
          </w:p>
        </w:tc>
      </w:tr>
    </w:tbl>
    <w:p w:rsidR="00FC3A83" w:rsidRDefault="00FC3A83" w:rsidP="00474665">
      <w:pPr>
        <w:spacing w:after="0" w:line="240" w:lineRule="auto"/>
        <w:jc w:val="both"/>
        <w:rPr>
          <w:rFonts w:ascii="Arial" w:hAnsi="Arial" w:cs="Arial"/>
          <w:lang w:val="sr-Latn-CS"/>
        </w:rPr>
      </w:pPr>
      <w:bookmarkStart w:id="17" w:name="_Toc402262942"/>
    </w:p>
    <w:p w:rsidR="00474665" w:rsidRPr="00E56DC2" w:rsidRDefault="00474665" w:rsidP="00474665">
      <w:pPr>
        <w:spacing w:after="0" w:line="240" w:lineRule="auto"/>
        <w:jc w:val="both"/>
        <w:rPr>
          <w:rFonts w:ascii="Arial" w:hAnsi="Arial" w:cs="Arial"/>
          <w:lang w:val="sr-Latn-CS"/>
        </w:rPr>
      </w:pPr>
    </w:p>
    <w:p w:rsidR="00744584" w:rsidRPr="00E56DC2" w:rsidRDefault="00744584" w:rsidP="00474665">
      <w:pPr>
        <w:pStyle w:val="Heading2"/>
        <w:numPr>
          <w:ilvl w:val="1"/>
          <w:numId w:val="20"/>
        </w:numPr>
      </w:pPr>
      <w:r w:rsidRPr="00E56DC2">
        <w:lastRenderedPageBreak/>
        <w:t>Radna snaga</w:t>
      </w:r>
      <w:bookmarkEnd w:id="17"/>
    </w:p>
    <w:p w:rsidR="00744584" w:rsidRPr="00E56DC2" w:rsidRDefault="00744584" w:rsidP="00474665">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600"/>
        <w:gridCol w:w="1452"/>
        <w:gridCol w:w="3075"/>
        <w:gridCol w:w="1158"/>
      </w:tblGrid>
      <w:tr w:rsidR="00E56DC2" w:rsidRPr="00E56DC2" w:rsidTr="006E0A6D">
        <w:trPr>
          <w:jc w:val="center"/>
        </w:trPr>
        <w:tc>
          <w:tcPr>
            <w:tcW w:w="828" w:type="dxa"/>
            <w:tcBorders>
              <w:top w:val="single" w:sz="18" w:space="0" w:color="auto"/>
              <w:left w:val="single" w:sz="18" w:space="0" w:color="auto"/>
            </w:tcBorders>
            <w:vAlign w:val="center"/>
          </w:tcPr>
          <w:p w:rsidR="00744584" w:rsidRPr="00E56DC2" w:rsidRDefault="00744584" w:rsidP="00474665">
            <w:pPr>
              <w:spacing w:after="0" w:line="240" w:lineRule="auto"/>
              <w:jc w:val="center"/>
              <w:rPr>
                <w:rFonts w:ascii="Arial" w:hAnsi="Arial" w:cs="Arial"/>
                <w:b/>
                <w:lang w:val="sr-Latn-CS"/>
              </w:rPr>
            </w:pPr>
            <w:r w:rsidRPr="00E56DC2">
              <w:rPr>
                <w:rFonts w:ascii="Arial" w:hAnsi="Arial" w:cs="Arial"/>
                <w:b/>
                <w:lang w:val="sr-Latn-CS"/>
              </w:rPr>
              <w:t>Redni broj</w:t>
            </w:r>
          </w:p>
        </w:tc>
        <w:tc>
          <w:tcPr>
            <w:tcW w:w="2600" w:type="dxa"/>
            <w:tcBorders>
              <w:top w:val="single" w:sz="18" w:space="0" w:color="auto"/>
            </w:tcBorders>
            <w:vAlign w:val="center"/>
          </w:tcPr>
          <w:p w:rsidR="00744584" w:rsidRPr="00E56DC2" w:rsidRDefault="00744584" w:rsidP="00474665">
            <w:pPr>
              <w:spacing w:after="0" w:line="240" w:lineRule="auto"/>
              <w:jc w:val="center"/>
              <w:rPr>
                <w:rFonts w:ascii="Arial" w:hAnsi="Arial" w:cs="Arial"/>
                <w:b/>
                <w:lang w:val="sr-Latn-CS"/>
              </w:rPr>
            </w:pPr>
            <w:r w:rsidRPr="00E56DC2">
              <w:rPr>
                <w:rFonts w:ascii="Arial" w:hAnsi="Arial" w:cs="Arial"/>
                <w:b/>
                <w:lang w:val="sr-Latn-CS"/>
              </w:rPr>
              <w:t>Naziv radnog mjesta</w:t>
            </w:r>
          </w:p>
        </w:tc>
        <w:tc>
          <w:tcPr>
            <w:tcW w:w="1452" w:type="dxa"/>
            <w:tcBorders>
              <w:top w:val="single" w:sz="18" w:space="0" w:color="auto"/>
            </w:tcBorders>
            <w:vAlign w:val="center"/>
          </w:tcPr>
          <w:p w:rsidR="00744584" w:rsidRPr="00E56DC2" w:rsidRDefault="00744584" w:rsidP="00474665">
            <w:pPr>
              <w:spacing w:after="0" w:line="240" w:lineRule="auto"/>
              <w:jc w:val="center"/>
              <w:rPr>
                <w:rFonts w:ascii="Arial" w:hAnsi="Arial" w:cs="Arial"/>
                <w:b/>
                <w:lang w:val="sr-Latn-CS"/>
              </w:rPr>
            </w:pPr>
            <w:r w:rsidRPr="00E56DC2">
              <w:rPr>
                <w:rFonts w:ascii="Arial" w:hAnsi="Arial" w:cs="Arial"/>
                <w:b/>
                <w:lang w:val="sr-Latn-CS"/>
              </w:rPr>
              <w:t>Potrebna kvalifikacija</w:t>
            </w:r>
          </w:p>
        </w:tc>
        <w:tc>
          <w:tcPr>
            <w:tcW w:w="3075" w:type="dxa"/>
            <w:tcBorders>
              <w:top w:val="single" w:sz="18" w:space="0" w:color="auto"/>
            </w:tcBorders>
            <w:vAlign w:val="center"/>
          </w:tcPr>
          <w:p w:rsidR="00744584" w:rsidRPr="00E56DC2" w:rsidRDefault="00744584" w:rsidP="00474665">
            <w:pPr>
              <w:spacing w:after="0" w:line="240" w:lineRule="auto"/>
              <w:jc w:val="center"/>
              <w:rPr>
                <w:rFonts w:ascii="Arial" w:hAnsi="Arial" w:cs="Arial"/>
                <w:b/>
                <w:lang w:val="sr-Latn-CS"/>
              </w:rPr>
            </w:pPr>
            <w:r w:rsidRPr="00E56DC2">
              <w:rPr>
                <w:rFonts w:ascii="Arial" w:hAnsi="Arial" w:cs="Arial"/>
                <w:b/>
                <w:lang w:val="sr-Latn-CS"/>
              </w:rPr>
              <w:t>Struka</w:t>
            </w:r>
          </w:p>
        </w:tc>
        <w:tc>
          <w:tcPr>
            <w:tcW w:w="1096" w:type="dxa"/>
            <w:tcBorders>
              <w:top w:val="single" w:sz="18" w:space="0" w:color="auto"/>
              <w:right w:val="single" w:sz="18" w:space="0" w:color="auto"/>
            </w:tcBorders>
            <w:vAlign w:val="center"/>
          </w:tcPr>
          <w:p w:rsidR="00744584" w:rsidRPr="00E56DC2" w:rsidRDefault="00744584" w:rsidP="00474665">
            <w:pPr>
              <w:spacing w:after="0" w:line="240" w:lineRule="auto"/>
              <w:jc w:val="center"/>
              <w:rPr>
                <w:rFonts w:ascii="Arial" w:hAnsi="Arial" w:cs="Arial"/>
                <w:b/>
                <w:lang w:val="sr-Latn-CS"/>
              </w:rPr>
            </w:pPr>
            <w:r w:rsidRPr="00E56DC2">
              <w:rPr>
                <w:rFonts w:ascii="Arial" w:hAnsi="Arial" w:cs="Arial"/>
                <w:b/>
                <w:lang w:val="sr-Latn-CS"/>
              </w:rPr>
              <w:t>Broj izvršioca</w:t>
            </w:r>
          </w:p>
        </w:tc>
      </w:tr>
      <w:tr w:rsidR="00E56DC2" w:rsidRPr="00E56DC2" w:rsidTr="006E0A6D">
        <w:trPr>
          <w:jc w:val="center"/>
        </w:trPr>
        <w:tc>
          <w:tcPr>
            <w:tcW w:w="828" w:type="dxa"/>
            <w:tcBorders>
              <w:left w:val="single" w:sz="18" w:space="0" w:color="auto"/>
            </w:tcBorders>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1</w:t>
            </w:r>
          </w:p>
        </w:tc>
        <w:tc>
          <w:tcPr>
            <w:tcW w:w="2600" w:type="dxa"/>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Upravnik</w:t>
            </w:r>
          </w:p>
        </w:tc>
        <w:tc>
          <w:tcPr>
            <w:tcW w:w="1452" w:type="dxa"/>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VSS</w:t>
            </w:r>
          </w:p>
        </w:tc>
        <w:tc>
          <w:tcPr>
            <w:tcW w:w="3075" w:type="dxa"/>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Dipl.inž. rudarstva</w:t>
            </w:r>
          </w:p>
        </w:tc>
        <w:tc>
          <w:tcPr>
            <w:tcW w:w="1096" w:type="dxa"/>
            <w:tcBorders>
              <w:right w:val="single" w:sz="18" w:space="0" w:color="auto"/>
            </w:tcBorders>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rsidTr="006E0A6D">
        <w:trPr>
          <w:jc w:val="center"/>
        </w:trPr>
        <w:tc>
          <w:tcPr>
            <w:tcW w:w="828" w:type="dxa"/>
            <w:tcBorders>
              <w:left w:val="single" w:sz="18" w:space="0" w:color="auto"/>
            </w:tcBorders>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2</w:t>
            </w:r>
          </w:p>
        </w:tc>
        <w:tc>
          <w:tcPr>
            <w:tcW w:w="2600" w:type="dxa"/>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Poslovođa</w:t>
            </w:r>
          </w:p>
        </w:tc>
        <w:tc>
          <w:tcPr>
            <w:tcW w:w="1452" w:type="dxa"/>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SSS</w:t>
            </w:r>
          </w:p>
        </w:tc>
        <w:tc>
          <w:tcPr>
            <w:tcW w:w="3075" w:type="dxa"/>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rsidTr="006E0A6D">
        <w:trPr>
          <w:jc w:val="center"/>
        </w:trPr>
        <w:tc>
          <w:tcPr>
            <w:tcW w:w="828" w:type="dxa"/>
            <w:tcBorders>
              <w:left w:val="single" w:sz="18" w:space="0" w:color="auto"/>
            </w:tcBorders>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3</w:t>
            </w:r>
          </w:p>
        </w:tc>
        <w:tc>
          <w:tcPr>
            <w:tcW w:w="2600" w:type="dxa"/>
            <w:vAlign w:val="center"/>
          </w:tcPr>
          <w:p w:rsidR="00744584" w:rsidRPr="00E56DC2" w:rsidRDefault="00D65B06" w:rsidP="00474665">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mobilnog postrojenja za preradu</w:t>
            </w:r>
          </w:p>
        </w:tc>
        <w:tc>
          <w:tcPr>
            <w:tcW w:w="1452" w:type="dxa"/>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Rukova</w:t>
            </w:r>
            <w:r w:rsidR="00846A5A" w:rsidRPr="00E56DC2">
              <w:rPr>
                <w:rFonts w:ascii="Arial" w:hAnsi="Arial" w:cs="Arial"/>
                <w:lang w:val="sr-Latn-CS"/>
              </w:rPr>
              <w:t>la</w:t>
            </w:r>
            <w:r w:rsidRPr="00E56DC2">
              <w:rPr>
                <w:rFonts w:ascii="Arial" w:hAnsi="Arial" w:cs="Arial"/>
                <w:lang w:val="sr-Latn-CS"/>
              </w:rPr>
              <w:t>c rud.-građ. mašina</w:t>
            </w:r>
          </w:p>
        </w:tc>
        <w:tc>
          <w:tcPr>
            <w:tcW w:w="1096" w:type="dxa"/>
            <w:tcBorders>
              <w:right w:val="single" w:sz="18" w:space="0" w:color="auto"/>
            </w:tcBorders>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rsidTr="006E0A6D">
        <w:trPr>
          <w:jc w:val="center"/>
        </w:trPr>
        <w:tc>
          <w:tcPr>
            <w:tcW w:w="828" w:type="dxa"/>
            <w:tcBorders>
              <w:left w:val="single" w:sz="18" w:space="0" w:color="auto"/>
            </w:tcBorders>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4</w:t>
            </w:r>
          </w:p>
        </w:tc>
        <w:tc>
          <w:tcPr>
            <w:tcW w:w="2600" w:type="dxa"/>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Rukova</w:t>
            </w:r>
            <w:r w:rsidR="00D65B06" w:rsidRPr="00E56DC2">
              <w:rPr>
                <w:rFonts w:ascii="Arial" w:hAnsi="Arial" w:cs="Arial"/>
                <w:lang w:val="sr-Latn-CS"/>
              </w:rPr>
              <w:t>la</w:t>
            </w:r>
            <w:r w:rsidRPr="00E56DC2">
              <w:rPr>
                <w:rFonts w:ascii="Arial" w:hAnsi="Arial" w:cs="Arial"/>
                <w:lang w:val="sr-Latn-CS"/>
              </w:rPr>
              <w:t>c mašinama</w:t>
            </w:r>
          </w:p>
        </w:tc>
        <w:tc>
          <w:tcPr>
            <w:tcW w:w="1452" w:type="dxa"/>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rsidR="00744584" w:rsidRPr="00E56DC2" w:rsidRDefault="00846A5A" w:rsidP="00474665">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rud.-građ. mašina</w:t>
            </w:r>
          </w:p>
        </w:tc>
        <w:tc>
          <w:tcPr>
            <w:tcW w:w="1096" w:type="dxa"/>
            <w:tcBorders>
              <w:right w:val="single" w:sz="18" w:space="0" w:color="auto"/>
            </w:tcBorders>
            <w:vAlign w:val="center"/>
          </w:tcPr>
          <w:p w:rsidR="00744584" w:rsidRPr="00E56DC2" w:rsidRDefault="005F0408" w:rsidP="00474665">
            <w:pPr>
              <w:spacing w:after="0" w:line="240" w:lineRule="auto"/>
              <w:jc w:val="center"/>
              <w:rPr>
                <w:rFonts w:ascii="Arial" w:hAnsi="Arial" w:cs="Arial"/>
                <w:lang w:val="sr-Latn-CS"/>
              </w:rPr>
            </w:pPr>
            <w:r w:rsidRPr="00E56DC2">
              <w:rPr>
                <w:rFonts w:ascii="Arial" w:hAnsi="Arial" w:cs="Arial"/>
                <w:lang w:val="sr-Latn-CS"/>
              </w:rPr>
              <w:t>3</w:t>
            </w:r>
          </w:p>
        </w:tc>
      </w:tr>
      <w:tr w:rsidR="00E56DC2" w:rsidRPr="00E56DC2" w:rsidTr="006E0A6D">
        <w:trPr>
          <w:jc w:val="center"/>
        </w:trPr>
        <w:tc>
          <w:tcPr>
            <w:tcW w:w="828" w:type="dxa"/>
            <w:tcBorders>
              <w:left w:val="single" w:sz="18" w:space="0" w:color="auto"/>
            </w:tcBorders>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5</w:t>
            </w:r>
          </w:p>
        </w:tc>
        <w:tc>
          <w:tcPr>
            <w:tcW w:w="2600" w:type="dxa"/>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Vozač</w:t>
            </w:r>
          </w:p>
        </w:tc>
        <w:tc>
          <w:tcPr>
            <w:tcW w:w="1452" w:type="dxa"/>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rsidR="00744584" w:rsidRPr="00E56DC2" w:rsidRDefault="000D4512" w:rsidP="00474665">
            <w:pPr>
              <w:spacing w:after="0" w:line="240" w:lineRule="auto"/>
              <w:jc w:val="center"/>
              <w:rPr>
                <w:rFonts w:ascii="Arial" w:hAnsi="Arial" w:cs="Arial"/>
                <w:lang w:val="sr-Latn-CS"/>
              </w:rPr>
            </w:pPr>
            <w:r w:rsidRPr="00E56DC2">
              <w:rPr>
                <w:rFonts w:ascii="Arial" w:hAnsi="Arial" w:cs="Arial"/>
                <w:lang w:val="sr-Latn-CS"/>
              </w:rPr>
              <w:t>V</w:t>
            </w:r>
            <w:r w:rsidR="00744584" w:rsidRPr="00E56DC2">
              <w:rPr>
                <w:rFonts w:ascii="Arial" w:hAnsi="Arial" w:cs="Arial"/>
                <w:lang w:val="sr-Latn-CS"/>
              </w:rPr>
              <w:t>ozač</w:t>
            </w:r>
          </w:p>
        </w:tc>
        <w:tc>
          <w:tcPr>
            <w:tcW w:w="1096" w:type="dxa"/>
            <w:tcBorders>
              <w:right w:val="single" w:sz="18" w:space="0" w:color="auto"/>
            </w:tcBorders>
            <w:vAlign w:val="center"/>
          </w:tcPr>
          <w:p w:rsidR="00744584" w:rsidRPr="00E56DC2" w:rsidRDefault="005F0408" w:rsidP="00474665">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rsidTr="006E0A6D">
        <w:trPr>
          <w:jc w:val="center"/>
        </w:trPr>
        <w:tc>
          <w:tcPr>
            <w:tcW w:w="828" w:type="dxa"/>
            <w:tcBorders>
              <w:left w:val="single" w:sz="18" w:space="0" w:color="auto"/>
            </w:tcBorders>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6</w:t>
            </w:r>
          </w:p>
        </w:tc>
        <w:tc>
          <w:tcPr>
            <w:tcW w:w="2600" w:type="dxa"/>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Bušač</w:t>
            </w:r>
            <w:r w:rsidR="004C2FC5" w:rsidRPr="00E56DC2">
              <w:rPr>
                <w:rFonts w:ascii="Arial" w:hAnsi="Arial" w:cs="Arial"/>
                <w:lang w:val="sr-Latn-CS"/>
              </w:rPr>
              <w:t>-pali</w:t>
            </w:r>
            <w:r w:rsidR="00D65B06" w:rsidRPr="00E56DC2">
              <w:rPr>
                <w:rFonts w:ascii="Arial" w:hAnsi="Arial" w:cs="Arial"/>
                <w:lang w:val="sr-Latn-CS"/>
              </w:rPr>
              <w:t>la</w:t>
            </w:r>
            <w:r w:rsidR="004C2FC5" w:rsidRPr="00E56DC2">
              <w:rPr>
                <w:rFonts w:ascii="Arial" w:hAnsi="Arial" w:cs="Arial"/>
                <w:lang w:val="sr-Latn-CS"/>
              </w:rPr>
              <w:t>c</w:t>
            </w:r>
          </w:p>
        </w:tc>
        <w:tc>
          <w:tcPr>
            <w:tcW w:w="1452" w:type="dxa"/>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rsidR="00744584" w:rsidRPr="00E56DC2" w:rsidRDefault="004553A3" w:rsidP="00474665">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rsidR="00744584" w:rsidRPr="00E56DC2" w:rsidRDefault="005F0408" w:rsidP="00474665">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rsidTr="006E0A6D">
        <w:trPr>
          <w:jc w:val="center"/>
        </w:trPr>
        <w:tc>
          <w:tcPr>
            <w:tcW w:w="828" w:type="dxa"/>
            <w:tcBorders>
              <w:left w:val="single" w:sz="18" w:space="0" w:color="auto"/>
              <w:bottom w:val="single" w:sz="18" w:space="0" w:color="auto"/>
            </w:tcBorders>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7</w:t>
            </w:r>
          </w:p>
        </w:tc>
        <w:tc>
          <w:tcPr>
            <w:tcW w:w="2600" w:type="dxa"/>
            <w:tcBorders>
              <w:bottom w:val="single" w:sz="18" w:space="0" w:color="auto"/>
            </w:tcBorders>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Stražar</w:t>
            </w:r>
          </w:p>
        </w:tc>
        <w:tc>
          <w:tcPr>
            <w:tcW w:w="1452" w:type="dxa"/>
            <w:tcBorders>
              <w:bottom w:val="single" w:sz="18" w:space="0" w:color="auto"/>
            </w:tcBorders>
            <w:vAlign w:val="center"/>
          </w:tcPr>
          <w:p w:rsidR="00744584" w:rsidRPr="00E56DC2" w:rsidRDefault="00744584" w:rsidP="00474665">
            <w:pPr>
              <w:spacing w:after="0" w:line="240" w:lineRule="auto"/>
              <w:jc w:val="center"/>
              <w:rPr>
                <w:rFonts w:ascii="Arial" w:hAnsi="Arial" w:cs="Arial"/>
                <w:lang w:val="sr-Latn-CS"/>
              </w:rPr>
            </w:pPr>
            <w:r w:rsidRPr="00E56DC2">
              <w:rPr>
                <w:rFonts w:ascii="Arial" w:hAnsi="Arial" w:cs="Arial"/>
                <w:lang w:val="sr-Latn-CS"/>
              </w:rPr>
              <w:t>PK</w:t>
            </w:r>
          </w:p>
        </w:tc>
        <w:tc>
          <w:tcPr>
            <w:tcW w:w="3075" w:type="dxa"/>
            <w:tcBorders>
              <w:bottom w:val="single" w:sz="18" w:space="0" w:color="auto"/>
            </w:tcBorders>
            <w:vAlign w:val="center"/>
          </w:tcPr>
          <w:p w:rsidR="00744584" w:rsidRPr="00E56DC2" w:rsidRDefault="00744584" w:rsidP="00474665">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rsidR="00744584" w:rsidRPr="00E56DC2" w:rsidRDefault="00DD6C67" w:rsidP="00474665">
            <w:pPr>
              <w:spacing w:after="0" w:line="240" w:lineRule="auto"/>
              <w:jc w:val="center"/>
              <w:rPr>
                <w:rFonts w:ascii="Arial" w:hAnsi="Arial" w:cs="Arial"/>
                <w:lang w:val="sr-Latn-CS"/>
              </w:rPr>
            </w:pPr>
            <w:r w:rsidRPr="00E56DC2">
              <w:rPr>
                <w:rFonts w:ascii="Arial" w:hAnsi="Arial" w:cs="Arial"/>
                <w:lang w:val="sr-Latn-CS"/>
              </w:rPr>
              <w:t>2</w:t>
            </w:r>
          </w:p>
        </w:tc>
      </w:tr>
      <w:tr w:rsidR="00744584" w:rsidRPr="00E56DC2"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rsidR="00744584" w:rsidRPr="00E56DC2" w:rsidRDefault="00744584" w:rsidP="00474665">
            <w:pPr>
              <w:spacing w:after="0" w:line="240" w:lineRule="auto"/>
              <w:jc w:val="both"/>
              <w:rPr>
                <w:rFonts w:ascii="Arial" w:hAnsi="Arial" w:cs="Arial"/>
                <w:b/>
                <w:lang w:val="sr-Latn-CS"/>
              </w:rPr>
            </w:pPr>
            <w:r w:rsidRPr="00E56DC2">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rsidR="005F0408" w:rsidRPr="00E56DC2" w:rsidRDefault="00744584" w:rsidP="00474665">
            <w:pPr>
              <w:spacing w:after="0" w:line="240" w:lineRule="auto"/>
              <w:jc w:val="center"/>
              <w:rPr>
                <w:rFonts w:ascii="Arial" w:hAnsi="Arial" w:cs="Arial"/>
                <w:b/>
                <w:lang w:val="sr-Latn-CS"/>
              </w:rPr>
            </w:pPr>
            <w:r w:rsidRPr="00E56DC2">
              <w:rPr>
                <w:rFonts w:ascii="Arial" w:hAnsi="Arial" w:cs="Arial"/>
                <w:b/>
                <w:lang w:val="sr-Latn-CS"/>
              </w:rPr>
              <w:t>1</w:t>
            </w:r>
            <w:r w:rsidR="00DD6C67" w:rsidRPr="00E56DC2">
              <w:rPr>
                <w:rFonts w:ascii="Arial" w:hAnsi="Arial" w:cs="Arial"/>
                <w:b/>
                <w:lang w:val="sr-Latn-CS"/>
              </w:rPr>
              <w:t>2</w:t>
            </w:r>
          </w:p>
        </w:tc>
      </w:tr>
    </w:tbl>
    <w:p w:rsidR="00744584" w:rsidRPr="00E56DC2" w:rsidRDefault="00744584" w:rsidP="00474665">
      <w:pPr>
        <w:spacing w:after="0" w:line="240" w:lineRule="auto"/>
        <w:jc w:val="both"/>
        <w:rPr>
          <w:rFonts w:ascii="Arial" w:eastAsia="Calibri" w:hAnsi="Arial" w:cs="Arial"/>
          <w:b/>
          <w:lang w:val="sr-Latn-CS"/>
        </w:rPr>
      </w:pPr>
    </w:p>
    <w:p w:rsidR="00744584" w:rsidRPr="00E56DC2" w:rsidRDefault="00744584" w:rsidP="00474665">
      <w:pPr>
        <w:spacing w:after="0" w:line="240" w:lineRule="auto"/>
        <w:jc w:val="both"/>
        <w:rPr>
          <w:rFonts w:ascii="Arial" w:eastAsia="Calibri" w:hAnsi="Arial" w:cs="Arial"/>
          <w:lang w:val="sr-Latn-CS"/>
        </w:rPr>
      </w:pPr>
      <w:r w:rsidRPr="00E56DC2">
        <w:rPr>
          <w:rFonts w:ascii="Arial" w:eastAsia="Calibri" w:hAnsi="Arial" w:cs="Arial"/>
          <w:b/>
          <w:lang w:val="sr-Latn-CS"/>
        </w:rPr>
        <w:t>Napomena:</w:t>
      </w:r>
      <w:r w:rsidRPr="00E56DC2">
        <w:rPr>
          <w:rFonts w:ascii="Arial" w:eastAsia="Calibri" w:hAnsi="Arial" w:cs="Arial"/>
          <w:lang w:val="sr-Latn-CS"/>
        </w:rPr>
        <w:t xml:space="preserve"> Zaposleni treba da ispunjavaju uslove propisane čl. 93 Zakona o rudarstvu („Sl. list CG“, br. 65/08</w:t>
      </w:r>
      <w:r w:rsidR="00436FEF" w:rsidRPr="00E56DC2">
        <w:rPr>
          <w:rFonts w:ascii="Arial" w:eastAsia="Calibri" w:hAnsi="Arial" w:cs="Arial"/>
          <w:lang w:val="sr-Latn-CS"/>
        </w:rPr>
        <w:t>, 74/10 i 040/11</w:t>
      </w:r>
      <w:r w:rsidRPr="00E56DC2">
        <w:rPr>
          <w:rFonts w:ascii="Arial" w:eastAsia="Calibri" w:hAnsi="Arial" w:cs="Arial"/>
          <w:lang w:val="sr-Latn-CS"/>
        </w:rPr>
        <w:t xml:space="preserve">). </w:t>
      </w:r>
    </w:p>
    <w:p w:rsidR="00CB3C43" w:rsidRDefault="00CB3C43" w:rsidP="00474665">
      <w:pPr>
        <w:spacing w:after="0" w:line="240" w:lineRule="auto"/>
        <w:jc w:val="both"/>
        <w:rPr>
          <w:rFonts w:ascii="Arial" w:eastAsia="Calibri" w:hAnsi="Arial" w:cs="Arial"/>
          <w:b/>
          <w:lang w:val="sr-Latn-CS"/>
        </w:rPr>
      </w:pPr>
    </w:p>
    <w:p w:rsidR="0022654F" w:rsidRPr="00E56DC2" w:rsidRDefault="0022654F" w:rsidP="00474665">
      <w:pPr>
        <w:spacing w:after="0" w:line="240" w:lineRule="auto"/>
        <w:jc w:val="both"/>
        <w:rPr>
          <w:rFonts w:ascii="Arial" w:eastAsia="Calibri" w:hAnsi="Arial" w:cs="Arial"/>
          <w:b/>
          <w:lang w:val="sr-Latn-CS"/>
        </w:rPr>
      </w:pPr>
    </w:p>
    <w:p w:rsidR="00435E93" w:rsidRPr="00E56DC2" w:rsidRDefault="00435E93" w:rsidP="00474665">
      <w:pPr>
        <w:spacing w:after="0" w:line="240" w:lineRule="auto"/>
        <w:jc w:val="both"/>
        <w:rPr>
          <w:rFonts w:ascii="Arial" w:hAnsi="Arial" w:cs="Arial"/>
          <w:lang w:val="sr-Latn-CS"/>
        </w:rPr>
      </w:pPr>
    </w:p>
    <w:p w:rsidR="00744584" w:rsidRPr="00FC3A83" w:rsidRDefault="00DF73D1" w:rsidP="00474665">
      <w:pPr>
        <w:pStyle w:val="Heading1"/>
        <w:numPr>
          <w:ilvl w:val="0"/>
          <w:numId w:val="20"/>
        </w:numPr>
        <w:ind w:left="0" w:firstLine="0"/>
        <w:jc w:val="both"/>
        <w:rPr>
          <w:rFonts w:ascii="Arial" w:hAnsi="Arial" w:cs="Arial"/>
          <w:sz w:val="22"/>
          <w:szCs w:val="22"/>
        </w:rPr>
      </w:pPr>
      <w:bookmarkStart w:id="18" w:name="_Toc402262948"/>
      <w:r w:rsidRPr="00FC3A83">
        <w:rPr>
          <w:rFonts w:ascii="Arial" w:hAnsi="Arial" w:cs="Arial"/>
          <w:sz w:val="22"/>
          <w:szCs w:val="22"/>
        </w:rPr>
        <w:t>MJERE ZA ZAŠTITU ŽIVOTNE SREDINE</w:t>
      </w:r>
      <w:bookmarkEnd w:id="18"/>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 xml:space="preserve">Detaljna geološka istraživanja u manjoj mjeri mogu imati uticaj na životnu sredinu, dok eksploatacija i obrada mineralne sirovine, a time i </w:t>
      </w:r>
      <w:r w:rsidR="00E067C5" w:rsidRPr="00E56DC2">
        <w:rPr>
          <w:rFonts w:ascii="Arial" w:hAnsi="Arial" w:cs="Arial"/>
          <w:lang w:val="sr-Latn-CS"/>
        </w:rPr>
        <w:t>tehničko-građevinskog kamena</w:t>
      </w:r>
      <w:r w:rsidRPr="00E56DC2">
        <w:rPr>
          <w:rFonts w:ascii="Arial" w:hAnsi="Arial" w:cs="Arial"/>
          <w:lang w:val="sr-Latn-CS"/>
        </w:rPr>
        <w:t>, je proces koji se, sa aspekta ekologije, smatra rizičnim.</w:t>
      </w:r>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U zakonskim propisima koji regul</w:t>
      </w:r>
      <w:r w:rsidR="00D171CD" w:rsidRPr="00E56DC2">
        <w:rPr>
          <w:rFonts w:ascii="Arial" w:hAnsi="Arial" w:cs="Arial"/>
          <w:lang w:val="sr-Latn-CS"/>
        </w:rPr>
        <w:t>i</w:t>
      </w:r>
      <w:r w:rsidRPr="00E56DC2">
        <w:rPr>
          <w:rFonts w:ascii="Arial" w:hAnsi="Arial" w:cs="Arial"/>
          <w:lang w:val="sr-Latn-CS"/>
        </w:rPr>
        <w:t>šu zaštitu životne sredine naglašeni su osnovni principi njene zaštite, i to: prirodnih vrijednosti zemljišta, vode i vazduha, kao i biodiverziteta (biljni i životinjski svijet).</w:t>
      </w:r>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Shodno naprijed navedenom, Koncesinar je dužan da na istražno-eksploatacio</w:t>
      </w:r>
      <w:r w:rsidR="0014416D" w:rsidRPr="00E56DC2">
        <w:rPr>
          <w:rFonts w:ascii="Arial" w:hAnsi="Arial" w:cs="Arial"/>
          <w:lang w:val="sr-Latn-CS"/>
        </w:rPr>
        <w:t xml:space="preserve">nom prostoru </w:t>
      </w:r>
      <w:r w:rsidR="00E217BE">
        <w:rPr>
          <w:rFonts w:ascii="Arial" w:hAnsi="Arial" w:cs="Arial"/>
          <w:lang w:val="sr-Latn-CS"/>
        </w:rPr>
        <w:t>“</w:t>
      </w:r>
      <w:r w:rsidR="0013274A">
        <w:rPr>
          <w:rFonts w:ascii="Arial" w:hAnsi="Arial" w:cs="Arial"/>
          <w:lang w:val="sr-Latn-CS"/>
        </w:rPr>
        <w:t>Presjeka</w:t>
      </w:r>
      <w:r w:rsidR="00E217BE">
        <w:rPr>
          <w:rFonts w:ascii="Arial" w:hAnsi="Arial" w:cs="Arial"/>
          <w:lang w:val="sr-Latn-CS"/>
        </w:rPr>
        <w:t>”</w:t>
      </w:r>
      <w:r w:rsidR="00217E90" w:rsidRPr="00E56DC2">
        <w:rPr>
          <w:rFonts w:ascii="Arial" w:hAnsi="Arial" w:cs="Arial"/>
          <w:lang w:val="sr-Latn-CS"/>
        </w:rPr>
        <w:t xml:space="preserve">, </w:t>
      </w:r>
      <w:r w:rsidRPr="00E56DC2">
        <w:rPr>
          <w:rFonts w:ascii="Arial" w:hAnsi="Arial" w:cs="Arial"/>
          <w:lang w:val="sr-Latn-CS"/>
        </w:rPr>
        <w:t>pri planiranju i sprovođenju investicionog zahvata, sprovode postupak prethodne procjene uticaja na životnu sredinu, u sladu sa zakonom.</w:t>
      </w:r>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rsidR="00744584" w:rsidRPr="00E56DC2" w:rsidRDefault="00744584" w:rsidP="00474665">
      <w:pPr>
        <w:spacing w:after="0" w:line="240" w:lineRule="auto"/>
        <w:jc w:val="both"/>
        <w:rPr>
          <w:rFonts w:ascii="Arial" w:hAnsi="Arial" w:cs="Arial"/>
          <w:lang w:val="sr-Latn-CS"/>
        </w:rPr>
      </w:pPr>
    </w:p>
    <w:p w:rsidR="00E77AD9" w:rsidRDefault="00E77AD9" w:rsidP="00474665">
      <w:pPr>
        <w:spacing w:after="0" w:line="240" w:lineRule="auto"/>
        <w:jc w:val="both"/>
        <w:rPr>
          <w:rFonts w:ascii="Arial" w:hAnsi="Arial" w:cs="Arial"/>
          <w:noProof/>
        </w:rPr>
      </w:pPr>
      <w:bookmarkStart w:id="19" w:name="_Toc402262949"/>
      <w:r w:rsidRPr="00E56DC2">
        <w:rPr>
          <w:rFonts w:ascii="Arial" w:hAnsi="Arial" w:cs="Arial"/>
          <w:noProof/>
        </w:rPr>
        <w:t>Nadležni državni organ procjenjuje potrebu izrade Elaborata o procjeni uticaja zahvata na životnu sredinu, koji se radi u skladu sa Zakonom o procjeni uticaja na životnu sredinu („Sl. list CG“, br. 75/18).</w:t>
      </w:r>
    </w:p>
    <w:p w:rsidR="00474665" w:rsidRPr="00E56DC2" w:rsidRDefault="00474665" w:rsidP="00474665">
      <w:pPr>
        <w:spacing w:after="0" w:line="240" w:lineRule="auto"/>
        <w:jc w:val="both"/>
        <w:rPr>
          <w:rFonts w:ascii="Arial" w:hAnsi="Arial" w:cs="Arial"/>
          <w:noProof/>
        </w:rPr>
      </w:pPr>
    </w:p>
    <w:p w:rsidR="00E77AD9" w:rsidRDefault="00E77AD9" w:rsidP="00474665">
      <w:pPr>
        <w:spacing w:after="0" w:line="240" w:lineRule="auto"/>
        <w:jc w:val="both"/>
        <w:rPr>
          <w:rFonts w:ascii="Arial" w:hAnsi="Arial" w:cs="Arial"/>
          <w:noProof/>
        </w:rPr>
      </w:pPr>
      <w:r w:rsidRPr="00E56DC2">
        <w:rPr>
          <w:rFonts w:ascii="Arial" w:hAnsi="Arial" w:cs="Arial"/>
          <w:noProof/>
        </w:rPr>
        <w:t>S obzirom na značaj očuvanja životne sredine, Koncesionar je dužan da se pridržava svih mjera zaštite u skladu sa zakonskim propisima.</w:t>
      </w:r>
    </w:p>
    <w:p w:rsidR="00474665" w:rsidRDefault="00474665" w:rsidP="00474665">
      <w:pPr>
        <w:spacing w:after="0" w:line="240" w:lineRule="auto"/>
        <w:jc w:val="both"/>
        <w:rPr>
          <w:rFonts w:ascii="Arial" w:hAnsi="Arial" w:cs="Arial"/>
          <w:noProof/>
        </w:rPr>
      </w:pPr>
    </w:p>
    <w:p w:rsidR="0022654F" w:rsidRDefault="0022654F" w:rsidP="00474665">
      <w:pPr>
        <w:spacing w:after="0" w:line="240" w:lineRule="auto"/>
        <w:jc w:val="both"/>
        <w:rPr>
          <w:rFonts w:ascii="Arial" w:hAnsi="Arial" w:cs="Arial"/>
          <w:noProof/>
        </w:rPr>
      </w:pPr>
    </w:p>
    <w:p w:rsidR="0022654F" w:rsidRDefault="0022654F" w:rsidP="00474665">
      <w:pPr>
        <w:spacing w:after="0" w:line="240" w:lineRule="auto"/>
        <w:jc w:val="both"/>
        <w:rPr>
          <w:rFonts w:ascii="Arial" w:hAnsi="Arial" w:cs="Arial"/>
          <w:noProof/>
        </w:rPr>
      </w:pPr>
    </w:p>
    <w:p w:rsidR="0022654F" w:rsidRPr="00E56DC2" w:rsidRDefault="0022654F" w:rsidP="00474665">
      <w:pPr>
        <w:spacing w:after="0" w:line="240" w:lineRule="auto"/>
        <w:jc w:val="both"/>
        <w:rPr>
          <w:rFonts w:ascii="Arial" w:hAnsi="Arial" w:cs="Arial"/>
          <w:noProof/>
        </w:rPr>
      </w:pPr>
    </w:p>
    <w:p w:rsidR="00E77AD9" w:rsidRDefault="00E77AD9" w:rsidP="00474665">
      <w:pPr>
        <w:spacing w:after="0" w:line="240" w:lineRule="auto"/>
        <w:jc w:val="both"/>
        <w:rPr>
          <w:rFonts w:ascii="Arial" w:hAnsi="Arial" w:cs="Arial"/>
          <w:noProof/>
        </w:rPr>
      </w:pPr>
      <w:r w:rsidRPr="00E56DC2">
        <w:rPr>
          <w:rFonts w:ascii="Arial" w:hAnsi="Arial" w:cs="Arial"/>
          <w:noProof/>
        </w:rPr>
        <w:lastRenderedPageBreak/>
        <w:t>Zakonska regulativa koja uređuje ovu djelatnost je sljedeća:</w:t>
      </w:r>
    </w:p>
    <w:p w:rsidR="00474665" w:rsidRPr="00E56DC2" w:rsidRDefault="00474665" w:rsidP="00474665">
      <w:pPr>
        <w:spacing w:after="0" w:line="240" w:lineRule="auto"/>
        <w:jc w:val="both"/>
        <w:rPr>
          <w:rFonts w:ascii="Arial" w:hAnsi="Arial" w:cs="Arial"/>
          <w:noProof/>
        </w:rPr>
      </w:pPr>
    </w:p>
    <w:p w:rsidR="00E77AD9" w:rsidRPr="00E56DC2" w:rsidRDefault="00E77AD9" w:rsidP="00474665">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Zakon o procjeni uticaja na životnu sredinu („Sl. list RCG“, br. 75/18);</w:t>
      </w:r>
    </w:p>
    <w:p w:rsidR="00E77AD9" w:rsidRPr="00E56DC2" w:rsidRDefault="00E77AD9" w:rsidP="00474665">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Zakon o zaštiti prirode („Sl. list CG“, br. 54/16 i 18/19);</w:t>
      </w:r>
    </w:p>
    <w:p w:rsidR="00E77AD9" w:rsidRPr="00E56DC2" w:rsidRDefault="00E77AD9" w:rsidP="00474665">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Uredba o projektima za koje se vrši procjena uticaja na životnu sredinu („Sl. list RCG“, br. 20/07 i „Sl. list CG“, br. 47/13, 53/14 i 37/18);</w:t>
      </w:r>
    </w:p>
    <w:p w:rsidR="00E77AD9" w:rsidRPr="00E56DC2" w:rsidRDefault="00E77AD9" w:rsidP="00474665">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Uredba o visini naknada, načinu obračuna i plaćanja naknada zbog zagađenja životne sredine („Sl. list RCG“, br. 26/97, 09/00 i 52/00 i „Sl. list CG“, br. 33/08, 05/09, 64/09, 40/11 i 49/11);</w:t>
      </w:r>
    </w:p>
    <w:p w:rsidR="00E77AD9" w:rsidRPr="00E56DC2" w:rsidRDefault="00E77AD9" w:rsidP="00474665">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Pravilnik o sadržaju dokumentacije koja se podnosi uz zahtjev za odlučivanje o potrebi procjene uticaja na životnu sredinu („Sl. list CG“, br. 14/07);</w:t>
      </w:r>
    </w:p>
    <w:p w:rsidR="00E77AD9" w:rsidRPr="00E56DC2" w:rsidRDefault="00E77AD9" w:rsidP="00474665">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Pravilnik o sadržaju dokumentacije koja se podnosi uz zahtjev za određivanje obima i sadržaja Elaborata o procjeni uticaja na životnu sredinu („Sl. list CG“, br. 14/07); i</w:t>
      </w:r>
    </w:p>
    <w:p w:rsidR="00E77AD9" w:rsidRPr="00E56DC2" w:rsidRDefault="00E77AD9" w:rsidP="00474665">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Pravilnik o bližoj sadržini Elaborata o procjeni uticaja na životnu sredinu („Sl. list CG“, br. 19/19).</w:t>
      </w:r>
    </w:p>
    <w:p w:rsidR="00E600D6" w:rsidRDefault="00E600D6" w:rsidP="00474665">
      <w:pPr>
        <w:pStyle w:val="ListParagraph"/>
        <w:spacing w:after="0" w:line="240" w:lineRule="auto"/>
        <w:ind w:left="502"/>
        <w:jc w:val="both"/>
        <w:rPr>
          <w:rFonts w:ascii="Arial" w:hAnsi="Arial" w:cs="Arial"/>
          <w:noProof/>
        </w:rPr>
      </w:pPr>
    </w:p>
    <w:p w:rsidR="00474665" w:rsidRPr="00E56DC2" w:rsidRDefault="00474665" w:rsidP="00474665">
      <w:pPr>
        <w:pStyle w:val="ListParagraph"/>
        <w:spacing w:after="0" w:line="240" w:lineRule="auto"/>
        <w:ind w:left="502"/>
        <w:jc w:val="both"/>
        <w:rPr>
          <w:rFonts w:ascii="Arial" w:hAnsi="Arial" w:cs="Arial"/>
          <w:noProof/>
        </w:rPr>
      </w:pPr>
    </w:p>
    <w:p w:rsidR="008B6DB0" w:rsidRPr="00E56DC2" w:rsidRDefault="00592620" w:rsidP="00474665">
      <w:pPr>
        <w:pStyle w:val="Heading1"/>
        <w:numPr>
          <w:ilvl w:val="0"/>
          <w:numId w:val="28"/>
        </w:numPr>
        <w:ind w:left="450" w:hanging="450"/>
        <w:jc w:val="both"/>
        <w:rPr>
          <w:rFonts w:ascii="Arial" w:hAnsi="Arial" w:cs="Arial"/>
          <w:sz w:val="22"/>
          <w:szCs w:val="22"/>
        </w:rPr>
      </w:pPr>
      <w:r w:rsidRPr="00E56DC2">
        <w:rPr>
          <w:rFonts w:ascii="Arial" w:hAnsi="Arial" w:cs="Arial"/>
          <w:sz w:val="22"/>
          <w:szCs w:val="22"/>
        </w:rPr>
        <w:t xml:space="preserve">REKULTIVACIJA ISTRAŽNO-EKSPLOATACIONOG </w:t>
      </w:r>
      <w:r w:rsidR="006C3F4A" w:rsidRPr="00E56DC2">
        <w:rPr>
          <w:rFonts w:ascii="Arial" w:hAnsi="Arial" w:cs="Arial"/>
          <w:sz w:val="22"/>
          <w:szCs w:val="22"/>
        </w:rPr>
        <w:t xml:space="preserve">PROSTORA </w:t>
      </w:r>
      <w:r w:rsidR="005F7ECE">
        <w:rPr>
          <w:rFonts w:ascii="Arial" w:hAnsi="Arial" w:cs="Arial"/>
          <w:sz w:val="22"/>
          <w:szCs w:val="22"/>
        </w:rPr>
        <w:t>“</w:t>
      </w:r>
      <w:r w:rsidR="0013274A">
        <w:rPr>
          <w:rFonts w:ascii="Arial" w:hAnsi="Arial" w:cs="Arial"/>
          <w:sz w:val="22"/>
          <w:szCs w:val="22"/>
        </w:rPr>
        <w:t>PRESJEKA</w:t>
      </w:r>
      <w:r w:rsidR="005F7ECE">
        <w:rPr>
          <w:rFonts w:ascii="Arial" w:hAnsi="Arial" w:cs="Arial"/>
          <w:sz w:val="22"/>
          <w:szCs w:val="22"/>
        </w:rPr>
        <w:t>”</w:t>
      </w:r>
      <w:bookmarkEnd w:id="19"/>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Negativni uticaji budućih rudarskih aktivnosti na povr</w:t>
      </w:r>
      <w:r w:rsidR="0014416D" w:rsidRPr="00E56DC2">
        <w:rPr>
          <w:rFonts w:ascii="Arial" w:hAnsi="Arial" w:cs="Arial"/>
          <w:lang w:val="sr-Latn-CS"/>
        </w:rPr>
        <w:t xml:space="preserve">šinskom kopu </w:t>
      </w:r>
      <w:r w:rsidR="00E217BE">
        <w:rPr>
          <w:rFonts w:ascii="Arial" w:hAnsi="Arial" w:cs="Arial"/>
          <w:lang w:val="sr-Latn-CS"/>
        </w:rPr>
        <w:t>“</w:t>
      </w:r>
      <w:r w:rsidR="0013274A">
        <w:rPr>
          <w:rFonts w:ascii="Arial" w:hAnsi="Arial" w:cs="Arial"/>
          <w:lang w:val="sr-Latn-CS"/>
        </w:rPr>
        <w:t>Presjeka</w:t>
      </w:r>
      <w:r w:rsidR="00E217BE">
        <w:rPr>
          <w:rFonts w:ascii="Arial" w:hAnsi="Arial" w:cs="Arial"/>
          <w:lang w:val="sr-Latn-CS"/>
        </w:rPr>
        <w:t>”</w:t>
      </w:r>
      <w:r w:rsidR="00175925" w:rsidRPr="00E56DC2">
        <w:rPr>
          <w:rFonts w:ascii="Arial" w:hAnsi="Arial" w:cs="Arial"/>
          <w:lang w:val="sr-Latn-CS"/>
        </w:rPr>
        <w:t xml:space="preserve"> </w:t>
      </w:r>
      <w:r w:rsidRPr="00E56DC2">
        <w:rPr>
          <w:rFonts w:ascii="Arial" w:hAnsi="Arial" w:cs="Arial"/>
          <w:lang w:val="sr-Latn-CS"/>
        </w:rPr>
        <w:t xml:space="preserve">sa kvalitativnom procjenom mogućih nepovoljnih uticaja na radnu i životnu sredinu, obrađeni su u poglavlju br. </w:t>
      </w:r>
      <w:r w:rsidR="00754CD0" w:rsidRPr="00E56DC2">
        <w:rPr>
          <w:rFonts w:ascii="Arial" w:hAnsi="Arial" w:cs="Arial"/>
          <w:lang w:val="sr-Latn-CS"/>
        </w:rPr>
        <w:t>4</w:t>
      </w:r>
      <w:r w:rsidRPr="00E56DC2">
        <w:rPr>
          <w:rFonts w:ascii="Arial" w:hAnsi="Arial" w:cs="Arial"/>
          <w:lang w:val="sr-Latn-CS"/>
        </w:rPr>
        <w:t xml:space="preserve"> Mjere za zaštitu životne sredine.</w:t>
      </w:r>
    </w:p>
    <w:p w:rsidR="005F431E" w:rsidRPr="00E56DC2" w:rsidRDefault="005F431E"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U ovom poglavlju se obrađuje faza rekultivacije istražno-eksploatacionog prostora.</w:t>
      </w:r>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 xml:space="preserve">Novi zakonski uslovi za eksploataciju zahtijevaju da se izvrši rekultivacija prostora koji će biti degradiran obavljanjem koncesione djelatnosti, a sve to u cilju poboljšanja ekoloških uslova na </w:t>
      </w:r>
      <w:r w:rsidR="00284977">
        <w:rPr>
          <w:rFonts w:ascii="Arial" w:hAnsi="Arial" w:cs="Arial"/>
          <w:lang w:val="sr-Latn-CS"/>
        </w:rPr>
        <w:t>predmetnom lokalitetu</w:t>
      </w:r>
      <w:r w:rsidRPr="00E56DC2">
        <w:rPr>
          <w:rFonts w:ascii="Arial" w:hAnsi="Arial" w:cs="Arial"/>
          <w:lang w:val="sr-Latn-CS"/>
        </w:rPr>
        <w:t xml:space="preserve"> i neposrednoj okolini.</w:t>
      </w:r>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Ako bi se degradirane površine ostavile, nakon izvođenja radova na eksploataciji, u istom stanju, mogu se očekivati neki od sljedećih negativnih uticaja:</w:t>
      </w:r>
    </w:p>
    <w:p w:rsidR="00251A33" w:rsidRPr="00E56DC2" w:rsidRDefault="00251A33" w:rsidP="00474665">
      <w:pPr>
        <w:spacing w:after="0" w:line="240" w:lineRule="auto"/>
        <w:ind w:left="270"/>
        <w:jc w:val="both"/>
        <w:rPr>
          <w:rFonts w:ascii="Arial" w:hAnsi="Arial" w:cs="Arial"/>
          <w:lang w:val="sr-Latn-CS"/>
        </w:rPr>
      </w:pPr>
    </w:p>
    <w:p w:rsidR="00744584" w:rsidRPr="00E56DC2" w:rsidRDefault="00744584" w:rsidP="00474665">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produžavanje nepovoljnog uticaja pejzažnog izgleda terena,</w:t>
      </w:r>
    </w:p>
    <w:p w:rsidR="00744584" w:rsidRPr="00E56DC2" w:rsidRDefault="00744584" w:rsidP="00474665">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pogoršavanje stanja degradiranih površina zbog pojave erozije, klizišta i sl.,</w:t>
      </w:r>
    </w:p>
    <w:p w:rsidR="00744584" w:rsidRPr="00E56DC2" w:rsidRDefault="00744584" w:rsidP="00474665">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 xml:space="preserve">produžavanje negativnih uticaja na vazduh i okolno zemljište (podizanje prašine izazvane vjetrom, </w:t>
      </w:r>
      <w:r w:rsidR="00251A33" w:rsidRPr="00E56DC2">
        <w:rPr>
          <w:rFonts w:ascii="Arial" w:hAnsi="Arial" w:cs="Arial"/>
          <w:lang w:val="sr-Latn-CS"/>
        </w:rPr>
        <w:t xml:space="preserve"> </w:t>
      </w:r>
      <w:r w:rsidRPr="00E56DC2">
        <w:rPr>
          <w:rFonts w:ascii="Arial" w:hAnsi="Arial" w:cs="Arial"/>
          <w:lang w:val="sr-Latn-CS"/>
        </w:rPr>
        <w:t>odnošenje materijala površinskim – atmosferskim vodama).</w:t>
      </w:r>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Osnovni cilj rekultivacije je da se prostoru, na kojem će biti vršena eksploatacija, da prirodna vrijednost slična ili bolja od prvobitne, što je, prema procijenjenim sadašnjim uslovima na ovo</w:t>
      </w:r>
      <w:r w:rsidR="00284977">
        <w:rPr>
          <w:rFonts w:ascii="Arial" w:hAnsi="Arial" w:cs="Arial"/>
          <w:lang w:val="sr-Latn-CS"/>
        </w:rPr>
        <w:t>m</w:t>
      </w:r>
      <w:r w:rsidRPr="00E56DC2">
        <w:rPr>
          <w:rFonts w:ascii="Arial" w:hAnsi="Arial" w:cs="Arial"/>
          <w:lang w:val="sr-Latn-CS"/>
        </w:rPr>
        <w:t xml:space="preserve"> </w:t>
      </w:r>
      <w:r w:rsidR="00284977">
        <w:rPr>
          <w:rFonts w:ascii="Arial" w:hAnsi="Arial" w:cs="Arial"/>
          <w:lang w:val="sr-Latn-CS"/>
        </w:rPr>
        <w:t>lokalitetu</w:t>
      </w:r>
      <w:r w:rsidRPr="00E56DC2">
        <w:rPr>
          <w:rFonts w:ascii="Arial" w:hAnsi="Arial" w:cs="Arial"/>
          <w:lang w:val="sr-Latn-CS"/>
        </w:rPr>
        <w:t xml:space="preserve">, sasvim moguće. </w:t>
      </w:r>
    </w:p>
    <w:p w:rsidR="00744584" w:rsidRPr="00E56DC2" w:rsidRDefault="00744584" w:rsidP="00474665">
      <w:pPr>
        <w:spacing w:after="0" w:line="240" w:lineRule="auto"/>
        <w:jc w:val="both"/>
        <w:rPr>
          <w:rFonts w:ascii="Arial" w:hAnsi="Arial" w:cs="Arial"/>
          <w:lang w:val="sr-Latn-CS"/>
        </w:rPr>
      </w:pPr>
    </w:p>
    <w:p w:rsidR="00C4558C"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E56DC2">
        <w:rPr>
          <w:rFonts w:ascii="Arial" w:hAnsi="Arial" w:cs="Arial"/>
          <w:lang w:val="sr-Latn-CS"/>
        </w:rPr>
        <w:t xml:space="preserve"> </w:t>
      </w:r>
    </w:p>
    <w:p w:rsidR="00C4558C" w:rsidRPr="00E56DC2" w:rsidRDefault="00C4558C"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Zbog velike važnosti ove faze rada, zakonskim propisima utvrđena je obaveza izrade projektnih rješenja rekultivacije, izradom Glavnog rudarskog</w:t>
      </w:r>
      <w:r w:rsidR="00146A5A" w:rsidRPr="00E56DC2">
        <w:rPr>
          <w:rFonts w:ascii="Arial" w:hAnsi="Arial" w:cs="Arial"/>
          <w:lang w:val="sr-Latn-CS"/>
        </w:rPr>
        <w:t xml:space="preserve"> projekta (Pravilnik o sadržaju </w:t>
      </w:r>
      <w:r w:rsidRPr="00E56DC2">
        <w:rPr>
          <w:rFonts w:ascii="Arial" w:hAnsi="Arial" w:cs="Arial"/>
          <w:lang w:val="sr-Latn-CS"/>
        </w:rPr>
        <w:t>rudarskih projekata) ili izradom posebnog tehničkog projekta rekultivacije, koji je sastavni dio Glavnog rudarskog projekta.</w:t>
      </w:r>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lastRenderedPageBreak/>
        <w:t>Projektima se daju rješenja rudarsko-tehničke i biološke rekultivacije površina degradiranih izvođenjem rudarskih radova, uz uvažavanje uslova koji su utvrđeni Elaboratom o procjeni uticaja na životnu sredinu, vodnih uslova i sl.</w:t>
      </w:r>
    </w:p>
    <w:p w:rsidR="00E77AD9" w:rsidRPr="00E56DC2" w:rsidRDefault="00E77AD9" w:rsidP="00474665">
      <w:pPr>
        <w:spacing w:after="0" w:line="240" w:lineRule="auto"/>
        <w:jc w:val="both"/>
        <w:rPr>
          <w:rFonts w:ascii="Arial" w:hAnsi="Arial" w:cs="Arial"/>
          <w:lang w:val="sr-Latn-CS"/>
        </w:rPr>
      </w:pPr>
    </w:p>
    <w:p w:rsidR="006C3F4A"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rsidR="000460C0" w:rsidRDefault="000460C0" w:rsidP="00474665">
      <w:pPr>
        <w:pStyle w:val="Heading2"/>
      </w:pPr>
      <w:bookmarkStart w:id="20" w:name="_Toc402262950"/>
    </w:p>
    <w:p w:rsidR="00744584" w:rsidRPr="00E56DC2" w:rsidRDefault="00A41658" w:rsidP="00474665">
      <w:pPr>
        <w:pStyle w:val="Heading2"/>
      </w:pPr>
      <w:r w:rsidRPr="00E56DC2">
        <w:t xml:space="preserve">5.1 </w:t>
      </w:r>
      <w:r w:rsidR="00744584" w:rsidRPr="00E56DC2">
        <w:t>Zaključak</w:t>
      </w:r>
      <w:bookmarkEnd w:id="20"/>
    </w:p>
    <w:p w:rsidR="00744584" w:rsidRPr="00E56DC2" w:rsidRDefault="00744584" w:rsidP="00474665">
      <w:pPr>
        <w:spacing w:after="0" w:line="240" w:lineRule="auto"/>
        <w:jc w:val="both"/>
        <w:rPr>
          <w:rFonts w:ascii="Arial" w:hAnsi="Arial" w:cs="Arial"/>
          <w:lang w:val="sr-Latn-CS"/>
        </w:rPr>
      </w:pPr>
    </w:p>
    <w:p w:rsidR="00744584" w:rsidRPr="00E56DC2" w:rsidRDefault="00436FEF" w:rsidP="00474665">
      <w:pPr>
        <w:spacing w:after="0" w:line="240" w:lineRule="auto"/>
        <w:jc w:val="both"/>
        <w:rPr>
          <w:rFonts w:ascii="Arial" w:hAnsi="Arial" w:cs="Arial"/>
          <w:lang w:val="sr-Latn-CS"/>
        </w:rPr>
      </w:pPr>
      <w:r w:rsidRPr="00E56DC2">
        <w:rPr>
          <w:rFonts w:ascii="Arial" w:hAnsi="Arial" w:cs="Arial"/>
          <w:lang w:val="sr-Latn-CS"/>
        </w:rPr>
        <w:t>U skladu sa odredbom člana</w:t>
      </w:r>
      <w:r w:rsidR="00744584" w:rsidRPr="00E56DC2">
        <w:rPr>
          <w:rFonts w:ascii="Arial" w:hAnsi="Arial" w:cs="Arial"/>
          <w:lang w:val="sr-Latn-CS"/>
        </w:rPr>
        <w:t xml:space="preserve"> 71</w:t>
      </w:r>
      <w:r w:rsidRPr="00E56DC2">
        <w:rPr>
          <w:rFonts w:ascii="Arial" w:hAnsi="Arial" w:cs="Arial"/>
          <w:lang w:val="sr-Latn-CS"/>
        </w:rPr>
        <w:t xml:space="preserve"> </w:t>
      </w:r>
      <w:r w:rsidR="00744584" w:rsidRPr="00E56DC2">
        <w:rPr>
          <w:rFonts w:ascii="Arial" w:hAnsi="Arial" w:cs="Arial"/>
          <w:lang w:val="sr-Latn-CS"/>
        </w:rPr>
        <w:t>Zakona o rudarstvu</w:t>
      </w:r>
      <w:r w:rsidR="00F94638" w:rsidRPr="00E56DC2">
        <w:rPr>
          <w:rFonts w:ascii="Arial" w:hAnsi="Arial" w:cs="Arial"/>
          <w:lang w:val="sr-Latn-CS"/>
        </w:rPr>
        <w:t>,</w:t>
      </w:r>
      <w:r w:rsidR="00744584" w:rsidRPr="00E56DC2">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E56DC2">
        <w:rPr>
          <w:rFonts w:ascii="Arial" w:hAnsi="Arial" w:cs="Arial"/>
          <w:lang w:val="sr-Latn-CS"/>
        </w:rPr>
        <w:t>ekultivacije zemljišta, odnosno</w:t>
      </w:r>
      <w:r w:rsidR="00744584" w:rsidRPr="00E56DC2">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E56DC2">
        <w:rPr>
          <w:rFonts w:ascii="Arial" w:hAnsi="Arial" w:cs="Arial"/>
          <w:lang w:val="sr-Latn-CS"/>
        </w:rPr>
        <w:t>e</w:t>
      </w:r>
      <w:r w:rsidRPr="00E56DC2">
        <w:rPr>
          <w:rFonts w:ascii="Arial" w:hAnsi="Arial" w:cs="Arial"/>
          <w:lang w:val="sr-Latn-CS"/>
        </w:rPr>
        <w:t xml:space="preserve"> rudarski radovi, načinu obračunavanja, plaćanja i korišćenja tih sredstava (“Sl. list CG”, br. 51/11).</w:t>
      </w:r>
    </w:p>
    <w:p w:rsidR="006C4D9F" w:rsidRDefault="006C4D9F" w:rsidP="00474665">
      <w:pPr>
        <w:spacing w:after="0" w:line="240" w:lineRule="auto"/>
        <w:jc w:val="both"/>
        <w:rPr>
          <w:rFonts w:ascii="Arial" w:hAnsi="Arial" w:cs="Arial"/>
          <w:lang w:val="sr-Latn-CS"/>
        </w:rPr>
      </w:pPr>
    </w:p>
    <w:p w:rsidR="00474665" w:rsidRPr="00E56DC2" w:rsidRDefault="00474665" w:rsidP="00474665">
      <w:pPr>
        <w:spacing w:after="0" w:line="240" w:lineRule="auto"/>
        <w:jc w:val="both"/>
        <w:rPr>
          <w:rFonts w:ascii="Arial" w:hAnsi="Arial" w:cs="Arial"/>
          <w:lang w:val="sr-Latn-CS"/>
        </w:rPr>
      </w:pPr>
    </w:p>
    <w:p w:rsidR="00744584" w:rsidRPr="00E56DC2" w:rsidRDefault="00592620" w:rsidP="00474665">
      <w:pPr>
        <w:pStyle w:val="Heading1"/>
        <w:numPr>
          <w:ilvl w:val="0"/>
          <w:numId w:val="28"/>
        </w:numPr>
        <w:ind w:left="450" w:hanging="450"/>
        <w:jc w:val="both"/>
        <w:rPr>
          <w:rFonts w:ascii="Arial" w:hAnsi="Arial" w:cs="Arial"/>
          <w:sz w:val="22"/>
          <w:szCs w:val="22"/>
        </w:rPr>
      </w:pPr>
      <w:bookmarkStart w:id="21" w:name="_Toc402262951"/>
      <w:r w:rsidRPr="00E56DC2">
        <w:rPr>
          <w:rFonts w:ascii="Arial" w:hAnsi="Arial" w:cs="Arial"/>
          <w:sz w:val="22"/>
          <w:szCs w:val="22"/>
        </w:rPr>
        <w:t>UNAPREĐENJE ENERGETSKE EFIKASNOSTI</w:t>
      </w:r>
      <w:bookmarkEnd w:id="21"/>
    </w:p>
    <w:p w:rsidR="00744584" w:rsidRPr="00E56DC2" w:rsidRDefault="00744584" w:rsidP="00474665">
      <w:pPr>
        <w:spacing w:after="0" w:line="240" w:lineRule="auto"/>
        <w:jc w:val="both"/>
        <w:rPr>
          <w:rFonts w:ascii="Arial" w:hAnsi="Arial" w:cs="Arial"/>
          <w:lang w:val="sr-Latn-CS"/>
        </w:rPr>
      </w:pPr>
    </w:p>
    <w:p w:rsidR="00E77AD9" w:rsidRPr="00E56DC2" w:rsidRDefault="00E77AD9" w:rsidP="00474665">
      <w:pPr>
        <w:spacing w:after="0" w:line="240" w:lineRule="auto"/>
        <w:jc w:val="both"/>
        <w:rPr>
          <w:rFonts w:ascii="Arial" w:hAnsi="Arial" w:cs="Arial"/>
          <w:noProof/>
        </w:rPr>
      </w:pPr>
      <w:r w:rsidRPr="00E56DC2">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rsidR="00E77AD9" w:rsidRPr="00E56DC2" w:rsidRDefault="00E77AD9" w:rsidP="00474665">
      <w:pPr>
        <w:spacing w:after="0" w:line="240" w:lineRule="auto"/>
        <w:jc w:val="both"/>
        <w:rPr>
          <w:rFonts w:ascii="Arial" w:hAnsi="Arial" w:cs="Arial"/>
          <w:noProof/>
        </w:rPr>
      </w:pPr>
    </w:p>
    <w:p w:rsidR="00E77AD9" w:rsidRPr="00E56DC2" w:rsidRDefault="00E77AD9" w:rsidP="00474665">
      <w:pPr>
        <w:spacing w:after="0" w:line="240" w:lineRule="auto"/>
        <w:jc w:val="both"/>
        <w:rPr>
          <w:rFonts w:ascii="Arial" w:hAnsi="Arial" w:cs="Arial"/>
          <w:noProof/>
        </w:rPr>
      </w:pPr>
      <w:r w:rsidRPr="00E56DC2">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w:t>
      </w:r>
    </w:p>
    <w:p w:rsidR="00AC5628" w:rsidRDefault="00AC5628" w:rsidP="00474665">
      <w:pPr>
        <w:spacing w:after="0" w:line="240" w:lineRule="auto"/>
        <w:rPr>
          <w:lang w:val="sr-Latn-CS"/>
        </w:rPr>
      </w:pPr>
      <w:bookmarkStart w:id="22" w:name="_Toc390549906"/>
      <w:bookmarkStart w:id="23" w:name="_Toc402262952"/>
    </w:p>
    <w:p w:rsidR="00474665" w:rsidRPr="00586AFC" w:rsidRDefault="00474665" w:rsidP="00474665">
      <w:pPr>
        <w:spacing w:after="0" w:line="240" w:lineRule="auto"/>
        <w:rPr>
          <w:lang w:val="sr-Latn-CS"/>
        </w:rPr>
      </w:pPr>
    </w:p>
    <w:p w:rsidR="00744584" w:rsidRPr="00E56DC2" w:rsidRDefault="00A41658" w:rsidP="00474665">
      <w:pPr>
        <w:pStyle w:val="Heading1"/>
        <w:numPr>
          <w:ilvl w:val="0"/>
          <w:numId w:val="0"/>
        </w:numPr>
        <w:ind w:left="270" w:hanging="270"/>
        <w:jc w:val="both"/>
        <w:rPr>
          <w:rFonts w:ascii="Arial" w:hAnsi="Arial" w:cs="Arial"/>
          <w:sz w:val="22"/>
          <w:szCs w:val="22"/>
        </w:rPr>
      </w:pPr>
      <w:r w:rsidRPr="00E56DC2">
        <w:rPr>
          <w:rFonts w:ascii="Arial" w:hAnsi="Arial" w:cs="Arial"/>
          <w:sz w:val="22"/>
          <w:szCs w:val="22"/>
        </w:rPr>
        <w:t xml:space="preserve">7. </w:t>
      </w:r>
      <w:r w:rsidR="00592620" w:rsidRPr="00E56DC2">
        <w:rPr>
          <w:rFonts w:ascii="Arial" w:hAnsi="Arial" w:cs="Arial"/>
          <w:sz w:val="22"/>
          <w:szCs w:val="22"/>
        </w:rPr>
        <w:t>USLOVI KOJE JE DUŽAN DA ISPUNJAVA KONCESIONAR U POGLEDU TEHNIČKE</w:t>
      </w:r>
      <w:r w:rsidR="002028C1" w:rsidRPr="00E56DC2">
        <w:rPr>
          <w:rFonts w:ascii="Arial" w:hAnsi="Arial" w:cs="Arial"/>
          <w:sz w:val="22"/>
          <w:szCs w:val="22"/>
        </w:rPr>
        <w:t xml:space="preserve"> </w:t>
      </w:r>
      <w:r w:rsidR="00592620" w:rsidRPr="00E56DC2">
        <w:rPr>
          <w:rFonts w:ascii="Arial" w:hAnsi="Arial" w:cs="Arial"/>
          <w:sz w:val="22"/>
          <w:szCs w:val="22"/>
        </w:rPr>
        <w:t>OPREMLJENOSTI, FINANSIJSKE SPOSOBNOSTI I OSTALE REFERENCE I DOKAZE O ISPUNJAVANJU TIH USLOVA</w:t>
      </w:r>
      <w:bookmarkEnd w:id="22"/>
      <w:bookmarkEnd w:id="23"/>
    </w:p>
    <w:p w:rsidR="00744584" w:rsidRPr="00E56DC2" w:rsidRDefault="00744584" w:rsidP="00474665">
      <w:pPr>
        <w:spacing w:after="0" w:line="240" w:lineRule="auto"/>
        <w:jc w:val="both"/>
        <w:rPr>
          <w:rFonts w:ascii="Arial" w:hAnsi="Arial" w:cs="Arial"/>
          <w:b/>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Obaveze koncesionara u pogledu ispunjavanja uslova definisanih u ovom poglavlju su sljedeće:</w:t>
      </w:r>
    </w:p>
    <w:p w:rsidR="00744584" w:rsidRPr="00E56DC2" w:rsidRDefault="00744584" w:rsidP="00474665">
      <w:pPr>
        <w:spacing w:after="0" w:line="240" w:lineRule="auto"/>
        <w:jc w:val="both"/>
        <w:rPr>
          <w:rFonts w:ascii="Arial" w:hAnsi="Arial" w:cs="Arial"/>
          <w:b/>
          <w:lang w:val="sr-Latn-CS"/>
        </w:rPr>
      </w:pPr>
    </w:p>
    <w:p w:rsidR="000E197C" w:rsidRPr="0022654F" w:rsidRDefault="00744584" w:rsidP="00474665">
      <w:pPr>
        <w:numPr>
          <w:ilvl w:val="0"/>
          <w:numId w:val="11"/>
        </w:numPr>
        <w:spacing w:after="0" w:line="240" w:lineRule="auto"/>
        <w:jc w:val="both"/>
        <w:rPr>
          <w:rFonts w:ascii="Arial" w:hAnsi="Arial" w:cs="Arial"/>
          <w:lang w:val="sr-Latn-CS"/>
        </w:rPr>
      </w:pPr>
      <w:r w:rsidRPr="00E56DC2">
        <w:rPr>
          <w:rFonts w:ascii="Arial" w:hAnsi="Arial" w:cs="Arial"/>
          <w:lang w:val="sr-Latn-CS"/>
        </w:rPr>
        <w:t xml:space="preserve">da, u skladu sa članom 51 stav 2 Zakona o koncesijama, u roku od 60 dana od dana zaključenja Ugovora o koncesiji, osnuje i registruje privredno društvo ili drugo pravno </w:t>
      </w:r>
      <w:r w:rsidRPr="00E56DC2">
        <w:rPr>
          <w:rFonts w:ascii="Arial" w:hAnsi="Arial" w:cs="Arial"/>
          <w:lang w:val="sr-Latn-CS"/>
        </w:rPr>
        <w:lastRenderedPageBreak/>
        <w:t>lice sa sjedištem u Crnoj Gori, koje će obavljati koncesionu djelatnost ili da proširi registraciju za vršenje koncesione djelatnosti;</w:t>
      </w:r>
    </w:p>
    <w:p w:rsidR="000E197C" w:rsidRPr="0022654F" w:rsidRDefault="00744584" w:rsidP="00474665">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svu potrebnu geološku i rudarsku dokumentaciju, odobrenja i saglasnosti potrebnih za zakonito izvođenje radova;</w:t>
      </w:r>
    </w:p>
    <w:p w:rsidR="00744584" w:rsidRPr="0022654F" w:rsidRDefault="00744584" w:rsidP="00474665">
      <w:pPr>
        <w:numPr>
          <w:ilvl w:val="0"/>
          <w:numId w:val="11"/>
        </w:numPr>
        <w:spacing w:after="0" w:line="240" w:lineRule="auto"/>
        <w:jc w:val="both"/>
        <w:rPr>
          <w:rFonts w:ascii="Arial" w:hAnsi="Arial" w:cs="Arial"/>
          <w:lang w:val="sr-Latn-CS"/>
        </w:rPr>
      </w:pPr>
      <w:r w:rsidRPr="00E56DC2">
        <w:rPr>
          <w:rFonts w:ascii="Arial" w:hAnsi="Arial" w:cs="Arial"/>
          <w:lang w:val="sr-Latn-CS"/>
        </w:rPr>
        <w:t xml:space="preserve">da obezbijedi opremu i mehanizaciju saglasno verifikovanoj rudarskoj i tehničkoj dokumentaciji - oprema i mehanizacija treba da ispunjava uslove propisane pravilnicima o tehičkim normativima za izvođenje planirane vrste radova na predmetnom </w:t>
      </w:r>
      <w:r w:rsidR="00063DA2">
        <w:rPr>
          <w:rFonts w:ascii="Arial" w:hAnsi="Arial" w:cs="Arial"/>
          <w:lang w:val="sr-Latn-CS"/>
        </w:rPr>
        <w:t>pojavu</w:t>
      </w:r>
      <w:r w:rsidRPr="00E56DC2">
        <w:rPr>
          <w:rFonts w:ascii="Arial" w:hAnsi="Arial" w:cs="Arial"/>
          <w:lang w:val="sr-Latn-CS"/>
        </w:rPr>
        <w:t>u;</w:t>
      </w:r>
    </w:p>
    <w:p w:rsidR="00BA5DA7" w:rsidRPr="0022654F" w:rsidRDefault="00744584" w:rsidP="0022654F">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rsidR="00744584" w:rsidRPr="0022654F" w:rsidRDefault="00BA5DA7" w:rsidP="00474665">
      <w:pPr>
        <w:pStyle w:val="ListParagraph"/>
        <w:numPr>
          <w:ilvl w:val="0"/>
          <w:numId w:val="11"/>
        </w:numPr>
        <w:suppressAutoHyphens w:val="0"/>
        <w:spacing w:after="0" w:line="240" w:lineRule="auto"/>
        <w:jc w:val="both"/>
        <w:rPr>
          <w:rFonts w:ascii="Arial" w:hAnsi="Arial" w:cs="Arial"/>
        </w:rPr>
      </w:pPr>
      <w:r w:rsidRPr="00E56DC2">
        <w:rPr>
          <w:rFonts w:ascii="Arial" w:hAnsi="Arial" w:cs="Arial"/>
          <w:lang w:val="pl-PL"/>
        </w:rPr>
        <w:t>k</w:t>
      </w:r>
      <w:r w:rsidRPr="00E56DC2">
        <w:rPr>
          <w:rFonts w:ascii="Arial" w:hAnsi="Arial" w:cs="Arial"/>
          <w:noProof/>
          <w:lang w:val="pl-PL"/>
        </w:rPr>
        <w:t xml:space="preserve">oncesionar je u obavezi da u roku od 90 dana, od dana zaključenja Ugovora o koncesiji, sprovede </w:t>
      </w:r>
      <w:r w:rsidR="00C34AFF" w:rsidRPr="00E56DC2">
        <w:rPr>
          <w:rFonts w:ascii="Arial" w:hAnsi="Arial" w:cs="Arial"/>
          <w:noProof/>
          <w:lang w:val="pl-PL"/>
        </w:rPr>
        <w:t>Elaborat (geodetski operat)</w:t>
      </w:r>
      <w:r w:rsidRPr="00E56DC2">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E56DC2">
        <w:rPr>
          <w:rFonts w:ascii="Arial" w:hAnsi="Arial" w:cs="Arial"/>
          <w:noProof/>
          <w:lang w:val="pl-PL"/>
        </w:rPr>
        <w:t>Tehničkim izvještajem</w:t>
      </w:r>
      <w:r w:rsidR="00342E4C" w:rsidRPr="00E56DC2">
        <w:rPr>
          <w:rFonts w:ascii="Arial" w:hAnsi="Arial" w:cs="Arial"/>
          <w:noProof/>
          <w:lang w:val="pl-PL"/>
        </w:rPr>
        <w:t>.</w:t>
      </w:r>
    </w:p>
    <w:p w:rsidR="00C12E10" w:rsidRPr="00E56DC2" w:rsidRDefault="00C12E10" w:rsidP="00474665">
      <w:pPr>
        <w:numPr>
          <w:ilvl w:val="0"/>
          <w:numId w:val="11"/>
        </w:numPr>
        <w:spacing w:after="0" w:line="240" w:lineRule="auto"/>
        <w:jc w:val="both"/>
        <w:rPr>
          <w:rFonts w:ascii="Arial" w:hAnsi="Arial" w:cs="Arial"/>
          <w:lang w:val="sr-Latn-CS"/>
        </w:rPr>
      </w:pPr>
      <w:r w:rsidRPr="00E56DC2">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plaća naknadu za korišćenje nepokretnosti u državnoj imovini, dostavlja dokaz o osiguranju (polisa osiguranja) za period trajanja ugovora o koncesiji. Koncesionar mora da ostvaruje takve poslovne rezultate koji će mu omogućiti redovno poslovanje (redovno izmirivanje poreskih i drugih obaveza), a time i ispunjavanje ugovornih obaveza.</w:t>
      </w:r>
    </w:p>
    <w:p w:rsidR="00586AFC" w:rsidRDefault="00586AFC" w:rsidP="00474665">
      <w:pPr>
        <w:spacing w:after="0" w:line="240" w:lineRule="auto"/>
        <w:jc w:val="both"/>
        <w:rPr>
          <w:rFonts w:ascii="Arial" w:hAnsi="Arial" w:cs="Arial"/>
          <w:lang w:val="sr-Latn-CS"/>
        </w:rPr>
      </w:pPr>
    </w:p>
    <w:p w:rsidR="00474665" w:rsidRPr="00E56DC2" w:rsidRDefault="00474665" w:rsidP="00474665">
      <w:pPr>
        <w:spacing w:after="0" w:line="240" w:lineRule="auto"/>
        <w:jc w:val="both"/>
        <w:rPr>
          <w:rFonts w:ascii="Arial" w:hAnsi="Arial" w:cs="Arial"/>
          <w:lang w:val="sr-Latn-CS"/>
        </w:rPr>
      </w:pPr>
    </w:p>
    <w:p w:rsidR="00744584" w:rsidRPr="00E56DC2" w:rsidRDefault="00592620" w:rsidP="00474665">
      <w:pPr>
        <w:pStyle w:val="Heading1"/>
        <w:numPr>
          <w:ilvl w:val="0"/>
          <w:numId w:val="29"/>
        </w:numPr>
        <w:ind w:left="450" w:hanging="450"/>
        <w:jc w:val="both"/>
        <w:rPr>
          <w:rFonts w:ascii="Arial" w:hAnsi="Arial" w:cs="Arial"/>
          <w:sz w:val="22"/>
          <w:szCs w:val="22"/>
        </w:rPr>
      </w:pPr>
      <w:bookmarkStart w:id="24" w:name="_Toc402262953"/>
      <w:r w:rsidRPr="00E56DC2">
        <w:rPr>
          <w:rFonts w:ascii="Arial" w:hAnsi="Arial" w:cs="Arial"/>
          <w:sz w:val="22"/>
          <w:szCs w:val="22"/>
        </w:rPr>
        <w:t>MINIMALNI – POČETNI IZNOS KONCESIONE NAKNADE</w:t>
      </w:r>
      <w:bookmarkEnd w:id="24"/>
    </w:p>
    <w:p w:rsidR="00744584" w:rsidRPr="00E56DC2" w:rsidRDefault="00744584" w:rsidP="00474665">
      <w:pPr>
        <w:spacing w:after="0" w:line="240" w:lineRule="auto"/>
        <w:jc w:val="both"/>
        <w:rPr>
          <w:rFonts w:ascii="Arial" w:hAnsi="Arial" w:cs="Arial"/>
          <w:lang w:val="sr-Latn-CS"/>
        </w:rPr>
      </w:pPr>
    </w:p>
    <w:p w:rsidR="005F431E"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Za korišćenje prava na eksploataciju mineralne sirovine, zakonskim propisima predviđeno je plaćanje koncesione naknade.</w:t>
      </w:r>
      <w:r w:rsidR="005F431E" w:rsidRPr="00E56DC2">
        <w:rPr>
          <w:rFonts w:ascii="Arial" w:hAnsi="Arial" w:cs="Arial"/>
          <w:lang w:val="sr-Latn-CS"/>
        </w:rPr>
        <w:t xml:space="preserve"> </w:t>
      </w:r>
      <w:r w:rsidRPr="00E56DC2">
        <w:rPr>
          <w:rFonts w:ascii="Arial" w:hAnsi="Arial" w:cs="Arial"/>
          <w:lang w:val="sr-Latn-CS"/>
        </w:rPr>
        <w:t>Koncesionim aktom se utvrđuje minimalni - početni iznos koncesione naknade.</w:t>
      </w:r>
      <w:r w:rsidR="005F431E" w:rsidRPr="00E56DC2">
        <w:rPr>
          <w:rFonts w:ascii="Arial" w:hAnsi="Arial" w:cs="Arial"/>
          <w:lang w:val="sr-Latn-CS"/>
        </w:rPr>
        <w:t xml:space="preserve"> </w:t>
      </w:r>
    </w:p>
    <w:p w:rsidR="005F431E" w:rsidRPr="00E56DC2" w:rsidRDefault="005F431E" w:rsidP="00474665">
      <w:pPr>
        <w:spacing w:after="0" w:line="240" w:lineRule="auto"/>
        <w:jc w:val="both"/>
        <w:rPr>
          <w:rFonts w:ascii="Arial" w:hAnsi="Arial" w:cs="Arial"/>
          <w:lang w:val="sr-Latn-CS"/>
        </w:rPr>
      </w:pPr>
    </w:p>
    <w:p w:rsidR="00E77AD9" w:rsidRDefault="00744584" w:rsidP="00474665">
      <w:pPr>
        <w:spacing w:after="0" w:line="240" w:lineRule="auto"/>
        <w:jc w:val="both"/>
        <w:rPr>
          <w:rFonts w:ascii="Arial" w:hAnsi="Arial" w:cs="Arial"/>
          <w:lang w:val="sr-Latn-CS"/>
        </w:rPr>
      </w:pPr>
      <w:r w:rsidRPr="00E56DC2">
        <w:rPr>
          <w:rFonts w:ascii="Arial" w:hAnsi="Arial" w:cs="Arial"/>
          <w:lang w:val="sr-Latn-CS"/>
        </w:rPr>
        <w:t xml:space="preserve">Minimalna  koncesiona naknada utvrđuje </w:t>
      </w:r>
      <w:r w:rsidR="00C766B1" w:rsidRPr="00E56DC2">
        <w:rPr>
          <w:rFonts w:ascii="Arial" w:hAnsi="Arial" w:cs="Arial"/>
          <w:lang w:val="sr-Latn-CS"/>
        </w:rPr>
        <w:t xml:space="preserve">se </w:t>
      </w:r>
      <w:r w:rsidRPr="00E56DC2">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E56DC2">
        <w:rPr>
          <w:rFonts w:ascii="Arial" w:hAnsi="Arial" w:cs="Arial"/>
          <w:lang w:val="sr-Latn-CS"/>
        </w:rPr>
        <w:t xml:space="preserve"> i 40/16</w:t>
      </w:r>
      <w:r w:rsidRPr="00E56DC2">
        <w:rPr>
          <w:rFonts w:ascii="Arial" w:hAnsi="Arial" w:cs="Arial"/>
          <w:lang w:val="sr-Latn-CS"/>
        </w:rPr>
        <w:t>).</w:t>
      </w:r>
      <w:r w:rsidR="005F431E" w:rsidRPr="00E56DC2">
        <w:rPr>
          <w:rFonts w:ascii="Arial" w:hAnsi="Arial" w:cs="Arial"/>
          <w:lang w:val="sr-Latn-CS"/>
        </w:rPr>
        <w:t xml:space="preserve"> </w:t>
      </w:r>
    </w:p>
    <w:p w:rsidR="00586AFC" w:rsidRPr="00E56DC2" w:rsidRDefault="00586AFC"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rsidR="005F431E" w:rsidRPr="00E56DC2" w:rsidRDefault="005F431E" w:rsidP="00474665">
      <w:pPr>
        <w:spacing w:after="0" w:line="240" w:lineRule="auto"/>
        <w:jc w:val="both"/>
        <w:rPr>
          <w:rFonts w:ascii="Arial" w:hAnsi="Arial" w:cs="Arial"/>
          <w:lang w:val="sr-Latn-CS"/>
        </w:rPr>
      </w:pPr>
    </w:p>
    <w:p w:rsidR="00297F2E" w:rsidRPr="00E56DC2" w:rsidRDefault="001E4D4F" w:rsidP="00474665">
      <w:pPr>
        <w:pStyle w:val="Heading2"/>
      </w:pPr>
      <w:bookmarkStart w:id="25" w:name="_Toc402262954"/>
      <w:r w:rsidRPr="00E56DC2">
        <w:t xml:space="preserve">8.1 </w:t>
      </w:r>
      <w:r w:rsidR="00744584" w:rsidRPr="00E56DC2">
        <w:t>Minimalni - početni iznos koncesione naknade za eksploataciju</w:t>
      </w:r>
      <w:bookmarkEnd w:id="25"/>
    </w:p>
    <w:p w:rsidR="00933594" w:rsidRPr="00E56DC2" w:rsidRDefault="00933594"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Minimalna koncesiona naknada za eksploataciju (čl. 3 Uredbe) određuje se na osnovu sljedećih kriterijuma:</w:t>
      </w:r>
    </w:p>
    <w:p w:rsidR="005278F9" w:rsidRPr="00E56DC2" w:rsidRDefault="005278F9" w:rsidP="00474665">
      <w:pPr>
        <w:spacing w:after="0" w:line="240" w:lineRule="auto"/>
        <w:jc w:val="both"/>
        <w:rPr>
          <w:rFonts w:ascii="Arial" w:hAnsi="Arial" w:cs="Arial"/>
          <w:lang w:val="sr-Latn-CS"/>
        </w:rPr>
      </w:pPr>
    </w:p>
    <w:p w:rsidR="008D37DF" w:rsidRPr="00E56DC2" w:rsidRDefault="008D37DF" w:rsidP="00474665">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rezervi mineralne sirovine koja je predmet koncesije;</w:t>
      </w:r>
    </w:p>
    <w:p w:rsidR="008D37DF" w:rsidRPr="00E56DC2" w:rsidRDefault="008D37DF" w:rsidP="00474665">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 xml:space="preserve">pripadnosti grupi </w:t>
      </w:r>
      <w:r w:rsidR="00C85E67">
        <w:rPr>
          <w:rFonts w:ascii="Arial" w:hAnsi="Arial" w:cs="Arial"/>
          <w:lang w:val="sr-Latn-CS"/>
        </w:rPr>
        <w:t>pojave</w:t>
      </w:r>
      <w:r w:rsidRPr="00E56DC2">
        <w:rPr>
          <w:rFonts w:ascii="Arial" w:hAnsi="Arial" w:cs="Arial"/>
          <w:lang w:val="sr-Latn-CS"/>
        </w:rPr>
        <w:t>;</w:t>
      </w:r>
    </w:p>
    <w:p w:rsidR="008D37DF" w:rsidRPr="00E56DC2" w:rsidRDefault="008D37DF" w:rsidP="00474665">
      <w:pPr>
        <w:pStyle w:val="ListParagraph"/>
        <w:numPr>
          <w:ilvl w:val="0"/>
          <w:numId w:val="22"/>
        </w:numPr>
        <w:spacing w:after="0" w:line="240" w:lineRule="auto"/>
        <w:jc w:val="both"/>
        <w:rPr>
          <w:rFonts w:ascii="Arial" w:hAnsi="Arial" w:cs="Arial"/>
          <w:lang w:val="sr-Latn-CS"/>
        </w:rPr>
      </w:pPr>
      <w:r w:rsidRPr="00E56DC2">
        <w:rPr>
          <w:rFonts w:ascii="Arial" w:hAnsi="Arial" w:cs="Arial"/>
        </w:rPr>
        <w:t>kvaliteta mineralne sirovine</w:t>
      </w:r>
    </w:p>
    <w:p w:rsidR="00DC7002" w:rsidRDefault="008D37DF" w:rsidP="00474665">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tržišne cijene mineralne sirovine.</w:t>
      </w:r>
    </w:p>
    <w:p w:rsidR="0022654F" w:rsidRPr="00474665" w:rsidRDefault="0022654F" w:rsidP="0022654F">
      <w:pPr>
        <w:pStyle w:val="ListParagraph"/>
        <w:spacing w:after="0" w:line="240" w:lineRule="auto"/>
        <w:jc w:val="both"/>
        <w:rPr>
          <w:rFonts w:ascii="Arial" w:hAnsi="Arial" w:cs="Arial"/>
          <w:lang w:val="sr-Latn-CS"/>
        </w:rPr>
      </w:pPr>
    </w:p>
    <w:p w:rsidR="00744584" w:rsidRPr="000F2129" w:rsidRDefault="00A41658" w:rsidP="00474665">
      <w:pPr>
        <w:pStyle w:val="Heading3"/>
        <w:spacing w:after="0" w:line="240" w:lineRule="auto"/>
        <w:jc w:val="both"/>
        <w:rPr>
          <w:rFonts w:ascii="Arial" w:hAnsi="Arial" w:cs="Arial"/>
          <w:sz w:val="22"/>
          <w:szCs w:val="22"/>
        </w:rPr>
      </w:pPr>
      <w:bookmarkStart w:id="26" w:name="_Toc402262955"/>
      <w:r w:rsidRPr="000F2129">
        <w:rPr>
          <w:rFonts w:ascii="Arial" w:hAnsi="Arial" w:cs="Arial"/>
          <w:sz w:val="22"/>
          <w:szCs w:val="22"/>
        </w:rPr>
        <w:lastRenderedPageBreak/>
        <w:t>8</w:t>
      </w:r>
      <w:r w:rsidR="0097368A" w:rsidRPr="000F2129">
        <w:rPr>
          <w:rFonts w:ascii="Arial" w:hAnsi="Arial" w:cs="Arial"/>
          <w:sz w:val="22"/>
          <w:szCs w:val="22"/>
        </w:rPr>
        <w:t xml:space="preserve">.1.1 </w:t>
      </w:r>
      <w:r w:rsidR="00744584" w:rsidRPr="000F2129">
        <w:rPr>
          <w:rFonts w:ascii="Arial" w:hAnsi="Arial" w:cs="Arial"/>
          <w:sz w:val="22"/>
          <w:szCs w:val="22"/>
        </w:rPr>
        <w:t>Rezerve mineralne sirovine</w:t>
      </w:r>
      <w:bookmarkEnd w:id="26"/>
    </w:p>
    <w:p w:rsidR="000E197C" w:rsidRPr="005F7ECE" w:rsidRDefault="000E197C" w:rsidP="00474665">
      <w:pPr>
        <w:spacing w:after="0" w:line="240" w:lineRule="auto"/>
        <w:rPr>
          <w:rFonts w:ascii="Arial" w:hAnsi="Arial" w:cs="Arial"/>
          <w:color w:val="FF0000"/>
          <w:lang w:val="sr-Latn-CS"/>
        </w:rPr>
      </w:pPr>
    </w:p>
    <w:p w:rsidR="00947E93" w:rsidRPr="00C83955" w:rsidRDefault="00947E93" w:rsidP="00474665">
      <w:pPr>
        <w:spacing w:after="0" w:line="240" w:lineRule="auto"/>
        <w:jc w:val="both"/>
        <w:rPr>
          <w:rFonts w:ascii="Arial" w:hAnsi="Arial" w:cs="Arial"/>
          <w:i/>
          <w:lang w:val="sr-Latn-CS"/>
        </w:rPr>
      </w:pPr>
      <w:r>
        <w:rPr>
          <w:rFonts w:ascii="Arial" w:hAnsi="Arial" w:cs="Arial"/>
          <w:lang w:val="sr-Latn-CS"/>
        </w:rPr>
        <w:t>P</w:t>
      </w:r>
      <w:r w:rsidRPr="00BB00F6">
        <w:rPr>
          <w:rFonts w:ascii="Arial" w:hAnsi="Arial" w:cs="Arial"/>
          <w:lang w:val="sr-Latn-CS"/>
        </w:rPr>
        <w:t xml:space="preserve">rocjenjene geološke rezerve na </w:t>
      </w:r>
      <w:r w:rsidRPr="00C83955">
        <w:rPr>
          <w:rFonts w:ascii="Arial" w:hAnsi="Arial" w:cs="Arial"/>
          <w:lang w:val="sr-Latn-CS"/>
        </w:rPr>
        <w:t>prostoru pojave tehničko-građevinskog kamena “</w:t>
      </w:r>
      <w:r w:rsidR="0013274A">
        <w:rPr>
          <w:rFonts w:ascii="Arial" w:hAnsi="Arial" w:cs="Arial"/>
          <w:lang w:val="sr-Latn-CS"/>
        </w:rPr>
        <w:t>Presjeka</w:t>
      </w:r>
      <w:r w:rsidRPr="00C83955">
        <w:rPr>
          <w:rFonts w:ascii="Arial" w:hAnsi="Arial" w:cs="Arial"/>
          <w:lang w:val="sr-Latn-CS"/>
        </w:rPr>
        <w:t xml:space="preserve">” su oko </w:t>
      </w:r>
      <w:r w:rsidR="00586AFC">
        <w:rPr>
          <w:rFonts w:ascii="Arial" w:hAnsi="Arial" w:cs="Arial"/>
          <w:lang w:val="sr-Latn-CS"/>
        </w:rPr>
        <w:t>10.000.000</w:t>
      </w:r>
      <w:r w:rsidRPr="00C83955">
        <w:rPr>
          <w:rFonts w:ascii="Arial" w:hAnsi="Arial" w:cs="Arial"/>
          <w:lang w:val="sr-Latn-CS"/>
        </w:rPr>
        <w:t xml:space="preserve"> m</w:t>
      </w:r>
      <w:r w:rsidRPr="00C83955">
        <w:rPr>
          <w:rFonts w:ascii="Arial" w:hAnsi="Arial" w:cs="Arial"/>
          <w:vertAlign w:val="superscript"/>
          <w:lang w:val="sr-Latn-CS"/>
        </w:rPr>
        <w:t>3</w:t>
      </w:r>
      <w:r w:rsidRPr="00C83955">
        <w:rPr>
          <w:rFonts w:ascii="Arial" w:hAnsi="Arial" w:cs="Arial"/>
          <w:lang w:val="sr-Latn-CS"/>
        </w:rPr>
        <w:t xml:space="preserve"> </w:t>
      </w:r>
      <w:r w:rsidRPr="00C83955">
        <w:rPr>
          <w:rFonts w:ascii="Arial" w:hAnsi="Arial" w:cs="Arial"/>
        </w:rPr>
        <w:t>č.s.m.</w:t>
      </w:r>
    </w:p>
    <w:p w:rsidR="00313B20" w:rsidRPr="00947E93" w:rsidRDefault="00313B20" w:rsidP="00474665">
      <w:pPr>
        <w:spacing w:after="0" w:line="240" w:lineRule="auto"/>
        <w:jc w:val="both"/>
        <w:rPr>
          <w:rFonts w:ascii="Arial" w:hAnsi="Arial" w:cs="Arial"/>
        </w:rPr>
      </w:pPr>
      <w:r w:rsidRPr="00947E93">
        <w:rPr>
          <w:rFonts w:ascii="Arial" w:hAnsi="Arial" w:cs="Arial"/>
        </w:rPr>
        <w:t xml:space="preserve">Prema minimalnom godišnjem kapacitetu od </w:t>
      </w:r>
      <w:r w:rsidR="00586AFC" w:rsidRPr="00474665">
        <w:rPr>
          <w:rFonts w:ascii="Arial" w:hAnsi="Arial" w:cs="Arial"/>
          <w:b/>
        </w:rPr>
        <w:t>60</w:t>
      </w:r>
      <w:r w:rsidRPr="00474665">
        <w:rPr>
          <w:rFonts w:ascii="Arial" w:hAnsi="Arial" w:cs="Arial"/>
          <w:b/>
        </w:rPr>
        <w:t>.000 m</w:t>
      </w:r>
      <w:r w:rsidRPr="00474665">
        <w:rPr>
          <w:rFonts w:ascii="Arial" w:hAnsi="Arial" w:cs="Arial"/>
          <w:b/>
          <w:vertAlign w:val="superscript"/>
        </w:rPr>
        <w:t xml:space="preserve">3 </w:t>
      </w:r>
      <w:r w:rsidRPr="00474665">
        <w:rPr>
          <w:rFonts w:ascii="Arial" w:hAnsi="Arial" w:cs="Arial"/>
          <w:b/>
        </w:rPr>
        <w:t>č.s.m.</w:t>
      </w:r>
      <w:r w:rsidRPr="00947E93">
        <w:rPr>
          <w:rFonts w:ascii="Arial" w:hAnsi="Arial" w:cs="Arial"/>
        </w:rPr>
        <w:t xml:space="preserve"> tehničko-građevinskog kamena, za period od </w:t>
      </w:r>
      <w:r w:rsidR="00947E93" w:rsidRPr="00947E93">
        <w:rPr>
          <w:rFonts w:ascii="Arial" w:hAnsi="Arial" w:cs="Arial"/>
        </w:rPr>
        <w:t>2</w:t>
      </w:r>
      <w:r w:rsidR="002028C1" w:rsidRPr="00947E93">
        <w:rPr>
          <w:rFonts w:ascii="Arial" w:hAnsi="Arial" w:cs="Arial"/>
        </w:rPr>
        <w:t>8</w:t>
      </w:r>
      <w:r w:rsidRPr="00947E93">
        <w:rPr>
          <w:rFonts w:ascii="Arial" w:hAnsi="Arial" w:cs="Arial"/>
        </w:rPr>
        <w:t xml:space="preserve"> godina (period </w:t>
      </w:r>
      <w:r w:rsidR="007F67F8">
        <w:rPr>
          <w:rFonts w:ascii="Arial" w:hAnsi="Arial" w:cs="Arial"/>
        </w:rPr>
        <w:t xml:space="preserve">trajanja </w:t>
      </w:r>
      <w:r w:rsidRPr="00947E93">
        <w:rPr>
          <w:rFonts w:ascii="Arial" w:hAnsi="Arial" w:cs="Arial"/>
        </w:rPr>
        <w:t xml:space="preserve">koncesije za eksploataciju) otkopalo bi se </w:t>
      </w:r>
      <w:r w:rsidR="00583480">
        <w:rPr>
          <w:rFonts w:ascii="Arial" w:hAnsi="Arial" w:cs="Arial"/>
        </w:rPr>
        <w:t>1.68</w:t>
      </w:r>
      <w:r w:rsidRPr="00947E93">
        <w:rPr>
          <w:rFonts w:ascii="Arial" w:hAnsi="Arial" w:cs="Arial"/>
        </w:rPr>
        <w:t>0.000 m</w:t>
      </w:r>
      <w:r w:rsidRPr="00947E93">
        <w:rPr>
          <w:rFonts w:ascii="Arial" w:hAnsi="Arial" w:cs="Arial"/>
          <w:vertAlign w:val="superscript"/>
        </w:rPr>
        <w:t>3</w:t>
      </w:r>
      <w:r w:rsidR="00F704BF">
        <w:rPr>
          <w:rFonts w:ascii="Arial" w:hAnsi="Arial" w:cs="Arial"/>
        </w:rPr>
        <w:t xml:space="preserve"> </w:t>
      </w:r>
      <w:r w:rsidRPr="00947E93">
        <w:rPr>
          <w:rFonts w:ascii="Arial" w:hAnsi="Arial" w:cs="Arial"/>
        </w:rPr>
        <w:t xml:space="preserve">č.s.m tehničko-građevinskog kamena. Od </w:t>
      </w:r>
      <w:r w:rsidR="00586AFC">
        <w:rPr>
          <w:rFonts w:ascii="Arial" w:hAnsi="Arial" w:cs="Arial"/>
        </w:rPr>
        <w:t>60</w:t>
      </w:r>
      <w:r w:rsidRPr="00947E93">
        <w:rPr>
          <w:rFonts w:ascii="Arial" w:hAnsi="Arial" w:cs="Arial"/>
        </w:rPr>
        <w:t>.000 m</w:t>
      </w:r>
      <w:r w:rsidRPr="00947E93">
        <w:rPr>
          <w:rFonts w:ascii="Arial" w:hAnsi="Arial" w:cs="Arial"/>
          <w:vertAlign w:val="superscript"/>
        </w:rPr>
        <w:t xml:space="preserve">3 </w:t>
      </w:r>
      <w:r w:rsidRPr="00947E93">
        <w:rPr>
          <w:rFonts w:ascii="Arial" w:hAnsi="Arial" w:cs="Arial"/>
        </w:rPr>
        <w:t xml:space="preserve">č.s.m. na godišnjem nivou u procesu dalje obrade sirovine dobilo bi se </w:t>
      </w:r>
      <w:r w:rsidR="00586AFC">
        <w:rPr>
          <w:rFonts w:ascii="Arial" w:hAnsi="Arial" w:cs="Arial"/>
        </w:rPr>
        <w:t>90</w:t>
      </w:r>
      <w:r w:rsidRPr="00947E93">
        <w:rPr>
          <w:rFonts w:ascii="Arial" w:hAnsi="Arial" w:cs="Arial"/>
        </w:rPr>
        <w:t>.000 m</w:t>
      </w:r>
      <w:r w:rsidRPr="00947E93">
        <w:rPr>
          <w:rFonts w:ascii="Arial" w:hAnsi="Arial" w:cs="Arial"/>
          <w:vertAlign w:val="superscript"/>
        </w:rPr>
        <w:t>3</w:t>
      </w:r>
      <w:r w:rsidRPr="00947E93">
        <w:rPr>
          <w:rFonts w:ascii="Arial" w:hAnsi="Arial" w:cs="Arial"/>
        </w:rPr>
        <w:t xml:space="preserve"> agregata različitih frakcija (</w:t>
      </w:r>
      <w:proofErr w:type="gramStart"/>
      <w:r w:rsidRPr="00947E93">
        <w:rPr>
          <w:rFonts w:ascii="Arial" w:hAnsi="Arial" w:cs="Arial"/>
        </w:rPr>
        <w:t>k</w:t>
      </w:r>
      <w:r w:rsidRPr="00947E93">
        <w:rPr>
          <w:rFonts w:ascii="Arial" w:hAnsi="Arial" w:cs="Arial"/>
          <w:vertAlign w:val="subscript"/>
        </w:rPr>
        <w:t>r</w:t>
      </w:r>
      <w:r w:rsidRPr="00947E93">
        <w:rPr>
          <w:rFonts w:ascii="Arial" w:hAnsi="Arial" w:cs="Arial"/>
        </w:rPr>
        <w:t>,=</w:t>
      </w:r>
      <w:proofErr w:type="gramEnd"/>
      <w:r w:rsidRPr="00947E93">
        <w:rPr>
          <w:rFonts w:ascii="Arial" w:hAnsi="Arial" w:cs="Arial"/>
        </w:rPr>
        <w:t xml:space="preserve">1,5) što bi za period od </w:t>
      </w:r>
      <w:r w:rsidR="00947E93" w:rsidRPr="00947E93">
        <w:rPr>
          <w:rFonts w:ascii="Arial" w:hAnsi="Arial" w:cs="Arial"/>
        </w:rPr>
        <w:t>2</w:t>
      </w:r>
      <w:r w:rsidRPr="00947E93">
        <w:rPr>
          <w:rFonts w:ascii="Arial" w:hAnsi="Arial" w:cs="Arial"/>
        </w:rPr>
        <w:t xml:space="preserve">8 godina iznosilo </w:t>
      </w:r>
      <w:r w:rsidR="00583480">
        <w:rPr>
          <w:rFonts w:ascii="Arial" w:hAnsi="Arial" w:cs="Arial"/>
        </w:rPr>
        <w:t>2.52</w:t>
      </w:r>
      <w:r w:rsidRPr="00947E93">
        <w:rPr>
          <w:rFonts w:ascii="Arial" w:hAnsi="Arial" w:cs="Arial"/>
        </w:rPr>
        <w:t>0.000 m</w:t>
      </w:r>
      <w:r w:rsidRPr="00947E93">
        <w:rPr>
          <w:rFonts w:ascii="Arial" w:hAnsi="Arial" w:cs="Arial"/>
          <w:vertAlign w:val="superscript"/>
        </w:rPr>
        <w:t>3</w:t>
      </w:r>
      <w:r w:rsidRPr="00947E93">
        <w:rPr>
          <w:rFonts w:ascii="Arial" w:hAnsi="Arial" w:cs="Arial"/>
        </w:rPr>
        <w:t xml:space="preserve"> tržišnog proizvoda.</w:t>
      </w:r>
    </w:p>
    <w:p w:rsidR="00313B20" w:rsidRPr="00E56DC2" w:rsidRDefault="00313B20" w:rsidP="00474665">
      <w:pPr>
        <w:spacing w:after="0" w:line="240" w:lineRule="auto"/>
        <w:jc w:val="both"/>
        <w:rPr>
          <w:rFonts w:ascii="Arial" w:hAnsi="Arial" w:cs="Arial"/>
          <w:b/>
          <w:lang w:val="sr-Latn-CS"/>
        </w:rPr>
      </w:pPr>
    </w:p>
    <w:p w:rsidR="000E197C" w:rsidRPr="00370707" w:rsidRDefault="00A41658" w:rsidP="00474665">
      <w:pPr>
        <w:pStyle w:val="Heading3"/>
        <w:spacing w:after="0" w:line="240" w:lineRule="auto"/>
        <w:ind w:left="0" w:firstLine="0"/>
        <w:jc w:val="both"/>
        <w:rPr>
          <w:rFonts w:ascii="Arial" w:hAnsi="Arial" w:cs="Arial"/>
          <w:sz w:val="22"/>
          <w:szCs w:val="22"/>
        </w:rPr>
      </w:pPr>
      <w:bookmarkStart w:id="27" w:name="_Toc402262956"/>
      <w:r w:rsidRPr="00370707">
        <w:rPr>
          <w:rFonts w:ascii="Arial" w:hAnsi="Arial" w:cs="Arial"/>
          <w:sz w:val="22"/>
          <w:szCs w:val="22"/>
        </w:rPr>
        <w:t xml:space="preserve">8.1.2 </w:t>
      </w:r>
      <w:r w:rsidR="00744584" w:rsidRPr="00370707">
        <w:rPr>
          <w:rFonts w:ascii="Arial" w:hAnsi="Arial" w:cs="Arial"/>
          <w:sz w:val="22"/>
          <w:szCs w:val="22"/>
        </w:rPr>
        <w:t xml:space="preserve">Pripadnost grupi </w:t>
      </w:r>
      <w:r w:rsidR="00C85E67" w:rsidRPr="00370707">
        <w:rPr>
          <w:rFonts w:ascii="Arial" w:hAnsi="Arial" w:cs="Arial"/>
          <w:sz w:val="22"/>
          <w:szCs w:val="22"/>
        </w:rPr>
        <w:t>pojave</w:t>
      </w:r>
      <w:bookmarkEnd w:id="27"/>
    </w:p>
    <w:p w:rsidR="000E197C" w:rsidRPr="00E56DC2" w:rsidRDefault="000E197C" w:rsidP="00474665">
      <w:pPr>
        <w:spacing w:after="0" w:line="240" w:lineRule="auto"/>
        <w:rPr>
          <w:rFonts w:ascii="Arial" w:hAnsi="Arial" w:cs="Arial"/>
          <w:lang w:val="sr-Latn-CS"/>
        </w:rPr>
      </w:pPr>
    </w:p>
    <w:p w:rsidR="00370707" w:rsidRPr="00E56DC2" w:rsidRDefault="00370707" w:rsidP="00474665">
      <w:pPr>
        <w:spacing w:after="0" w:line="240" w:lineRule="auto"/>
        <w:jc w:val="both"/>
        <w:rPr>
          <w:rFonts w:ascii="Arial" w:hAnsi="Arial" w:cs="Arial"/>
          <w:lang w:val="sr-Latn-CS"/>
        </w:rPr>
      </w:pPr>
      <w:r>
        <w:rPr>
          <w:rFonts w:ascii="Arial" w:hAnsi="Arial" w:cs="Arial"/>
          <w:lang w:val="sr-Latn-CS"/>
        </w:rPr>
        <w:t>Pojavu</w:t>
      </w:r>
      <w:r w:rsidRPr="00E56DC2">
        <w:rPr>
          <w:rFonts w:ascii="Arial" w:hAnsi="Arial" w:cs="Arial"/>
          <w:lang w:val="sr-Latn-CS"/>
        </w:rPr>
        <w:t xml:space="preserve"> tehničko-građevinskog kamena </w:t>
      </w:r>
      <w:r>
        <w:rPr>
          <w:rFonts w:ascii="Arial" w:hAnsi="Arial" w:cs="Arial"/>
          <w:lang w:val="sr-Latn-CS"/>
        </w:rPr>
        <w:t>“Presjeka”</w:t>
      </w:r>
      <w:r w:rsidRPr="00E56DC2">
        <w:rPr>
          <w:rFonts w:ascii="Arial" w:hAnsi="Arial" w:cs="Arial"/>
          <w:lang w:val="sr-Latn-CS"/>
        </w:rPr>
        <w:t xml:space="preserve">, prema navedenoj Uredbi, a na osnovu postojećih karakteristika i očekivanih uslova za eksploataciju, svrstana je u treću grupu geogenih </w:t>
      </w:r>
      <w:r>
        <w:rPr>
          <w:rFonts w:ascii="Arial" w:hAnsi="Arial" w:cs="Arial"/>
          <w:lang w:val="sr-Latn-CS"/>
        </w:rPr>
        <w:t>pojave</w:t>
      </w:r>
      <w:r w:rsidRPr="00E56DC2">
        <w:rPr>
          <w:rFonts w:ascii="Arial" w:hAnsi="Arial" w:cs="Arial"/>
          <w:lang w:val="sr-Latn-CS"/>
        </w:rPr>
        <w:t xml:space="preserve"> (G</w:t>
      </w:r>
      <w:r w:rsidRPr="00E56DC2">
        <w:rPr>
          <w:rFonts w:ascii="Arial" w:hAnsi="Arial" w:cs="Arial"/>
          <w:vertAlign w:val="subscript"/>
          <w:lang w:val="sr-Latn-CS"/>
        </w:rPr>
        <w:t>3</w:t>
      </w:r>
      <w:r w:rsidRPr="00E56DC2">
        <w:rPr>
          <w:rFonts w:ascii="Arial" w:hAnsi="Arial" w:cs="Arial"/>
          <w:lang w:val="sr-Latn-CS"/>
        </w:rPr>
        <w:t>).</w:t>
      </w:r>
    </w:p>
    <w:p w:rsidR="00370707" w:rsidRPr="00E56DC2" w:rsidRDefault="00370707" w:rsidP="00474665">
      <w:pPr>
        <w:spacing w:after="0" w:line="240" w:lineRule="auto"/>
        <w:jc w:val="both"/>
        <w:rPr>
          <w:rFonts w:ascii="Arial" w:hAnsi="Arial" w:cs="Arial"/>
          <w:lang w:val="sr-Latn-CS"/>
        </w:rPr>
      </w:pPr>
    </w:p>
    <w:p w:rsidR="00744584" w:rsidRPr="00E56DC2" w:rsidRDefault="00370707" w:rsidP="00474665">
      <w:pPr>
        <w:spacing w:after="0" w:line="240" w:lineRule="auto"/>
        <w:jc w:val="both"/>
        <w:rPr>
          <w:rFonts w:ascii="Arial" w:hAnsi="Arial" w:cs="Arial"/>
          <w:lang w:val="sr-Latn-CS"/>
        </w:rPr>
      </w:pPr>
      <w:r w:rsidRPr="00E56DC2">
        <w:rPr>
          <w:rFonts w:ascii="Arial" w:hAnsi="Arial" w:cs="Arial"/>
          <w:lang w:val="sr-Latn-CS"/>
        </w:rPr>
        <w:t xml:space="preserve">Po tom osnovu procentni iznos za obračun minimalne- početne koncesione naknade (čl. 15 Uredbe) iznosi </w:t>
      </w:r>
      <w:r w:rsidRPr="00E56DC2">
        <w:rPr>
          <w:rFonts w:ascii="Arial" w:hAnsi="Arial" w:cs="Arial"/>
          <w:b/>
          <w:lang w:val="sr-Latn-CS"/>
        </w:rPr>
        <w:t>7%</w:t>
      </w:r>
      <w:r w:rsidRPr="00E56DC2">
        <w:rPr>
          <w:rFonts w:ascii="Arial" w:hAnsi="Arial" w:cs="Arial"/>
          <w:lang w:val="sr-Latn-CS"/>
        </w:rPr>
        <w:t xml:space="preserve"> od tržišne vrijednosti eksploatacionih rezervi tehničko-građevinskog kamena , za koncesioni period za eksploataciju od </w:t>
      </w:r>
      <w:r>
        <w:rPr>
          <w:rFonts w:ascii="Arial" w:hAnsi="Arial" w:cs="Arial"/>
          <w:b/>
          <w:bCs/>
          <w:lang w:val="sr-Latn-CS"/>
        </w:rPr>
        <w:t>2</w:t>
      </w:r>
      <w:r w:rsidRPr="00E56DC2">
        <w:rPr>
          <w:rFonts w:ascii="Arial" w:hAnsi="Arial" w:cs="Arial"/>
          <w:b/>
          <w:bCs/>
          <w:lang w:val="sr-Latn-CS"/>
        </w:rPr>
        <w:t>8 godina</w:t>
      </w:r>
      <w:r w:rsidRPr="00E56DC2">
        <w:rPr>
          <w:rFonts w:ascii="Arial" w:hAnsi="Arial" w:cs="Arial"/>
          <w:lang w:val="sr-Latn-CS"/>
        </w:rPr>
        <w:t>.</w:t>
      </w:r>
    </w:p>
    <w:p w:rsidR="00744584" w:rsidRPr="00E56DC2" w:rsidRDefault="00744584" w:rsidP="00474665">
      <w:pPr>
        <w:spacing w:after="0" w:line="240" w:lineRule="auto"/>
        <w:jc w:val="both"/>
        <w:rPr>
          <w:rFonts w:ascii="Arial" w:hAnsi="Arial" w:cs="Arial"/>
          <w:lang w:val="sr-Latn-CS"/>
        </w:rPr>
      </w:pPr>
    </w:p>
    <w:p w:rsidR="00744584" w:rsidRPr="00E56DC2" w:rsidRDefault="00A41658" w:rsidP="00474665">
      <w:pPr>
        <w:pStyle w:val="Heading3"/>
        <w:spacing w:after="0" w:line="240" w:lineRule="auto"/>
        <w:jc w:val="both"/>
        <w:rPr>
          <w:rFonts w:ascii="Arial" w:hAnsi="Arial" w:cs="Arial"/>
          <w:sz w:val="22"/>
          <w:szCs w:val="22"/>
        </w:rPr>
      </w:pPr>
      <w:bookmarkStart w:id="28" w:name="_Toc402262957"/>
      <w:r w:rsidRPr="00E56DC2">
        <w:rPr>
          <w:rFonts w:ascii="Arial" w:hAnsi="Arial" w:cs="Arial"/>
          <w:sz w:val="22"/>
          <w:szCs w:val="22"/>
        </w:rPr>
        <w:t xml:space="preserve">8.1.3 </w:t>
      </w:r>
      <w:r w:rsidR="00744584" w:rsidRPr="00E56DC2">
        <w:rPr>
          <w:rFonts w:ascii="Arial" w:hAnsi="Arial" w:cs="Arial"/>
          <w:sz w:val="22"/>
          <w:szCs w:val="22"/>
        </w:rPr>
        <w:t>Kvalitet mineralne sirovine</w:t>
      </w:r>
      <w:bookmarkEnd w:id="28"/>
    </w:p>
    <w:p w:rsidR="000E197C" w:rsidRPr="00E56DC2" w:rsidRDefault="000E197C" w:rsidP="00474665">
      <w:pPr>
        <w:spacing w:after="0" w:line="240" w:lineRule="auto"/>
        <w:rPr>
          <w:rFonts w:ascii="Arial" w:hAnsi="Arial" w:cs="Arial"/>
          <w:lang w:val="sr-Latn-CS"/>
        </w:rPr>
      </w:pPr>
    </w:p>
    <w:p w:rsidR="00313B20" w:rsidRPr="00E56DC2" w:rsidRDefault="00BD3A4F" w:rsidP="00474665">
      <w:pPr>
        <w:spacing w:after="0" w:line="240" w:lineRule="auto"/>
        <w:jc w:val="both"/>
        <w:rPr>
          <w:rFonts w:ascii="Arial" w:hAnsi="Arial" w:cs="Arial"/>
          <w:lang w:val="hr-HR"/>
        </w:rPr>
      </w:pPr>
      <w:bookmarkStart w:id="29" w:name="_Toc402262958"/>
      <w:r w:rsidRPr="00BD3A4F">
        <w:rPr>
          <w:rFonts w:ascii="Arial" w:hAnsi="Arial" w:cs="Arial"/>
        </w:rPr>
        <w:t>Na predmetnom lokalitetu nisu vršena detaljna geološka istraživanja</w:t>
      </w:r>
      <w:r>
        <w:rPr>
          <w:rFonts w:ascii="Arial" w:hAnsi="Arial" w:cs="Arial"/>
        </w:rPr>
        <w:t>, međutim</w:t>
      </w:r>
      <w:r w:rsidRPr="00BD3A4F">
        <w:rPr>
          <w:rFonts w:ascii="Arial" w:hAnsi="Arial" w:cs="Arial"/>
        </w:rPr>
        <w:t xml:space="preserve"> na osnovu analogije sa ležištem sličnih geoloških karakteristika koje izgrađuju stijene, k</w:t>
      </w:r>
      <w:r>
        <w:rPr>
          <w:rFonts w:ascii="Arial" w:hAnsi="Arial" w:cs="Arial"/>
        </w:rPr>
        <w:t>arbonatnog</w:t>
      </w:r>
      <w:r w:rsidRPr="00BD3A4F">
        <w:rPr>
          <w:rFonts w:ascii="Arial" w:hAnsi="Arial" w:cs="Arial"/>
        </w:rPr>
        <w:t xml:space="preserve"> sastava, </w:t>
      </w:r>
      <w:r w:rsidR="00E600D6">
        <w:rPr>
          <w:rFonts w:ascii="Arial" w:hAnsi="Arial" w:cs="Arial"/>
        </w:rPr>
        <w:t>očekuje se da se stijenska masa</w:t>
      </w:r>
      <w:r w:rsidRPr="00BD3A4F">
        <w:rPr>
          <w:rFonts w:ascii="Arial" w:hAnsi="Arial" w:cs="Arial"/>
        </w:rPr>
        <w:t xml:space="preserve"> sa ovog lokaliteta može koristiti kao tehničko-građevinski kamen</w:t>
      </w:r>
      <w:r w:rsidR="005E6E2A">
        <w:rPr>
          <w:rFonts w:ascii="Arial" w:hAnsi="Arial" w:cs="Arial"/>
        </w:rPr>
        <w:t>. Sa velikom sigurnošću</w:t>
      </w:r>
      <w:r w:rsidRPr="00BD3A4F">
        <w:rPr>
          <w:rFonts w:ascii="Arial" w:hAnsi="Arial" w:cs="Arial"/>
        </w:rPr>
        <w:t xml:space="preserve"> možemo pretpostaviti da će kvalitet ove mineralne sirovine zadovoljiti sve kriterijume važećih domaćih standarda u pogledu primjene u tehničko-građevinske svrhe.</w:t>
      </w:r>
    </w:p>
    <w:p w:rsidR="00BD3A4F" w:rsidRDefault="00BD3A4F" w:rsidP="00474665">
      <w:pPr>
        <w:pStyle w:val="Heading3"/>
        <w:spacing w:after="0" w:line="240" w:lineRule="auto"/>
        <w:ind w:left="0" w:firstLine="0"/>
        <w:jc w:val="both"/>
        <w:rPr>
          <w:rFonts w:ascii="Arial" w:eastAsia="Arial Unicode MS" w:hAnsi="Arial" w:cs="Arial"/>
          <w:bCs w:val="0"/>
          <w:sz w:val="22"/>
          <w:szCs w:val="22"/>
        </w:rPr>
      </w:pPr>
    </w:p>
    <w:p w:rsidR="00744584" w:rsidRPr="00E56DC2" w:rsidRDefault="00A41658" w:rsidP="00474665">
      <w:pPr>
        <w:pStyle w:val="Heading3"/>
        <w:spacing w:after="0" w:line="240" w:lineRule="auto"/>
        <w:ind w:left="0" w:firstLine="0"/>
        <w:jc w:val="both"/>
        <w:rPr>
          <w:rFonts w:ascii="Arial" w:hAnsi="Arial" w:cs="Arial"/>
          <w:sz w:val="22"/>
          <w:szCs w:val="22"/>
        </w:rPr>
      </w:pPr>
      <w:r w:rsidRPr="00E56DC2">
        <w:rPr>
          <w:rFonts w:ascii="Arial" w:eastAsia="Arial Unicode MS" w:hAnsi="Arial" w:cs="Arial"/>
          <w:bCs w:val="0"/>
          <w:sz w:val="22"/>
          <w:szCs w:val="22"/>
        </w:rPr>
        <w:t>8.1.4</w:t>
      </w:r>
      <w:r w:rsidRPr="00E56DC2">
        <w:rPr>
          <w:rFonts w:ascii="Arial" w:hAnsi="Arial" w:cs="Arial"/>
          <w:sz w:val="22"/>
          <w:szCs w:val="22"/>
        </w:rPr>
        <w:t xml:space="preserve"> </w:t>
      </w:r>
      <w:r w:rsidR="00744584" w:rsidRPr="00E56DC2">
        <w:rPr>
          <w:rFonts w:ascii="Arial" w:hAnsi="Arial" w:cs="Arial"/>
          <w:sz w:val="22"/>
          <w:szCs w:val="22"/>
        </w:rPr>
        <w:t>Tržišna vrijednost rezervi</w:t>
      </w:r>
      <w:bookmarkEnd w:id="29"/>
    </w:p>
    <w:p w:rsidR="00386BAD" w:rsidRPr="00E56DC2" w:rsidRDefault="00386BAD" w:rsidP="00474665">
      <w:pPr>
        <w:spacing w:after="0" w:line="240" w:lineRule="auto"/>
        <w:jc w:val="both"/>
        <w:rPr>
          <w:rFonts w:ascii="Arial" w:hAnsi="Arial" w:cs="Arial"/>
          <w:lang w:val="sr-Latn-CS"/>
        </w:rPr>
      </w:pPr>
    </w:p>
    <w:p w:rsidR="00313B20" w:rsidRPr="00E56DC2" w:rsidRDefault="00313B20" w:rsidP="00474665">
      <w:pPr>
        <w:spacing w:after="0" w:line="240" w:lineRule="auto"/>
        <w:jc w:val="both"/>
        <w:rPr>
          <w:rFonts w:ascii="Arial" w:hAnsi="Arial" w:cs="Arial"/>
          <w:lang w:val="sr-Latn-CS"/>
        </w:rPr>
      </w:pPr>
      <w:r w:rsidRPr="00E56DC2">
        <w:rPr>
          <w:rFonts w:ascii="Arial" w:hAnsi="Arial" w:cs="Arial"/>
          <w:lang w:val="sr-Latn-CS"/>
        </w:rPr>
        <w:t>Na osnovu podataka, dostavljenih od Zavoda za statistiku o ostvarenim prodajnim cijenama mineralnih sirovina za 202</w:t>
      </w:r>
      <w:r w:rsidR="00D706D6">
        <w:rPr>
          <w:rFonts w:ascii="Arial" w:hAnsi="Arial" w:cs="Arial"/>
          <w:lang w:val="sr-Latn-CS"/>
        </w:rPr>
        <w:t>1</w:t>
      </w:r>
      <w:r w:rsidRPr="00E56DC2">
        <w:rPr>
          <w:rFonts w:ascii="Arial" w:hAnsi="Arial" w:cs="Arial"/>
          <w:lang w:val="sr-Latn-CS"/>
        </w:rPr>
        <w:t xml:space="preserve">. godinu, </w:t>
      </w:r>
      <w:r w:rsidR="00D706D6" w:rsidRPr="00870940">
        <w:rPr>
          <w:rFonts w:ascii="Arial" w:hAnsi="Arial" w:cs="Arial"/>
          <w:lang w:val="sr-Latn-CS"/>
        </w:rPr>
        <w:t>(br. 01-059/22-534/2 od 02.03.2022)</w:t>
      </w:r>
      <w:r w:rsidRPr="00E56DC2">
        <w:rPr>
          <w:rFonts w:ascii="Arial" w:hAnsi="Arial" w:cs="Arial"/>
          <w:lang w:val="sr-Latn-CS"/>
        </w:rPr>
        <w:t>, prosječna ostvarena cijena proizvoda mineralne sirovine tehničko-građevinskog kamena u Crnoj Gori u 202</w:t>
      </w:r>
      <w:r w:rsidR="00D706D6">
        <w:rPr>
          <w:rFonts w:ascii="Arial" w:hAnsi="Arial" w:cs="Arial"/>
          <w:lang w:val="sr-Latn-CS"/>
        </w:rPr>
        <w:t>1</w:t>
      </w:r>
      <w:r w:rsidRPr="00E56DC2">
        <w:rPr>
          <w:rFonts w:ascii="Arial" w:hAnsi="Arial" w:cs="Arial"/>
          <w:lang w:val="sr-Latn-CS"/>
        </w:rPr>
        <w:t xml:space="preserve">. godini iznosi </w:t>
      </w:r>
      <w:r w:rsidRPr="00D706D6">
        <w:rPr>
          <w:rFonts w:ascii="Arial" w:hAnsi="Arial" w:cs="Arial"/>
          <w:b/>
          <w:lang w:val="sr-Latn-CS"/>
        </w:rPr>
        <w:t>14,</w:t>
      </w:r>
      <w:r w:rsidR="00D706D6" w:rsidRPr="00D706D6">
        <w:rPr>
          <w:rFonts w:ascii="Arial" w:hAnsi="Arial" w:cs="Arial"/>
          <w:b/>
          <w:lang w:val="sr-Latn-CS"/>
        </w:rPr>
        <w:t>75</w:t>
      </w:r>
      <w:r w:rsidRPr="00D706D6">
        <w:rPr>
          <w:rFonts w:ascii="Arial" w:hAnsi="Arial" w:cs="Arial"/>
          <w:b/>
          <w:lang w:val="sr-Latn-CS"/>
        </w:rPr>
        <w:t xml:space="preserve"> €/m</w:t>
      </w:r>
      <w:r w:rsidRPr="00D706D6">
        <w:rPr>
          <w:rFonts w:ascii="Arial" w:hAnsi="Arial" w:cs="Arial"/>
          <w:b/>
          <w:vertAlign w:val="superscript"/>
          <w:lang w:val="sr-Latn-CS"/>
        </w:rPr>
        <w:t>3</w:t>
      </w:r>
      <w:r w:rsidRPr="00D706D6">
        <w:rPr>
          <w:rFonts w:ascii="Arial" w:hAnsi="Arial" w:cs="Arial"/>
          <w:lang w:val="sr-Latn-CS"/>
        </w:rPr>
        <w:t xml:space="preserve">. </w:t>
      </w:r>
    </w:p>
    <w:p w:rsidR="00313B20" w:rsidRDefault="00313B20" w:rsidP="00474665">
      <w:pPr>
        <w:spacing w:after="0" w:line="240" w:lineRule="auto"/>
        <w:jc w:val="both"/>
        <w:rPr>
          <w:rFonts w:ascii="Arial" w:hAnsi="Arial" w:cs="Arial"/>
          <w:lang w:val="sr-Latn-CS"/>
        </w:rPr>
      </w:pPr>
    </w:p>
    <w:p w:rsidR="005E6E2A" w:rsidRPr="00E56DC2" w:rsidRDefault="005E6E2A" w:rsidP="00474665">
      <w:pPr>
        <w:spacing w:after="0" w:line="240" w:lineRule="auto"/>
        <w:jc w:val="both"/>
        <w:rPr>
          <w:rFonts w:ascii="Arial" w:hAnsi="Arial" w:cs="Arial"/>
          <w:lang w:val="sr-Latn-CS"/>
        </w:rPr>
      </w:pPr>
    </w:p>
    <w:p w:rsidR="00313B20" w:rsidRPr="00E56DC2" w:rsidRDefault="00313B20" w:rsidP="00474665">
      <w:pPr>
        <w:spacing w:after="0" w:line="240" w:lineRule="auto"/>
        <w:jc w:val="both"/>
        <w:rPr>
          <w:rFonts w:ascii="Arial" w:hAnsi="Arial" w:cs="Arial"/>
          <w:b/>
          <w:lang w:val="sr-Latn-CS"/>
        </w:rPr>
      </w:pPr>
      <w:r w:rsidRPr="00E56DC2">
        <w:rPr>
          <w:rFonts w:ascii="Arial" w:hAnsi="Arial" w:cs="Arial"/>
          <w:lang w:val="sr-Latn-CS"/>
        </w:rPr>
        <w:t xml:space="preserve">Na osnovu usvojenih parametara, tržišna vrijednost rezervi tehničko-građevinskog kamena koje se mogu otkopati, prema minimalnom godišnjem kapacitetu za </w:t>
      </w:r>
      <w:r w:rsidR="000F2129">
        <w:rPr>
          <w:rFonts w:ascii="Arial" w:eastAsia="Times New Roman" w:hAnsi="Arial" w:cs="Arial"/>
          <w:lang w:val="sr-Latn-CS"/>
        </w:rPr>
        <w:t>2</w:t>
      </w:r>
      <w:r w:rsidRPr="00E56DC2">
        <w:rPr>
          <w:rFonts w:ascii="Arial" w:eastAsia="Times New Roman" w:hAnsi="Arial" w:cs="Arial"/>
          <w:lang w:val="sr-Latn-CS"/>
        </w:rPr>
        <w:t xml:space="preserve">8 godina </w:t>
      </w:r>
      <w:r w:rsidRPr="00E56DC2">
        <w:rPr>
          <w:rFonts w:ascii="Arial" w:hAnsi="Arial" w:cs="Arial"/>
          <w:lang w:val="sr-Latn-CS"/>
        </w:rPr>
        <w:t xml:space="preserve">je: </w:t>
      </w:r>
    </w:p>
    <w:p w:rsidR="00313B20" w:rsidRPr="00E56DC2" w:rsidRDefault="00313B20" w:rsidP="00474665">
      <w:pPr>
        <w:spacing w:after="0" w:line="240" w:lineRule="auto"/>
        <w:jc w:val="both"/>
        <w:rPr>
          <w:rFonts w:ascii="Arial" w:hAnsi="Arial" w:cs="Arial"/>
          <w:b/>
          <w:lang w:val="sr-Latn-CS"/>
        </w:rPr>
      </w:pPr>
    </w:p>
    <w:p w:rsidR="00313B20" w:rsidRPr="00E56DC2" w:rsidRDefault="00313B20" w:rsidP="00474665">
      <w:pPr>
        <w:spacing w:after="0" w:line="240" w:lineRule="auto"/>
        <w:jc w:val="both"/>
        <w:rPr>
          <w:rFonts w:ascii="Arial" w:hAnsi="Arial" w:cs="Arial"/>
          <w:b/>
          <w:lang w:val="sr-Latn-CS"/>
        </w:rPr>
      </w:pPr>
      <w:r w:rsidRPr="00E56DC2">
        <w:rPr>
          <w:rFonts w:ascii="Arial" w:hAnsi="Arial" w:cs="Arial"/>
          <w:b/>
          <w:lang w:val="sr-Latn-CS"/>
        </w:rPr>
        <w:t xml:space="preserve">VP= </w:t>
      </w:r>
      <w:r w:rsidR="005E6E2A" w:rsidRPr="005E6E2A">
        <w:rPr>
          <w:rFonts w:ascii="Arial" w:hAnsi="Arial" w:cs="Arial"/>
          <w:b/>
          <w:lang w:val="sr-Latn-CS"/>
        </w:rPr>
        <w:t xml:space="preserve">1.680.000 </w:t>
      </w:r>
      <w:r w:rsidRPr="00E56DC2">
        <w:rPr>
          <w:rFonts w:ascii="Arial" w:hAnsi="Arial" w:cs="Arial"/>
          <w:b/>
          <w:lang w:val="sr-Latn-CS"/>
        </w:rPr>
        <w:t>m</w:t>
      </w:r>
      <w:r w:rsidRPr="00E56DC2">
        <w:rPr>
          <w:rFonts w:ascii="Arial" w:hAnsi="Arial" w:cs="Arial"/>
          <w:b/>
          <w:vertAlign w:val="superscript"/>
          <w:lang w:val="sr-Latn-CS"/>
        </w:rPr>
        <w:t>3</w:t>
      </w:r>
      <w:r w:rsidRPr="00E56DC2">
        <w:rPr>
          <w:rFonts w:ascii="Arial" w:hAnsi="Arial" w:cs="Arial"/>
          <w:b/>
          <w:lang w:val="sr-Latn-CS"/>
        </w:rPr>
        <w:t xml:space="preserve"> č.s.m. x 1,5 x 14,</w:t>
      </w:r>
      <w:r w:rsidR="00D706D6">
        <w:rPr>
          <w:rFonts w:ascii="Arial" w:hAnsi="Arial" w:cs="Arial"/>
          <w:b/>
          <w:lang w:val="sr-Latn-CS"/>
        </w:rPr>
        <w:t>75</w:t>
      </w:r>
      <w:r w:rsidRPr="00E56DC2">
        <w:rPr>
          <w:rFonts w:ascii="Arial" w:hAnsi="Arial" w:cs="Arial"/>
          <w:b/>
          <w:lang w:val="sr-Latn-CS"/>
        </w:rPr>
        <w:t xml:space="preserve"> €/m</w:t>
      </w:r>
      <w:r w:rsidRPr="00E56DC2">
        <w:rPr>
          <w:rFonts w:ascii="Arial" w:hAnsi="Arial" w:cs="Arial"/>
          <w:b/>
          <w:vertAlign w:val="superscript"/>
          <w:lang w:val="sr-Latn-CS"/>
        </w:rPr>
        <w:t>3</w:t>
      </w:r>
      <w:r w:rsidRPr="00E56DC2">
        <w:rPr>
          <w:rFonts w:ascii="Arial" w:hAnsi="Arial" w:cs="Arial"/>
          <w:b/>
          <w:lang w:val="sr-Latn-CS"/>
        </w:rPr>
        <w:t xml:space="preserve"> = </w:t>
      </w:r>
      <w:r w:rsidR="005E6E2A">
        <w:rPr>
          <w:rFonts w:ascii="Arial" w:hAnsi="Arial" w:cs="Arial"/>
          <w:b/>
          <w:lang w:val="sr-Latn-CS"/>
        </w:rPr>
        <w:t>37.170.000</w:t>
      </w:r>
      <w:r w:rsidRPr="00E56DC2">
        <w:rPr>
          <w:rFonts w:ascii="Arial" w:hAnsi="Arial" w:cs="Arial"/>
          <w:b/>
          <w:lang w:val="sr-Latn-CS"/>
        </w:rPr>
        <w:t xml:space="preserve"> € ili </w:t>
      </w:r>
      <w:r w:rsidR="005E6E2A">
        <w:rPr>
          <w:rFonts w:ascii="Arial" w:hAnsi="Arial" w:cs="Arial"/>
          <w:b/>
          <w:lang w:val="sr-Latn-CS"/>
        </w:rPr>
        <w:t>1.327</w:t>
      </w:r>
      <w:r w:rsidRPr="00E56DC2">
        <w:rPr>
          <w:rFonts w:ascii="Arial" w:hAnsi="Arial" w:cs="Arial"/>
          <w:b/>
          <w:lang w:val="sr-Latn-CS"/>
        </w:rPr>
        <w:t>.</w:t>
      </w:r>
      <w:r w:rsidR="00F704BF">
        <w:rPr>
          <w:rFonts w:ascii="Arial" w:hAnsi="Arial" w:cs="Arial"/>
          <w:b/>
          <w:lang w:val="sr-Latn-CS"/>
        </w:rPr>
        <w:t>500</w:t>
      </w:r>
      <w:r w:rsidRPr="00E56DC2">
        <w:rPr>
          <w:rFonts w:ascii="Arial" w:hAnsi="Arial" w:cs="Arial"/>
          <w:b/>
          <w:lang w:val="sr-Latn-CS"/>
        </w:rPr>
        <w:t xml:space="preserve"> €/godišnje</w:t>
      </w:r>
      <w:bookmarkStart w:id="30" w:name="_Toc402262959"/>
    </w:p>
    <w:p w:rsidR="00313B20" w:rsidRPr="00E56DC2" w:rsidRDefault="00313B20" w:rsidP="00474665">
      <w:pPr>
        <w:spacing w:after="0" w:line="240" w:lineRule="auto"/>
        <w:jc w:val="both"/>
        <w:rPr>
          <w:rFonts w:ascii="Arial" w:hAnsi="Arial" w:cs="Arial"/>
          <w:b/>
          <w:lang w:val="sr-Latn-CS"/>
        </w:rPr>
      </w:pPr>
    </w:p>
    <w:p w:rsidR="00313B20" w:rsidRPr="00E56DC2" w:rsidRDefault="00313B20" w:rsidP="00474665">
      <w:pPr>
        <w:spacing w:after="0" w:line="240" w:lineRule="auto"/>
        <w:jc w:val="both"/>
        <w:rPr>
          <w:rFonts w:ascii="Arial" w:hAnsi="Arial" w:cs="Arial"/>
          <w:b/>
          <w:bCs/>
          <w:iCs/>
          <w:lang w:val="sr-Latn-CS"/>
        </w:rPr>
      </w:pPr>
      <w:r w:rsidRPr="00E56DC2">
        <w:rPr>
          <w:rFonts w:ascii="Arial" w:hAnsi="Arial" w:cs="Arial"/>
          <w:b/>
          <w:bCs/>
          <w:iCs/>
          <w:lang w:val="sr-Latn-CS"/>
        </w:rPr>
        <w:t>8.2 Obračun minimalne koncesione naknade</w:t>
      </w:r>
      <w:bookmarkEnd w:id="30"/>
    </w:p>
    <w:p w:rsidR="00313B20" w:rsidRPr="00E56DC2" w:rsidRDefault="00313B20" w:rsidP="00474665">
      <w:pPr>
        <w:spacing w:after="0" w:line="240" w:lineRule="auto"/>
        <w:jc w:val="both"/>
        <w:rPr>
          <w:rFonts w:ascii="Arial" w:hAnsi="Arial" w:cs="Arial"/>
          <w:lang w:val="sr-Latn-CS"/>
        </w:rPr>
      </w:pPr>
    </w:p>
    <w:p w:rsidR="00313B20" w:rsidRPr="00E56DC2" w:rsidRDefault="00313B20" w:rsidP="00474665">
      <w:pPr>
        <w:spacing w:after="0" w:line="240" w:lineRule="auto"/>
        <w:jc w:val="both"/>
        <w:rPr>
          <w:rFonts w:ascii="Arial" w:hAnsi="Arial" w:cs="Arial"/>
          <w:lang w:val="sr-Latn-CS"/>
        </w:rPr>
      </w:pPr>
      <w:r w:rsidRPr="00E56DC2">
        <w:rPr>
          <w:rFonts w:ascii="Arial" w:hAnsi="Arial" w:cs="Arial"/>
          <w:lang w:val="sr-Latn-CS"/>
        </w:rPr>
        <w:t>Minimalna koncesiona naknada za eksploataciju (čl. 18 Uredbe) obračunava se po obrascu:</w:t>
      </w:r>
    </w:p>
    <w:p w:rsidR="00313B20" w:rsidRPr="00E56DC2" w:rsidRDefault="00313B20" w:rsidP="00474665">
      <w:pPr>
        <w:spacing w:after="0" w:line="240" w:lineRule="auto"/>
        <w:jc w:val="both"/>
        <w:rPr>
          <w:rFonts w:ascii="Arial" w:hAnsi="Arial" w:cs="Arial"/>
          <w:b/>
          <w:lang w:val="sr-Latn-CS"/>
        </w:rPr>
      </w:pPr>
    </w:p>
    <w:p w:rsidR="00313B20" w:rsidRPr="00E56DC2" w:rsidRDefault="00313B20" w:rsidP="00474665">
      <w:pPr>
        <w:spacing w:after="0" w:line="240" w:lineRule="auto"/>
        <w:jc w:val="both"/>
        <w:rPr>
          <w:rFonts w:ascii="Arial" w:hAnsi="Arial" w:cs="Arial"/>
          <w:b/>
          <w:lang w:val="sr-Latn-CS"/>
        </w:rPr>
      </w:pPr>
      <w:r w:rsidRPr="00E56DC2">
        <w:rPr>
          <w:rFonts w:ascii="Arial" w:hAnsi="Arial" w:cs="Arial"/>
          <w:b/>
          <w:lang w:val="sr-Latn-CS"/>
        </w:rPr>
        <w:t>MDN= VP x G</w:t>
      </w:r>
    </w:p>
    <w:p w:rsidR="00313B20" w:rsidRPr="00E56DC2" w:rsidRDefault="00313B20" w:rsidP="00474665">
      <w:pPr>
        <w:spacing w:after="0" w:line="240" w:lineRule="auto"/>
        <w:jc w:val="both"/>
        <w:rPr>
          <w:rFonts w:ascii="Arial" w:hAnsi="Arial" w:cs="Arial"/>
          <w:lang w:val="sr-Latn-CS"/>
        </w:rPr>
      </w:pPr>
    </w:p>
    <w:p w:rsidR="00313B20" w:rsidRDefault="00313B20" w:rsidP="00474665">
      <w:pPr>
        <w:spacing w:after="0" w:line="240" w:lineRule="auto"/>
        <w:jc w:val="both"/>
        <w:rPr>
          <w:rFonts w:ascii="Arial" w:hAnsi="Arial" w:cs="Arial"/>
          <w:lang w:val="sr-Latn-CS"/>
        </w:rPr>
      </w:pPr>
      <w:r w:rsidRPr="00E56DC2">
        <w:rPr>
          <w:rFonts w:ascii="Arial" w:hAnsi="Arial" w:cs="Arial"/>
          <w:lang w:val="sr-Latn-CS"/>
        </w:rPr>
        <w:t>gdje su</w:t>
      </w:r>
    </w:p>
    <w:p w:rsidR="00474665" w:rsidRPr="00E56DC2" w:rsidRDefault="00474665" w:rsidP="00474665">
      <w:pPr>
        <w:spacing w:after="0" w:line="240" w:lineRule="auto"/>
        <w:jc w:val="both"/>
        <w:rPr>
          <w:rFonts w:ascii="Arial" w:hAnsi="Arial" w:cs="Arial"/>
          <w:lang w:val="sr-Latn-CS"/>
        </w:rPr>
      </w:pPr>
    </w:p>
    <w:p w:rsidR="00313B20" w:rsidRPr="00E56DC2" w:rsidRDefault="00313B20" w:rsidP="00474665">
      <w:pPr>
        <w:spacing w:after="0" w:line="240" w:lineRule="auto"/>
        <w:jc w:val="both"/>
        <w:rPr>
          <w:rFonts w:ascii="Arial" w:hAnsi="Arial" w:cs="Arial"/>
          <w:lang w:val="sr-Latn-CS"/>
        </w:rPr>
      </w:pPr>
      <w:r w:rsidRPr="00E56DC2">
        <w:rPr>
          <w:rFonts w:ascii="Arial" w:hAnsi="Arial" w:cs="Arial"/>
          <w:lang w:val="sr-Latn-CS"/>
        </w:rPr>
        <w:t xml:space="preserve">VP - vrijednost proizvodnje = </w:t>
      </w:r>
      <w:r w:rsidR="005E6E2A">
        <w:rPr>
          <w:rFonts w:ascii="Arial" w:hAnsi="Arial" w:cs="Arial"/>
          <w:b/>
          <w:lang w:val="sr-Latn-CS"/>
        </w:rPr>
        <w:t>37.170.000</w:t>
      </w:r>
      <w:r w:rsidR="005E6E2A" w:rsidRPr="00E56DC2">
        <w:rPr>
          <w:rFonts w:ascii="Arial" w:hAnsi="Arial" w:cs="Arial"/>
          <w:b/>
          <w:lang w:val="sr-Latn-CS"/>
        </w:rPr>
        <w:t xml:space="preserve"> </w:t>
      </w:r>
      <w:r w:rsidR="00EC3FFB" w:rsidRPr="00E56DC2">
        <w:rPr>
          <w:rFonts w:ascii="Arial" w:hAnsi="Arial" w:cs="Arial"/>
          <w:b/>
          <w:lang w:val="sr-Latn-CS"/>
        </w:rPr>
        <w:t xml:space="preserve">€ </w:t>
      </w:r>
      <w:r w:rsidRPr="00E56DC2">
        <w:rPr>
          <w:rFonts w:ascii="Arial" w:hAnsi="Arial" w:cs="Arial"/>
          <w:lang w:val="sr-Latn-CS"/>
        </w:rPr>
        <w:t xml:space="preserve">(za </w:t>
      </w:r>
      <w:r w:rsidR="000F2129">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rsidR="00313B20" w:rsidRPr="00E56DC2" w:rsidRDefault="00313B20" w:rsidP="00474665">
      <w:pPr>
        <w:spacing w:after="0" w:line="240" w:lineRule="auto"/>
        <w:jc w:val="both"/>
        <w:rPr>
          <w:rFonts w:ascii="Arial" w:hAnsi="Arial" w:cs="Arial"/>
          <w:lang w:val="sr-Latn-CS"/>
        </w:rPr>
      </w:pPr>
      <w:r w:rsidRPr="00E56DC2">
        <w:rPr>
          <w:rFonts w:ascii="Arial" w:hAnsi="Arial" w:cs="Arial"/>
          <w:lang w:val="sr-Latn-CS"/>
        </w:rPr>
        <w:t xml:space="preserve">VP - vrijednost godišnje proizvodnje = </w:t>
      </w:r>
      <w:r w:rsidR="005E6E2A">
        <w:rPr>
          <w:rFonts w:ascii="Arial" w:hAnsi="Arial" w:cs="Arial"/>
          <w:b/>
          <w:lang w:val="sr-Latn-CS"/>
        </w:rPr>
        <w:t>1.327</w:t>
      </w:r>
      <w:r w:rsidR="005E6E2A" w:rsidRPr="00E56DC2">
        <w:rPr>
          <w:rFonts w:ascii="Arial" w:hAnsi="Arial" w:cs="Arial"/>
          <w:b/>
          <w:lang w:val="sr-Latn-CS"/>
        </w:rPr>
        <w:t>.</w:t>
      </w:r>
      <w:r w:rsidR="005E6E2A">
        <w:rPr>
          <w:rFonts w:ascii="Arial" w:hAnsi="Arial" w:cs="Arial"/>
          <w:b/>
          <w:lang w:val="sr-Latn-CS"/>
        </w:rPr>
        <w:t xml:space="preserve">500 </w:t>
      </w:r>
      <w:r w:rsidRPr="00E56DC2">
        <w:rPr>
          <w:rFonts w:ascii="Arial" w:hAnsi="Arial" w:cs="Arial"/>
          <w:lang w:val="sr-Latn-CS"/>
        </w:rPr>
        <w:t>€</w:t>
      </w:r>
    </w:p>
    <w:p w:rsidR="00313B20" w:rsidRPr="00E56DC2" w:rsidRDefault="00313B20" w:rsidP="00474665">
      <w:pPr>
        <w:spacing w:after="0" w:line="240" w:lineRule="auto"/>
        <w:jc w:val="both"/>
        <w:rPr>
          <w:rFonts w:ascii="Arial" w:hAnsi="Arial" w:cs="Arial"/>
          <w:lang w:val="sr-Latn-CS"/>
        </w:rPr>
      </w:pPr>
      <w:r w:rsidRPr="00E56DC2">
        <w:rPr>
          <w:rFonts w:ascii="Arial" w:hAnsi="Arial" w:cs="Arial"/>
          <w:lang w:val="sr-Latn-CS"/>
        </w:rPr>
        <w:t>G - minimalni procentni iznos (7%)</w:t>
      </w:r>
    </w:p>
    <w:p w:rsidR="00313B20" w:rsidRPr="00E56DC2" w:rsidRDefault="00313B20" w:rsidP="00474665">
      <w:pPr>
        <w:spacing w:after="0" w:line="240" w:lineRule="auto"/>
        <w:jc w:val="both"/>
        <w:rPr>
          <w:rFonts w:ascii="Arial" w:hAnsi="Arial" w:cs="Arial"/>
          <w:b/>
          <w:lang w:val="sr-Latn-CS"/>
        </w:rPr>
      </w:pPr>
    </w:p>
    <w:p w:rsidR="00313B20" w:rsidRPr="00E56DC2" w:rsidRDefault="00313B20" w:rsidP="00474665">
      <w:pPr>
        <w:spacing w:after="0" w:line="240" w:lineRule="auto"/>
        <w:jc w:val="both"/>
        <w:rPr>
          <w:rFonts w:ascii="Arial" w:hAnsi="Arial" w:cs="Arial"/>
          <w:b/>
          <w:lang w:val="sr-Latn-CS"/>
        </w:rPr>
      </w:pPr>
      <w:r w:rsidRPr="00E56DC2">
        <w:rPr>
          <w:rFonts w:ascii="Arial" w:hAnsi="Arial" w:cs="Arial"/>
          <w:b/>
          <w:lang w:val="sr-Latn-CS"/>
        </w:rPr>
        <w:lastRenderedPageBreak/>
        <w:t xml:space="preserve">MDN = </w:t>
      </w:r>
      <w:r w:rsidR="005E6E2A">
        <w:rPr>
          <w:rFonts w:ascii="Arial" w:hAnsi="Arial" w:cs="Arial"/>
          <w:b/>
          <w:lang w:val="sr-Latn-CS"/>
        </w:rPr>
        <w:t>37.170.000</w:t>
      </w:r>
      <w:r w:rsidR="000F2129" w:rsidRPr="00E56DC2">
        <w:rPr>
          <w:rFonts w:ascii="Arial" w:hAnsi="Arial" w:cs="Arial"/>
          <w:b/>
          <w:lang w:val="sr-Latn-CS"/>
        </w:rPr>
        <w:t xml:space="preserve"> </w:t>
      </w:r>
      <w:r w:rsidR="00EC3FFB" w:rsidRPr="00E56DC2">
        <w:rPr>
          <w:rFonts w:ascii="Arial" w:hAnsi="Arial" w:cs="Arial"/>
          <w:b/>
          <w:lang w:val="sr-Latn-CS"/>
        </w:rPr>
        <w:t xml:space="preserve">€ </w:t>
      </w:r>
      <w:r w:rsidRPr="00E56DC2">
        <w:rPr>
          <w:rFonts w:ascii="Arial" w:hAnsi="Arial" w:cs="Arial"/>
          <w:b/>
          <w:lang w:val="sr-Latn-CS"/>
        </w:rPr>
        <w:t xml:space="preserve">x 0,07 = </w:t>
      </w:r>
      <w:r w:rsidR="005E6E2A">
        <w:rPr>
          <w:rFonts w:ascii="Arial" w:hAnsi="Arial" w:cs="Arial"/>
          <w:b/>
          <w:lang w:val="sr-Latn-CS"/>
        </w:rPr>
        <w:t>2.601.900</w:t>
      </w:r>
      <w:r w:rsidRPr="00E56DC2">
        <w:rPr>
          <w:rFonts w:ascii="Arial" w:hAnsi="Arial" w:cs="Arial"/>
          <w:b/>
          <w:lang w:val="sr-Latn-CS"/>
        </w:rPr>
        <w:t xml:space="preserve"> €</w:t>
      </w:r>
      <w:r w:rsidRPr="00E56DC2">
        <w:rPr>
          <w:rFonts w:ascii="Arial" w:hAnsi="Arial" w:cs="Arial"/>
          <w:lang w:val="sr-Latn-CS"/>
        </w:rPr>
        <w:t xml:space="preserve"> (ukupno za </w:t>
      </w:r>
      <w:r w:rsidR="000F2129">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rsidR="00313B20" w:rsidRPr="00E56DC2" w:rsidRDefault="00313B20" w:rsidP="00474665">
      <w:pPr>
        <w:spacing w:after="0" w:line="240" w:lineRule="auto"/>
        <w:jc w:val="both"/>
        <w:rPr>
          <w:rFonts w:ascii="Arial" w:hAnsi="Arial" w:cs="Arial"/>
          <w:b/>
          <w:lang w:val="sr-Latn-CS"/>
        </w:rPr>
      </w:pPr>
      <w:r w:rsidRPr="00E56DC2">
        <w:rPr>
          <w:rFonts w:ascii="Arial" w:hAnsi="Arial" w:cs="Arial"/>
          <w:b/>
          <w:lang w:val="sr-Latn-CS"/>
        </w:rPr>
        <w:t xml:space="preserve">MDN = </w:t>
      </w:r>
      <w:r w:rsidR="005E6E2A">
        <w:rPr>
          <w:rFonts w:ascii="Arial" w:hAnsi="Arial" w:cs="Arial"/>
          <w:b/>
          <w:lang w:val="sr-Latn-CS"/>
        </w:rPr>
        <w:t>1.327</w:t>
      </w:r>
      <w:r w:rsidR="005E6E2A" w:rsidRPr="00E56DC2">
        <w:rPr>
          <w:rFonts w:ascii="Arial" w:hAnsi="Arial" w:cs="Arial"/>
          <w:b/>
          <w:lang w:val="sr-Latn-CS"/>
        </w:rPr>
        <w:t>.</w:t>
      </w:r>
      <w:r w:rsidR="005E6E2A">
        <w:rPr>
          <w:rFonts w:ascii="Arial" w:hAnsi="Arial" w:cs="Arial"/>
          <w:b/>
          <w:lang w:val="sr-Latn-CS"/>
        </w:rPr>
        <w:t>500</w:t>
      </w:r>
      <w:r w:rsidRPr="00E56DC2">
        <w:rPr>
          <w:rFonts w:ascii="Arial" w:hAnsi="Arial" w:cs="Arial"/>
          <w:b/>
          <w:lang w:val="sr-Latn-CS"/>
        </w:rPr>
        <w:t xml:space="preserve"> € x 0,07= </w:t>
      </w:r>
      <w:r w:rsidR="005E6E2A">
        <w:rPr>
          <w:rFonts w:ascii="Arial" w:hAnsi="Arial" w:cs="Arial"/>
          <w:b/>
          <w:lang w:val="sr-Latn-CS"/>
        </w:rPr>
        <w:t>92.925</w:t>
      </w:r>
      <w:r w:rsidRPr="00E56DC2">
        <w:rPr>
          <w:rFonts w:ascii="Arial" w:hAnsi="Arial" w:cs="Arial"/>
          <w:b/>
          <w:lang w:val="sr-Latn-CS"/>
        </w:rPr>
        <w:t xml:space="preserve"> €/godišnje</w:t>
      </w:r>
    </w:p>
    <w:p w:rsidR="00313B20" w:rsidRPr="00E56DC2" w:rsidRDefault="00313B20" w:rsidP="00474665">
      <w:pPr>
        <w:spacing w:after="0" w:line="240" w:lineRule="auto"/>
        <w:jc w:val="both"/>
        <w:rPr>
          <w:rFonts w:ascii="Arial" w:hAnsi="Arial" w:cs="Arial"/>
          <w:lang w:val="sr-Latn-CS"/>
        </w:rPr>
      </w:pPr>
    </w:p>
    <w:p w:rsidR="00313B20" w:rsidRPr="00E56DC2" w:rsidRDefault="00313B20" w:rsidP="00474665">
      <w:pPr>
        <w:spacing w:after="0" w:line="240" w:lineRule="auto"/>
        <w:jc w:val="both"/>
        <w:rPr>
          <w:rFonts w:ascii="Arial" w:hAnsi="Arial" w:cs="Arial"/>
          <w:lang w:val="sr-Latn-CS"/>
        </w:rPr>
      </w:pPr>
      <w:r w:rsidRPr="00E56DC2">
        <w:rPr>
          <w:rFonts w:ascii="Arial" w:hAnsi="Arial" w:cs="Arial"/>
          <w:lang w:val="sr-Latn-CS"/>
        </w:rPr>
        <w:t>Koncesiona naknada (čl. 19 Uredbe) za eksploataciju sastoji se iz stalnog (SDN) (nepromjenjivog) i promjenjivog (PDN) dijela naknade.</w:t>
      </w:r>
    </w:p>
    <w:p w:rsidR="00313B20" w:rsidRPr="00E56DC2" w:rsidRDefault="00313B20" w:rsidP="00474665">
      <w:pPr>
        <w:spacing w:after="0" w:line="240" w:lineRule="auto"/>
        <w:jc w:val="both"/>
        <w:rPr>
          <w:rFonts w:ascii="Arial" w:hAnsi="Arial" w:cs="Arial"/>
          <w:lang w:val="sr-Latn-CS"/>
        </w:rPr>
      </w:pPr>
      <w:r w:rsidRPr="00E56DC2">
        <w:rPr>
          <w:rFonts w:ascii="Arial" w:hAnsi="Arial" w:cs="Arial"/>
          <w:lang w:val="sr-Latn-CS"/>
        </w:rPr>
        <w:t>Obračunata minimalna koncesiona naknada predstavlja minimalni iznos stalnog (nepromjenjivog) dijela koncesione naknade:</w:t>
      </w:r>
    </w:p>
    <w:p w:rsidR="00313B20" w:rsidRPr="00E56DC2" w:rsidRDefault="00313B20" w:rsidP="00474665">
      <w:pPr>
        <w:spacing w:after="0" w:line="240" w:lineRule="auto"/>
        <w:jc w:val="both"/>
        <w:rPr>
          <w:rFonts w:ascii="Arial" w:hAnsi="Arial" w:cs="Arial"/>
          <w:lang w:val="sr-Latn-CS"/>
        </w:rPr>
      </w:pPr>
    </w:p>
    <w:p w:rsidR="00313B20" w:rsidRPr="00E56DC2" w:rsidRDefault="00313B20" w:rsidP="00474665">
      <w:pPr>
        <w:spacing w:after="0" w:line="240" w:lineRule="auto"/>
        <w:jc w:val="both"/>
        <w:rPr>
          <w:rFonts w:ascii="Arial" w:hAnsi="Arial" w:cs="Arial"/>
          <w:b/>
          <w:lang w:val="sr-Latn-CS"/>
        </w:rPr>
      </w:pPr>
      <w:r w:rsidRPr="00E56DC2">
        <w:rPr>
          <w:rFonts w:ascii="Arial" w:hAnsi="Arial" w:cs="Arial"/>
          <w:lang w:val="sr-Latn-CS"/>
        </w:rPr>
        <w:t xml:space="preserve">- </w:t>
      </w:r>
      <w:r w:rsidRPr="00E56DC2">
        <w:rPr>
          <w:rFonts w:ascii="Arial" w:hAnsi="Arial" w:cs="Arial"/>
          <w:b/>
          <w:lang w:val="sr-Latn-CS"/>
        </w:rPr>
        <w:t xml:space="preserve">Za period od </w:t>
      </w:r>
      <w:r w:rsidR="00C963B2" w:rsidRPr="00C83955">
        <w:rPr>
          <w:rFonts w:ascii="Arial" w:eastAsia="Times New Roman" w:hAnsi="Arial" w:cs="Arial"/>
          <w:b/>
          <w:lang w:val="sr-Latn-CS"/>
        </w:rPr>
        <w:t>2</w:t>
      </w:r>
      <w:r w:rsidRPr="00C83955">
        <w:rPr>
          <w:rFonts w:ascii="Arial" w:eastAsia="Times New Roman" w:hAnsi="Arial" w:cs="Arial"/>
          <w:b/>
          <w:lang w:val="sr-Latn-CS"/>
        </w:rPr>
        <w:t>8 godina</w:t>
      </w:r>
      <w:r w:rsidRPr="00E56DC2">
        <w:rPr>
          <w:rFonts w:ascii="Arial" w:eastAsia="Times New Roman" w:hAnsi="Arial" w:cs="Arial"/>
          <w:lang w:val="sr-Latn-CS"/>
        </w:rPr>
        <w:t xml:space="preserve"> </w:t>
      </w:r>
      <w:r w:rsidRPr="00E56DC2">
        <w:rPr>
          <w:rFonts w:ascii="Arial" w:hAnsi="Arial" w:cs="Arial"/>
          <w:b/>
          <w:lang w:val="sr-Latn-CS"/>
        </w:rPr>
        <w:t xml:space="preserve">SDN = </w:t>
      </w:r>
      <w:r w:rsidR="005E6E2A">
        <w:rPr>
          <w:rFonts w:ascii="Arial" w:hAnsi="Arial" w:cs="Arial"/>
          <w:b/>
          <w:lang w:val="sr-Latn-CS"/>
        </w:rPr>
        <w:t>2.601.900</w:t>
      </w:r>
      <w:r w:rsidR="000F2129" w:rsidRPr="00E56DC2">
        <w:rPr>
          <w:rFonts w:ascii="Arial" w:hAnsi="Arial" w:cs="Arial"/>
          <w:b/>
          <w:lang w:val="sr-Latn-CS"/>
        </w:rPr>
        <w:t xml:space="preserve"> </w:t>
      </w:r>
      <w:r w:rsidRPr="00E56DC2">
        <w:rPr>
          <w:rFonts w:ascii="Arial" w:hAnsi="Arial" w:cs="Arial"/>
          <w:b/>
          <w:lang w:val="sr-Latn-CS"/>
        </w:rPr>
        <w:t>€</w:t>
      </w:r>
    </w:p>
    <w:p w:rsidR="00313B20" w:rsidRPr="00E56DC2" w:rsidRDefault="00313B20" w:rsidP="00474665">
      <w:pPr>
        <w:spacing w:after="0" w:line="240" w:lineRule="auto"/>
        <w:jc w:val="both"/>
        <w:rPr>
          <w:rFonts w:ascii="Arial" w:hAnsi="Arial" w:cs="Arial"/>
          <w:b/>
          <w:lang w:val="sr-Latn-CS"/>
        </w:rPr>
      </w:pPr>
      <w:r w:rsidRPr="00E56DC2">
        <w:rPr>
          <w:rFonts w:ascii="Arial" w:hAnsi="Arial" w:cs="Arial"/>
          <w:b/>
          <w:lang w:val="sr-Latn-CS"/>
        </w:rPr>
        <w:t xml:space="preserve">- SDN (godišnje) = </w:t>
      </w:r>
      <w:r w:rsidR="005E6E2A">
        <w:rPr>
          <w:rFonts w:ascii="Arial" w:hAnsi="Arial" w:cs="Arial"/>
          <w:b/>
          <w:lang w:val="sr-Latn-CS"/>
        </w:rPr>
        <w:t>92.925</w:t>
      </w:r>
      <w:r w:rsidRPr="00E56DC2">
        <w:rPr>
          <w:rFonts w:ascii="Arial" w:hAnsi="Arial" w:cs="Arial"/>
          <w:b/>
          <w:lang w:val="sr-Latn-CS"/>
        </w:rPr>
        <w:t xml:space="preserve"> €</w:t>
      </w:r>
    </w:p>
    <w:p w:rsidR="00313B20" w:rsidRPr="00E56DC2" w:rsidRDefault="00313B20" w:rsidP="00474665">
      <w:pPr>
        <w:spacing w:after="0" w:line="240" w:lineRule="auto"/>
        <w:jc w:val="both"/>
        <w:rPr>
          <w:rFonts w:ascii="Arial" w:hAnsi="Arial" w:cs="Arial"/>
          <w:b/>
          <w:lang w:val="sr-Latn-CS"/>
        </w:rPr>
      </w:pPr>
    </w:p>
    <w:p w:rsidR="00313B20" w:rsidRPr="00E56DC2" w:rsidRDefault="00313B20" w:rsidP="00474665">
      <w:pPr>
        <w:spacing w:after="0" w:line="240" w:lineRule="auto"/>
        <w:jc w:val="both"/>
        <w:rPr>
          <w:rFonts w:ascii="Arial" w:hAnsi="Arial" w:cs="Arial"/>
          <w:lang w:val="sr-Latn-CS"/>
        </w:rPr>
      </w:pPr>
      <w:r w:rsidRPr="00E56DC2">
        <w:rPr>
          <w:rFonts w:ascii="Arial" w:hAnsi="Arial" w:cs="Arial"/>
          <w:lang w:val="sr-Latn-CS"/>
        </w:rPr>
        <w:t>Stalni dio koncesione naknade koji se utvrđuje Ugovorom o koncesiji, i može, u zavisnosti od ponuda, biti veći od obračunatog minimalnog iznosa.</w:t>
      </w:r>
    </w:p>
    <w:p w:rsidR="00313B20" w:rsidRPr="00E56DC2" w:rsidRDefault="00313B20" w:rsidP="00474665">
      <w:pPr>
        <w:spacing w:after="0" w:line="240" w:lineRule="auto"/>
        <w:jc w:val="both"/>
        <w:rPr>
          <w:rFonts w:ascii="Arial" w:hAnsi="Arial" w:cs="Arial"/>
          <w:lang w:val="sr-Latn-CS"/>
        </w:rPr>
      </w:pPr>
    </w:p>
    <w:p w:rsidR="00313B20" w:rsidRPr="00E56DC2" w:rsidRDefault="00313B20" w:rsidP="00474665">
      <w:pPr>
        <w:spacing w:after="0" w:line="240" w:lineRule="auto"/>
        <w:jc w:val="both"/>
        <w:rPr>
          <w:rFonts w:ascii="Arial" w:hAnsi="Arial" w:cs="Arial"/>
          <w:lang w:val="sr-Latn-CS"/>
        </w:rPr>
      </w:pPr>
      <w:r w:rsidRPr="00E56DC2">
        <w:rPr>
          <w:rFonts w:ascii="Arial" w:hAnsi="Arial" w:cs="Arial"/>
          <w:lang w:val="sr-Latn-CS"/>
        </w:rPr>
        <w:t xml:space="preserve">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w:t>
      </w:r>
    </w:p>
    <w:p w:rsidR="00313B20" w:rsidRPr="00E56DC2" w:rsidRDefault="00313B20" w:rsidP="00474665">
      <w:pPr>
        <w:spacing w:after="0" w:line="240" w:lineRule="auto"/>
        <w:jc w:val="both"/>
        <w:rPr>
          <w:rFonts w:ascii="Arial" w:hAnsi="Arial" w:cs="Arial"/>
          <w:lang w:val="sr-Latn-CS"/>
        </w:rPr>
      </w:pPr>
    </w:p>
    <w:p w:rsidR="00313B20" w:rsidRPr="00E56DC2" w:rsidRDefault="00313B20" w:rsidP="00474665">
      <w:pPr>
        <w:spacing w:after="0" w:line="240" w:lineRule="auto"/>
        <w:jc w:val="both"/>
        <w:rPr>
          <w:rFonts w:ascii="Arial" w:hAnsi="Arial" w:cs="Arial"/>
          <w:lang w:val="sr-Latn-CS"/>
        </w:rPr>
      </w:pPr>
      <w:r w:rsidRPr="00E56DC2">
        <w:rPr>
          <w:rFonts w:ascii="Arial" w:hAnsi="Arial" w:cs="Arial"/>
          <w:lang w:val="sr-Latn-CS"/>
        </w:rPr>
        <w:t>Ugovoreni godišnji iznos SDN Koncesionar plaća tokom konesionog perioda u jednakim polugodišnjim ratama do kraja juna, odnosno, decembra tekuće godine.</w:t>
      </w:r>
    </w:p>
    <w:p w:rsidR="00744584" w:rsidRPr="00E56DC2" w:rsidRDefault="00744584" w:rsidP="00474665">
      <w:pPr>
        <w:spacing w:after="0" w:line="240" w:lineRule="auto"/>
        <w:jc w:val="both"/>
        <w:rPr>
          <w:rFonts w:ascii="Arial" w:hAnsi="Arial" w:cs="Arial"/>
          <w:b/>
          <w:lang w:val="sr-Latn-CS"/>
        </w:rPr>
      </w:pPr>
    </w:p>
    <w:p w:rsidR="00744584" w:rsidRPr="00E56DC2" w:rsidRDefault="001E4D4F" w:rsidP="00474665">
      <w:pPr>
        <w:pStyle w:val="Heading2"/>
      </w:pPr>
      <w:bookmarkStart w:id="31" w:name="_Toc402262960"/>
      <w:r w:rsidRPr="00E56DC2">
        <w:t xml:space="preserve">8.3 </w:t>
      </w:r>
      <w:r w:rsidR="00744584" w:rsidRPr="00E56DC2">
        <w:t>Promjenjivi dio koncesione naknade (PDN)</w:t>
      </w:r>
      <w:bookmarkEnd w:id="31"/>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Promjenjivi dio naknade obračunava se godišnje po obrascu:</w:t>
      </w:r>
    </w:p>
    <w:p w:rsidR="00744584" w:rsidRPr="00E56DC2" w:rsidRDefault="00744584" w:rsidP="00474665">
      <w:pPr>
        <w:spacing w:after="0" w:line="240" w:lineRule="auto"/>
        <w:jc w:val="both"/>
        <w:rPr>
          <w:rFonts w:ascii="Arial" w:hAnsi="Arial" w:cs="Arial"/>
          <w:b/>
          <w:lang w:val="sr-Latn-CS"/>
        </w:rPr>
      </w:pPr>
    </w:p>
    <w:p w:rsidR="00744584" w:rsidRPr="00E56DC2" w:rsidRDefault="00744584" w:rsidP="00474665">
      <w:pPr>
        <w:spacing w:after="0" w:line="240" w:lineRule="auto"/>
        <w:jc w:val="both"/>
        <w:rPr>
          <w:rFonts w:ascii="Arial" w:hAnsi="Arial" w:cs="Arial"/>
          <w:b/>
          <w:lang w:val="sr-Latn-CS"/>
        </w:rPr>
      </w:pPr>
      <w:r w:rsidRPr="00E56DC2">
        <w:rPr>
          <w:rFonts w:ascii="Arial" w:hAnsi="Arial" w:cs="Arial"/>
          <w:b/>
          <w:lang w:val="sr-Latn-CS"/>
        </w:rPr>
        <w:t>PDN=VPx(</w:t>
      </w:r>
      <w:r w:rsidR="00435E93" w:rsidRPr="00E56DC2">
        <w:rPr>
          <w:rFonts w:ascii="Arial" w:hAnsi="Arial" w:cs="Arial"/>
          <w:b/>
          <w:lang w:val="sr-Latn-CS"/>
        </w:rPr>
        <w:t>G+</w:t>
      </w:r>
      <w:r w:rsidRPr="00E56DC2">
        <w:rPr>
          <w:rFonts w:ascii="Arial" w:hAnsi="Arial" w:cs="Arial"/>
          <w:b/>
          <w:lang w:val="sr-Latn-CS"/>
        </w:rPr>
        <w:t>K) &gt; SDN (godišnjeg iznosa)</w:t>
      </w:r>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gdje su:</w:t>
      </w: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VP - godišnja vrijednost proizvodnje obračunata na osnovu ostvarene godišnje proizvodnje mineralne sirovine i prosječne godišnje prodajne cijene priozvoda</w:t>
      </w: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 xml:space="preserve">G - ugovoreni procentualni iznos za pripadnost grupi </w:t>
      </w:r>
      <w:r w:rsidR="00C85E67">
        <w:rPr>
          <w:rFonts w:ascii="Arial" w:hAnsi="Arial" w:cs="Arial"/>
          <w:lang w:val="sr-Latn-CS"/>
        </w:rPr>
        <w:t>pojave</w:t>
      </w:r>
      <w:r w:rsidRPr="00E56DC2">
        <w:rPr>
          <w:rFonts w:ascii="Arial" w:hAnsi="Arial" w:cs="Arial"/>
          <w:lang w:val="sr-Latn-CS"/>
        </w:rPr>
        <w:t xml:space="preserve"> (</w:t>
      </w:r>
      <w:r w:rsidR="00B33171" w:rsidRPr="00E56DC2">
        <w:rPr>
          <w:rFonts w:ascii="Arial" w:hAnsi="Arial" w:cs="Arial"/>
          <w:lang w:val="sr-Latn-CS"/>
        </w:rPr>
        <w:t>ne</w:t>
      </w:r>
      <w:r w:rsidRPr="00E56DC2">
        <w:rPr>
          <w:rFonts w:ascii="Arial" w:hAnsi="Arial" w:cs="Arial"/>
          <w:lang w:val="sr-Latn-CS"/>
        </w:rPr>
        <w:t xml:space="preserve"> manji od 7 %)</w:t>
      </w: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K - vrijednost korektivn</w:t>
      </w:r>
      <w:r w:rsidR="008C574F" w:rsidRPr="00E56DC2">
        <w:rPr>
          <w:rFonts w:ascii="Arial" w:hAnsi="Arial" w:cs="Arial"/>
          <w:lang w:val="sr-Latn-CS"/>
        </w:rPr>
        <w:t>og</w:t>
      </w:r>
      <w:r w:rsidRPr="00E56DC2">
        <w:rPr>
          <w:rFonts w:ascii="Arial" w:hAnsi="Arial" w:cs="Arial"/>
          <w:lang w:val="sr-Latn-CS"/>
        </w:rPr>
        <w:t xml:space="preserve"> faktora</w:t>
      </w:r>
      <w:r w:rsidR="008C574F" w:rsidRPr="00E56DC2">
        <w:rPr>
          <w:rFonts w:ascii="Arial" w:hAnsi="Arial" w:cs="Arial"/>
          <w:lang w:val="sr-Latn-CS"/>
        </w:rPr>
        <w:t xml:space="preserve"> (po osnovu ostvarene proizvodnje, obraču</w:t>
      </w:r>
      <w:r w:rsidR="00484F44" w:rsidRPr="00E56DC2">
        <w:rPr>
          <w:rFonts w:ascii="Arial" w:hAnsi="Arial" w:cs="Arial"/>
          <w:lang w:val="sr-Latn-CS"/>
        </w:rPr>
        <w:t>nati iznos se uvećava od 0 do 3</w:t>
      </w:r>
      <w:r w:rsidR="008C574F" w:rsidRPr="00E56DC2">
        <w:rPr>
          <w:rFonts w:ascii="Arial" w:hAnsi="Arial" w:cs="Arial"/>
          <w:lang w:val="sr-Latn-CS"/>
        </w:rPr>
        <w:t>%, čl. 21 Uredbe).</w:t>
      </w:r>
    </w:p>
    <w:p w:rsidR="008C574F" w:rsidRPr="00E56DC2" w:rsidRDefault="008C574F" w:rsidP="00474665">
      <w:pPr>
        <w:spacing w:after="0" w:line="240" w:lineRule="auto"/>
        <w:jc w:val="both"/>
        <w:rPr>
          <w:rFonts w:ascii="Arial" w:hAnsi="Arial" w:cs="Arial"/>
          <w:lang w:val="sr-Latn-CS"/>
        </w:rPr>
      </w:pPr>
    </w:p>
    <w:p w:rsidR="00744584" w:rsidRPr="00E56DC2" w:rsidRDefault="00A10F5E" w:rsidP="00474665">
      <w:pPr>
        <w:spacing w:after="0" w:line="240" w:lineRule="auto"/>
        <w:jc w:val="both"/>
        <w:rPr>
          <w:rFonts w:ascii="Arial" w:hAnsi="Arial" w:cs="Arial"/>
          <w:lang w:val="sr-Latn-CS"/>
        </w:rPr>
      </w:pPr>
      <w:r w:rsidRPr="00E56DC2">
        <w:rPr>
          <w:rFonts w:ascii="Arial" w:hAnsi="Arial" w:cs="Arial"/>
          <w:lang w:val="sr-Latn-CS"/>
        </w:rPr>
        <w:t>Promjenjivi dio naknade</w:t>
      </w:r>
      <w:r w:rsidR="00744584" w:rsidRPr="00E56DC2">
        <w:rPr>
          <w:rFonts w:ascii="Arial" w:hAnsi="Arial" w:cs="Arial"/>
          <w:lang w:val="sr-Latn-CS"/>
        </w:rPr>
        <w:t xml:space="preserve"> obra</w:t>
      </w:r>
      <w:r w:rsidR="00F64B62" w:rsidRPr="00E56DC2">
        <w:rPr>
          <w:rFonts w:ascii="Arial" w:hAnsi="Arial" w:cs="Arial"/>
          <w:lang w:val="sr-Latn-CS"/>
        </w:rPr>
        <w:t xml:space="preserve">čunava se </w:t>
      </w:r>
      <w:r w:rsidRPr="00E56DC2">
        <w:rPr>
          <w:rFonts w:ascii="Arial" w:hAnsi="Arial" w:cs="Arial"/>
          <w:lang w:val="sr-Latn-CS"/>
        </w:rPr>
        <w:t xml:space="preserve">u prvoj polovini tekuće, za pethodnu godinu. </w:t>
      </w:r>
      <w:r w:rsidR="00744584" w:rsidRPr="00E56DC2">
        <w:rPr>
          <w:rFonts w:ascii="Arial" w:hAnsi="Arial" w:cs="Arial"/>
          <w:lang w:val="sr-Latn-CS"/>
        </w:rPr>
        <w:t xml:space="preserve">Uplata se vrši jedanput godišnje na osnovu Rješenja nadležnog </w:t>
      </w:r>
      <w:r w:rsidR="00106295" w:rsidRPr="00E56DC2">
        <w:rPr>
          <w:rFonts w:ascii="Arial" w:hAnsi="Arial" w:cs="Arial"/>
          <w:lang w:val="sr-Latn-CS"/>
        </w:rPr>
        <w:t>organa</w:t>
      </w:r>
      <w:r w:rsidR="00744584" w:rsidRPr="00E56DC2">
        <w:rPr>
          <w:rFonts w:ascii="Arial" w:hAnsi="Arial" w:cs="Arial"/>
          <w:lang w:val="sr-Latn-CS"/>
        </w:rPr>
        <w:t>.</w:t>
      </w:r>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Obračun PDN se vrši na osnovu sljedeće dokumentacije:</w:t>
      </w:r>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godišnjeg tehničkog izvještaja;</w:t>
      </w:r>
    </w:p>
    <w:p w:rsidR="00474665" w:rsidRDefault="00744584" w:rsidP="00474665">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 xml:space="preserve">izvještaja o radu i ostvarenom prihodu po osnovu ostvarene proizvodnje mineralne </w:t>
      </w:r>
    </w:p>
    <w:p w:rsidR="00744584" w:rsidRPr="00E56DC2" w:rsidRDefault="00474665" w:rsidP="00474665">
      <w:pPr>
        <w:spacing w:after="0" w:line="240" w:lineRule="auto"/>
        <w:jc w:val="both"/>
        <w:rPr>
          <w:rFonts w:ascii="Arial" w:hAnsi="Arial" w:cs="Arial"/>
          <w:lang w:val="sr-Latn-CS"/>
        </w:rPr>
      </w:pPr>
      <w:r>
        <w:rPr>
          <w:rFonts w:ascii="Arial" w:hAnsi="Arial" w:cs="Arial"/>
          <w:lang w:val="sr-Latn-CS"/>
        </w:rPr>
        <w:t xml:space="preserve">      </w:t>
      </w:r>
      <w:r w:rsidR="00744584" w:rsidRPr="00E56DC2">
        <w:rPr>
          <w:rFonts w:ascii="Arial" w:hAnsi="Arial" w:cs="Arial"/>
          <w:lang w:val="sr-Latn-CS"/>
        </w:rPr>
        <w:t>sirovine; i</w:t>
      </w:r>
    </w:p>
    <w:p w:rsidR="00474665" w:rsidRDefault="00744584" w:rsidP="00474665">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 xml:space="preserve">dokaza o količinama i prosječno ostvarenim prodajnim cijenama jedinice proizvoda na </w:t>
      </w:r>
    </w:p>
    <w:p w:rsidR="00744584" w:rsidRPr="004F539B" w:rsidRDefault="00474665" w:rsidP="00474665">
      <w:pPr>
        <w:spacing w:after="0" w:line="240" w:lineRule="auto"/>
        <w:jc w:val="both"/>
        <w:rPr>
          <w:rFonts w:ascii="Arial" w:hAnsi="Arial" w:cs="Arial"/>
          <w:lang w:val="sr-Latn-CS"/>
        </w:rPr>
      </w:pPr>
      <w:r>
        <w:rPr>
          <w:rFonts w:ascii="Arial" w:hAnsi="Arial" w:cs="Arial"/>
          <w:lang w:val="sr-Latn-CS"/>
        </w:rPr>
        <w:t xml:space="preserve">      </w:t>
      </w:r>
      <w:r w:rsidR="00744584" w:rsidRPr="00E56DC2">
        <w:rPr>
          <w:rFonts w:ascii="Arial" w:hAnsi="Arial" w:cs="Arial"/>
          <w:lang w:val="sr-Latn-CS"/>
        </w:rPr>
        <w:t xml:space="preserve">domaćem </w:t>
      </w:r>
      <w:r w:rsidR="00484F44" w:rsidRPr="004F539B">
        <w:rPr>
          <w:rFonts w:ascii="Arial" w:hAnsi="Arial" w:cs="Arial"/>
          <w:lang w:val="sr-Latn-CS"/>
        </w:rPr>
        <w:t xml:space="preserve"> </w:t>
      </w:r>
      <w:r w:rsidR="00744584" w:rsidRPr="004F539B">
        <w:rPr>
          <w:rFonts w:ascii="Arial" w:hAnsi="Arial" w:cs="Arial"/>
          <w:lang w:val="sr-Latn-CS"/>
        </w:rPr>
        <w:t>i stranom tržištu.</w:t>
      </w:r>
    </w:p>
    <w:p w:rsidR="00744584" w:rsidRPr="00E56DC2" w:rsidRDefault="00744584" w:rsidP="00474665">
      <w:pPr>
        <w:spacing w:after="0" w:line="240" w:lineRule="auto"/>
        <w:jc w:val="both"/>
        <w:rPr>
          <w:rFonts w:ascii="Arial" w:hAnsi="Arial" w:cs="Arial"/>
          <w:lang w:val="sr-Latn-CS"/>
        </w:rPr>
      </w:pPr>
    </w:p>
    <w:p w:rsidR="004102A3"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Dokumentaciju za obračun PDN podnosi koncesionar najkasnije do kraja marta tekuće, za prethodnu godinu.</w:t>
      </w:r>
    </w:p>
    <w:p w:rsidR="00FC3A83" w:rsidRDefault="004102A3" w:rsidP="00474665">
      <w:pPr>
        <w:spacing w:after="0" w:line="240" w:lineRule="auto"/>
        <w:jc w:val="both"/>
        <w:rPr>
          <w:rFonts w:ascii="Arial" w:hAnsi="Arial" w:cs="Arial"/>
          <w:lang w:val="sr-Latn-CS"/>
        </w:rPr>
      </w:pPr>
      <w:r w:rsidRPr="00E56DC2">
        <w:rPr>
          <w:rFonts w:ascii="Arial" w:hAnsi="Arial" w:cs="Arial"/>
          <w:lang w:val="sr-Latn-CS"/>
        </w:rPr>
        <w:t xml:space="preserve"> </w:t>
      </w:r>
    </w:p>
    <w:p w:rsidR="00474665" w:rsidRDefault="00474665" w:rsidP="00474665">
      <w:pPr>
        <w:spacing w:after="0" w:line="240" w:lineRule="auto"/>
        <w:jc w:val="both"/>
        <w:rPr>
          <w:rFonts w:ascii="Arial" w:hAnsi="Arial" w:cs="Arial"/>
          <w:lang w:val="sr-Latn-CS"/>
        </w:rPr>
      </w:pPr>
    </w:p>
    <w:p w:rsidR="00474665" w:rsidRDefault="00474665" w:rsidP="00474665">
      <w:pPr>
        <w:spacing w:after="0" w:line="240" w:lineRule="auto"/>
        <w:jc w:val="both"/>
        <w:rPr>
          <w:rFonts w:ascii="Arial" w:hAnsi="Arial" w:cs="Arial"/>
          <w:lang w:val="sr-Latn-CS"/>
        </w:rPr>
      </w:pPr>
    </w:p>
    <w:p w:rsidR="00474665" w:rsidRDefault="00474665" w:rsidP="00474665">
      <w:pPr>
        <w:spacing w:after="0" w:line="240" w:lineRule="auto"/>
        <w:jc w:val="both"/>
        <w:rPr>
          <w:rFonts w:ascii="Arial" w:hAnsi="Arial" w:cs="Arial"/>
          <w:lang w:val="sr-Latn-CS"/>
        </w:rPr>
      </w:pPr>
    </w:p>
    <w:p w:rsidR="00474665" w:rsidRPr="00E56DC2" w:rsidRDefault="00474665" w:rsidP="00474665">
      <w:pPr>
        <w:spacing w:after="0" w:line="240" w:lineRule="auto"/>
        <w:jc w:val="both"/>
        <w:rPr>
          <w:rFonts w:ascii="Arial" w:hAnsi="Arial" w:cs="Arial"/>
          <w:lang w:val="sr-Latn-CS"/>
        </w:rPr>
      </w:pPr>
    </w:p>
    <w:p w:rsidR="00744584" w:rsidRPr="00E56DC2" w:rsidRDefault="00592620" w:rsidP="00474665">
      <w:pPr>
        <w:pStyle w:val="Heading1"/>
        <w:numPr>
          <w:ilvl w:val="0"/>
          <w:numId w:val="29"/>
        </w:numPr>
        <w:ind w:left="450" w:hanging="450"/>
        <w:jc w:val="both"/>
        <w:rPr>
          <w:rFonts w:ascii="Arial" w:hAnsi="Arial" w:cs="Arial"/>
          <w:sz w:val="22"/>
          <w:szCs w:val="22"/>
        </w:rPr>
      </w:pPr>
      <w:bookmarkStart w:id="32" w:name="_Toc390549915"/>
      <w:bookmarkStart w:id="33" w:name="_Toc402262961"/>
      <w:r w:rsidRPr="00E56DC2">
        <w:rPr>
          <w:rFonts w:ascii="Arial" w:hAnsi="Arial" w:cs="Arial"/>
          <w:sz w:val="22"/>
          <w:szCs w:val="22"/>
        </w:rPr>
        <w:lastRenderedPageBreak/>
        <w:t>KRITERIJUMI ZA IZBOR NAJPOVOLJNIJE PONUDE</w:t>
      </w:r>
      <w:bookmarkEnd w:id="32"/>
      <w:bookmarkEnd w:id="33"/>
    </w:p>
    <w:p w:rsidR="00744584" w:rsidRPr="00E56DC2" w:rsidRDefault="00744584" w:rsidP="00474665">
      <w:pPr>
        <w:spacing w:after="0" w:line="240" w:lineRule="auto"/>
        <w:jc w:val="both"/>
        <w:rPr>
          <w:rFonts w:ascii="Arial" w:hAnsi="Arial" w:cs="Arial"/>
          <w:lang w:val="sr-Latn-CS"/>
        </w:rPr>
      </w:pPr>
    </w:p>
    <w:p w:rsidR="009E4344" w:rsidRPr="00E56DC2" w:rsidRDefault="009E4344" w:rsidP="00474665">
      <w:pPr>
        <w:spacing w:after="0" w:line="240" w:lineRule="auto"/>
        <w:jc w:val="both"/>
        <w:rPr>
          <w:rFonts w:ascii="Arial" w:hAnsi="Arial" w:cs="Arial"/>
          <w:noProof/>
        </w:rPr>
      </w:pPr>
      <w:bookmarkStart w:id="34" w:name="_Toc390549916"/>
      <w:bookmarkStart w:id="35" w:name="_Toc402262962"/>
      <w:r w:rsidRPr="00E56DC2">
        <w:rPr>
          <w:rFonts w:ascii="Arial" w:hAnsi="Arial" w:cs="Arial"/>
          <w:noProof/>
        </w:rPr>
        <w:t>Kriterijumi na osnovu kojih se vrši vrednovanje ponuda su sljedeći: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6983"/>
        <w:gridCol w:w="1604"/>
      </w:tblGrid>
      <w:tr w:rsidR="00E56DC2" w:rsidRPr="00E56DC2" w:rsidTr="003A0F99">
        <w:trPr>
          <w:trHeight w:val="285"/>
        </w:trPr>
        <w:tc>
          <w:tcPr>
            <w:tcW w:w="656" w:type="dxa"/>
            <w:shd w:val="clear" w:color="auto" w:fill="auto"/>
          </w:tcPr>
          <w:p w:rsidR="00AF62D9" w:rsidRPr="003A0F99" w:rsidRDefault="00AF62D9" w:rsidP="00474665">
            <w:pPr>
              <w:spacing w:after="0" w:line="240" w:lineRule="auto"/>
              <w:jc w:val="center"/>
              <w:rPr>
                <w:rFonts w:ascii="Arial" w:eastAsia="Times New Roman" w:hAnsi="Arial" w:cs="Arial"/>
                <w:b/>
                <w:noProof/>
              </w:rPr>
            </w:pPr>
            <w:r w:rsidRPr="003A0F99">
              <w:rPr>
                <w:rFonts w:ascii="Arial" w:eastAsia="Times New Roman" w:hAnsi="Arial" w:cs="Arial"/>
                <w:b/>
                <w:noProof/>
              </w:rPr>
              <w:t>R.B.</w:t>
            </w:r>
          </w:p>
        </w:tc>
        <w:tc>
          <w:tcPr>
            <w:tcW w:w="7283" w:type="dxa"/>
            <w:shd w:val="clear" w:color="auto" w:fill="auto"/>
          </w:tcPr>
          <w:p w:rsidR="00AF62D9" w:rsidRPr="003A0F99" w:rsidRDefault="00AF62D9" w:rsidP="00474665">
            <w:pPr>
              <w:spacing w:after="0" w:line="240" w:lineRule="auto"/>
              <w:jc w:val="center"/>
              <w:rPr>
                <w:rFonts w:ascii="Arial" w:eastAsia="Times New Roman" w:hAnsi="Arial" w:cs="Arial"/>
                <w:b/>
                <w:noProof/>
                <w:lang w:val="pl-PL"/>
              </w:rPr>
            </w:pPr>
            <w:r w:rsidRPr="003A0F99">
              <w:rPr>
                <w:rFonts w:ascii="Arial" w:eastAsia="Times New Roman" w:hAnsi="Arial" w:cs="Arial"/>
                <w:b/>
                <w:noProof/>
                <w:lang w:val="pl-PL"/>
              </w:rPr>
              <w:t>K R I T E R I J U M I</w:t>
            </w:r>
          </w:p>
        </w:tc>
        <w:tc>
          <w:tcPr>
            <w:tcW w:w="1637" w:type="dxa"/>
            <w:shd w:val="clear" w:color="auto" w:fill="auto"/>
          </w:tcPr>
          <w:p w:rsidR="00AF62D9" w:rsidRPr="003A0F99" w:rsidRDefault="00AF62D9" w:rsidP="00474665">
            <w:pPr>
              <w:spacing w:after="0" w:line="240" w:lineRule="auto"/>
              <w:jc w:val="center"/>
              <w:rPr>
                <w:rFonts w:ascii="Arial" w:eastAsia="Times New Roman" w:hAnsi="Arial" w:cs="Arial"/>
                <w:b/>
                <w:noProof/>
              </w:rPr>
            </w:pPr>
            <w:r w:rsidRPr="003A0F99">
              <w:rPr>
                <w:rFonts w:ascii="Arial" w:eastAsia="Times New Roman" w:hAnsi="Arial" w:cs="Arial"/>
                <w:b/>
                <w:noProof/>
              </w:rPr>
              <w:t>Broj bodova</w:t>
            </w:r>
          </w:p>
        </w:tc>
      </w:tr>
      <w:tr w:rsidR="00E56DC2" w:rsidRPr="00E56DC2" w:rsidTr="003A0F99">
        <w:tc>
          <w:tcPr>
            <w:tcW w:w="656" w:type="dxa"/>
            <w:shd w:val="clear" w:color="auto" w:fill="auto"/>
          </w:tcPr>
          <w:p w:rsidR="00AF62D9" w:rsidRPr="003A0F99" w:rsidRDefault="00AF62D9" w:rsidP="00474665">
            <w:pPr>
              <w:spacing w:after="0" w:line="240" w:lineRule="auto"/>
              <w:jc w:val="center"/>
              <w:rPr>
                <w:rFonts w:ascii="Arial" w:eastAsia="Times New Roman" w:hAnsi="Arial" w:cs="Arial"/>
                <w:b/>
                <w:noProof/>
              </w:rPr>
            </w:pPr>
            <w:r w:rsidRPr="003A0F99">
              <w:rPr>
                <w:rFonts w:ascii="Arial" w:eastAsia="Times New Roman" w:hAnsi="Arial" w:cs="Arial"/>
                <w:b/>
                <w:noProof/>
              </w:rPr>
              <w:t>9.1</w:t>
            </w:r>
          </w:p>
        </w:tc>
        <w:tc>
          <w:tcPr>
            <w:tcW w:w="7283" w:type="dxa"/>
            <w:shd w:val="clear" w:color="auto" w:fill="auto"/>
          </w:tcPr>
          <w:p w:rsidR="00AF62D9" w:rsidRPr="003A0F99" w:rsidRDefault="00AF62D9" w:rsidP="00474665">
            <w:pPr>
              <w:spacing w:after="0" w:line="240" w:lineRule="auto"/>
              <w:jc w:val="center"/>
              <w:rPr>
                <w:rFonts w:ascii="Arial" w:eastAsia="Times New Roman" w:hAnsi="Arial" w:cs="Arial"/>
                <w:noProof/>
              </w:rPr>
            </w:pPr>
            <w:r w:rsidRPr="003A0F99">
              <w:rPr>
                <w:rFonts w:ascii="Arial" w:eastAsia="Times New Roman" w:hAnsi="Arial" w:cs="Arial"/>
                <w:noProof/>
              </w:rPr>
              <w:t>Ponuđeni procentualni iznos za obračun koncesione naknade</w:t>
            </w:r>
          </w:p>
        </w:tc>
        <w:tc>
          <w:tcPr>
            <w:tcW w:w="1637" w:type="dxa"/>
            <w:shd w:val="clear" w:color="auto" w:fill="auto"/>
          </w:tcPr>
          <w:p w:rsidR="00AF62D9" w:rsidRPr="003A0F99" w:rsidRDefault="00AF62D9" w:rsidP="00474665">
            <w:pPr>
              <w:spacing w:after="0" w:line="240" w:lineRule="auto"/>
              <w:jc w:val="center"/>
              <w:rPr>
                <w:rFonts w:ascii="Arial" w:eastAsia="Times New Roman" w:hAnsi="Arial" w:cs="Arial"/>
                <w:b/>
                <w:noProof/>
              </w:rPr>
            </w:pPr>
            <w:r w:rsidRPr="003A0F99">
              <w:rPr>
                <w:rFonts w:ascii="Arial" w:eastAsia="Times New Roman" w:hAnsi="Arial" w:cs="Arial"/>
                <w:b/>
                <w:noProof/>
              </w:rPr>
              <w:t>30</w:t>
            </w:r>
          </w:p>
        </w:tc>
      </w:tr>
      <w:tr w:rsidR="00E56DC2" w:rsidRPr="00E56DC2" w:rsidTr="003A0F99">
        <w:trPr>
          <w:trHeight w:val="285"/>
        </w:trPr>
        <w:tc>
          <w:tcPr>
            <w:tcW w:w="656" w:type="dxa"/>
            <w:shd w:val="clear" w:color="auto" w:fill="auto"/>
          </w:tcPr>
          <w:p w:rsidR="00AF62D9" w:rsidRPr="003A0F99" w:rsidRDefault="00AF62D9" w:rsidP="00474665">
            <w:pPr>
              <w:spacing w:after="0" w:line="240" w:lineRule="auto"/>
              <w:jc w:val="center"/>
              <w:rPr>
                <w:rFonts w:ascii="Arial" w:eastAsia="Times New Roman" w:hAnsi="Arial" w:cs="Arial"/>
                <w:b/>
                <w:noProof/>
              </w:rPr>
            </w:pPr>
            <w:r w:rsidRPr="003A0F99">
              <w:rPr>
                <w:rFonts w:ascii="Arial" w:eastAsia="Times New Roman" w:hAnsi="Arial" w:cs="Arial"/>
                <w:b/>
                <w:noProof/>
              </w:rPr>
              <w:t>9.2</w:t>
            </w:r>
          </w:p>
        </w:tc>
        <w:tc>
          <w:tcPr>
            <w:tcW w:w="7283" w:type="dxa"/>
            <w:shd w:val="clear" w:color="auto" w:fill="auto"/>
          </w:tcPr>
          <w:p w:rsidR="00AF62D9" w:rsidRPr="003A0F99" w:rsidRDefault="00AF62D9" w:rsidP="00474665">
            <w:pPr>
              <w:spacing w:after="0" w:line="240" w:lineRule="auto"/>
              <w:jc w:val="center"/>
              <w:rPr>
                <w:rFonts w:ascii="Arial" w:eastAsia="Times New Roman" w:hAnsi="Arial" w:cs="Arial"/>
                <w:noProof/>
              </w:rPr>
            </w:pPr>
            <w:r w:rsidRPr="003A0F99">
              <w:rPr>
                <w:rFonts w:ascii="Arial" w:eastAsia="Times New Roman" w:hAnsi="Arial" w:cs="Arial"/>
                <w:noProof/>
              </w:rPr>
              <w:t>Ponuđeni obim godišnje rudarske proizvodnje</w:t>
            </w:r>
          </w:p>
        </w:tc>
        <w:tc>
          <w:tcPr>
            <w:tcW w:w="1637" w:type="dxa"/>
            <w:shd w:val="clear" w:color="auto" w:fill="auto"/>
          </w:tcPr>
          <w:p w:rsidR="00AF62D9" w:rsidRPr="003A0F99" w:rsidRDefault="00AF62D9" w:rsidP="00474665">
            <w:pPr>
              <w:spacing w:after="0" w:line="240" w:lineRule="auto"/>
              <w:jc w:val="center"/>
              <w:rPr>
                <w:rFonts w:ascii="Arial" w:eastAsia="Times New Roman" w:hAnsi="Arial" w:cs="Arial"/>
                <w:b/>
                <w:noProof/>
              </w:rPr>
            </w:pPr>
            <w:r w:rsidRPr="003A0F99">
              <w:rPr>
                <w:rFonts w:ascii="Arial" w:eastAsia="Times New Roman" w:hAnsi="Arial" w:cs="Arial"/>
                <w:b/>
                <w:noProof/>
              </w:rPr>
              <w:t>30</w:t>
            </w:r>
          </w:p>
        </w:tc>
      </w:tr>
      <w:tr w:rsidR="00E56DC2" w:rsidRPr="00E56DC2" w:rsidTr="003A0F99">
        <w:trPr>
          <w:trHeight w:val="285"/>
        </w:trPr>
        <w:tc>
          <w:tcPr>
            <w:tcW w:w="656" w:type="dxa"/>
            <w:shd w:val="clear" w:color="auto" w:fill="auto"/>
          </w:tcPr>
          <w:p w:rsidR="00AF62D9" w:rsidRPr="003A0F99" w:rsidRDefault="00AF62D9" w:rsidP="00474665">
            <w:pPr>
              <w:spacing w:after="0" w:line="240" w:lineRule="auto"/>
              <w:jc w:val="center"/>
              <w:rPr>
                <w:rFonts w:ascii="Arial" w:eastAsia="Times New Roman" w:hAnsi="Arial" w:cs="Arial"/>
                <w:b/>
                <w:noProof/>
              </w:rPr>
            </w:pPr>
            <w:r w:rsidRPr="003A0F99">
              <w:rPr>
                <w:rFonts w:ascii="Arial" w:eastAsia="Times New Roman" w:hAnsi="Arial" w:cs="Arial"/>
                <w:b/>
                <w:noProof/>
              </w:rPr>
              <w:t>9.3</w:t>
            </w:r>
          </w:p>
        </w:tc>
        <w:tc>
          <w:tcPr>
            <w:tcW w:w="7283" w:type="dxa"/>
            <w:shd w:val="clear" w:color="auto" w:fill="auto"/>
          </w:tcPr>
          <w:p w:rsidR="00AF62D9" w:rsidRPr="003A0F99" w:rsidRDefault="00AF62D9" w:rsidP="00474665">
            <w:pPr>
              <w:spacing w:after="0" w:line="240" w:lineRule="auto"/>
              <w:jc w:val="center"/>
              <w:rPr>
                <w:rFonts w:ascii="Arial" w:eastAsia="Times New Roman" w:hAnsi="Arial" w:cs="Arial"/>
                <w:noProof/>
              </w:rPr>
            </w:pPr>
            <w:r w:rsidRPr="003A0F99">
              <w:rPr>
                <w:rFonts w:ascii="Arial" w:eastAsia="Times New Roman" w:hAnsi="Arial" w:cs="Arial"/>
                <w:noProof/>
              </w:rPr>
              <w:t>Reference ponuđača</w:t>
            </w:r>
          </w:p>
        </w:tc>
        <w:tc>
          <w:tcPr>
            <w:tcW w:w="1637" w:type="dxa"/>
            <w:shd w:val="clear" w:color="auto" w:fill="auto"/>
          </w:tcPr>
          <w:p w:rsidR="00AF62D9" w:rsidRPr="003A0F99" w:rsidRDefault="00AF62D9" w:rsidP="00474665">
            <w:pPr>
              <w:spacing w:after="0" w:line="240" w:lineRule="auto"/>
              <w:jc w:val="center"/>
              <w:rPr>
                <w:rFonts w:ascii="Arial" w:eastAsia="Times New Roman" w:hAnsi="Arial" w:cs="Arial"/>
                <w:b/>
                <w:noProof/>
              </w:rPr>
            </w:pPr>
            <w:r w:rsidRPr="003A0F99">
              <w:rPr>
                <w:rFonts w:ascii="Arial" w:eastAsia="Times New Roman" w:hAnsi="Arial" w:cs="Arial"/>
                <w:b/>
                <w:noProof/>
              </w:rPr>
              <w:t>15</w:t>
            </w:r>
          </w:p>
        </w:tc>
      </w:tr>
      <w:tr w:rsidR="00E56DC2" w:rsidRPr="00E56DC2" w:rsidTr="003A0F99">
        <w:trPr>
          <w:trHeight w:val="285"/>
        </w:trPr>
        <w:tc>
          <w:tcPr>
            <w:tcW w:w="656" w:type="dxa"/>
            <w:shd w:val="clear" w:color="auto" w:fill="auto"/>
          </w:tcPr>
          <w:p w:rsidR="00AF62D9" w:rsidRPr="003A0F99" w:rsidRDefault="00AF62D9" w:rsidP="00474665">
            <w:pPr>
              <w:spacing w:after="0" w:line="240" w:lineRule="auto"/>
              <w:jc w:val="center"/>
              <w:rPr>
                <w:rFonts w:ascii="Arial" w:eastAsia="Times New Roman" w:hAnsi="Arial" w:cs="Arial"/>
                <w:b/>
                <w:noProof/>
              </w:rPr>
            </w:pPr>
            <w:r w:rsidRPr="003A0F99">
              <w:rPr>
                <w:rFonts w:ascii="Arial" w:eastAsia="Times New Roman" w:hAnsi="Arial" w:cs="Arial"/>
                <w:b/>
                <w:noProof/>
              </w:rPr>
              <w:t>9.4</w:t>
            </w:r>
          </w:p>
        </w:tc>
        <w:tc>
          <w:tcPr>
            <w:tcW w:w="7283" w:type="dxa"/>
            <w:shd w:val="clear" w:color="auto" w:fill="auto"/>
          </w:tcPr>
          <w:p w:rsidR="00AF62D9" w:rsidRPr="003A0F99" w:rsidRDefault="00AF62D9" w:rsidP="00474665">
            <w:pPr>
              <w:spacing w:after="0" w:line="240" w:lineRule="auto"/>
              <w:jc w:val="center"/>
              <w:rPr>
                <w:rFonts w:ascii="Arial" w:eastAsia="Times New Roman" w:hAnsi="Arial" w:cs="Arial"/>
                <w:noProof/>
              </w:rPr>
            </w:pPr>
            <w:r w:rsidRPr="003A0F99">
              <w:rPr>
                <w:rFonts w:ascii="Arial" w:eastAsia="Times New Roman" w:hAnsi="Arial" w:cs="Arial"/>
                <w:kern w:val="0"/>
              </w:rPr>
              <w:t>Finansijski aspekt-prosječni bruto prihod u posljednje tri godine</w:t>
            </w:r>
          </w:p>
        </w:tc>
        <w:tc>
          <w:tcPr>
            <w:tcW w:w="1637" w:type="dxa"/>
            <w:shd w:val="clear" w:color="auto" w:fill="auto"/>
          </w:tcPr>
          <w:p w:rsidR="00AF62D9" w:rsidRPr="003A0F99" w:rsidRDefault="00AF62D9" w:rsidP="00474665">
            <w:pPr>
              <w:spacing w:after="0" w:line="240" w:lineRule="auto"/>
              <w:jc w:val="center"/>
              <w:rPr>
                <w:rFonts w:ascii="Arial" w:eastAsia="Times New Roman" w:hAnsi="Arial" w:cs="Arial"/>
                <w:b/>
                <w:noProof/>
              </w:rPr>
            </w:pPr>
            <w:r w:rsidRPr="003A0F99">
              <w:rPr>
                <w:rFonts w:ascii="Arial" w:eastAsia="Times New Roman" w:hAnsi="Arial" w:cs="Arial"/>
                <w:b/>
                <w:noProof/>
              </w:rPr>
              <w:t>10</w:t>
            </w:r>
          </w:p>
        </w:tc>
      </w:tr>
      <w:tr w:rsidR="00E56DC2" w:rsidRPr="00E56DC2" w:rsidTr="003A0F99">
        <w:trPr>
          <w:trHeight w:val="285"/>
        </w:trPr>
        <w:tc>
          <w:tcPr>
            <w:tcW w:w="656" w:type="dxa"/>
            <w:shd w:val="clear" w:color="auto" w:fill="auto"/>
          </w:tcPr>
          <w:p w:rsidR="00AF62D9" w:rsidRPr="003A0F99" w:rsidRDefault="00AF62D9" w:rsidP="00474665">
            <w:pPr>
              <w:spacing w:after="0" w:line="240" w:lineRule="auto"/>
              <w:jc w:val="center"/>
              <w:rPr>
                <w:rFonts w:ascii="Arial" w:eastAsia="Times New Roman" w:hAnsi="Arial" w:cs="Arial"/>
                <w:b/>
                <w:noProof/>
              </w:rPr>
            </w:pPr>
            <w:r w:rsidRPr="003A0F99">
              <w:rPr>
                <w:rFonts w:ascii="Arial" w:eastAsia="Times New Roman" w:hAnsi="Arial" w:cs="Arial"/>
                <w:b/>
                <w:noProof/>
              </w:rPr>
              <w:t>9.5</w:t>
            </w:r>
          </w:p>
        </w:tc>
        <w:tc>
          <w:tcPr>
            <w:tcW w:w="7283" w:type="dxa"/>
            <w:shd w:val="clear" w:color="auto" w:fill="auto"/>
          </w:tcPr>
          <w:p w:rsidR="00AF62D9" w:rsidRPr="003A0F99" w:rsidRDefault="00AF62D9" w:rsidP="00474665">
            <w:pPr>
              <w:spacing w:after="0" w:line="240" w:lineRule="auto"/>
              <w:jc w:val="center"/>
              <w:rPr>
                <w:rFonts w:ascii="Arial" w:eastAsia="Times New Roman" w:hAnsi="Arial" w:cs="Arial"/>
                <w:noProof/>
              </w:rPr>
            </w:pPr>
            <w:r w:rsidRPr="003A0F99">
              <w:rPr>
                <w:rFonts w:ascii="Arial" w:eastAsia="Times New Roman" w:hAnsi="Arial" w:cs="Arial"/>
                <w:kern w:val="0"/>
              </w:rPr>
              <w:t>Finansijski aspekt-prosječni profit u posljednje tri godine</w:t>
            </w:r>
          </w:p>
        </w:tc>
        <w:tc>
          <w:tcPr>
            <w:tcW w:w="1637" w:type="dxa"/>
            <w:shd w:val="clear" w:color="auto" w:fill="auto"/>
          </w:tcPr>
          <w:p w:rsidR="00AF62D9" w:rsidRPr="003A0F99" w:rsidRDefault="00AF62D9" w:rsidP="00474665">
            <w:pPr>
              <w:spacing w:after="0" w:line="240" w:lineRule="auto"/>
              <w:jc w:val="center"/>
              <w:rPr>
                <w:rFonts w:ascii="Arial" w:eastAsia="Times New Roman" w:hAnsi="Arial" w:cs="Arial"/>
                <w:b/>
                <w:noProof/>
              </w:rPr>
            </w:pPr>
            <w:r w:rsidRPr="003A0F99">
              <w:rPr>
                <w:rFonts w:ascii="Arial" w:eastAsia="Times New Roman" w:hAnsi="Arial" w:cs="Arial"/>
                <w:b/>
                <w:noProof/>
              </w:rPr>
              <w:t>10</w:t>
            </w:r>
          </w:p>
        </w:tc>
      </w:tr>
      <w:tr w:rsidR="00AF62D9" w:rsidRPr="00E56DC2" w:rsidTr="003A0F99">
        <w:trPr>
          <w:trHeight w:val="257"/>
        </w:trPr>
        <w:tc>
          <w:tcPr>
            <w:tcW w:w="656" w:type="dxa"/>
            <w:shd w:val="clear" w:color="auto" w:fill="auto"/>
          </w:tcPr>
          <w:p w:rsidR="00AF62D9" w:rsidRPr="003A0F99" w:rsidRDefault="00AF62D9" w:rsidP="00474665">
            <w:pPr>
              <w:spacing w:after="0" w:line="240" w:lineRule="auto"/>
              <w:jc w:val="center"/>
              <w:rPr>
                <w:rFonts w:ascii="Arial" w:eastAsia="Times New Roman" w:hAnsi="Arial" w:cs="Arial"/>
                <w:b/>
                <w:noProof/>
              </w:rPr>
            </w:pPr>
            <w:r w:rsidRPr="003A0F99">
              <w:rPr>
                <w:rFonts w:ascii="Arial" w:eastAsia="Times New Roman" w:hAnsi="Arial" w:cs="Arial"/>
                <w:b/>
                <w:noProof/>
              </w:rPr>
              <w:t>9.6</w:t>
            </w:r>
          </w:p>
        </w:tc>
        <w:tc>
          <w:tcPr>
            <w:tcW w:w="7283" w:type="dxa"/>
            <w:shd w:val="clear" w:color="auto" w:fill="auto"/>
          </w:tcPr>
          <w:p w:rsidR="00AF62D9" w:rsidRPr="003A0F99" w:rsidRDefault="00AF62D9" w:rsidP="00474665">
            <w:pPr>
              <w:spacing w:after="0" w:line="240" w:lineRule="auto"/>
              <w:jc w:val="center"/>
              <w:rPr>
                <w:rFonts w:ascii="Arial" w:eastAsia="Times New Roman" w:hAnsi="Arial" w:cs="Arial"/>
                <w:noProof/>
              </w:rPr>
            </w:pPr>
            <w:r w:rsidRPr="003A0F99">
              <w:rPr>
                <w:rFonts w:ascii="Arial" w:eastAsia="Times New Roman" w:hAnsi="Arial" w:cs="Arial"/>
                <w:noProof/>
              </w:rPr>
              <w:t>Kvalitet poslovnog plana i efekti na zapošljavanje i ekonomski razvoj</w:t>
            </w:r>
          </w:p>
        </w:tc>
        <w:tc>
          <w:tcPr>
            <w:tcW w:w="1637" w:type="dxa"/>
            <w:shd w:val="clear" w:color="auto" w:fill="auto"/>
          </w:tcPr>
          <w:p w:rsidR="00AF62D9" w:rsidRPr="003A0F99" w:rsidRDefault="00AF62D9" w:rsidP="00474665">
            <w:pPr>
              <w:spacing w:after="0" w:line="240" w:lineRule="auto"/>
              <w:jc w:val="center"/>
              <w:rPr>
                <w:rFonts w:ascii="Arial" w:eastAsia="Times New Roman" w:hAnsi="Arial" w:cs="Arial"/>
                <w:b/>
                <w:noProof/>
              </w:rPr>
            </w:pPr>
            <w:r w:rsidRPr="003A0F99">
              <w:rPr>
                <w:rFonts w:ascii="Arial" w:eastAsia="Times New Roman" w:hAnsi="Arial" w:cs="Arial"/>
                <w:b/>
                <w:noProof/>
              </w:rPr>
              <w:t>5</w:t>
            </w:r>
          </w:p>
        </w:tc>
      </w:tr>
    </w:tbl>
    <w:p w:rsidR="00AF62D9" w:rsidRPr="00E56DC2" w:rsidRDefault="00AF62D9" w:rsidP="00474665">
      <w:pPr>
        <w:spacing w:after="0" w:line="240" w:lineRule="auto"/>
        <w:rPr>
          <w:lang w:val="sr-Latn-CS"/>
        </w:rPr>
      </w:pPr>
    </w:p>
    <w:p w:rsidR="00744584" w:rsidRPr="00E56DC2" w:rsidRDefault="00744584" w:rsidP="00474665">
      <w:pPr>
        <w:pStyle w:val="Heading2"/>
        <w:numPr>
          <w:ilvl w:val="1"/>
          <w:numId w:val="24"/>
        </w:numPr>
      </w:pPr>
      <w:r w:rsidRPr="00E56DC2">
        <w:t>Ponuđeni procentualni iznos za obračun koncesione naknade</w:t>
      </w:r>
      <w:bookmarkEnd w:id="34"/>
      <w:bookmarkEnd w:id="35"/>
    </w:p>
    <w:p w:rsidR="00744584" w:rsidRPr="00E56DC2" w:rsidRDefault="00744584" w:rsidP="00474665">
      <w:pPr>
        <w:spacing w:after="0" w:line="240" w:lineRule="auto"/>
        <w:jc w:val="both"/>
        <w:rPr>
          <w:rFonts w:ascii="Arial" w:hAnsi="Arial" w:cs="Arial"/>
          <w:lang w:val="sr-Latn-CS"/>
        </w:rPr>
      </w:pPr>
    </w:p>
    <w:p w:rsidR="00744584" w:rsidRPr="00E56DC2" w:rsidRDefault="00744584" w:rsidP="00474665">
      <w:pPr>
        <w:spacing w:after="0" w:line="240" w:lineRule="auto"/>
        <w:jc w:val="both"/>
        <w:rPr>
          <w:rFonts w:ascii="Arial" w:hAnsi="Arial" w:cs="Arial"/>
          <w:lang w:val="sr-Latn-CS"/>
        </w:rPr>
      </w:pPr>
      <w:r w:rsidRPr="00E56DC2">
        <w:rPr>
          <w:rFonts w:ascii="Arial" w:hAnsi="Arial" w:cs="Arial"/>
          <w:lang w:val="sr-Latn-CS"/>
        </w:rPr>
        <w:t xml:space="preserve">Tačkom </w:t>
      </w:r>
      <w:r w:rsidR="004C0E0B" w:rsidRPr="00E56DC2">
        <w:rPr>
          <w:rFonts w:ascii="Arial" w:hAnsi="Arial" w:cs="Arial"/>
          <w:lang w:val="sr-Latn-CS"/>
        </w:rPr>
        <w:t>8</w:t>
      </w:r>
      <w:r w:rsidRPr="00E56DC2">
        <w:rPr>
          <w:rFonts w:ascii="Arial" w:hAnsi="Arial" w:cs="Arial"/>
          <w:lang w:val="sr-Latn-CS"/>
        </w:rPr>
        <w:t xml:space="preserve">.1.2. Koncesionog akta – Pripadnost grupi </w:t>
      </w:r>
      <w:r w:rsidR="0008720C">
        <w:rPr>
          <w:rFonts w:ascii="Arial" w:hAnsi="Arial" w:cs="Arial"/>
          <w:lang w:val="sr-Latn-CS"/>
        </w:rPr>
        <w:t>ležišta</w:t>
      </w:r>
      <w:r w:rsidRPr="00E56DC2">
        <w:rPr>
          <w:rFonts w:ascii="Arial" w:hAnsi="Arial" w:cs="Arial"/>
          <w:lang w:val="sr-Latn-CS"/>
        </w:rPr>
        <w:t xml:space="preserve">, definisano </w:t>
      </w:r>
      <w:r w:rsidR="007C11EE" w:rsidRPr="00E56DC2">
        <w:rPr>
          <w:rFonts w:ascii="Arial" w:hAnsi="Arial" w:cs="Arial"/>
          <w:lang w:val="sr-Latn-CS"/>
        </w:rPr>
        <w:t xml:space="preserve">je </w:t>
      </w:r>
      <w:r w:rsidRPr="00E56DC2">
        <w:rPr>
          <w:rFonts w:ascii="Arial" w:hAnsi="Arial" w:cs="Arial"/>
          <w:lang w:val="sr-Latn-CS"/>
        </w:rPr>
        <w:t xml:space="preserve">da se </w:t>
      </w:r>
      <w:r w:rsidR="0008720C">
        <w:rPr>
          <w:rFonts w:ascii="Arial" w:hAnsi="Arial" w:cs="Arial"/>
          <w:lang w:val="sr-Latn-CS"/>
        </w:rPr>
        <w:t>ležište</w:t>
      </w:r>
      <w:r w:rsidRPr="00E56DC2">
        <w:rPr>
          <w:rFonts w:ascii="Arial" w:hAnsi="Arial" w:cs="Arial"/>
          <w:lang w:val="sr-Latn-CS"/>
        </w:rPr>
        <w:t xml:space="preserve"> </w:t>
      </w:r>
      <w:r w:rsidR="00C27543" w:rsidRPr="00E56DC2">
        <w:rPr>
          <w:rFonts w:ascii="Arial" w:hAnsi="Arial" w:cs="Arial"/>
          <w:lang w:val="sr-Latn-CS"/>
        </w:rPr>
        <w:t>tehničko-građevinskog kamena</w:t>
      </w:r>
      <w:r w:rsidR="005836E1" w:rsidRPr="00E56DC2">
        <w:rPr>
          <w:rFonts w:ascii="Arial" w:hAnsi="Arial" w:cs="Arial"/>
          <w:lang w:val="sr-Latn-CS"/>
        </w:rPr>
        <w:t xml:space="preserve"> </w:t>
      </w:r>
      <w:r w:rsidR="00E217BE">
        <w:rPr>
          <w:rFonts w:ascii="Arial" w:hAnsi="Arial" w:cs="Arial"/>
          <w:lang w:val="sr-Latn-CS"/>
        </w:rPr>
        <w:t>“</w:t>
      </w:r>
      <w:r w:rsidR="0013274A">
        <w:rPr>
          <w:rFonts w:ascii="Arial" w:hAnsi="Arial" w:cs="Arial"/>
          <w:lang w:val="sr-Latn-CS"/>
        </w:rPr>
        <w:t>Presjeka</w:t>
      </w:r>
      <w:r w:rsidR="00E217BE">
        <w:rPr>
          <w:rFonts w:ascii="Arial" w:hAnsi="Arial" w:cs="Arial"/>
          <w:lang w:val="sr-Latn-CS"/>
        </w:rPr>
        <w:t>”</w:t>
      </w:r>
      <w:r w:rsidR="007E365E" w:rsidRPr="00E56DC2">
        <w:rPr>
          <w:rFonts w:ascii="Arial" w:hAnsi="Arial" w:cs="Arial"/>
          <w:lang w:val="sr-Latn-CS"/>
        </w:rPr>
        <w:t xml:space="preserve">, </w:t>
      </w:r>
      <w:r w:rsidRPr="00E56DC2">
        <w:rPr>
          <w:rFonts w:ascii="Arial" w:hAnsi="Arial" w:cs="Arial"/>
          <w:lang w:val="sr-Latn-CS"/>
        </w:rPr>
        <w:t xml:space="preserve">na osnovu postojećih karakteristika i očekivanih uslova za eksploataciju, svrstava u treću grupu geogenih </w:t>
      </w:r>
      <w:r w:rsidR="0008720C">
        <w:rPr>
          <w:rFonts w:ascii="Arial" w:hAnsi="Arial" w:cs="Arial"/>
          <w:lang w:val="sr-Latn-CS"/>
        </w:rPr>
        <w:t>ležišta</w:t>
      </w:r>
      <w:r w:rsidRPr="00E56DC2">
        <w:rPr>
          <w:rFonts w:ascii="Arial" w:hAnsi="Arial" w:cs="Arial"/>
          <w:lang w:val="sr-Latn-CS"/>
        </w:rPr>
        <w:t xml:space="preserve"> (G</w:t>
      </w:r>
      <w:r w:rsidRPr="00E56DC2">
        <w:rPr>
          <w:rFonts w:ascii="Arial" w:hAnsi="Arial" w:cs="Arial"/>
          <w:vertAlign w:val="subscript"/>
          <w:lang w:val="sr-Latn-CS"/>
        </w:rPr>
        <w:t>3</w:t>
      </w:r>
      <w:r w:rsidRPr="00E56DC2">
        <w:rPr>
          <w:rFonts w:ascii="Arial" w:hAnsi="Arial" w:cs="Arial"/>
          <w:lang w:val="sr-Latn-CS"/>
        </w:rPr>
        <w:t>).</w:t>
      </w:r>
    </w:p>
    <w:p w:rsidR="007E4CAB" w:rsidRPr="00E56DC2" w:rsidRDefault="007E4CAB" w:rsidP="00474665">
      <w:pPr>
        <w:spacing w:after="0" w:line="240" w:lineRule="auto"/>
        <w:jc w:val="both"/>
        <w:rPr>
          <w:rFonts w:ascii="Arial" w:hAnsi="Arial" w:cs="Arial"/>
          <w:lang w:val="sr-Latn-CS"/>
        </w:rPr>
      </w:pPr>
    </w:p>
    <w:p w:rsidR="0052524F" w:rsidRPr="00E56DC2" w:rsidRDefault="0052524F" w:rsidP="00474665">
      <w:pPr>
        <w:spacing w:after="0" w:line="240" w:lineRule="auto"/>
        <w:jc w:val="both"/>
        <w:rPr>
          <w:rFonts w:ascii="Arial" w:hAnsi="Arial" w:cs="Arial"/>
          <w:lang w:val="sr-Latn-CS"/>
        </w:rPr>
      </w:pPr>
      <w:r w:rsidRPr="00E56DC2">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56DC2">
        <w:rPr>
          <w:rFonts w:ascii="Arial" w:hAnsi="Arial" w:cs="Arial"/>
          <w:b/>
          <w:lang w:val="sr-Latn-CS"/>
        </w:rPr>
        <w:t>7%</w:t>
      </w:r>
      <w:r w:rsidRPr="00E56DC2">
        <w:rPr>
          <w:rFonts w:ascii="Arial" w:hAnsi="Arial" w:cs="Arial"/>
          <w:lang w:val="sr-Latn-CS"/>
        </w:rPr>
        <w:t xml:space="preserve"> od tržišne vrijednosti bilansnih ili eksploatacionih rezervi </w:t>
      </w:r>
      <w:r w:rsidR="00E90908">
        <w:rPr>
          <w:rFonts w:ascii="Arial" w:hAnsi="Arial" w:cs="Arial"/>
          <w:lang w:val="sr-Latn-CS"/>
        </w:rPr>
        <w:t>tehničko-građevinskog kamena</w:t>
      </w:r>
      <w:r w:rsidRPr="00E56DC2">
        <w:rPr>
          <w:rFonts w:ascii="Arial" w:hAnsi="Arial" w:cs="Arial"/>
          <w:lang w:val="sr-Latn-CS"/>
        </w:rPr>
        <w:t xml:space="preserve">, odnosno ukupnog tržišnog proizvoda, za koncesioni period za eksploataciju od </w:t>
      </w:r>
      <w:r w:rsidR="00E90908">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rsidR="0052524F" w:rsidRPr="00E56DC2" w:rsidRDefault="0052524F" w:rsidP="00474665">
      <w:pPr>
        <w:spacing w:after="0" w:line="240" w:lineRule="auto"/>
        <w:jc w:val="both"/>
        <w:rPr>
          <w:rFonts w:ascii="Arial" w:hAnsi="Arial" w:cs="Arial"/>
          <w:lang w:val="sr-Latn-CS"/>
        </w:rPr>
      </w:pPr>
    </w:p>
    <w:p w:rsidR="0052524F" w:rsidRPr="00E56DC2" w:rsidRDefault="0052524F" w:rsidP="00474665">
      <w:pPr>
        <w:spacing w:after="0" w:line="240" w:lineRule="auto"/>
        <w:jc w:val="both"/>
        <w:rPr>
          <w:rFonts w:ascii="Arial" w:hAnsi="Arial" w:cs="Arial"/>
          <w:lang w:val="sr-Latn-CS"/>
        </w:rPr>
      </w:pPr>
      <w:r w:rsidRPr="00E56DC2">
        <w:rPr>
          <w:rFonts w:ascii="Arial" w:hAnsi="Arial" w:cs="Arial"/>
          <w:lang w:val="sr-Latn-CS"/>
        </w:rPr>
        <w:t>Ponuđači mogu ponuditi procentni iznos tržišne vrijednosti bilansnih ili eksploatacionih rezervi tehničko-građevinskog  kamena koji je jednak ili veći od 7%.</w:t>
      </w:r>
    </w:p>
    <w:p w:rsidR="0052524F" w:rsidRPr="00E56DC2" w:rsidRDefault="0052524F" w:rsidP="00474665">
      <w:pPr>
        <w:spacing w:after="0" w:line="240" w:lineRule="auto"/>
        <w:jc w:val="both"/>
        <w:rPr>
          <w:rFonts w:ascii="Arial" w:hAnsi="Arial" w:cs="Arial"/>
          <w:noProof/>
        </w:rPr>
      </w:pPr>
      <w:r w:rsidRPr="00E56DC2">
        <w:rPr>
          <w:rFonts w:ascii="Arial" w:hAnsi="Arial" w:cs="Arial"/>
          <w:noProof/>
        </w:rPr>
        <w:t>Ovaj kriterijum se izračunava na sljedeći način:</w:t>
      </w:r>
    </w:p>
    <w:p w:rsidR="00744584" w:rsidRPr="00E56DC2" w:rsidRDefault="00744584" w:rsidP="00474665">
      <w:pPr>
        <w:spacing w:after="0" w:line="240" w:lineRule="auto"/>
        <w:jc w:val="both"/>
        <w:rPr>
          <w:rFonts w:ascii="Arial" w:hAnsi="Arial" w:cs="Arial"/>
          <w:lang w:val="sr-Latn-CS"/>
        </w:rPr>
      </w:pPr>
    </w:p>
    <w:p w:rsidR="003067C8" w:rsidRPr="00E56DC2" w:rsidRDefault="003067C8" w:rsidP="00474665">
      <w:pPr>
        <w:spacing w:after="0" w:line="240" w:lineRule="auto"/>
        <w:jc w:val="both"/>
        <w:rPr>
          <w:rFonts w:ascii="Arial" w:eastAsia="Times New Roman" w:hAnsi="Arial" w:cs="Arial"/>
          <w:b/>
          <w:noProof/>
        </w:rPr>
      </w:pPr>
      <w:r w:rsidRPr="00E56DC2">
        <w:rPr>
          <w:rFonts w:ascii="Arial" w:eastAsia="Times New Roman" w:hAnsi="Arial" w:cs="Arial"/>
          <w:b/>
          <w:noProof/>
        </w:rPr>
        <w:t>Kriterijum: P % / MP % x 30,</w:t>
      </w:r>
    </w:p>
    <w:p w:rsidR="003067C8" w:rsidRPr="00E56DC2" w:rsidRDefault="003067C8" w:rsidP="00474665">
      <w:pPr>
        <w:spacing w:after="0" w:line="240" w:lineRule="auto"/>
        <w:jc w:val="both"/>
        <w:rPr>
          <w:rFonts w:ascii="Arial" w:eastAsia="Times New Roman" w:hAnsi="Arial" w:cs="Arial"/>
          <w:noProof/>
        </w:rPr>
      </w:pPr>
      <w:r w:rsidRPr="00E56DC2">
        <w:rPr>
          <w:rFonts w:ascii="Arial" w:eastAsia="Times New Roman" w:hAnsi="Arial" w:cs="Arial"/>
          <w:noProof/>
        </w:rPr>
        <w:t>gdje:</w:t>
      </w:r>
    </w:p>
    <w:p w:rsidR="003067C8" w:rsidRPr="00E56DC2" w:rsidRDefault="003067C8" w:rsidP="00474665">
      <w:pPr>
        <w:spacing w:after="0" w:line="240" w:lineRule="auto"/>
        <w:jc w:val="both"/>
        <w:rPr>
          <w:rFonts w:ascii="Arial" w:eastAsia="Times New Roman" w:hAnsi="Arial" w:cs="Arial"/>
          <w:noProof/>
        </w:rPr>
      </w:pPr>
      <w:r w:rsidRPr="00E56DC2">
        <w:rPr>
          <w:rFonts w:ascii="Arial" w:eastAsia="Times New Roman" w:hAnsi="Arial" w:cs="Arial"/>
          <w:b/>
          <w:noProof/>
        </w:rPr>
        <w:t>P</w:t>
      </w:r>
      <w:r w:rsidRPr="00E56DC2">
        <w:rPr>
          <w:rFonts w:ascii="Arial" w:eastAsia="Times New Roman" w:hAnsi="Arial" w:cs="Arial"/>
          <w:noProof/>
        </w:rPr>
        <w:t xml:space="preserve"> % - označava % ponuđača</w:t>
      </w:r>
    </w:p>
    <w:p w:rsidR="003067C8" w:rsidRPr="00E56DC2" w:rsidRDefault="003067C8" w:rsidP="00474665">
      <w:pPr>
        <w:spacing w:after="0" w:line="240" w:lineRule="auto"/>
        <w:jc w:val="both"/>
        <w:rPr>
          <w:rFonts w:ascii="Arial" w:eastAsia="Times New Roman" w:hAnsi="Arial" w:cs="Arial"/>
          <w:noProof/>
        </w:rPr>
      </w:pPr>
      <w:r w:rsidRPr="00E56DC2">
        <w:rPr>
          <w:rFonts w:ascii="Arial" w:eastAsia="Times New Roman" w:hAnsi="Arial" w:cs="Arial"/>
          <w:b/>
          <w:noProof/>
        </w:rPr>
        <w:t>MP</w:t>
      </w:r>
      <w:r w:rsidRPr="00E56DC2">
        <w:rPr>
          <w:rFonts w:ascii="Arial" w:eastAsia="Times New Roman" w:hAnsi="Arial" w:cs="Arial"/>
          <w:noProof/>
        </w:rPr>
        <w:t xml:space="preserve"> % - označava maksimalno ponuđeni % na tenderu</w:t>
      </w:r>
    </w:p>
    <w:p w:rsidR="003067C8" w:rsidRDefault="003067C8" w:rsidP="00474665">
      <w:pPr>
        <w:spacing w:after="0" w:line="240" w:lineRule="auto"/>
        <w:jc w:val="both"/>
        <w:rPr>
          <w:rFonts w:ascii="Arial" w:eastAsia="Times New Roman" w:hAnsi="Arial" w:cs="Arial"/>
          <w:noProof/>
        </w:rPr>
      </w:pPr>
      <w:r w:rsidRPr="00E56DC2">
        <w:rPr>
          <w:rFonts w:ascii="Arial" w:eastAsia="Times New Roman" w:hAnsi="Arial" w:cs="Arial"/>
          <w:b/>
          <w:noProof/>
        </w:rPr>
        <w:t>30</w:t>
      </w:r>
      <w:r w:rsidRPr="00E56DC2">
        <w:rPr>
          <w:rFonts w:ascii="Arial" w:eastAsia="Times New Roman" w:hAnsi="Arial" w:cs="Arial"/>
          <w:noProof/>
        </w:rPr>
        <w:t xml:space="preserve"> - broj bodova za ovaj kriterijum</w:t>
      </w:r>
    </w:p>
    <w:p w:rsidR="00AC5628" w:rsidRPr="00E56DC2" w:rsidRDefault="00AC5628" w:rsidP="00474665">
      <w:pPr>
        <w:spacing w:after="0" w:line="240" w:lineRule="auto"/>
        <w:jc w:val="both"/>
        <w:rPr>
          <w:rFonts w:ascii="Arial" w:hAnsi="Arial" w:cs="Arial"/>
          <w:lang w:val="sr-Latn-CS"/>
        </w:rPr>
      </w:pPr>
    </w:p>
    <w:p w:rsidR="00744584" w:rsidRPr="00E56DC2" w:rsidRDefault="00744584" w:rsidP="00474665">
      <w:pPr>
        <w:pStyle w:val="Heading2"/>
        <w:numPr>
          <w:ilvl w:val="1"/>
          <w:numId w:val="24"/>
        </w:numPr>
      </w:pPr>
      <w:bookmarkStart w:id="36" w:name="_Toc390549917"/>
      <w:bookmarkStart w:id="37" w:name="_Toc402262963"/>
      <w:r w:rsidRPr="00E56DC2">
        <w:t xml:space="preserve">Ponuđeni obim </w:t>
      </w:r>
      <w:r w:rsidR="00E52914" w:rsidRPr="00E56DC2">
        <w:t xml:space="preserve">godišnje </w:t>
      </w:r>
      <w:r w:rsidRPr="00E56DC2">
        <w:t>rudarske proizvodnje</w:t>
      </w:r>
      <w:bookmarkEnd w:id="36"/>
      <w:bookmarkEnd w:id="37"/>
    </w:p>
    <w:p w:rsidR="00744584" w:rsidRPr="00E56DC2" w:rsidRDefault="00744584" w:rsidP="00474665">
      <w:pPr>
        <w:spacing w:after="0" w:line="240" w:lineRule="auto"/>
        <w:jc w:val="both"/>
        <w:rPr>
          <w:rFonts w:ascii="Arial" w:hAnsi="Arial" w:cs="Arial"/>
          <w:lang w:val="sr-Latn-CS"/>
        </w:rPr>
      </w:pPr>
    </w:p>
    <w:p w:rsidR="00B717A2" w:rsidRDefault="00744584" w:rsidP="00474665">
      <w:pPr>
        <w:spacing w:after="0" w:line="240" w:lineRule="auto"/>
        <w:jc w:val="both"/>
        <w:rPr>
          <w:rFonts w:ascii="Arial" w:hAnsi="Arial" w:cs="Arial"/>
        </w:rPr>
      </w:pPr>
      <w:r w:rsidRPr="00E56DC2">
        <w:rPr>
          <w:rFonts w:ascii="Arial" w:hAnsi="Arial" w:cs="Arial"/>
          <w:bCs/>
          <w:lang w:val="sr-Latn-CS"/>
        </w:rPr>
        <w:t xml:space="preserve">Tačkom </w:t>
      </w:r>
      <w:r w:rsidR="004C0E0B" w:rsidRPr="00E56DC2">
        <w:rPr>
          <w:rFonts w:ascii="Arial" w:hAnsi="Arial" w:cs="Arial"/>
          <w:bCs/>
          <w:lang w:val="sr-Latn-CS"/>
        </w:rPr>
        <w:t>8</w:t>
      </w:r>
      <w:r w:rsidRPr="00E56DC2">
        <w:rPr>
          <w:rFonts w:ascii="Arial" w:hAnsi="Arial" w:cs="Arial"/>
          <w:bCs/>
          <w:lang w:val="sr-Latn-CS"/>
        </w:rPr>
        <w:t xml:space="preserve">.1.1. Koncesionog akta - </w:t>
      </w:r>
      <w:r w:rsidR="00486798" w:rsidRPr="00E56DC2">
        <w:rPr>
          <w:rFonts w:ascii="Arial" w:hAnsi="Arial" w:cs="Arial"/>
          <w:bCs/>
          <w:lang w:val="sr-Latn-CS"/>
        </w:rPr>
        <w:t>R</w:t>
      </w:r>
      <w:r w:rsidR="00486798" w:rsidRPr="00E56DC2">
        <w:rPr>
          <w:rFonts w:ascii="Arial" w:hAnsi="Arial" w:cs="Arial"/>
          <w:lang w:val="sv-SE"/>
        </w:rPr>
        <w:t xml:space="preserve">ezerve mineralne sirovine, </w:t>
      </w:r>
      <w:r w:rsidR="00486798" w:rsidRPr="00E56DC2">
        <w:rPr>
          <w:rFonts w:ascii="Arial" w:hAnsi="Arial" w:cs="Arial"/>
        </w:rPr>
        <w:t>definisano</w:t>
      </w:r>
      <w:r w:rsidR="00486798" w:rsidRPr="00E56DC2">
        <w:rPr>
          <w:rFonts w:ascii="Arial" w:hAnsi="Arial" w:cs="Arial"/>
          <w:lang w:val="sr-Latn-CS"/>
        </w:rPr>
        <w:t xml:space="preserve"> </w:t>
      </w:r>
      <w:r w:rsidR="00431CD0" w:rsidRPr="00E56DC2">
        <w:rPr>
          <w:rFonts w:ascii="Arial" w:hAnsi="Arial" w:cs="Arial"/>
          <w:lang w:val="sv-SE"/>
        </w:rPr>
        <w:t xml:space="preserve">je </w:t>
      </w:r>
      <w:r w:rsidR="00486798" w:rsidRPr="00E56DC2">
        <w:rPr>
          <w:rFonts w:ascii="Arial" w:hAnsi="Arial" w:cs="Arial"/>
        </w:rPr>
        <w:t>da</w:t>
      </w:r>
      <w:r w:rsidR="00486798" w:rsidRPr="00E56DC2">
        <w:rPr>
          <w:rFonts w:ascii="Arial" w:hAnsi="Arial" w:cs="Arial"/>
          <w:lang w:val="sr-Latn-CS"/>
        </w:rPr>
        <w:t xml:space="preserve"> </w:t>
      </w:r>
      <w:r w:rsidR="00B717A2">
        <w:rPr>
          <w:rFonts w:ascii="Arial" w:hAnsi="Arial" w:cs="Arial"/>
          <w:lang w:val="sr-Latn-CS"/>
        </w:rPr>
        <w:t>p</w:t>
      </w:r>
      <w:r w:rsidR="00B717A2" w:rsidRPr="00BB00F6">
        <w:rPr>
          <w:rFonts w:ascii="Arial" w:hAnsi="Arial" w:cs="Arial"/>
          <w:lang w:val="sr-Latn-CS"/>
        </w:rPr>
        <w:t>rocjenjene geološke rezerve na prostoru pojave tehničko-građevinskog kamena “</w:t>
      </w:r>
      <w:r w:rsidR="0013274A">
        <w:rPr>
          <w:rFonts w:ascii="Arial" w:hAnsi="Arial" w:cs="Arial"/>
          <w:lang w:val="sr-Latn-CS"/>
        </w:rPr>
        <w:t>Presjeka</w:t>
      </w:r>
      <w:r w:rsidR="00B717A2" w:rsidRPr="00BB00F6">
        <w:rPr>
          <w:rFonts w:ascii="Arial" w:hAnsi="Arial" w:cs="Arial"/>
          <w:lang w:val="sr-Latn-CS"/>
        </w:rPr>
        <w:t xml:space="preserve">” </w:t>
      </w:r>
      <w:r w:rsidR="00B717A2">
        <w:rPr>
          <w:rFonts w:ascii="Arial" w:hAnsi="Arial" w:cs="Arial"/>
          <w:lang w:val="sr-Latn-CS"/>
        </w:rPr>
        <w:t>iznose</w:t>
      </w:r>
      <w:r w:rsidR="00B717A2" w:rsidRPr="00BB00F6">
        <w:rPr>
          <w:rFonts w:ascii="Arial" w:hAnsi="Arial" w:cs="Arial"/>
          <w:lang w:val="sr-Latn-CS"/>
        </w:rPr>
        <w:t xml:space="preserve"> oko</w:t>
      </w:r>
      <w:r w:rsidR="007F67F8">
        <w:rPr>
          <w:rFonts w:ascii="Arial" w:hAnsi="Arial" w:cs="Arial"/>
          <w:lang w:val="sr-Latn-CS"/>
        </w:rPr>
        <w:t xml:space="preserve"> </w:t>
      </w:r>
      <w:r w:rsidR="005E6E2A">
        <w:rPr>
          <w:rFonts w:ascii="Arial" w:hAnsi="Arial" w:cs="Arial"/>
          <w:lang w:val="sr-Latn-CS"/>
        </w:rPr>
        <w:t>10.000.000</w:t>
      </w:r>
      <w:r w:rsidR="00B717A2" w:rsidRPr="00BB00F6">
        <w:rPr>
          <w:rFonts w:ascii="Arial" w:hAnsi="Arial" w:cs="Arial"/>
          <w:lang w:val="sr-Latn-CS"/>
        </w:rPr>
        <w:t xml:space="preserve"> m</w:t>
      </w:r>
      <w:r w:rsidR="00B717A2" w:rsidRPr="00BB00F6">
        <w:rPr>
          <w:rFonts w:ascii="Arial" w:hAnsi="Arial" w:cs="Arial"/>
          <w:vertAlign w:val="superscript"/>
          <w:lang w:val="sr-Latn-CS"/>
        </w:rPr>
        <w:t>3</w:t>
      </w:r>
      <w:r w:rsidR="00B717A2">
        <w:rPr>
          <w:rFonts w:ascii="Arial" w:hAnsi="Arial" w:cs="Arial"/>
          <w:lang w:val="sr-Latn-CS"/>
        </w:rPr>
        <w:t xml:space="preserve"> </w:t>
      </w:r>
      <w:r w:rsidR="00B717A2">
        <w:rPr>
          <w:rFonts w:ascii="Arial" w:hAnsi="Arial" w:cs="Arial"/>
        </w:rPr>
        <w:t>č.s.m.</w:t>
      </w:r>
    </w:p>
    <w:p w:rsidR="00474665" w:rsidRDefault="00474665" w:rsidP="00474665">
      <w:pPr>
        <w:spacing w:after="0" w:line="240" w:lineRule="auto"/>
        <w:jc w:val="both"/>
        <w:rPr>
          <w:rFonts w:ascii="Arial" w:hAnsi="Arial" w:cs="Arial"/>
          <w:i/>
          <w:lang w:val="sr-Latn-CS"/>
        </w:rPr>
      </w:pPr>
    </w:p>
    <w:p w:rsidR="00313B20" w:rsidRPr="00E56DC2" w:rsidRDefault="00313B20" w:rsidP="00474665">
      <w:pPr>
        <w:spacing w:after="0" w:line="240" w:lineRule="auto"/>
        <w:jc w:val="both"/>
        <w:rPr>
          <w:rFonts w:ascii="Arial" w:hAnsi="Arial" w:cs="Arial"/>
          <w:b/>
        </w:rPr>
      </w:pPr>
      <w:r w:rsidRPr="00E56DC2">
        <w:rPr>
          <w:rFonts w:ascii="Arial" w:hAnsi="Arial" w:cs="Arial"/>
          <w:b/>
        </w:rPr>
        <w:t>Prema minimalnom godišnjem kapacitetu od</w:t>
      </w:r>
      <w:r w:rsidRPr="00E56DC2">
        <w:rPr>
          <w:rFonts w:ascii="Arial" w:hAnsi="Arial" w:cs="Arial"/>
        </w:rPr>
        <w:t xml:space="preserve"> </w:t>
      </w:r>
      <w:r w:rsidR="005E6E2A">
        <w:rPr>
          <w:rFonts w:ascii="Arial" w:hAnsi="Arial" w:cs="Arial"/>
          <w:b/>
        </w:rPr>
        <w:t>6</w:t>
      </w:r>
      <w:r w:rsidRPr="00E56DC2">
        <w:rPr>
          <w:rFonts w:ascii="Arial" w:hAnsi="Arial" w:cs="Arial"/>
          <w:b/>
        </w:rPr>
        <w:t>0.000 m</w:t>
      </w:r>
      <w:r w:rsidRPr="00E56DC2">
        <w:rPr>
          <w:rFonts w:ascii="Arial" w:hAnsi="Arial" w:cs="Arial"/>
          <w:b/>
          <w:vertAlign w:val="superscript"/>
        </w:rPr>
        <w:t xml:space="preserve">3 </w:t>
      </w:r>
      <w:r w:rsidRPr="00E56DC2">
        <w:rPr>
          <w:rFonts w:ascii="Arial" w:hAnsi="Arial" w:cs="Arial"/>
          <w:b/>
        </w:rPr>
        <w:t>č.s.m</w:t>
      </w:r>
      <w:r w:rsidRPr="00E56DC2">
        <w:rPr>
          <w:rFonts w:ascii="Arial" w:hAnsi="Arial" w:cs="Arial"/>
        </w:rPr>
        <w:t xml:space="preserve">. tehničko-građevinskog kamena, </w:t>
      </w:r>
      <w:r w:rsidRPr="00E56DC2">
        <w:rPr>
          <w:rFonts w:ascii="Arial" w:hAnsi="Arial" w:cs="Arial"/>
          <w:b/>
        </w:rPr>
        <w:t xml:space="preserve">za period od </w:t>
      </w:r>
      <w:r w:rsidR="00B717A2">
        <w:rPr>
          <w:rFonts w:ascii="Arial" w:hAnsi="Arial" w:cs="Arial"/>
          <w:b/>
        </w:rPr>
        <w:t>2</w:t>
      </w:r>
      <w:r w:rsidRPr="00E56DC2">
        <w:rPr>
          <w:rFonts w:ascii="Arial" w:hAnsi="Arial" w:cs="Arial"/>
          <w:b/>
        </w:rPr>
        <w:t>8 godina</w:t>
      </w:r>
      <w:r w:rsidRPr="00E56DC2">
        <w:rPr>
          <w:rFonts w:ascii="Arial" w:hAnsi="Arial" w:cs="Arial"/>
        </w:rPr>
        <w:t xml:space="preserve"> (period koncesije za eksploataciju) </w:t>
      </w:r>
      <w:r w:rsidRPr="00E56DC2">
        <w:rPr>
          <w:rFonts w:ascii="Arial" w:hAnsi="Arial" w:cs="Arial"/>
          <w:b/>
        </w:rPr>
        <w:t xml:space="preserve">otkopalo bi se </w:t>
      </w:r>
      <w:r w:rsidR="008D7AD8">
        <w:rPr>
          <w:rFonts w:ascii="Arial" w:hAnsi="Arial" w:cs="Arial"/>
          <w:b/>
        </w:rPr>
        <w:t>1.68</w:t>
      </w:r>
      <w:r w:rsidRPr="00E56DC2">
        <w:rPr>
          <w:rFonts w:ascii="Arial" w:hAnsi="Arial" w:cs="Arial"/>
          <w:b/>
        </w:rPr>
        <w:t>0.000 m</w:t>
      </w:r>
      <w:r w:rsidRPr="00E56DC2">
        <w:rPr>
          <w:rFonts w:ascii="Arial" w:hAnsi="Arial" w:cs="Arial"/>
          <w:b/>
          <w:vertAlign w:val="superscript"/>
        </w:rPr>
        <w:t>3</w:t>
      </w:r>
      <w:r w:rsidRPr="00E56DC2">
        <w:rPr>
          <w:rFonts w:ascii="Arial" w:hAnsi="Arial" w:cs="Arial"/>
        </w:rPr>
        <w:t xml:space="preserve"> </w:t>
      </w:r>
      <w:r w:rsidRPr="00E56DC2">
        <w:rPr>
          <w:rFonts w:ascii="Arial" w:hAnsi="Arial" w:cs="Arial"/>
          <w:b/>
        </w:rPr>
        <w:t>č.s.m</w:t>
      </w:r>
      <w:r w:rsidRPr="00E56DC2">
        <w:rPr>
          <w:rFonts w:ascii="Arial" w:hAnsi="Arial" w:cs="Arial"/>
        </w:rPr>
        <w:t xml:space="preserve"> tehničko-građevinskog kamena. </w:t>
      </w:r>
      <w:r w:rsidRPr="00E56DC2">
        <w:rPr>
          <w:rFonts w:ascii="Arial" w:hAnsi="Arial" w:cs="Arial"/>
          <w:b/>
        </w:rPr>
        <w:t xml:space="preserve">Od </w:t>
      </w:r>
      <w:r w:rsidR="008D7AD8">
        <w:rPr>
          <w:rFonts w:ascii="Arial" w:hAnsi="Arial" w:cs="Arial"/>
          <w:b/>
        </w:rPr>
        <w:t>60</w:t>
      </w:r>
      <w:r w:rsidRPr="00E56DC2">
        <w:rPr>
          <w:rFonts w:ascii="Arial" w:hAnsi="Arial" w:cs="Arial"/>
          <w:b/>
        </w:rPr>
        <w:t>.000 m</w:t>
      </w:r>
      <w:r w:rsidRPr="00E56DC2">
        <w:rPr>
          <w:rFonts w:ascii="Arial" w:hAnsi="Arial" w:cs="Arial"/>
          <w:b/>
          <w:vertAlign w:val="superscript"/>
        </w:rPr>
        <w:t xml:space="preserve">3 </w:t>
      </w:r>
      <w:r w:rsidRPr="00E56DC2">
        <w:rPr>
          <w:rFonts w:ascii="Arial" w:hAnsi="Arial" w:cs="Arial"/>
          <w:b/>
        </w:rPr>
        <w:t xml:space="preserve">č.s.m. na godišnjem nivou u procesu dalje obrade sirovine dobilo bi se </w:t>
      </w:r>
      <w:r w:rsidR="008D7AD8">
        <w:rPr>
          <w:rFonts w:ascii="Arial" w:hAnsi="Arial" w:cs="Arial"/>
          <w:b/>
        </w:rPr>
        <w:t>9</w:t>
      </w:r>
      <w:r w:rsidRPr="00E56DC2">
        <w:rPr>
          <w:rFonts w:ascii="Arial" w:hAnsi="Arial" w:cs="Arial"/>
          <w:b/>
        </w:rPr>
        <w:t>0.000 m</w:t>
      </w:r>
      <w:r w:rsidRPr="00E56DC2">
        <w:rPr>
          <w:rFonts w:ascii="Arial" w:hAnsi="Arial" w:cs="Arial"/>
          <w:b/>
          <w:vertAlign w:val="superscript"/>
        </w:rPr>
        <w:t>3</w:t>
      </w:r>
      <w:r w:rsidRPr="00E56DC2">
        <w:rPr>
          <w:rFonts w:ascii="Arial" w:hAnsi="Arial" w:cs="Arial"/>
        </w:rPr>
        <w:t xml:space="preserve"> </w:t>
      </w:r>
      <w:r w:rsidRPr="00E56DC2">
        <w:rPr>
          <w:rFonts w:ascii="Arial" w:hAnsi="Arial" w:cs="Arial"/>
          <w:b/>
        </w:rPr>
        <w:t>agregata različitih frakcija (</w:t>
      </w:r>
      <w:proofErr w:type="gramStart"/>
      <w:r w:rsidRPr="00E56DC2">
        <w:rPr>
          <w:rFonts w:ascii="Arial" w:hAnsi="Arial" w:cs="Arial"/>
          <w:b/>
        </w:rPr>
        <w:t>k</w:t>
      </w:r>
      <w:r w:rsidRPr="00E56DC2">
        <w:rPr>
          <w:rFonts w:ascii="Arial" w:hAnsi="Arial" w:cs="Arial"/>
          <w:b/>
          <w:vertAlign w:val="subscript"/>
        </w:rPr>
        <w:t>r</w:t>
      </w:r>
      <w:r w:rsidRPr="00E56DC2">
        <w:rPr>
          <w:rFonts w:ascii="Arial" w:hAnsi="Arial" w:cs="Arial"/>
          <w:b/>
        </w:rPr>
        <w:t>,=</w:t>
      </w:r>
      <w:proofErr w:type="gramEnd"/>
      <w:r w:rsidRPr="00E56DC2">
        <w:rPr>
          <w:rFonts w:ascii="Arial" w:hAnsi="Arial" w:cs="Arial"/>
          <w:b/>
        </w:rPr>
        <w:t>1,5)</w:t>
      </w:r>
      <w:r w:rsidR="00B918FE">
        <w:rPr>
          <w:rFonts w:ascii="Arial" w:hAnsi="Arial" w:cs="Arial"/>
        </w:rPr>
        <w:t xml:space="preserve">, </w:t>
      </w:r>
      <w:r w:rsidRPr="00E56DC2">
        <w:rPr>
          <w:rFonts w:ascii="Arial" w:hAnsi="Arial" w:cs="Arial"/>
          <w:b/>
        </w:rPr>
        <w:t xml:space="preserve">što bi za period od </w:t>
      </w:r>
      <w:r w:rsidR="00B717A2">
        <w:rPr>
          <w:rFonts w:ascii="Arial" w:hAnsi="Arial" w:cs="Arial"/>
          <w:b/>
        </w:rPr>
        <w:t>2</w:t>
      </w:r>
      <w:r w:rsidRPr="00E56DC2">
        <w:rPr>
          <w:rFonts w:ascii="Arial" w:hAnsi="Arial" w:cs="Arial"/>
          <w:b/>
        </w:rPr>
        <w:t>8 godina iznosilo</w:t>
      </w:r>
      <w:r w:rsidRPr="00E56DC2">
        <w:rPr>
          <w:rFonts w:ascii="Arial" w:hAnsi="Arial" w:cs="Arial"/>
        </w:rPr>
        <w:t xml:space="preserve"> </w:t>
      </w:r>
      <w:r w:rsidR="008D7AD8">
        <w:rPr>
          <w:rFonts w:ascii="Arial" w:hAnsi="Arial" w:cs="Arial"/>
          <w:b/>
        </w:rPr>
        <w:t>2.52</w:t>
      </w:r>
      <w:r w:rsidRPr="00E56DC2">
        <w:rPr>
          <w:rFonts w:ascii="Arial" w:hAnsi="Arial" w:cs="Arial"/>
          <w:b/>
        </w:rPr>
        <w:t>0.000 m</w:t>
      </w:r>
      <w:r w:rsidRPr="00E56DC2">
        <w:rPr>
          <w:rFonts w:ascii="Arial" w:hAnsi="Arial" w:cs="Arial"/>
          <w:b/>
          <w:vertAlign w:val="superscript"/>
        </w:rPr>
        <w:t>3</w:t>
      </w:r>
      <w:r w:rsidRPr="00E56DC2">
        <w:rPr>
          <w:rFonts w:ascii="Arial" w:hAnsi="Arial" w:cs="Arial"/>
        </w:rPr>
        <w:t xml:space="preserve"> </w:t>
      </w:r>
      <w:r w:rsidRPr="00E56DC2">
        <w:rPr>
          <w:rFonts w:ascii="Arial" w:hAnsi="Arial" w:cs="Arial"/>
          <w:b/>
        </w:rPr>
        <w:t>tržišnog proizvoda.</w:t>
      </w:r>
    </w:p>
    <w:p w:rsidR="00313B20" w:rsidRPr="00E56DC2" w:rsidRDefault="00313B20" w:rsidP="00474665">
      <w:pPr>
        <w:spacing w:after="0" w:line="240" w:lineRule="auto"/>
        <w:jc w:val="both"/>
        <w:rPr>
          <w:rFonts w:ascii="Arial" w:hAnsi="Arial" w:cs="Arial"/>
          <w:lang w:val="sv-SE"/>
        </w:rPr>
      </w:pPr>
    </w:p>
    <w:p w:rsidR="00486798" w:rsidRPr="00E56DC2" w:rsidRDefault="00486798" w:rsidP="00474665">
      <w:pPr>
        <w:spacing w:after="0" w:line="240" w:lineRule="auto"/>
        <w:jc w:val="both"/>
        <w:rPr>
          <w:rFonts w:ascii="Arial" w:hAnsi="Arial" w:cs="Arial"/>
          <w:lang w:val="pl-PL"/>
        </w:rPr>
      </w:pPr>
      <w:r w:rsidRPr="00E56DC2">
        <w:rPr>
          <w:rFonts w:ascii="Arial" w:hAnsi="Arial" w:cs="Arial"/>
          <w:lang w:val="pl-PL"/>
        </w:rPr>
        <w:t xml:space="preserve">Ponuđači mogu ponuditi obim godišnje rudarske proizvodnje koji je jednak ili veći od </w:t>
      </w:r>
      <w:r w:rsidR="008D7AD8">
        <w:rPr>
          <w:rFonts w:ascii="Arial" w:hAnsi="Arial" w:cs="Arial"/>
          <w:lang w:val="pl-PL"/>
        </w:rPr>
        <w:t>6</w:t>
      </w:r>
      <w:r w:rsidRPr="00E56DC2">
        <w:rPr>
          <w:rFonts w:ascii="Arial" w:hAnsi="Arial" w:cs="Arial"/>
          <w:lang w:val="pl-PL"/>
        </w:rPr>
        <w:t>0.000 m</w:t>
      </w:r>
      <w:r w:rsidRPr="00E56DC2">
        <w:rPr>
          <w:rFonts w:ascii="Arial" w:hAnsi="Arial" w:cs="Arial"/>
          <w:vertAlign w:val="superscript"/>
          <w:lang w:val="pl-PL"/>
        </w:rPr>
        <w:t>3</w:t>
      </w:r>
      <w:r w:rsidRPr="00E56DC2">
        <w:rPr>
          <w:rFonts w:ascii="Arial" w:hAnsi="Arial" w:cs="Arial"/>
          <w:lang w:val="pl-PL"/>
        </w:rPr>
        <w:t xml:space="preserve"> č.s.m. </w:t>
      </w:r>
    </w:p>
    <w:p w:rsidR="00474665" w:rsidRDefault="00474665" w:rsidP="00474665">
      <w:pPr>
        <w:spacing w:after="0" w:line="240" w:lineRule="auto"/>
        <w:jc w:val="both"/>
        <w:rPr>
          <w:rFonts w:ascii="Arial" w:hAnsi="Arial" w:cs="Arial"/>
          <w:noProof/>
          <w:lang w:val="pl-PL"/>
        </w:rPr>
      </w:pPr>
    </w:p>
    <w:p w:rsidR="0022654F" w:rsidRDefault="0022654F" w:rsidP="00474665">
      <w:pPr>
        <w:spacing w:after="0" w:line="240" w:lineRule="auto"/>
        <w:jc w:val="both"/>
        <w:rPr>
          <w:rFonts w:ascii="Arial" w:hAnsi="Arial" w:cs="Arial"/>
          <w:noProof/>
          <w:lang w:val="pl-PL"/>
        </w:rPr>
      </w:pPr>
    </w:p>
    <w:p w:rsidR="0022654F" w:rsidRDefault="0022654F" w:rsidP="00474665">
      <w:pPr>
        <w:spacing w:after="0" w:line="240" w:lineRule="auto"/>
        <w:jc w:val="both"/>
        <w:rPr>
          <w:rFonts w:ascii="Arial" w:hAnsi="Arial" w:cs="Arial"/>
          <w:noProof/>
          <w:lang w:val="pl-PL"/>
        </w:rPr>
      </w:pPr>
    </w:p>
    <w:p w:rsidR="0022654F" w:rsidRDefault="0022654F" w:rsidP="00474665">
      <w:pPr>
        <w:spacing w:after="0" w:line="240" w:lineRule="auto"/>
        <w:jc w:val="both"/>
        <w:rPr>
          <w:rFonts w:ascii="Arial" w:hAnsi="Arial" w:cs="Arial"/>
          <w:noProof/>
          <w:lang w:val="pl-PL"/>
        </w:rPr>
      </w:pPr>
    </w:p>
    <w:p w:rsidR="0022654F" w:rsidRDefault="0022654F" w:rsidP="00474665">
      <w:pPr>
        <w:spacing w:after="0" w:line="240" w:lineRule="auto"/>
        <w:jc w:val="both"/>
        <w:rPr>
          <w:rFonts w:ascii="Arial" w:hAnsi="Arial" w:cs="Arial"/>
          <w:noProof/>
          <w:lang w:val="pl-PL"/>
        </w:rPr>
      </w:pPr>
    </w:p>
    <w:p w:rsidR="009E4344" w:rsidRPr="00E56DC2" w:rsidRDefault="009E4344" w:rsidP="00474665">
      <w:pPr>
        <w:spacing w:after="0" w:line="240" w:lineRule="auto"/>
        <w:jc w:val="both"/>
        <w:rPr>
          <w:rFonts w:ascii="Arial" w:hAnsi="Arial" w:cs="Arial"/>
          <w:noProof/>
          <w:lang w:val="pl-PL"/>
        </w:rPr>
      </w:pPr>
      <w:r w:rsidRPr="00E56DC2">
        <w:rPr>
          <w:rFonts w:ascii="Arial" w:hAnsi="Arial" w:cs="Arial"/>
          <w:noProof/>
          <w:lang w:val="pl-PL"/>
        </w:rPr>
        <w:lastRenderedPageBreak/>
        <w:t>Ovaj kriterijum se izračunava na sljedeći način:</w:t>
      </w:r>
    </w:p>
    <w:p w:rsidR="00474665" w:rsidRDefault="00474665" w:rsidP="00474665">
      <w:pPr>
        <w:spacing w:after="0" w:line="240" w:lineRule="auto"/>
        <w:rPr>
          <w:rFonts w:ascii="Arial" w:eastAsia="Times New Roman" w:hAnsi="Arial" w:cs="Arial"/>
          <w:b/>
          <w:bCs/>
          <w:noProof/>
          <w:lang w:val="pl-PL"/>
        </w:rPr>
      </w:pPr>
    </w:p>
    <w:p w:rsidR="001F4603" w:rsidRDefault="001F4603" w:rsidP="00474665">
      <w:pPr>
        <w:spacing w:after="0" w:line="240" w:lineRule="auto"/>
        <w:rPr>
          <w:rFonts w:ascii="Arial" w:eastAsia="Times New Roman" w:hAnsi="Arial" w:cs="Arial"/>
          <w:b/>
          <w:bCs/>
          <w:noProof/>
          <w:lang w:val="pl-PL"/>
        </w:rPr>
      </w:pPr>
      <w:r w:rsidRPr="00E56DC2">
        <w:rPr>
          <w:rFonts w:ascii="Arial" w:eastAsia="Times New Roman" w:hAnsi="Arial" w:cs="Arial"/>
          <w:b/>
          <w:bCs/>
          <w:noProof/>
          <w:lang w:val="pl-PL"/>
        </w:rPr>
        <w:t>Kriterijum: PGP/MPGP x 30,</w:t>
      </w:r>
    </w:p>
    <w:p w:rsidR="00474665" w:rsidRPr="00E56DC2" w:rsidRDefault="00474665" w:rsidP="00474665">
      <w:pPr>
        <w:spacing w:after="0" w:line="240" w:lineRule="auto"/>
        <w:rPr>
          <w:rFonts w:ascii="Arial" w:eastAsia="Times New Roman" w:hAnsi="Arial" w:cs="Arial"/>
          <w:b/>
          <w:bCs/>
          <w:noProof/>
          <w:lang w:val="pl-PL"/>
        </w:rPr>
      </w:pPr>
    </w:p>
    <w:p w:rsidR="001F4603" w:rsidRPr="00E56DC2" w:rsidRDefault="001F4603" w:rsidP="00474665">
      <w:pPr>
        <w:spacing w:after="0" w:line="240" w:lineRule="auto"/>
        <w:rPr>
          <w:rFonts w:ascii="Arial" w:eastAsia="Times New Roman" w:hAnsi="Arial" w:cs="Arial"/>
          <w:bCs/>
          <w:noProof/>
          <w:lang w:val="pl-PL"/>
        </w:rPr>
      </w:pPr>
      <w:r w:rsidRPr="00E56DC2">
        <w:rPr>
          <w:rFonts w:ascii="Arial" w:eastAsia="Times New Roman" w:hAnsi="Arial" w:cs="Arial"/>
          <w:bCs/>
          <w:noProof/>
          <w:lang w:val="pl-PL"/>
        </w:rPr>
        <w:t>gdje:</w:t>
      </w:r>
    </w:p>
    <w:p w:rsidR="001F4603" w:rsidRPr="00E56DC2" w:rsidRDefault="001F4603" w:rsidP="00474665">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PGP</w:t>
      </w:r>
      <w:r w:rsidRPr="00E56DC2">
        <w:rPr>
          <w:rFonts w:ascii="Arial" w:eastAsia="Times New Roman" w:hAnsi="Arial" w:cs="Arial"/>
          <w:bCs/>
          <w:noProof/>
          <w:lang w:val="pl-PL"/>
        </w:rPr>
        <w:t xml:space="preserve"> - označava ponuđenu godišnju proizvodnju</w:t>
      </w:r>
    </w:p>
    <w:p w:rsidR="001F4603" w:rsidRPr="00E56DC2" w:rsidRDefault="001F4603" w:rsidP="00474665">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MPGP</w:t>
      </w:r>
      <w:r w:rsidRPr="00E56DC2">
        <w:rPr>
          <w:rFonts w:ascii="Arial" w:eastAsia="Times New Roman" w:hAnsi="Arial" w:cs="Arial"/>
          <w:bCs/>
          <w:noProof/>
          <w:lang w:val="pl-PL"/>
        </w:rPr>
        <w:t xml:space="preserve"> - označava mak</w:t>
      </w:r>
      <w:r w:rsidR="00E54EB9" w:rsidRPr="00E56DC2">
        <w:rPr>
          <w:rFonts w:ascii="Arial" w:eastAsia="Times New Roman" w:hAnsi="Arial" w:cs="Arial"/>
          <w:bCs/>
          <w:noProof/>
          <w:lang w:val="pl-PL"/>
        </w:rPr>
        <w:t>s</w:t>
      </w:r>
      <w:r w:rsidRPr="00E56DC2">
        <w:rPr>
          <w:rFonts w:ascii="Arial" w:eastAsia="Times New Roman" w:hAnsi="Arial" w:cs="Arial"/>
          <w:bCs/>
          <w:noProof/>
          <w:lang w:val="pl-PL"/>
        </w:rPr>
        <w:t>imaln</w:t>
      </w:r>
      <w:r w:rsidR="00272CCD" w:rsidRPr="00E56DC2">
        <w:rPr>
          <w:rFonts w:ascii="Arial" w:eastAsia="Times New Roman" w:hAnsi="Arial" w:cs="Arial"/>
          <w:bCs/>
          <w:noProof/>
          <w:lang w:val="pl-PL"/>
        </w:rPr>
        <w:t>u</w:t>
      </w:r>
      <w:r w:rsidRPr="00E56DC2">
        <w:rPr>
          <w:rFonts w:ascii="Arial" w:eastAsia="Times New Roman" w:hAnsi="Arial" w:cs="Arial"/>
          <w:bCs/>
          <w:noProof/>
          <w:lang w:val="pl-PL"/>
        </w:rPr>
        <w:t xml:space="preserve"> godišnju proizvodnju ponuđenu na tenderu</w:t>
      </w:r>
    </w:p>
    <w:p w:rsidR="001F4603" w:rsidRPr="00E56DC2" w:rsidRDefault="001F4603" w:rsidP="00474665">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30</w:t>
      </w:r>
      <w:r w:rsidRPr="00E56DC2">
        <w:rPr>
          <w:rFonts w:ascii="Arial" w:eastAsia="Times New Roman" w:hAnsi="Arial" w:cs="Arial"/>
          <w:bCs/>
          <w:noProof/>
          <w:lang w:val="pl-PL"/>
        </w:rPr>
        <w:t xml:space="preserve"> - broj bodova za ovaj kriterijum</w:t>
      </w:r>
    </w:p>
    <w:p w:rsidR="00AC5628" w:rsidRPr="00E56DC2" w:rsidRDefault="00AC5628" w:rsidP="00474665">
      <w:pPr>
        <w:spacing w:after="0" w:line="240" w:lineRule="auto"/>
        <w:rPr>
          <w:rFonts w:ascii="Arial" w:hAnsi="Arial" w:cs="Arial"/>
          <w:bCs/>
          <w:noProof/>
          <w:lang w:val="pl-PL"/>
        </w:rPr>
      </w:pPr>
    </w:p>
    <w:p w:rsidR="00297F2E" w:rsidRPr="00E56DC2" w:rsidRDefault="00E52914" w:rsidP="00474665">
      <w:pPr>
        <w:pStyle w:val="Heading2"/>
        <w:numPr>
          <w:ilvl w:val="1"/>
          <w:numId w:val="24"/>
        </w:numPr>
      </w:pPr>
      <w:bookmarkStart w:id="38" w:name="_Toc436124904"/>
      <w:r w:rsidRPr="00E56DC2">
        <w:t>Reference ponuđača</w:t>
      </w:r>
      <w:bookmarkEnd w:id="38"/>
    </w:p>
    <w:p w:rsidR="00933594" w:rsidRPr="00E56DC2" w:rsidRDefault="00933594" w:rsidP="00474665">
      <w:pPr>
        <w:spacing w:after="0" w:line="240" w:lineRule="auto"/>
        <w:jc w:val="both"/>
        <w:rPr>
          <w:rFonts w:ascii="Arial" w:hAnsi="Arial" w:cs="Arial"/>
          <w:lang w:val="sr-Latn-CS"/>
        </w:rPr>
      </w:pPr>
    </w:p>
    <w:p w:rsidR="001F4603" w:rsidRPr="00E56DC2" w:rsidRDefault="001F4603" w:rsidP="00474665">
      <w:pPr>
        <w:spacing w:after="0" w:line="240" w:lineRule="auto"/>
        <w:ind w:left="360"/>
        <w:contextualSpacing/>
        <w:jc w:val="both"/>
        <w:rPr>
          <w:rFonts w:ascii="Arial" w:eastAsia="Times New Roman" w:hAnsi="Arial" w:cs="Arial"/>
          <w:noProof/>
        </w:rPr>
      </w:pPr>
      <w:r w:rsidRPr="00E56DC2">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rsidR="001F4603" w:rsidRPr="00E56DC2" w:rsidRDefault="001F4603" w:rsidP="00474665">
      <w:pPr>
        <w:spacing w:after="0" w:line="240" w:lineRule="auto"/>
        <w:ind w:left="360"/>
        <w:contextualSpacing/>
        <w:jc w:val="both"/>
        <w:rPr>
          <w:rFonts w:ascii="Arial" w:eastAsia="Times New Roman" w:hAnsi="Arial" w:cs="Arial"/>
          <w:noProof/>
          <w:kern w:val="0"/>
        </w:rPr>
      </w:pPr>
    </w:p>
    <w:p w:rsidR="001F4603" w:rsidRPr="00E56DC2" w:rsidRDefault="001F4603" w:rsidP="00474665">
      <w:pPr>
        <w:spacing w:after="0" w:line="240" w:lineRule="auto"/>
        <w:ind w:left="360"/>
        <w:contextualSpacing/>
        <w:jc w:val="both"/>
        <w:rPr>
          <w:rFonts w:ascii="Arial" w:eastAsia="Times New Roman" w:hAnsi="Arial" w:cs="Arial"/>
          <w:noProof/>
        </w:rPr>
      </w:pPr>
      <w:r w:rsidRPr="00E56DC2">
        <w:rPr>
          <w:rFonts w:ascii="Arial" w:eastAsia="Times New Roman" w:hAnsi="Arial" w:cs="Arial"/>
          <w:noProof/>
        </w:rPr>
        <w:t>U proceduru bodovanja ulaze reference potvrđene od strane Tenderske komisije.</w:t>
      </w:r>
    </w:p>
    <w:p w:rsidR="00474665" w:rsidRDefault="00474665" w:rsidP="00474665">
      <w:pPr>
        <w:spacing w:after="0" w:line="240" w:lineRule="auto"/>
        <w:ind w:left="360"/>
        <w:contextualSpacing/>
        <w:jc w:val="both"/>
        <w:rPr>
          <w:rFonts w:ascii="Arial" w:eastAsia="Times New Roman" w:hAnsi="Arial" w:cs="Arial"/>
          <w:noProof/>
        </w:rPr>
      </w:pPr>
    </w:p>
    <w:p w:rsidR="001F4603" w:rsidRPr="00E56DC2" w:rsidRDefault="001F4603" w:rsidP="00474665">
      <w:pPr>
        <w:spacing w:after="0" w:line="240" w:lineRule="auto"/>
        <w:ind w:left="360"/>
        <w:contextualSpacing/>
        <w:jc w:val="both"/>
        <w:rPr>
          <w:rFonts w:ascii="Arial" w:eastAsia="Times New Roman" w:hAnsi="Arial" w:cs="Arial"/>
          <w:noProof/>
        </w:rPr>
      </w:pPr>
      <w:r w:rsidRPr="00E56DC2">
        <w:rPr>
          <w:rFonts w:ascii="Arial" w:eastAsia="Times New Roman" w:hAnsi="Arial" w:cs="Arial"/>
          <w:noProof/>
        </w:rPr>
        <w:t>Ponuđač koji ne dokaže ili ne dostavi reference dobija 0 bodova.</w:t>
      </w:r>
    </w:p>
    <w:p w:rsidR="001F4603" w:rsidRPr="00E56DC2" w:rsidRDefault="001F4603" w:rsidP="00474665">
      <w:pPr>
        <w:spacing w:after="0" w:line="240" w:lineRule="auto"/>
        <w:ind w:left="360"/>
        <w:contextualSpacing/>
        <w:jc w:val="both"/>
        <w:rPr>
          <w:rFonts w:ascii="Arial" w:eastAsia="Times New Roman" w:hAnsi="Arial" w:cs="Arial"/>
          <w:noProof/>
        </w:rPr>
      </w:pPr>
    </w:p>
    <w:p w:rsidR="001F4603" w:rsidRPr="00E56DC2" w:rsidRDefault="001F4603" w:rsidP="00474665">
      <w:pPr>
        <w:spacing w:after="0" w:line="240" w:lineRule="auto"/>
        <w:ind w:firstLine="360"/>
        <w:jc w:val="both"/>
        <w:rPr>
          <w:rFonts w:ascii="Arial" w:eastAsia="Times New Roman" w:hAnsi="Arial" w:cs="Arial"/>
          <w:b/>
          <w:noProof/>
        </w:rPr>
      </w:pPr>
      <w:r w:rsidRPr="00E56DC2">
        <w:rPr>
          <w:rFonts w:ascii="Arial" w:eastAsia="Times New Roman" w:hAnsi="Arial" w:cs="Arial"/>
          <w:b/>
          <w:noProof/>
        </w:rPr>
        <w:t>Kriterijum: BPR / NBPR x 15,</w:t>
      </w:r>
    </w:p>
    <w:p w:rsidR="001F4603" w:rsidRPr="00E56DC2" w:rsidRDefault="001F4603" w:rsidP="00474665">
      <w:pPr>
        <w:spacing w:after="0" w:line="240" w:lineRule="auto"/>
        <w:ind w:firstLine="360"/>
        <w:jc w:val="both"/>
        <w:rPr>
          <w:rFonts w:ascii="Arial" w:eastAsia="Times New Roman" w:hAnsi="Arial" w:cs="Arial"/>
          <w:b/>
          <w:noProof/>
        </w:rPr>
      </w:pPr>
      <w:r w:rsidRPr="00E56DC2">
        <w:rPr>
          <w:rFonts w:ascii="Arial" w:eastAsia="Times New Roman" w:hAnsi="Arial" w:cs="Arial"/>
          <w:b/>
          <w:noProof/>
        </w:rPr>
        <w:t>gdje:</w:t>
      </w:r>
    </w:p>
    <w:p w:rsidR="001F4603" w:rsidRPr="00E56DC2" w:rsidRDefault="001F4603" w:rsidP="00474665">
      <w:pPr>
        <w:spacing w:after="0" w:line="240" w:lineRule="auto"/>
        <w:ind w:firstLine="360"/>
        <w:jc w:val="both"/>
        <w:rPr>
          <w:rFonts w:ascii="Arial" w:eastAsia="Times New Roman" w:hAnsi="Arial" w:cs="Arial"/>
          <w:b/>
          <w:noProof/>
        </w:rPr>
      </w:pPr>
    </w:p>
    <w:p w:rsidR="001F4603" w:rsidRPr="00E56DC2" w:rsidRDefault="001F4603" w:rsidP="00474665">
      <w:pPr>
        <w:spacing w:after="0" w:line="240" w:lineRule="auto"/>
        <w:ind w:firstLine="360"/>
        <w:jc w:val="both"/>
        <w:rPr>
          <w:rFonts w:ascii="Arial" w:eastAsia="Times New Roman" w:hAnsi="Arial" w:cs="Arial"/>
          <w:noProof/>
        </w:rPr>
      </w:pPr>
      <w:r w:rsidRPr="00E56DC2">
        <w:rPr>
          <w:rFonts w:ascii="Arial" w:eastAsia="Times New Roman" w:hAnsi="Arial" w:cs="Arial"/>
          <w:b/>
          <w:noProof/>
        </w:rPr>
        <w:t>BPR</w:t>
      </w:r>
      <w:r w:rsidRPr="00E56DC2">
        <w:rPr>
          <w:rFonts w:ascii="Arial" w:eastAsia="Times New Roman" w:hAnsi="Arial" w:cs="Arial"/>
          <w:noProof/>
        </w:rPr>
        <w:t>- označava broj potvrđenih referenci</w:t>
      </w:r>
    </w:p>
    <w:p w:rsidR="001F4603" w:rsidRPr="00E56DC2" w:rsidRDefault="001F4603" w:rsidP="00474665">
      <w:pPr>
        <w:spacing w:after="0" w:line="240" w:lineRule="auto"/>
        <w:ind w:firstLine="360"/>
        <w:jc w:val="both"/>
        <w:rPr>
          <w:rFonts w:ascii="Arial" w:eastAsia="Times New Roman" w:hAnsi="Arial" w:cs="Arial"/>
          <w:noProof/>
        </w:rPr>
      </w:pPr>
      <w:r w:rsidRPr="00E56DC2">
        <w:rPr>
          <w:rFonts w:ascii="Arial" w:eastAsia="Times New Roman" w:hAnsi="Arial" w:cs="Arial"/>
          <w:b/>
          <w:noProof/>
        </w:rPr>
        <w:t>NBPR</w:t>
      </w:r>
      <w:r w:rsidRPr="00E56DC2">
        <w:rPr>
          <w:rFonts w:ascii="Arial" w:eastAsia="Times New Roman" w:hAnsi="Arial" w:cs="Arial"/>
          <w:noProof/>
        </w:rPr>
        <w:t>- označava najveći broj potvrđenih referenci</w:t>
      </w:r>
    </w:p>
    <w:p w:rsidR="001F4603" w:rsidRPr="00E56DC2" w:rsidRDefault="001F4603" w:rsidP="00474665">
      <w:pPr>
        <w:spacing w:after="0" w:line="240" w:lineRule="auto"/>
        <w:ind w:firstLine="360"/>
        <w:jc w:val="both"/>
        <w:rPr>
          <w:rFonts w:ascii="Arial" w:eastAsia="Times New Roman" w:hAnsi="Arial" w:cs="Arial"/>
          <w:noProof/>
        </w:rPr>
      </w:pPr>
      <w:r w:rsidRPr="00E56DC2">
        <w:rPr>
          <w:rFonts w:ascii="Arial" w:eastAsia="Times New Roman" w:hAnsi="Arial" w:cs="Arial"/>
          <w:b/>
          <w:noProof/>
        </w:rPr>
        <w:t>15</w:t>
      </w:r>
      <w:r w:rsidRPr="00E56DC2">
        <w:rPr>
          <w:rFonts w:ascii="Arial" w:eastAsia="Times New Roman" w:hAnsi="Arial" w:cs="Arial"/>
          <w:noProof/>
        </w:rPr>
        <w:t>- označava broj bodova za ovaj kriterijum</w:t>
      </w:r>
    </w:p>
    <w:p w:rsidR="00474665" w:rsidRDefault="00474665" w:rsidP="00474665">
      <w:pPr>
        <w:spacing w:after="0" w:line="240" w:lineRule="auto"/>
        <w:ind w:left="360"/>
        <w:jc w:val="both"/>
        <w:rPr>
          <w:rFonts w:ascii="Arial" w:eastAsia="Times New Roman" w:hAnsi="Arial" w:cs="Arial"/>
          <w:noProof/>
        </w:rPr>
      </w:pPr>
    </w:p>
    <w:p w:rsidR="001F4603" w:rsidRPr="00E56DC2" w:rsidRDefault="001F4603" w:rsidP="00474665">
      <w:pPr>
        <w:spacing w:after="0" w:line="240" w:lineRule="auto"/>
        <w:ind w:left="360"/>
        <w:jc w:val="both"/>
        <w:rPr>
          <w:rFonts w:ascii="Arial" w:eastAsia="Times New Roman" w:hAnsi="Arial" w:cs="Arial"/>
          <w:noProof/>
        </w:rPr>
      </w:pPr>
      <w:r w:rsidRPr="00E56DC2">
        <w:rPr>
          <w:rFonts w:ascii="Arial" w:eastAsia="Times New Roman" w:hAnsi="Arial" w:cs="Arial"/>
          <w:noProof/>
        </w:rPr>
        <w:t>Ponuđač sa najvećim brojem potvrđenih referenci dobija maksimalni broj bodova, dok ostali ponuđači dobijaju proporcionalno manji broj bodova u skladu sa navedenom formulom.</w:t>
      </w:r>
    </w:p>
    <w:p w:rsidR="00AC5628" w:rsidRPr="00E56DC2" w:rsidRDefault="00AC5628" w:rsidP="00474665">
      <w:pPr>
        <w:spacing w:after="0" w:line="240" w:lineRule="auto"/>
        <w:jc w:val="both"/>
        <w:rPr>
          <w:rFonts w:ascii="Arial" w:hAnsi="Arial" w:cs="Arial"/>
          <w:lang w:val="sr-Latn-CS"/>
        </w:rPr>
      </w:pPr>
    </w:p>
    <w:p w:rsidR="00960D58" w:rsidRDefault="00960D58" w:rsidP="00474665">
      <w:pPr>
        <w:pStyle w:val="Heading2"/>
        <w:numPr>
          <w:ilvl w:val="1"/>
          <w:numId w:val="24"/>
        </w:numPr>
      </w:pPr>
      <w:bookmarkStart w:id="39" w:name="_Toc436124906"/>
      <w:r w:rsidRPr="00E56DC2">
        <w:t>Finansijski aspekt – Prosječni bruto prihod ponuđača u posljednje tri godi</w:t>
      </w:r>
      <w:bookmarkEnd w:id="39"/>
      <w:r w:rsidR="006924A6" w:rsidRPr="00E56DC2">
        <w:t>ne</w:t>
      </w:r>
    </w:p>
    <w:p w:rsidR="00E600D6" w:rsidRPr="00E600D6" w:rsidRDefault="00E600D6" w:rsidP="00474665">
      <w:pPr>
        <w:spacing w:after="0" w:line="240" w:lineRule="auto"/>
        <w:rPr>
          <w:lang w:val="sr-Latn-CS"/>
        </w:rPr>
      </w:pPr>
    </w:p>
    <w:p w:rsidR="007554B4" w:rsidRPr="00E56DC2" w:rsidRDefault="007554B4" w:rsidP="00474665">
      <w:pPr>
        <w:spacing w:after="0" w:line="240" w:lineRule="auto"/>
        <w:jc w:val="both"/>
        <w:rPr>
          <w:rFonts w:ascii="Arial" w:eastAsia="Times New Roman" w:hAnsi="Arial" w:cs="Arial"/>
          <w:noProof/>
        </w:rPr>
      </w:pPr>
      <w:r w:rsidRPr="00E56DC2">
        <w:rPr>
          <w:rFonts w:ascii="Arial" w:eastAsia="Times New Roman" w:hAnsi="Arial" w:cs="Arial"/>
          <w:noProof/>
        </w:rPr>
        <w:t>Ovaj kriterijum se izračunava na sljedeći način:</w:t>
      </w:r>
    </w:p>
    <w:p w:rsidR="007554B4" w:rsidRPr="00E56DC2" w:rsidRDefault="007554B4" w:rsidP="00474665">
      <w:pPr>
        <w:spacing w:after="0" w:line="240" w:lineRule="auto"/>
        <w:jc w:val="both"/>
        <w:rPr>
          <w:rFonts w:ascii="Arial" w:eastAsia="Times New Roman" w:hAnsi="Arial" w:cs="Arial"/>
          <w:noProof/>
        </w:rPr>
      </w:pPr>
    </w:p>
    <w:p w:rsidR="007554B4" w:rsidRPr="00E56DC2" w:rsidRDefault="007554B4" w:rsidP="00474665">
      <w:pPr>
        <w:spacing w:after="0" w:line="240" w:lineRule="auto"/>
        <w:jc w:val="both"/>
        <w:rPr>
          <w:rFonts w:ascii="Arial" w:eastAsia="Times New Roman" w:hAnsi="Arial" w:cs="Arial"/>
          <w:b/>
          <w:noProof/>
        </w:rPr>
      </w:pPr>
      <w:r w:rsidRPr="00E56DC2">
        <w:rPr>
          <w:rFonts w:ascii="Arial" w:eastAsia="Times New Roman" w:hAnsi="Arial" w:cs="Arial"/>
          <w:b/>
          <w:noProof/>
        </w:rPr>
        <w:t>Kriterijum: PBP / MBP x 10,</w:t>
      </w:r>
    </w:p>
    <w:p w:rsidR="007554B4" w:rsidRPr="00E56DC2" w:rsidRDefault="007554B4" w:rsidP="00474665">
      <w:pPr>
        <w:spacing w:after="0" w:line="240" w:lineRule="auto"/>
        <w:jc w:val="both"/>
        <w:rPr>
          <w:rFonts w:ascii="Arial" w:eastAsia="Times New Roman" w:hAnsi="Arial" w:cs="Arial"/>
          <w:noProof/>
        </w:rPr>
      </w:pPr>
    </w:p>
    <w:p w:rsidR="007554B4" w:rsidRPr="00E56DC2" w:rsidRDefault="007554B4" w:rsidP="00474665">
      <w:pPr>
        <w:spacing w:after="0" w:line="240" w:lineRule="auto"/>
        <w:jc w:val="both"/>
        <w:rPr>
          <w:rFonts w:ascii="Arial" w:eastAsia="Times New Roman" w:hAnsi="Arial" w:cs="Arial"/>
          <w:noProof/>
        </w:rPr>
      </w:pPr>
      <w:r w:rsidRPr="00E56DC2">
        <w:rPr>
          <w:rFonts w:ascii="Arial" w:eastAsia="Times New Roman" w:hAnsi="Arial" w:cs="Arial"/>
          <w:noProof/>
        </w:rPr>
        <w:t>gdje:</w:t>
      </w:r>
    </w:p>
    <w:p w:rsidR="007554B4" w:rsidRPr="00E56DC2" w:rsidRDefault="007554B4" w:rsidP="00474665">
      <w:pPr>
        <w:spacing w:after="0" w:line="240" w:lineRule="auto"/>
        <w:jc w:val="both"/>
        <w:rPr>
          <w:rFonts w:ascii="Arial" w:eastAsia="Times New Roman" w:hAnsi="Arial" w:cs="Arial"/>
          <w:noProof/>
        </w:rPr>
      </w:pPr>
    </w:p>
    <w:p w:rsidR="007554B4" w:rsidRPr="00E56DC2" w:rsidRDefault="007554B4" w:rsidP="00474665">
      <w:pPr>
        <w:spacing w:after="0" w:line="240" w:lineRule="auto"/>
        <w:jc w:val="both"/>
        <w:rPr>
          <w:rFonts w:ascii="Arial" w:eastAsia="Times New Roman" w:hAnsi="Arial" w:cs="Arial"/>
          <w:noProof/>
        </w:rPr>
      </w:pPr>
      <w:r w:rsidRPr="00E56DC2">
        <w:rPr>
          <w:rFonts w:ascii="Arial" w:eastAsia="Times New Roman" w:hAnsi="Arial" w:cs="Arial"/>
          <w:b/>
          <w:noProof/>
        </w:rPr>
        <w:t xml:space="preserve">PBP – </w:t>
      </w:r>
      <w:r w:rsidRPr="00E56DC2">
        <w:rPr>
          <w:rFonts w:ascii="Arial" w:eastAsia="Times New Roman" w:hAnsi="Arial" w:cs="Arial"/>
          <w:noProof/>
        </w:rPr>
        <w:t>označava prosječni bruto prihod ponuđača za posljednje tri godine</w:t>
      </w:r>
    </w:p>
    <w:p w:rsidR="00474665" w:rsidRDefault="007554B4" w:rsidP="00474665">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MBP –</w:t>
      </w:r>
      <w:r w:rsidRPr="00E56DC2">
        <w:rPr>
          <w:rFonts w:ascii="Arial" w:eastAsia="Times New Roman" w:hAnsi="Arial" w:cs="Arial"/>
          <w:noProof/>
          <w:lang w:val="pl-PL"/>
        </w:rPr>
        <w:t xml:space="preserve"> označava maksimalni prosječni bruto prihod za posljednje tri godine od ponuda koje </w:t>
      </w:r>
    </w:p>
    <w:p w:rsidR="007554B4" w:rsidRPr="00E56DC2" w:rsidRDefault="00474665" w:rsidP="00474665">
      <w:pPr>
        <w:spacing w:after="0" w:line="240" w:lineRule="auto"/>
        <w:jc w:val="both"/>
        <w:rPr>
          <w:rFonts w:ascii="Arial" w:eastAsia="Times New Roman" w:hAnsi="Arial" w:cs="Arial"/>
          <w:noProof/>
          <w:lang w:val="pl-PL"/>
        </w:rPr>
      </w:pPr>
      <w:r>
        <w:rPr>
          <w:rFonts w:ascii="Arial" w:eastAsia="Times New Roman" w:hAnsi="Arial" w:cs="Arial"/>
          <w:noProof/>
          <w:lang w:val="pl-PL"/>
        </w:rPr>
        <w:t xml:space="preserve">            </w:t>
      </w:r>
      <w:r w:rsidR="007554B4" w:rsidRPr="00E56DC2">
        <w:rPr>
          <w:rFonts w:ascii="Arial" w:eastAsia="Times New Roman" w:hAnsi="Arial" w:cs="Arial"/>
          <w:noProof/>
          <w:lang w:val="pl-PL"/>
        </w:rPr>
        <w:t>se upoređuju</w:t>
      </w:r>
    </w:p>
    <w:p w:rsidR="007554B4" w:rsidRPr="00E56DC2" w:rsidRDefault="007554B4" w:rsidP="00474665">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10 –</w:t>
      </w:r>
      <w:r w:rsidR="00474665">
        <w:rPr>
          <w:rFonts w:ascii="Arial" w:eastAsia="Times New Roman" w:hAnsi="Arial" w:cs="Arial"/>
          <w:b/>
          <w:noProof/>
          <w:lang w:val="pl-PL"/>
        </w:rPr>
        <w:t xml:space="preserve">  </w:t>
      </w:r>
      <w:r w:rsidRPr="00E56DC2">
        <w:rPr>
          <w:rFonts w:ascii="Arial" w:eastAsia="Times New Roman" w:hAnsi="Arial" w:cs="Arial"/>
          <w:noProof/>
          <w:lang w:val="pl-PL"/>
        </w:rPr>
        <w:t>označava broj bodova po ovom kriterijumu</w:t>
      </w:r>
    </w:p>
    <w:p w:rsidR="007554B4" w:rsidRPr="00E56DC2" w:rsidRDefault="007554B4" w:rsidP="00474665">
      <w:pPr>
        <w:spacing w:after="0" w:line="240" w:lineRule="auto"/>
        <w:jc w:val="both"/>
        <w:rPr>
          <w:rFonts w:ascii="Arial" w:eastAsia="Times New Roman" w:hAnsi="Arial" w:cs="Arial"/>
          <w:noProof/>
          <w:lang w:val="pl-PL"/>
        </w:rPr>
      </w:pPr>
    </w:p>
    <w:p w:rsidR="007554B4" w:rsidRPr="00E56DC2" w:rsidRDefault="007554B4" w:rsidP="00474665">
      <w:pPr>
        <w:spacing w:after="0" w:line="240" w:lineRule="auto"/>
        <w:jc w:val="both"/>
        <w:rPr>
          <w:rFonts w:ascii="Arial" w:eastAsia="Times New Roman" w:hAnsi="Arial" w:cs="Arial"/>
          <w:noProof/>
        </w:rPr>
      </w:pPr>
      <w:r w:rsidRPr="00E56DC2">
        <w:rPr>
          <w:rFonts w:ascii="Arial" w:eastAsia="Times New Roman" w:hAnsi="Arial" w:cs="Arial"/>
          <w:noProof/>
        </w:rPr>
        <w:t>Za ponuđače koji su registrovani u periodu kraćem od posl</w:t>
      </w:r>
      <w:r w:rsidR="001A4B90" w:rsidRPr="00E56DC2">
        <w:rPr>
          <w:rFonts w:ascii="Arial" w:eastAsia="Times New Roman" w:hAnsi="Arial" w:cs="Arial"/>
          <w:noProof/>
        </w:rPr>
        <w:t>j</w:t>
      </w:r>
      <w:r w:rsidRPr="00E56DC2">
        <w:rPr>
          <w:rFonts w:ascii="Arial" w:eastAsia="Times New Roman" w:hAnsi="Arial" w:cs="Arial"/>
          <w:noProof/>
        </w:rPr>
        <w:t>ednje tri godine, prosjek se određuje po broju godina poslovanja</w:t>
      </w:r>
      <w:r w:rsidR="001A4B90" w:rsidRPr="00E56DC2">
        <w:rPr>
          <w:rFonts w:ascii="Arial" w:eastAsia="Times New Roman" w:hAnsi="Arial" w:cs="Arial"/>
          <w:noProof/>
        </w:rPr>
        <w:t>,</w:t>
      </w:r>
      <w:r w:rsidRPr="00E56DC2">
        <w:rPr>
          <w:rFonts w:ascii="Arial" w:eastAsia="Times New Roman" w:hAnsi="Arial" w:cs="Arial"/>
          <w:noProof/>
        </w:rPr>
        <w:t xml:space="preserve"> s tim da je jedna godina poslovanja obavezni minimum.</w:t>
      </w:r>
    </w:p>
    <w:p w:rsidR="0006476A" w:rsidRDefault="0006476A" w:rsidP="00474665">
      <w:pPr>
        <w:spacing w:after="0" w:line="240" w:lineRule="auto"/>
        <w:jc w:val="both"/>
        <w:rPr>
          <w:rFonts w:ascii="Arial" w:eastAsia="Times New Roman" w:hAnsi="Arial" w:cs="Arial"/>
          <w:noProof/>
        </w:rPr>
      </w:pPr>
    </w:p>
    <w:p w:rsidR="00474665" w:rsidRPr="00E56DC2" w:rsidRDefault="00474665" w:rsidP="00474665">
      <w:pPr>
        <w:spacing w:after="0" w:line="240" w:lineRule="auto"/>
        <w:jc w:val="both"/>
        <w:rPr>
          <w:rFonts w:ascii="Arial" w:eastAsia="Times New Roman" w:hAnsi="Arial" w:cs="Arial"/>
          <w:noProof/>
        </w:rPr>
      </w:pPr>
    </w:p>
    <w:p w:rsidR="007554B4" w:rsidRPr="00E56DC2" w:rsidRDefault="007554B4" w:rsidP="00474665">
      <w:pPr>
        <w:pStyle w:val="Heading2"/>
      </w:pPr>
      <w:r w:rsidRPr="00E56DC2">
        <w:lastRenderedPageBreak/>
        <w:t>9.5. Finansijski aspekt – Prosječni profit ponuđača u posljednje tri godine</w:t>
      </w:r>
    </w:p>
    <w:p w:rsidR="007554B4" w:rsidRPr="00E56DC2" w:rsidRDefault="007554B4" w:rsidP="00474665">
      <w:pPr>
        <w:spacing w:after="0" w:line="240" w:lineRule="auto"/>
        <w:rPr>
          <w:rFonts w:ascii="Arial" w:hAnsi="Arial" w:cs="Arial"/>
          <w:lang w:val="sr-Latn-CS"/>
        </w:rPr>
      </w:pPr>
    </w:p>
    <w:p w:rsidR="007554B4" w:rsidRPr="00E56DC2" w:rsidRDefault="007554B4" w:rsidP="00474665">
      <w:pPr>
        <w:spacing w:after="0" w:line="240" w:lineRule="auto"/>
        <w:jc w:val="both"/>
        <w:rPr>
          <w:rFonts w:ascii="Arial" w:hAnsi="Arial" w:cs="Arial"/>
          <w:noProof/>
        </w:rPr>
      </w:pPr>
      <w:r w:rsidRPr="00E56DC2">
        <w:rPr>
          <w:rFonts w:ascii="Arial" w:hAnsi="Arial" w:cs="Arial"/>
          <w:noProof/>
        </w:rPr>
        <w:t>Ovaj kriterijum se izračunava na sljedeći način:</w:t>
      </w:r>
    </w:p>
    <w:p w:rsidR="00474665" w:rsidRDefault="00474665" w:rsidP="00474665">
      <w:pPr>
        <w:spacing w:after="0" w:line="240" w:lineRule="auto"/>
        <w:jc w:val="both"/>
        <w:rPr>
          <w:rFonts w:ascii="Arial" w:hAnsi="Arial" w:cs="Arial"/>
          <w:b/>
          <w:noProof/>
        </w:rPr>
      </w:pPr>
    </w:p>
    <w:p w:rsidR="007554B4" w:rsidRPr="00E56DC2" w:rsidRDefault="007554B4" w:rsidP="00474665">
      <w:pPr>
        <w:spacing w:after="0" w:line="240" w:lineRule="auto"/>
        <w:jc w:val="both"/>
        <w:rPr>
          <w:rFonts w:ascii="Arial" w:hAnsi="Arial" w:cs="Arial"/>
          <w:b/>
          <w:noProof/>
        </w:rPr>
      </w:pPr>
      <w:r w:rsidRPr="00E56DC2">
        <w:rPr>
          <w:rFonts w:ascii="Arial" w:hAnsi="Arial" w:cs="Arial"/>
          <w:b/>
          <w:noProof/>
        </w:rPr>
        <w:t>Kriterijum: PBP / MBP x 10,</w:t>
      </w:r>
    </w:p>
    <w:p w:rsidR="007554B4" w:rsidRPr="00E56DC2" w:rsidRDefault="007554B4" w:rsidP="00474665">
      <w:pPr>
        <w:spacing w:after="0" w:line="240" w:lineRule="auto"/>
        <w:jc w:val="both"/>
        <w:rPr>
          <w:rFonts w:ascii="Arial" w:hAnsi="Arial" w:cs="Arial"/>
          <w:noProof/>
        </w:rPr>
      </w:pPr>
    </w:p>
    <w:p w:rsidR="007554B4" w:rsidRPr="00E56DC2" w:rsidRDefault="007554B4" w:rsidP="00474665">
      <w:pPr>
        <w:spacing w:after="0" w:line="240" w:lineRule="auto"/>
        <w:jc w:val="both"/>
        <w:rPr>
          <w:rFonts w:ascii="Arial" w:hAnsi="Arial" w:cs="Arial"/>
          <w:noProof/>
        </w:rPr>
      </w:pPr>
      <w:r w:rsidRPr="00E56DC2">
        <w:rPr>
          <w:rFonts w:ascii="Arial" w:hAnsi="Arial" w:cs="Arial"/>
          <w:noProof/>
        </w:rPr>
        <w:t>gdje:</w:t>
      </w:r>
    </w:p>
    <w:p w:rsidR="007554B4" w:rsidRPr="00E56DC2" w:rsidRDefault="007554B4" w:rsidP="00474665">
      <w:pPr>
        <w:spacing w:after="0" w:line="240" w:lineRule="auto"/>
        <w:jc w:val="both"/>
        <w:rPr>
          <w:rFonts w:ascii="Arial" w:hAnsi="Arial" w:cs="Arial"/>
          <w:noProof/>
        </w:rPr>
      </w:pPr>
    </w:p>
    <w:p w:rsidR="007554B4" w:rsidRPr="00E56DC2" w:rsidRDefault="007554B4" w:rsidP="00474665">
      <w:pPr>
        <w:spacing w:after="0" w:line="240" w:lineRule="auto"/>
        <w:jc w:val="both"/>
        <w:rPr>
          <w:rFonts w:ascii="Arial" w:hAnsi="Arial" w:cs="Arial"/>
          <w:noProof/>
        </w:rPr>
      </w:pPr>
      <w:r w:rsidRPr="00E56DC2">
        <w:rPr>
          <w:rFonts w:ascii="Arial" w:hAnsi="Arial" w:cs="Arial"/>
          <w:b/>
          <w:noProof/>
        </w:rPr>
        <w:t xml:space="preserve">PBP – </w:t>
      </w:r>
      <w:r w:rsidRPr="00E56DC2">
        <w:rPr>
          <w:rFonts w:ascii="Arial" w:hAnsi="Arial" w:cs="Arial"/>
          <w:noProof/>
        </w:rPr>
        <w:t>označava prosječni profit ponuđača za posljednje tri godine</w:t>
      </w:r>
    </w:p>
    <w:p w:rsidR="007554B4" w:rsidRDefault="007554B4" w:rsidP="00474665">
      <w:pPr>
        <w:spacing w:after="0" w:line="240" w:lineRule="auto"/>
        <w:jc w:val="both"/>
        <w:rPr>
          <w:rFonts w:ascii="Arial" w:hAnsi="Arial" w:cs="Arial"/>
          <w:noProof/>
          <w:lang w:val="pl-PL"/>
        </w:rPr>
      </w:pPr>
      <w:r w:rsidRPr="00E56DC2">
        <w:rPr>
          <w:rFonts w:ascii="Arial" w:hAnsi="Arial" w:cs="Arial"/>
          <w:b/>
          <w:noProof/>
          <w:lang w:val="pl-PL"/>
        </w:rPr>
        <w:t>MBP –</w:t>
      </w:r>
      <w:r w:rsidRPr="00E56DC2">
        <w:rPr>
          <w:rFonts w:ascii="Arial" w:hAnsi="Arial" w:cs="Arial"/>
          <w:noProof/>
          <w:lang w:val="pl-PL"/>
        </w:rPr>
        <w:t xml:space="preserve"> označava maksimalni prosječni profit za posljednje tri godine od ponuda koje se upoređuju</w:t>
      </w:r>
    </w:p>
    <w:p w:rsidR="0022654F" w:rsidRPr="00E56DC2" w:rsidRDefault="0022654F" w:rsidP="00474665">
      <w:pPr>
        <w:spacing w:after="0" w:line="240" w:lineRule="auto"/>
        <w:jc w:val="both"/>
        <w:rPr>
          <w:rFonts w:ascii="Arial" w:hAnsi="Arial" w:cs="Arial"/>
          <w:noProof/>
          <w:lang w:val="pl-PL"/>
        </w:rPr>
      </w:pPr>
    </w:p>
    <w:p w:rsidR="007554B4" w:rsidRPr="00E56DC2" w:rsidRDefault="007554B4" w:rsidP="00474665">
      <w:pPr>
        <w:spacing w:after="0" w:line="240" w:lineRule="auto"/>
        <w:jc w:val="both"/>
        <w:rPr>
          <w:rFonts w:ascii="Arial" w:hAnsi="Arial" w:cs="Arial"/>
          <w:noProof/>
          <w:lang w:val="pl-PL"/>
        </w:rPr>
      </w:pPr>
      <w:r w:rsidRPr="00E56DC2">
        <w:rPr>
          <w:rFonts w:ascii="Arial" w:hAnsi="Arial" w:cs="Arial"/>
          <w:b/>
          <w:noProof/>
          <w:lang w:val="pl-PL"/>
        </w:rPr>
        <w:t>10 –</w:t>
      </w:r>
      <w:r w:rsidRPr="00E56DC2">
        <w:rPr>
          <w:rFonts w:ascii="Arial" w:hAnsi="Arial" w:cs="Arial"/>
          <w:noProof/>
          <w:lang w:val="pl-PL"/>
        </w:rPr>
        <w:t>označava broj bodova po ovom kriterijumu</w:t>
      </w:r>
    </w:p>
    <w:p w:rsidR="007554B4" w:rsidRPr="00E56DC2" w:rsidRDefault="007554B4" w:rsidP="00474665">
      <w:pPr>
        <w:spacing w:after="0" w:line="240" w:lineRule="auto"/>
        <w:jc w:val="both"/>
        <w:rPr>
          <w:rFonts w:ascii="Arial" w:hAnsi="Arial" w:cs="Arial"/>
          <w:noProof/>
        </w:rPr>
      </w:pPr>
      <w:r w:rsidRPr="00E56DC2">
        <w:rPr>
          <w:rFonts w:ascii="Arial" w:hAnsi="Arial" w:cs="Arial"/>
          <w:noProof/>
        </w:rPr>
        <w:t>Za ponuđače koji su registrovani u periodu kraćem od posl</w:t>
      </w:r>
      <w:r w:rsidR="00842CFD" w:rsidRPr="00E56DC2">
        <w:rPr>
          <w:rFonts w:ascii="Arial" w:hAnsi="Arial" w:cs="Arial"/>
          <w:noProof/>
        </w:rPr>
        <w:t>j</w:t>
      </w:r>
      <w:r w:rsidRPr="00E56DC2">
        <w:rPr>
          <w:rFonts w:ascii="Arial" w:hAnsi="Arial" w:cs="Arial"/>
          <w:noProof/>
        </w:rPr>
        <w:t>ednje tri godine, prosjek se određuje po broju godina poslovanja</w:t>
      </w:r>
      <w:r w:rsidR="001A4B90" w:rsidRPr="00E56DC2">
        <w:rPr>
          <w:rFonts w:ascii="Arial" w:hAnsi="Arial" w:cs="Arial"/>
          <w:noProof/>
        </w:rPr>
        <w:t>,</w:t>
      </w:r>
      <w:r w:rsidRPr="00E56DC2">
        <w:rPr>
          <w:rFonts w:ascii="Arial" w:hAnsi="Arial" w:cs="Arial"/>
          <w:noProof/>
        </w:rPr>
        <w:t xml:space="preserve"> s tim da je jedna godina poslovanja obavezni minimum.</w:t>
      </w:r>
    </w:p>
    <w:p w:rsidR="007554B4" w:rsidRPr="00E56DC2" w:rsidRDefault="007554B4" w:rsidP="00474665">
      <w:pPr>
        <w:spacing w:after="0" w:line="240" w:lineRule="auto"/>
        <w:jc w:val="both"/>
        <w:rPr>
          <w:rFonts w:ascii="Arial" w:eastAsia="Times New Roman" w:hAnsi="Arial" w:cs="Arial"/>
          <w:noProof/>
        </w:rPr>
      </w:pPr>
    </w:p>
    <w:p w:rsidR="007554B4" w:rsidRPr="00E56DC2" w:rsidRDefault="007554B4" w:rsidP="00474665">
      <w:pPr>
        <w:pStyle w:val="Heading2"/>
      </w:pPr>
      <w:r w:rsidRPr="00E56DC2">
        <w:t>9.6. Kvalitet poslovnog plana i efekti na zapošljavanje i ekonomski razvoj</w:t>
      </w:r>
    </w:p>
    <w:p w:rsidR="007554B4" w:rsidRPr="00E56DC2" w:rsidRDefault="007554B4" w:rsidP="00474665">
      <w:pPr>
        <w:spacing w:after="0" w:line="240" w:lineRule="auto"/>
        <w:jc w:val="both"/>
        <w:rPr>
          <w:rFonts w:ascii="Arial" w:hAnsi="Arial" w:cs="Arial"/>
          <w:lang w:val="sr-Latn-CS"/>
        </w:rPr>
      </w:pPr>
    </w:p>
    <w:p w:rsidR="007554B4" w:rsidRPr="00E56DC2" w:rsidRDefault="007554B4" w:rsidP="00474665">
      <w:pPr>
        <w:spacing w:after="0" w:line="240" w:lineRule="auto"/>
        <w:jc w:val="both"/>
        <w:rPr>
          <w:rFonts w:ascii="Arial" w:hAnsi="Arial" w:cs="Arial"/>
          <w:noProof/>
          <w:lang w:val="pl-PL"/>
        </w:rPr>
      </w:pPr>
      <w:r w:rsidRPr="00E56DC2">
        <w:rPr>
          <w:rFonts w:ascii="Arial" w:hAnsi="Arial" w:cs="Arial"/>
          <w:noProof/>
          <w:lang w:val="pl-PL"/>
        </w:rPr>
        <w:t>Ponuđač je dužan da u skladu sa parametrima iz Koncesionog akta opiše poslovni plan za realizaciju koncesije i efekte realizacije koncesije na zapošljavanje i ekonomski razvoj.</w:t>
      </w:r>
    </w:p>
    <w:p w:rsidR="007554B4" w:rsidRPr="00E56DC2" w:rsidRDefault="007554B4" w:rsidP="00474665">
      <w:pPr>
        <w:spacing w:after="0" w:line="240" w:lineRule="auto"/>
        <w:jc w:val="both"/>
        <w:rPr>
          <w:rFonts w:ascii="Arial" w:hAnsi="Arial" w:cs="Arial"/>
          <w:noProof/>
          <w:lang w:val="pl-PL"/>
        </w:rPr>
      </w:pPr>
    </w:p>
    <w:p w:rsidR="007554B4" w:rsidRPr="00E56DC2" w:rsidRDefault="007554B4" w:rsidP="00474665">
      <w:pPr>
        <w:spacing w:after="0" w:line="240" w:lineRule="auto"/>
        <w:jc w:val="both"/>
        <w:rPr>
          <w:rFonts w:ascii="Arial" w:hAnsi="Arial" w:cs="Arial"/>
          <w:noProof/>
          <w:lang w:val="pl-PL"/>
        </w:rPr>
      </w:pPr>
      <w:r w:rsidRPr="00E56DC2">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rsidR="007554B4" w:rsidRPr="00E56DC2" w:rsidRDefault="007554B4" w:rsidP="00474665">
      <w:pPr>
        <w:spacing w:after="0" w:line="240" w:lineRule="auto"/>
        <w:jc w:val="both"/>
        <w:rPr>
          <w:rFonts w:ascii="Arial" w:hAnsi="Arial" w:cs="Arial"/>
          <w:noProof/>
          <w:lang w:val="pl-PL"/>
        </w:rPr>
      </w:pPr>
    </w:p>
    <w:p w:rsidR="007554B4" w:rsidRPr="00E56DC2" w:rsidRDefault="007554B4" w:rsidP="00474665">
      <w:pPr>
        <w:spacing w:after="0" w:line="240" w:lineRule="auto"/>
        <w:jc w:val="both"/>
        <w:rPr>
          <w:rFonts w:ascii="Arial" w:hAnsi="Arial" w:cs="Arial"/>
          <w:noProof/>
          <w:lang w:val="pl-PL"/>
        </w:rPr>
      </w:pPr>
      <w:r w:rsidRPr="00E56DC2">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rsidR="00BD3A4F" w:rsidRDefault="00BD3A4F" w:rsidP="00474665">
      <w:pPr>
        <w:spacing w:after="0" w:line="240" w:lineRule="auto"/>
        <w:jc w:val="both"/>
        <w:rPr>
          <w:rFonts w:ascii="Arial" w:hAnsi="Arial" w:cs="Arial"/>
          <w:lang w:val="sr-Latn-CS"/>
        </w:rPr>
      </w:pPr>
    </w:p>
    <w:p w:rsidR="00474665" w:rsidRDefault="00474665" w:rsidP="00474665">
      <w:pPr>
        <w:spacing w:after="0" w:line="240" w:lineRule="auto"/>
        <w:jc w:val="both"/>
        <w:rPr>
          <w:rFonts w:ascii="Arial" w:hAnsi="Arial" w:cs="Arial"/>
          <w:lang w:val="sr-Latn-CS"/>
        </w:rPr>
      </w:pPr>
    </w:p>
    <w:p w:rsidR="0022654F" w:rsidRPr="00E56DC2" w:rsidRDefault="0022654F" w:rsidP="00474665">
      <w:pPr>
        <w:spacing w:after="0" w:line="240" w:lineRule="auto"/>
        <w:jc w:val="both"/>
        <w:rPr>
          <w:rFonts w:ascii="Arial" w:hAnsi="Arial" w:cs="Arial"/>
          <w:lang w:val="sr-Latn-CS"/>
        </w:rPr>
      </w:pPr>
    </w:p>
    <w:p w:rsidR="00474665" w:rsidRDefault="00592620" w:rsidP="00474665">
      <w:pPr>
        <w:pStyle w:val="Heading1"/>
        <w:numPr>
          <w:ilvl w:val="0"/>
          <w:numId w:val="24"/>
        </w:numPr>
        <w:jc w:val="both"/>
        <w:rPr>
          <w:rFonts w:ascii="Arial" w:hAnsi="Arial" w:cs="Arial"/>
          <w:sz w:val="22"/>
          <w:szCs w:val="22"/>
        </w:rPr>
      </w:pPr>
      <w:bookmarkStart w:id="40" w:name="_Toc435529031"/>
      <w:bookmarkStart w:id="41" w:name="_Toc390549920"/>
      <w:bookmarkStart w:id="42" w:name="_Toc401959450"/>
      <w:bookmarkStart w:id="43" w:name="_Toc401959543"/>
      <w:bookmarkStart w:id="44" w:name="_Toc436124909"/>
      <w:r w:rsidRPr="00E56DC2">
        <w:rPr>
          <w:rFonts w:ascii="Arial" w:hAnsi="Arial" w:cs="Arial"/>
          <w:sz w:val="22"/>
          <w:szCs w:val="22"/>
        </w:rPr>
        <w:t xml:space="preserve">SPISAK POTREBNE TEHNIČKE DOKUMENTACIJE SA USLOVIMA ZA NJENU </w:t>
      </w:r>
      <w:r w:rsidR="00474665">
        <w:rPr>
          <w:rFonts w:ascii="Arial" w:hAnsi="Arial" w:cs="Arial"/>
          <w:sz w:val="22"/>
          <w:szCs w:val="22"/>
        </w:rPr>
        <w:t xml:space="preserve"> </w:t>
      </w:r>
    </w:p>
    <w:p w:rsidR="00D1122B" w:rsidRPr="00E56DC2" w:rsidRDefault="00592620" w:rsidP="00474665">
      <w:pPr>
        <w:pStyle w:val="Heading1"/>
        <w:numPr>
          <w:ilvl w:val="0"/>
          <w:numId w:val="0"/>
        </w:numPr>
        <w:ind w:left="360"/>
        <w:jc w:val="both"/>
        <w:rPr>
          <w:rFonts w:ascii="Arial" w:hAnsi="Arial" w:cs="Arial"/>
          <w:sz w:val="22"/>
          <w:szCs w:val="22"/>
        </w:rPr>
      </w:pPr>
      <w:r w:rsidRPr="00E56DC2">
        <w:rPr>
          <w:rFonts w:ascii="Arial" w:hAnsi="Arial" w:cs="Arial"/>
          <w:sz w:val="22"/>
          <w:szCs w:val="22"/>
        </w:rPr>
        <w:t>IZRADU,</w:t>
      </w:r>
      <w:r w:rsidR="00DC0967" w:rsidRPr="00E56DC2">
        <w:rPr>
          <w:rFonts w:ascii="Arial" w:hAnsi="Arial" w:cs="Arial"/>
          <w:sz w:val="22"/>
          <w:szCs w:val="22"/>
        </w:rPr>
        <w:t xml:space="preserve"> </w:t>
      </w:r>
      <w:r w:rsidRPr="00E56DC2">
        <w:rPr>
          <w:rFonts w:ascii="Arial" w:hAnsi="Arial" w:cs="Arial"/>
          <w:sz w:val="22"/>
          <w:szCs w:val="22"/>
        </w:rPr>
        <w:t xml:space="preserve">ODOBRENJA, SAGLASNOSTI I MIŠLJENJA ZA OBAVLJANJE KONCESIONE </w:t>
      </w:r>
      <w:r w:rsidR="00ED5486" w:rsidRPr="00E56DC2">
        <w:rPr>
          <w:rFonts w:ascii="Arial" w:hAnsi="Arial" w:cs="Arial"/>
          <w:sz w:val="22"/>
          <w:szCs w:val="22"/>
        </w:rPr>
        <w:t xml:space="preserve">   </w:t>
      </w:r>
      <w:r w:rsidRPr="00E56DC2">
        <w:rPr>
          <w:rFonts w:ascii="Arial" w:hAnsi="Arial" w:cs="Arial"/>
          <w:sz w:val="22"/>
          <w:szCs w:val="22"/>
        </w:rPr>
        <w:t>DJELATNOSTI</w:t>
      </w:r>
      <w:bookmarkStart w:id="45" w:name="_Toc390549921"/>
      <w:bookmarkEnd w:id="40"/>
      <w:bookmarkEnd w:id="41"/>
      <w:bookmarkEnd w:id="42"/>
      <w:bookmarkEnd w:id="43"/>
      <w:bookmarkEnd w:id="44"/>
    </w:p>
    <w:p w:rsidR="00D1122B" w:rsidRPr="00E56DC2" w:rsidRDefault="00D1122B" w:rsidP="00474665">
      <w:pPr>
        <w:spacing w:after="0" w:line="240" w:lineRule="auto"/>
        <w:rPr>
          <w:rFonts w:ascii="Arial" w:hAnsi="Arial" w:cs="Arial"/>
          <w:lang w:val="sr-Latn-CS"/>
        </w:rPr>
      </w:pPr>
    </w:p>
    <w:p w:rsidR="00E52914" w:rsidRPr="00E56DC2" w:rsidRDefault="00E52914" w:rsidP="00474665">
      <w:pPr>
        <w:pStyle w:val="Heading2"/>
        <w:numPr>
          <w:ilvl w:val="1"/>
          <w:numId w:val="24"/>
        </w:numPr>
      </w:pPr>
      <w:bookmarkStart w:id="46" w:name="_Toc401959451"/>
      <w:bookmarkStart w:id="47" w:name="_Toc401959544"/>
      <w:bookmarkStart w:id="48" w:name="_Toc435529032"/>
      <w:bookmarkStart w:id="49" w:name="_Toc436124910"/>
      <w:r w:rsidRPr="00E56DC2">
        <w:t>Geološka istraživanja</w:t>
      </w:r>
      <w:bookmarkEnd w:id="45"/>
      <w:bookmarkEnd w:id="46"/>
      <w:bookmarkEnd w:id="47"/>
      <w:bookmarkEnd w:id="48"/>
      <w:bookmarkEnd w:id="49"/>
    </w:p>
    <w:p w:rsidR="00297F2E" w:rsidRPr="00E56DC2" w:rsidRDefault="00297F2E" w:rsidP="00474665">
      <w:pPr>
        <w:spacing w:after="0" w:line="240" w:lineRule="auto"/>
        <w:jc w:val="both"/>
        <w:rPr>
          <w:rFonts w:ascii="Arial" w:hAnsi="Arial" w:cs="Arial"/>
          <w:lang w:val="sr-Latn-CS"/>
        </w:rPr>
      </w:pPr>
    </w:p>
    <w:p w:rsidR="00E52914" w:rsidRPr="00E56DC2" w:rsidRDefault="00E52914" w:rsidP="00474665">
      <w:pPr>
        <w:spacing w:after="0" w:line="240" w:lineRule="auto"/>
        <w:jc w:val="both"/>
        <w:rPr>
          <w:rFonts w:ascii="Arial" w:hAnsi="Arial" w:cs="Arial"/>
          <w:lang w:val="sr-Latn-CS"/>
        </w:rPr>
      </w:pPr>
      <w:r w:rsidRPr="00E56DC2">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0" w:name="_Toc390549922"/>
      <w:r w:rsidRPr="00E56DC2">
        <w:rPr>
          <w:rFonts w:ascii="Arial" w:hAnsi="Arial" w:cs="Arial"/>
          <w:lang w:val="sr-Latn-CS"/>
        </w:rPr>
        <w:t>.</w:t>
      </w:r>
    </w:p>
    <w:p w:rsidR="0084036A" w:rsidRPr="00E56DC2" w:rsidRDefault="0084036A" w:rsidP="00474665">
      <w:pPr>
        <w:spacing w:after="0" w:line="240" w:lineRule="auto"/>
        <w:jc w:val="both"/>
        <w:rPr>
          <w:rFonts w:ascii="Arial" w:hAnsi="Arial" w:cs="Arial"/>
          <w:lang w:val="sr-Latn-CS"/>
        </w:rPr>
      </w:pPr>
    </w:p>
    <w:p w:rsidR="00E52914" w:rsidRPr="00E56DC2" w:rsidRDefault="00E52914" w:rsidP="00474665">
      <w:pPr>
        <w:spacing w:after="0" w:line="240" w:lineRule="auto"/>
        <w:jc w:val="both"/>
        <w:rPr>
          <w:rFonts w:ascii="Arial" w:hAnsi="Arial" w:cs="Arial"/>
          <w:lang w:val="sr-Latn-CS"/>
        </w:rPr>
      </w:pPr>
      <w:r w:rsidRPr="00E56DC2">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E56DC2">
        <w:rPr>
          <w:rFonts w:ascii="Arial" w:hAnsi="Arial" w:cs="Arial"/>
          <w:lang w:val="sr-Latn-CS"/>
        </w:rPr>
        <w:t>uje na osnovu posebnih propisa.</w:t>
      </w:r>
    </w:p>
    <w:p w:rsidR="00DA1198" w:rsidRDefault="00DA1198" w:rsidP="00474665">
      <w:pPr>
        <w:spacing w:after="0" w:line="240" w:lineRule="auto"/>
        <w:jc w:val="both"/>
        <w:rPr>
          <w:rFonts w:ascii="Arial" w:hAnsi="Arial" w:cs="Arial"/>
          <w:lang w:val="sr-Latn-CS"/>
        </w:rPr>
      </w:pPr>
    </w:p>
    <w:p w:rsidR="0022654F" w:rsidRDefault="0022654F" w:rsidP="00474665">
      <w:pPr>
        <w:spacing w:after="0" w:line="240" w:lineRule="auto"/>
        <w:jc w:val="both"/>
        <w:rPr>
          <w:rFonts w:ascii="Arial" w:hAnsi="Arial" w:cs="Arial"/>
          <w:lang w:val="sr-Latn-CS"/>
        </w:rPr>
      </w:pPr>
    </w:p>
    <w:p w:rsidR="0022654F" w:rsidRPr="00E56DC2" w:rsidRDefault="0022654F" w:rsidP="00474665">
      <w:pPr>
        <w:spacing w:after="0" w:line="240" w:lineRule="auto"/>
        <w:jc w:val="both"/>
        <w:rPr>
          <w:rFonts w:ascii="Arial" w:hAnsi="Arial" w:cs="Arial"/>
          <w:lang w:val="sr-Latn-CS"/>
        </w:rPr>
      </w:pPr>
    </w:p>
    <w:p w:rsidR="00E52914" w:rsidRPr="00E56DC2" w:rsidRDefault="00E52914" w:rsidP="00474665">
      <w:pPr>
        <w:pStyle w:val="Heading2"/>
        <w:numPr>
          <w:ilvl w:val="1"/>
          <w:numId w:val="24"/>
        </w:numPr>
      </w:pPr>
      <w:bookmarkStart w:id="51" w:name="_Toc401959452"/>
      <w:bookmarkStart w:id="52" w:name="_Toc401959545"/>
      <w:r w:rsidRPr="00E56DC2">
        <w:lastRenderedPageBreak/>
        <w:t>Eksploatacija mineralne sirovin</w:t>
      </w:r>
      <w:bookmarkEnd w:id="50"/>
      <w:r w:rsidRPr="00E56DC2">
        <w:t>e</w:t>
      </w:r>
      <w:bookmarkEnd w:id="51"/>
      <w:bookmarkEnd w:id="52"/>
    </w:p>
    <w:p w:rsidR="00E52914" w:rsidRPr="00E56DC2" w:rsidRDefault="00E52914" w:rsidP="00474665">
      <w:pPr>
        <w:spacing w:after="0" w:line="240" w:lineRule="auto"/>
        <w:jc w:val="both"/>
        <w:rPr>
          <w:rFonts w:ascii="Arial" w:hAnsi="Arial" w:cs="Arial"/>
        </w:rPr>
      </w:pPr>
    </w:p>
    <w:p w:rsidR="00E52914" w:rsidRPr="00E56DC2" w:rsidRDefault="00E52914" w:rsidP="00474665">
      <w:pPr>
        <w:pStyle w:val="Heading3"/>
        <w:numPr>
          <w:ilvl w:val="2"/>
          <w:numId w:val="24"/>
        </w:numPr>
        <w:spacing w:after="0" w:line="240" w:lineRule="auto"/>
        <w:ind w:left="0" w:firstLine="0"/>
        <w:jc w:val="both"/>
        <w:rPr>
          <w:rFonts w:ascii="Arial" w:hAnsi="Arial" w:cs="Arial"/>
          <w:sz w:val="22"/>
          <w:szCs w:val="22"/>
        </w:rPr>
      </w:pPr>
      <w:bookmarkStart w:id="53" w:name="_Toc390549923"/>
      <w:bookmarkStart w:id="54" w:name="_Toc401959453"/>
      <w:bookmarkStart w:id="55" w:name="_Toc401959546"/>
      <w:bookmarkStart w:id="56" w:name="_Toc435529033"/>
      <w:bookmarkStart w:id="57" w:name="_Toc436124911"/>
      <w:r w:rsidRPr="00E56DC2">
        <w:rPr>
          <w:rFonts w:ascii="Arial" w:hAnsi="Arial" w:cs="Arial"/>
          <w:sz w:val="22"/>
          <w:szCs w:val="22"/>
        </w:rPr>
        <w:t>Odobrenje za eksploataciju mineralne sirovine na eksploatacionom polju</w:t>
      </w:r>
      <w:bookmarkStart w:id="58" w:name="_Toc435529034"/>
      <w:bookmarkEnd w:id="53"/>
      <w:bookmarkEnd w:id="54"/>
      <w:bookmarkEnd w:id="55"/>
      <w:bookmarkEnd w:id="56"/>
      <w:bookmarkEnd w:id="57"/>
      <w:bookmarkEnd w:id="58"/>
    </w:p>
    <w:p w:rsidR="0084036A" w:rsidRPr="00E56DC2" w:rsidRDefault="0084036A" w:rsidP="00474665">
      <w:pPr>
        <w:spacing w:after="0" w:line="240" w:lineRule="auto"/>
        <w:jc w:val="both"/>
        <w:rPr>
          <w:rFonts w:ascii="Arial" w:hAnsi="Arial" w:cs="Arial"/>
          <w:lang w:val="sr-Latn-CS"/>
        </w:rPr>
      </w:pPr>
    </w:p>
    <w:p w:rsidR="00E52914" w:rsidRDefault="00E52914" w:rsidP="00474665">
      <w:pPr>
        <w:tabs>
          <w:tab w:val="left" w:pos="1980"/>
        </w:tabs>
        <w:suppressAutoHyphens w:val="0"/>
        <w:spacing w:after="0" w:line="240" w:lineRule="auto"/>
        <w:jc w:val="both"/>
        <w:rPr>
          <w:rFonts w:ascii="Arial" w:hAnsi="Arial" w:cs="Arial"/>
          <w:lang w:val="sr-Latn-CS"/>
        </w:rPr>
      </w:pPr>
      <w:r w:rsidRPr="00E56DC2">
        <w:rPr>
          <w:rFonts w:ascii="Arial" w:hAnsi="Arial" w:cs="Arial"/>
          <w:lang w:val="sr-Latn-CS"/>
        </w:rPr>
        <w:t xml:space="preserve">Odobrenje za eksploataciju mineralne sirovine na eksploatacionom polju, u skladu sa članom 33 Zakona o rudarstvu, izdaje </w:t>
      </w:r>
      <w:r w:rsidR="0052524F" w:rsidRPr="00E56DC2">
        <w:rPr>
          <w:rFonts w:ascii="Arial" w:hAnsi="Arial" w:cs="Arial"/>
          <w:lang w:val="sr-Latn-CS"/>
        </w:rPr>
        <w:t>Ministarstva kapitalnih investicija;</w:t>
      </w:r>
      <w:r w:rsidR="0008720C">
        <w:rPr>
          <w:rFonts w:ascii="Arial" w:hAnsi="Arial" w:cs="Arial"/>
          <w:lang w:val="sr-Latn-CS"/>
        </w:rPr>
        <w:t xml:space="preserve"> </w:t>
      </w:r>
      <w:r w:rsidRPr="00E56DC2">
        <w:rPr>
          <w:rFonts w:ascii="Arial" w:hAnsi="Arial" w:cs="Arial"/>
          <w:lang w:val="sr-Latn-CS"/>
        </w:rPr>
        <w:t>na zahtjev investitora. Uz zahtjev se dostavlja i sljedeća dokumentacija:</w:t>
      </w:r>
    </w:p>
    <w:p w:rsidR="0022654F" w:rsidRPr="00E56DC2" w:rsidRDefault="0022654F" w:rsidP="00474665">
      <w:pPr>
        <w:tabs>
          <w:tab w:val="left" w:pos="1980"/>
        </w:tabs>
        <w:suppressAutoHyphens w:val="0"/>
        <w:spacing w:after="0" w:line="240" w:lineRule="auto"/>
        <w:jc w:val="both"/>
        <w:rPr>
          <w:rFonts w:ascii="Arial" w:hAnsi="Arial" w:cs="Arial"/>
          <w:lang w:val="sr-Latn-CS"/>
        </w:rPr>
      </w:pPr>
    </w:p>
    <w:p w:rsidR="00E52914" w:rsidRPr="00E56DC2" w:rsidRDefault="00E52914" w:rsidP="00474665">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ugovor o koncesiji;</w:t>
      </w:r>
    </w:p>
    <w:p w:rsidR="00E52914" w:rsidRPr="00E56DC2" w:rsidRDefault="00E52914" w:rsidP="00474665">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rsidR="00E52914" w:rsidRPr="00E56DC2" w:rsidRDefault="00E52914" w:rsidP="00474665">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potvrdu o bilansnim rezervama mineralnih sirovina koja se izdaje u skladu sa važećim propisima o klasifikaciji i kategorizaciji rezervi;</w:t>
      </w:r>
    </w:p>
    <w:p w:rsidR="00E52914" w:rsidRPr="00E56DC2" w:rsidRDefault="00E52914" w:rsidP="00474665">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 xml:space="preserve">studija izvodljivosti eksploatacije </w:t>
      </w:r>
      <w:r w:rsidR="00C85E67">
        <w:rPr>
          <w:rFonts w:ascii="Arial" w:hAnsi="Arial" w:cs="Arial"/>
          <w:lang w:val="sr-Latn-CS"/>
        </w:rPr>
        <w:t>pojave</w:t>
      </w:r>
      <w:r w:rsidRPr="00E56DC2">
        <w:rPr>
          <w:rFonts w:ascii="Arial" w:hAnsi="Arial" w:cs="Arial"/>
          <w:lang w:val="sr-Latn-CS"/>
        </w:rPr>
        <w:t xml:space="preserve">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rsidR="00E52914" w:rsidRPr="00E56DC2" w:rsidRDefault="00E52914" w:rsidP="00474665">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mišljenje nadležnog organa za zaštitu životne sredine na studiju izvodljivosti eksploatacije;</w:t>
      </w:r>
    </w:p>
    <w:p w:rsidR="00E52914" w:rsidRPr="00E56DC2" w:rsidRDefault="00E52914" w:rsidP="00474665">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akt organa nadležnog za poslove urbanizma u pogledu usaglašenosti planirane eksploatacije mineralnih sirovina sa odgovarajućim prostornim, odnosno urbanističkim planovima;</w:t>
      </w:r>
    </w:p>
    <w:p w:rsidR="00E52914" w:rsidRPr="00E56DC2" w:rsidRDefault="00E52914" w:rsidP="00474665">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rsidR="00E52914" w:rsidRPr="00E56DC2" w:rsidRDefault="00E52914" w:rsidP="00474665">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drugi podaci od značaja za izdavanje odobrenja na zahtjev nadležnog organa.</w:t>
      </w:r>
      <w:bookmarkStart w:id="59" w:name="_Toc390549924"/>
      <w:bookmarkStart w:id="60" w:name="_Toc401959454"/>
      <w:bookmarkStart w:id="61" w:name="_Toc401959547"/>
      <w:bookmarkStart w:id="62" w:name="_Toc435529035"/>
      <w:bookmarkStart w:id="63" w:name="_Toc436124912"/>
    </w:p>
    <w:p w:rsidR="00FE7737" w:rsidRPr="00E56DC2" w:rsidRDefault="00FE7737" w:rsidP="00474665">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rsidR="00E52914" w:rsidRPr="00E56DC2" w:rsidRDefault="00E52914" w:rsidP="00474665">
      <w:pPr>
        <w:pStyle w:val="Heading4"/>
        <w:numPr>
          <w:ilvl w:val="2"/>
          <w:numId w:val="24"/>
        </w:numPr>
        <w:spacing w:line="240" w:lineRule="auto"/>
        <w:ind w:left="0" w:firstLine="0"/>
        <w:jc w:val="both"/>
        <w:rPr>
          <w:rFonts w:ascii="Arial" w:hAnsi="Arial" w:cs="Arial"/>
          <w:b/>
          <w:sz w:val="22"/>
          <w:szCs w:val="22"/>
        </w:rPr>
      </w:pPr>
      <w:r w:rsidRPr="00E56DC2">
        <w:rPr>
          <w:rFonts w:ascii="Arial" w:hAnsi="Arial" w:cs="Arial"/>
          <w:b/>
          <w:sz w:val="22"/>
          <w:szCs w:val="22"/>
        </w:rPr>
        <w:t>Odobrenje za izvođenje radova po rudarskom projektu</w:t>
      </w:r>
      <w:bookmarkEnd w:id="59"/>
      <w:bookmarkEnd w:id="60"/>
      <w:bookmarkEnd w:id="61"/>
      <w:bookmarkEnd w:id="62"/>
      <w:bookmarkEnd w:id="63"/>
    </w:p>
    <w:p w:rsidR="00E52914" w:rsidRPr="00E56DC2" w:rsidRDefault="00E52914" w:rsidP="00474665">
      <w:pPr>
        <w:spacing w:after="0" w:line="240" w:lineRule="auto"/>
        <w:jc w:val="both"/>
        <w:rPr>
          <w:rFonts w:ascii="Arial" w:hAnsi="Arial" w:cs="Arial"/>
          <w:lang w:val="sr-Latn-CS"/>
        </w:rPr>
      </w:pPr>
    </w:p>
    <w:p w:rsidR="00E52914" w:rsidRPr="00E56DC2" w:rsidRDefault="00E52914" w:rsidP="00474665">
      <w:pPr>
        <w:spacing w:after="0" w:line="240" w:lineRule="auto"/>
        <w:jc w:val="both"/>
        <w:rPr>
          <w:rFonts w:ascii="Arial" w:hAnsi="Arial" w:cs="Arial"/>
          <w:lang w:val="sr-Latn-CS"/>
        </w:rPr>
      </w:pPr>
      <w:r w:rsidRPr="00E56DC2">
        <w:rPr>
          <w:rFonts w:ascii="Arial" w:hAnsi="Arial" w:cs="Arial"/>
          <w:lang w:val="sr-Latn-CS"/>
        </w:rPr>
        <w:t>Nakon dobijanja odobrenja za eksploataciju mineralne sirovine na eksploatacionom polju, pristupa se izradi rudarske tehničke dokumentacije –</w:t>
      </w:r>
      <w:r w:rsidR="00DE62E6" w:rsidRPr="00E56DC2">
        <w:rPr>
          <w:rFonts w:ascii="Arial" w:hAnsi="Arial" w:cs="Arial"/>
          <w:lang w:val="sr-Latn-CS"/>
        </w:rPr>
        <w:t xml:space="preserve"> </w:t>
      </w:r>
      <w:r w:rsidRPr="00E56DC2">
        <w:rPr>
          <w:rFonts w:ascii="Arial" w:hAnsi="Arial" w:cs="Arial"/>
          <w:lang w:val="sr-Latn-CS"/>
        </w:rPr>
        <w:t>rudarskog projekta eksploatacije.</w:t>
      </w:r>
    </w:p>
    <w:p w:rsidR="00694B3B" w:rsidRPr="00E56DC2" w:rsidRDefault="00694B3B" w:rsidP="00474665">
      <w:pPr>
        <w:spacing w:after="0" w:line="240" w:lineRule="auto"/>
        <w:jc w:val="both"/>
        <w:rPr>
          <w:rFonts w:ascii="Arial" w:hAnsi="Arial" w:cs="Arial"/>
          <w:lang w:val="sr-Latn-CS"/>
        </w:rPr>
      </w:pPr>
    </w:p>
    <w:p w:rsidR="00E52914" w:rsidRPr="00E56DC2" w:rsidRDefault="00E52914" w:rsidP="00474665">
      <w:pPr>
        <w:spacing w:after="0" w:line="240" w:lineRule="auto"/>
        <w:jc w:val="both"/>
        <w:rPr>
          <w:rFonts w:ascii="Arial" w:hAnsi="Arial" w:cs="Arial"/>
          <w:lang w:val="sr-Latn-CS"/>
        </w:rPr>
      </w:pPr>
      <w:r w:rsidRPr="00E56DC2">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rsidR="0084036A" w:rsidRPr="00E56DC2" w:rsidRDefault="0084036A" w:rsidP="00474665">
      <w:pPr>
        <w:spacing w:after="0" w:line="240" w:lineRule="auto"/>
        <w:jc w:val="both"/>
        <w:rPr>
          <w:rFonts w:ascii="Arial" w:hAnsi="Arial" w:cs="Arial"/>
          <w:lang w:val="sr-Latn-CS"/>
        </w:rPr>
      </w:pPr>
    </w:p>
    <w:p w:rsidR="00E52914" w:rsidRDefault="00E52914" w:rsidP="00474665">
      <w:pPr>
        <w:tabs>
          <w:tab w:val="left" w:pos="1980"/>
        </w:tabs>
        <w:suppressAutoHyphens w:val="0"/>
        <w:spacing w:after="0" w:line="240" w:lineRule="auto"/>
        <w:jc w:val="both"/>
        <w:rPr>
          <w:rFonts w:ascii="Arial" w:hAnsi="Arial" w:cs="Arial"/>
          <w:lang w:val="sr-Latn-CS"/>
        </w:rPr>
      </w:pPr>
      <w:r w:rsidRPr="00E56DC2">
        <w:rPr>
          <w:rFonts w:ascii="Arial" w:hAnsi="Arial" w:cs="Arial"/>
          <w:lang w:val="sr-Latn-CS"/>
        </w:rPr>
        <w:t xml:space="preserve">Odobrenje za izvođenje radova po rudarskom projektu, u skladu sa članom 53 Zakona o rudarstvu, izdaje </w:t>
      </w:r>
      <w:r w:rsidR="0052524F" w:rsidRPr="00E56DC2">
        <w:rPr>
          <w:rFonts w:ascii="Arial" w:hAnsi="Arial" w:cs="Arial"/>
          <w:lang w:val="sr-Latn-CS"/>
        </w:rPr>
        <w:t>Minis</w:t>
      </w:r>
      <w:r w:rsidR="0097368A" w:rsidRPr="00E56DC2">
        <w:rPr>
          <w:rFonts w:ascii="Arial" w:hAnsi="Arial" w:cs="Arial"/>
          <w:lang w:val="sr-Latn-CS"/>
        </w:rPr>
        <w:t xml:space="preserve">tarstva kapitalnih investicija </w:t>
      </w:r>
      <w:r w:rsidRPr="00E56DC2">
        <w:rPr>
          <w:rFonts w:ascii="Arial" w:hAnsi="Arial" w:cs="Arial"/>
          <w:lang w:val="sr-Latn-CS"/>
        </w:rPr>
        <w:t>na zahtjev investitora. Uz zahtjev se dostavlja i sljedeća dokumentacija:</w:t>
      </w:r>
    </w:p>
    <w:p w:rsidR="00E12C64" w:rsidRPr="00E56DC2" w:rsidRDefault="00E12C64" w:rsidP="00474665">
      <w:pPr>
        <w:tabs>
          <w:tab w:val="left" w:pos="1980"/>
        </w:tabs>
        <w:suppressAutoHyphens w:val="0"/>
        <w:spacing w:after="0" w:line="240" w:lineRule="auto"/>
        <w:jc w:val="both"/>
        <w:rPr>
          <w:rFonts w:ascii="Arial" w:hAnsi="Arial" w:cs="Arial"/>
          <w:lang w:val="sr-Latn-CS"/>
        </w:rPr>
      </w:pPr>
    </w:p>
    <w:p w:rsidR="00E52914" w:rsidRPr="00E56DC2" w:rsidRDefault="00E52914" w:rsidP="00474665">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rudarski projekat sa revizionom klauzulom;</w:t>
      </w:r>
    </w:p>
    <w:p w:rsidR="00E52914" w:rsidRPr="00E56DC2" w:rsidRDefault="00E52914" w:rsidP="00474665">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potvrda-saglasnost organa koji je izdao uslove da je rudarski projekat urađen u skladu sa izdatim uslovima;</w:t>
      </w:r>
    </w:p>
    <w:p w:rsidR="00E52914" w:rsidRPr="00E56DC2" w:rsidRDefault="00E52914" w:rsidP="00474665">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urbanističko-tehnički uslovi;</w:t>
      </w:r>
    </w:p>
    <w:p w:rsidR="00E52914" w:rsidRPr="00E56DC2" w:rsidRDefault="00E52914" w:rsidP="00474665">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pravu svojine ili korišćenja na zemljištu, odnosno službenosti za najmanje dvije godine eksploatacije mineralne sirovine prema dinamici utvrđenoj koncesionim pravom;</w:t>
      </w:r>
    </w:p>
    <w:p w:rsidR="00E52914" w:rsidRPr="00E56DC2" w:rsidRDefault="00E52914" w:rsidP="00474665">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rsidR="00E52914" w:rsidRPr="00E56DC2" w:rsidRDefault="00E52914" w:rsidP="00474665">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lastRenderedPageBreak/>
        <w:t>vodoprivredna saglasnost na projekte kada eksploatacija mineralnih sirovina utiče na režim voda;</w:t>
      </w:r>
    </w:p>
    <w:p w:rsidR="00E52914" w:rsidRPr="00E56DC2" w:rsidRDefault="00E52914" w:rsidP="00474665">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saobraćajna saglasnost za pristup javnim saobraćajnicama;</w:t>
      </w:r>
    </w:p>
    <w:p w:rsidR="00E52914" w:rsidRPr="00E56DC2" w:rsidRDefault="00E52914" w:rsidP="00474665">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rsidR="00E52914" w:rsidRPr="00E56DC2" w:rsidRDefault="00E52914" w:rsidP="00474665">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plaćenoj naknadi za promjenu namjene korišćenja poljoprivrednog zemljišta.</w:t>
      </w:r>
    </w:p>
    <w:p w:rsidR="0084036A" w:rsidRPr="00E56DC2" w:rsidRDefault="0084036A" w:rsidP="00474665">
      <w:pPr>
        <w:spacing w:after="0" w:line="240" w:lineRule="auto"/>
        <w:jc w:val="both"/>
        <w:rPr>
          <w:rFonts w:ascii="Arial" w:hAnsi="Arial" w:cs="Arial"/>
          <w:lang w:val="sr-Latn-CS"/>
        </w:rPr>
      </w:pPr>
    </w:p>
    <w:p w:rsidR="00486798" w:rsidRDefault="00E52914" w:rsidP="00474665">
      <w:pPr>
        <w:spacing w:after="0" w:line="240" w:lineRule="auto"/>
        <w:jc w:val="both"/>
        <w:rPr>
          <w:rFonts w:ascii="Arial" w:hAnsi="Arial" w:cs="Arial"/>
          <w:lang w:val="sr-Latn-CS"/>
        </w:rPr>
      </w:pPr>
      <w:r w:rsidRPr="00E56DC2">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rsidR="005A6C38" w:rsidRPr="00E56DC2" w:rsidRDefault="005A6C38" w:rsidP="00474665">
      <w:pPr>
        <w:spacing w:after="0" w:line="240" w:lineRule="auto"/>
        <w:jc w:val="both"/>
        <w:rPr>
          <w:rFonts w:ascii="Arial" w:hAnsi="Arial" w:cs="Arial"/>
          <w:lang w:val="sr-Latn-CS"/>
        </w:rPr>
      </w:pPr>
    </w:p>
    <w:p w:rsidR="00E52914" w:rsidRPr="00E56DC2" w:rsidRDefault="00E52914" w:rsidP="00474665">
      <w:pPr>
        <w:pStyle w:val="Heading3"/>
        <w:numPr>
          <w:ilvl w:val="2"/>
          <w:numId w:val="24"/>
        </w:numPr>
        <w:spacing w:after="0" w:line="240" w:lineRule="auto"/>
        <w:ind w:left="0" w:firstLine="0"/>
        <w:jc w:val="both"/>
        <w:rPr>
          <w:rFonts w:ascii="Arial" w:hAnsi="Arial" w:cs="Arial"/>
          <w:sz w:val="22"/>
          <w:szCs w:val="22"/>
        </w:rPr>
      </w:pPr>
      <w:bookmarkStart w:id="64" w:name="_Toc390549925"/>
      <w:bookmarkStart w:id="65" w:name="_Toc401959455"/>
      <w:bookmarkStart w:id="66" w:name="_Toc401959548"/>
      <w:bookmarkStart w:id="67" w:name="_Toc435529036"/>
      <w:bookmarkStart w:id="68" w:name="_Toc436124913"/>
      <w:r w:rsidRPr="00E56DC2">
        <w:rPr>
          <w:rFonts w:ascii="Arial" w:hAnsi="Arial" w:cs="Arial"/>
          <w:sz w:val="22"/>
          <w:szCs w:val="22"/>
        </w:rPr>
        <w:t>Odobrenje za upotrebu rudarskih objekata</w:t>
      </w:r>
      <w:bookmarkEnd w:id="64"/>
      <w:bookmarkEnd w:id="65"/>
      <w:bookmarkEnd w:id="66"/>
      <w:bookmarkEnd w:id="67"/>
      <w:bookmarkEnd w:id="68"/>
    </w:p>
    <w:p w:rsidR="0084036A" w:rsidRPr="00E56DC2" w:rsidRDefault="0084036A" w:rsidP="00474665">
      <w:pPr>
        <w:spacing w:after="0" w:line="240" w:lineRule="auto"/>
        <w:jc w:val="both"/>
        <w:rPr>
          <w:rFonts w:ascii="Arial" w:hAnsi="Arial" w:cs="Arial"/>
          <w:lang w:val="sr-Latn-CS"/>
        </w:rPr>
      </w:pPr>
    </w:p>
    <w:p w:rsidR="00E52914" w:rsidRPr="00E56DC2" w:rsidRDefault="00E52914" w:rsidP="00474665">
      <w:pPr>
        <w:spacing w:after="0" w:line="240" w:lineRule="auto"/>
        <w:jc w:val="both"/>
        <w:rPr>
          <w:rFonts w:ascii="Arial" w:hAnsi="Arial" w:cs="Arial"/>
          <w:lang w:val="sr-Latn-CS"/>
        </w:rPr>
      </w:pPr>
      <w:r w:rsidRPr="00E56DC2">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rsidR="0084036A" w:rsidRPr="00E56DC2" w:rsidRDefault="0084036A" w:rsidP="00474665">
      <w:pPr>
        <w:spacing w:after="0" w:line="240" w:lineRule="auto"/>
        <w:jc w:val="both"/>
        <w:rPr>
          <w:rFonts w:ascii="Arial" w:hAnsi="Arial" w:cs="Arial"/>
          <w:lang w:val="sr-Latn-CS"/>
        </w:rPr>
      </w:pPr>
    </w:p>
    <w:p w:rsidR="00E52914" w:rsidRPr="00E56DC2" w:rsidRDefault="00E52914" w:rsidP="00474665">
      <w:pPr>
        <w:spacing w:after="0" w:line="240" w:lineRule="auto"/>
        <w:jc w:val="both"/>
        <w:rPr>
          <w:rFonts w:ascii="Arial" w:hAnsi="Arial" w:cs="Arial"/>
          <w:lang w:val="sr-Latn-CS"/>
        </w:rPr>
      </w:pPr>
      <w:r w:rsidRPr="00E56DC2">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rsidR="0084036A" w:rsidRPr="00E56DC2" w:rsidRDefault="0084036A" w:rsidP="00474665">
      <w:pPr>
        <w:spacing w:after="0" w:line="240" w:lineRule="auto"/>
        <w:jc w:val="both"/>
        <w:rPr>
          <w:rFonts w:ascii="Arial" w:hAnsi="Arial" w:cs="Arial"/>
          <w:lang w:val="sr-Latn-CS"/>
        </w:rPr>
      </w:pPr>
    </w:p>
    <w:p w:rsidR="00E52914" w:rsidRPr="00E56DC2" w:rsidRDefault="00E52914" w:rsidP="00474665">
      <w:pPr>
        <w:spacing w:after="0" w:line="240" w:lineRule="auto"/>
        <w:jc w:val="both"/>
        <w:rPr>
          <w:rFonts w:ascii="Arial" w:hAnsi="Arial" w:cs="Arial"/>
          <w:lang w:val="sr-Latn-CS"/>
        </w:rPr>
      </w:pPr>
      <w:r w:rsidRPr="00E56DC2">
        <w:rPr>
          <w:rFonts w:ascii="Arial" w:hAnsi="Arial" w:cs="Arial"/>
          <w:lang w:val="sr-Latn-CS"/>
        </w:rPr>
        <w:t>Tehnički pregled i odobrenje za upotrebu rudarskih objekata ili dijela objekta vrši nadležni organ preko stručne komisije ili pravnog lica u skladu sa propisima o izgradnji objekata.</w:t>
      </w:r>
    </w:p>
    <w:p w:rsidR="0084036A" w:rsidRPr="00E56DC2" w:rsidRDefault="0084036A" w:rsidP="00474665">
      <w:pPr>
        <w:spacing w:after="0" w:line="240" w:lineRule="auto"/>
        <w:jc w:val="both"/>
        <w:rPr>
          <w:rFonts w:ascii="Arial" w:hAnsi="Arial" w:cs="Arial"/>
          <w:lang w:val="sr-Latn-CS"/>
        </w:rPr>
      </w:pPr>
    </w:p>
    <w:p w:rsidR="00E52914" w:rsidRPr="00E56DC2" w:rsidRDefault="00E52914" w:rsidP="00474665">
      <w:pPr>
        <w:spacing w:after="0" w:line="240" w:lineRule="auto"/>
        <w:jc w:val="both"/>
        <w:rPr>
          <w:rFonts w:ascii="Arial" w:hAnsi="Arial" w:cs="Arial"/>
          <w:lang w:val="sr-Latn-CS"/>
        </w:rPr>
      </w:pPr>
      <w:r w:rsidRPr="00E56DC2">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rsidR="00FE7737" w:rsidRPr="00E56DC2" w:rsidRDefault="00FE7737" w:rsidP="00474665">
      <w:pPr>
        <w:spacing w:after="0" w:line="240" w:lineRule="auto"/>
        <w:jc w:val="both"/>
        <w:rPr>
          <w:rFonts w:ascii="Arial" w:hAnsi="Arial" w:cs="Arial"/>
          <w:lang w:val="sr-Latn-CS"/>
        </w:rPr>
      </w:pPr>
    </w:p>
    <w:p w:rsidR="00DC0967" w:rsidRPr="00E56DC2" w:rsidRDefault="00DC0967" w:rsidP="00474665">
      <w:pPr>
        <w:spacing w:after="0" w:line="240" w:lineRule="auto"/>
        <w:jc w:val="both"/>
        <w:rPr>
          <w:rFonts w:ascii="Arial" w:hAnsi="Arial" w:cs="Arial"/>
          <w:lang w:val="sr-Latn-CS"/>
        </w:rPr>
      </w:pPr>
    </w:p>
    <w:p w:rsidR="00E52914" w:rsidRPr="00E56DC2" w:rsidRDefault="006C4D9F" w:rsidP="00474665">
      <w:pPr>
        <w:pStyle w:val="Heading2"/>
        <w:numPr>
          <w:ilvl w:val="0"/>
          <w:numId w:val="24"/>
        </w:numPr>
      </w:pPr>
      <w:bookmarkStart w:id="69" w:name="_Toc390549926"/>
      <w:bookmarkStart w:id="70" w:name="_Toc401959456"/>
      <w:bookmarkStart w:id="71" w:name="_Toc401959549"/>
      <w:bookmarkStart w:id="72" w:name="_Toc435529037"/>
      <w:bookmarkStart w:id="73" w:name="_Toc436124914"/>
      <w:r w:rsidRPr="00E56DC2">
        <w:t>HRONOLOGIJA IZRADE TEHNIČKE DOKUMENTACIJE I PRIBAVLJANJE ODOBRENJA I SAGLASNOSTI ZA IZVOĐENJE RUDARSKIH RADOVA</w:t>
      </w:r>
      <w:bookmarkEnd w:id="69"/>
      <w:bookmarkEnd w:id="70"/>
      <w:bookmarkEnd w:id="71"/>
      <w:bookmarkEnd w:id="72"/>
      <w:bookmarkEnd w:id="73"/>
    </w:p>
    <w:p w:rsidR="00FD2BCF" w:rsidRPr="00E56DC2" w:rsidRDefault="00FD2BCF" w:rsidP="00474665">
      <w:pPr>
        <w:spacing w:after="0" w:line="240" w:lineRule="auto"/>
        <w:jc w:val="both"/>
        <w:rPr>
          <w:rFonts w:ascii="Arial" w:hAnsi="Arial" w:cs="Arial"/>
          <w:lang w:val="sr-Latn-CS"/>
        </w:rPr>
      </w:pPr>
    </w:p>
    <w:p w:rsidR="00E52914" w:rsidRPr="00E56DC2" w:rsidRDefault="00484F44" w:rsidP="00474665">
      <w:pPr>
        <w:pStyle w:val="ListParagraph"/>
        <w:tabs>
          <w:tab w:val="left" w:pos="1980"/>
        </w:tabs>
        <w:suppressAutoHyphens w:val="0"/>
        <w:spacing w:after="0" w:line="240" w:lineRule="auto"/>
        <w:ind w:left="0"/>
        <w:contextualSpacing w:val="0"/>
        <w:jc w:val="both"/>
        <w:rPr>
          <w:rFonts w:ascii="Arial" w:hAnsi="Arial" w:cs="Arial"/>
          <w:lang w:val="sr-Latn-CS"/>
        </w:rPr>
      </w:pPr>
      <w:r w:rsidRPr="00E56DC2">
        <w:rPr>
          <w:rFonts w:ascii="Arial" w:hAnsi="Arial" w:cs="Arial"/>
          <w:b/>
          <w:lang w:val="sr-Latn-CS"/>
        </w:rPr>
        <w:t>Korak 1</w:t>
      </w:r>
      <w:r w:rsidRPr="00E56DC2">
        <w:rPr>
          <w:rFonts w:ascii="Arial" w:hAnsi="Arial" w:cs="Arial"/>
          <w:lang w:val="sr-Latn-CS"/>
        </w:rPr>
        <w:t xml:space="preserve">  </w:t>
      </w:r>
      <w:r w:rsidR="00E52914" w:rsidRPr="00E56DC2">
        <w:rPr>
          <w:rFonts w:ascii="Arial" w:hAnsi="Arial" w:cs="Arial"/>
          <w:lang w:val="sr-Latn-CS"/>
        </w:rPr>
        <w:t xml:space="preserve">Izdavanje Licence za izvođenje rudarskih radova; </w:t>
      </w:r>
    </w:p>
    <w:p w:rsidR="0052524F" w:rsidRPr="00E56DC2" w:rsidRDefault="00484F44" w:rsidP="00474665">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2</w:t>
      </w:r>
      <w:r w:rsidRPr="00E56DC2">
        <w:rPr>
          <w:rFonts w:ascii="Arial" w:hAnsi="Arial" w:cs="Arial"/>
          <w:lang w:val="sr-Latn-CS"/>
        </w:rPr>
        <w:t xml:space="preserve">  </w:t>
      </w:r>
      <w:r w:rsidR="00E52914" w:rsidRPr="00E56DC2">
        <w:rPr>
          <w:rFonts w:ascii="Arial" w:hAnsi="Arial" w:cs="Arial"/>
          <w:lang w:val="sr-Latn-CS"/>
        </w:rPr>
        <w:t>Izrada rudarskog projekta i njegova revizija</w:t>
      </w:r>
    </w:p>
    <w:p w:rsidR="00E52914" w:rsidRPr="00E56DC2" w:rsidRDefault="00484F44" w:rsidP="00474665">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3</w:t>
      </w:r>
      <w:r w:rsidRPr="00E56DC2">
        <w:rPr>
          <w:rFonts w:ascii="Arial" w:hAnsi="Arial" w:cs="Arial"/>
          <w:lang w:val="sr-Latn-CS"/>
        </w:rPr>
        <w:t xml:space="preserve">  </w:t>
      </w:r>
      <w:r w:rsidR="00E52914" w:rsidRPr="00E56DC2">
        <w:rPr>
          <w:rFonts w:ascii="Arial" w:hAnsi="Arial" w:cs="Arial"/>
          <w:lang w:val="sr-Latn-CS"/>
        </w:rPr>
        <w:t>Dobijanje odobrenja za eksploataciju mineralne sirovine na eksploatacionom polju;</w:t>
      </w:r>
    </w:p>
    <w:p w:rsidR="00E52914" w:rsidRPr="00E56DC2" w:rsidRDefault="00484F44" w:rsidP="00474665">
      <w:pPr>
        <w:suppressAutoHyphens w:val="0"/>
        <w:spacing w:after="0" w:line="240" w:lineRule="auto"/>
        <w:jc w:val="both"/>
        <w:rPr>
          <w:rFonts w:ascii="Arial" w:hAnsi="Arial" w:cs="Arial"/>
          <w:lang w:val="sr-Latn-CS"/>
        </w:rPr>
      </w:pPr>
      <w:r w:rsidRPr="00E56DC2">
        <w:rPr>
          <w:rFonts w:ascii="Arial" w:hAnsi="Arial" w:cs="Arial"/>
          <w:b/>
          <w:lang w:val="sr-Latn-CS"/>
        </w:rPr>
        <w:t>Korak 4</w:t>
      </w:r>
      <w:r w:rsidRPr="00E56DC2">
        <w:rPr>
          <w:rFonts w:ascii="Arial" w:hAnsi="Arial" w:cs="Arial"/>
          <w:lang w:val="sr-Latn-CS"/>
        </w:rPr>
        <w:t xml:space="preserve">  </w:t>
      </w:r>
      <w:r w:rsidR="00E52914" w:rsidRPr="00E56DC2">
        <w:rPr>
          <w:rFonts w:ascii="Arial" w:hAnsi="Arial" w:cs="Arial"/>
          <w:lang w:val="sr-Latn-CS"/>
        </w:rPr>
        <w:t>Dobijanje odobrenja za izvođenje radova po rudarskom projektu;</w:t>
      </w:r>
    </w:p>
    <w:p w:rsidR="00E52914" w:rsidRPr="00E56DC2" w:rsidRDefault="00484F44" w:rsidP="00474665">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5</w:t>
      </w:r>
      <w:r w:rsidRPr="00E56DC2">
        <w:rPr>
          <w:rFonts w:ascii="Arial" w:hAnsi="Arial" w:cs="Arial"/>
          <w:lang w:val="sr-Latn-CS"/>
        </w:rPr>
        <w:t xml:space="preserve">  </w:t>
      </w:r>
      <w:r w:rsidR="00E52914" w:rsidRPr="00E56DC2">
        <w:rPr>
          <w:rFonts w:ascii="Arial" w:hAnsi="Arial" w:cs="Arial"/>
          <w:lang w:val="sr-Latn-CS"/>
        </w:rPr>
        <w:t>Tehnički prijem rudarskih objekata.</w:t>
      </w:r>
    </w:p>
    <w:p w:rsidR="0022654F" w:rsidRDefault="0022654F" w:rsidP="00474665">
      <w:pPr>
        <w:tabs>
          <w:tab w:val="left" w:pos="1980"/>
        </w:tabs>
        <w:suppressAutoHyphens w:val="0"/>
        <w:spacing w:after="0" w:line="240" w:lineRule="auto"/>
        <w:jc w:val="both"/>
        <w:rPr>
          <w:rFonts w:ascii="Arial" w:hAnsi="Arial" w:cs="Arial"/>
          <w:lang w:val="sr-Latn-CS"/>
        </w:rPr>
      </w:pPr>
    </w:p>
    <w:p w:rsidR="00E12C64" w:rsidRPr="00E56DC2" w:rsidRDefault="00E12C64" w:rsidP="00474665">
      <w:pPr>
        <w:tabs>
          <w:tab w:val="left" w:pos="1980"/>
        </w:tabs>
        <w:suppressAutoHyphens w:val="0"/>
        <w:spacing w:after="0" w:line="240" w:lineRule="auto"/>
        <w:jc w:val="both"/>
        <w:rPr>
          <w:rFonts w:ascii="Arial" w:hAnsi="Arial" w:cs="Arial"/>
          <w:lang w:val="sr-Latn-CS"/>
        </w:rPr>
      </w:pPr>
    </w:p>
    <w:p w:rsidR="004102A3" w:rsidRPr="00E56DC2" w:rsidRDefault="004102A3" w:rsidP="00474665">
      <w:pPr>
        <w:pStyle w:val="Heading1"/>
        <w:numPr>
          <w:ilvl w:val="0"/>
          <w:numId w:val="24"/>
        </w:numPr>
        <w:jc w:val="both"/>
        <w:rPr>
          <w:rFonts w:ascii="Arial" w:hAnsi="Arial" w:cs="Arial"/>
          <w:sz w:val="22"/>
          <w:szCs w:val="22"/>
        </w:rPr>
      </w:pPr>
      <w:bookmarkStart w:id="74" w:name="_Toc390549927"/>
      <w:bookmarkStart w:id="75" w:name="_Toc401959457"/>
      <w:bookmarkStart w:id="76" w:name="_Toc401959550"/>
      <w:bookmarkStart w:id="77" w:name="_Toc435529038"/>
      <w:bookmarkStart w:id="78" w:name="_Toc436124915"/>
      <w:r w:rsidRPr="00E56DC2">
        <w:rPr>
          <w:rFonts w:ascii="Arial" w:hAnsi="Arial" w:cs="Arial"/>
          <w:sz w:val="22"/>
          <w:szCs w:val="22"/>
        </w:rPr>
        <w:t xml:space="preserve">    </w:t>
      </w:r>
      <w:r w:rsidR="00592620" w:rsidRPr="00E56DC2">
        <w:rPr>
          <w:rFonts w:ascii="Arial" w:hAnsi="Arial" w:cs="Arial"/>
          <w:sz w:val="22"/>
          <w:szCs w:val="22"/>
        </w:rPr>
        <w:t xml:space="preserve">OSNOVNI ELEMENTI TENDERSKE DOKUMENTACIJE (JAVNI OGLAS, </w:t>
      </w:r>
      <w:r w:rsidRPr="00E56DC2">
        <w:rPr>
          <w:rFonts w:ascii="Arial" w:hAnsi="Arial" w:cs="Arial"/>
          <w:sz w:val="22"/>
          <w:szCs w:val="22"/>
        </w:rPr>
        <w:t xml:space="preserve"> </w:t>
      </w:r>
    </w:p>
    <w:p w:rsidR="00E52914" w:rsidRPr="00E56DC2" w:rsidRDefault="004102A3" w:rsidP="00474665">
      <w:pPr>
        <w:pStyle w:val="Heading1"/>
        <w:numPr>
          <w:ilvl w:val="0"/>
          <w:numId w:val="0"/>
        </w:numPr>
        <w:ind w:left="360"/>
        <w:jc w:val="both"/>
        <w:rPr>
          <w:rFonts w:ascii="Arial" w:hAnsi="Arial" w:cs="Arial"/>
          <w:sz w:val="22"/>
          <w:szCs w:val="22"/>
        </w:rPr>
      </w:pPr>
      <w:r w:rsidRPr="00E56DC2">
        <w:rPr>
          <w:rFonts w:ascii="Arial" w:hAnsi="Arial" w:cs="Arial"/>
          <w:sz w:val="22"/>
          <w:szCs w:val="22"/>
        </w:rPr>
        <w:t xml:space="preserve">    </w:t>
      </w:r>
      <w:r w:rsidR="00592620" w:rsidRPr="00E56DC2">
        <w:rPr>
          <w:rFonts w:ascii="Arial" w:hAnsi="Arial" w:cs="Arial"/>
          <w:sz w:val="22"/>
          <w:szCs w:val="22"/>
        </w:rPr>
        <w:t>DOKUMENTACIJA VEZANA ZA PONUDU)</w:t>
      </w:r>
      <w:bookmarkEnd w:id="74"/>
      <w:bookmarkEnd w:id="75"/>
      <w:bookmarkEnd w:id="76"/>
      <w:bookmarkEnd w:id="77"/>
      <w:bookmarkEnd w:id="78"/>
    </w:p>
    <w:p w:rsidR="00FD2BCF" w:rsidRPr="00E56DC2" w:rsidRDefault="00FD2BCF" w:rsidP="00474665">
      <w:pPr>
        <w:spacing w:after="0" w:line="240" w:lineRule="auto"/>
        <w:jc w:val="both"/>
        <w:rPr>
          <w:rFonts w:ascii="Arial" w:hAnsi="Arial" w:cs="Arial"/>
          <w:lang w:val="sr-Latn-CS"/>
        </w:rPr>
      </w:pPr>
    </w:p>
    <w:p w:rsidR="0084036A" w:rsidRPr="00E56DC2" w:rsidRDefault="00E52914" w:rsidP="00474665">
      <w:pPr>
        <w:spacing w:after="0" w:line="240" w:lineRule="auto"/>
        <w:jc w:val="both"/>
        <w:rPr>
          <w:rFonts w:ascii="Arial" w:eastAsia="Times New Roman" w:hAnsi="Arial" w:cs="Arial"/>
          <w:lang w:val="sr-Latn-CS"/>
        </w:rPr>
      </w:pPr>
      <w:r w:rsidRPr="00E56DC2">
        <w:rPr>
          <w:rFonts w:ascii="Arial" w:eastAsia="Times New Roman" w:hAnsi="Arial" w:cs="Arial"/>
          <w:lang w:val="sr-Latn-CS"/>
        </w:rPr>
        <w:t>Tendersku dokumen</w:t>
      </w:r>
      <w:r w:rsidR="00ED5486" w:rsidRPr="00E56DC2">
        <w:rPr>
          <w:rFonts w:ascii="Arial" w:eastAsia="Times New Roman" w:hAnsi="Arial" w:cs="Arial"/>
          <w:lang w:val="sr-Latn-CS"/>
        </w:rPr>
        <w:t>taciju čine sljedeća dokumenta:</w:t>
      </w:r>
    </w:p>
    <w:p w:rsidR="00E52914" w:rsidRPr="00E56DC2" w:rsidRDefault="00E52914" w:rsidP="00474665">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K</w:t>
      </w:r>
      <w:r w:rsidRPr="00E56DC2">
        <w:rPr>
          <w:rFonts w:ascii="Arial" w:eastAsia="Times New Roman" w:hAnsi="Arial" w:cs="Arial"/>
          <w:lang w:val="sr-Latn-CS"/>
        </w:rPr>
        <w:t>oncesioni akt;</w:t>
      </w:r>
    </w:p>
    <w:p w:rsidR="00E52914" w:rsidRPr="00E56DC2" w:rsidRDefault="00E52914" w:rsidP="00474665">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D</w:t>
      </w:r>
      <w:r w:rsidRPr="00E56DC2">
        <w:rPr>
          <w:rFonts w:ascii="Arial" w:eastAsia="Times New Roman" w:hAnsi="Arial" w:cs="Arial"/>
          <w:lang w:val="sr-Latn-CS"/>
        </w:rPr>
        <w:t>okumentacija vezana uz ponudu;</w:t>
      </w:r>
    </w:p>
    <w:p w:rsidR="00E52914" w:rsidRPr="00E56DC2" w:rsidRDefault="00E52914" w:rsidP="00474665">
      <w:pPr>
        <w:numPr>
          <w:ilvl w:val="0"/>
          <w:numId w:val="23"/>
        </w:numPr>
        <w:suppressAutoHyphens w:val="0"/>
        <w:spacing w:after="0" w:line="240" w:lineRule="auto"/>
        <w:jc w:val="both"/>
        <w:rPr>
          <w:rFonts w:ascii="Arial" w:hAnsi="Arial" w:cs="Arial"/>
          <w:lang w:val="sr-Latn-CS"/>
        </w:rPr>
      </w:pPr>
      <w:r w:rsidRPr="00E56DC2">
        <w:rPr>
          <w:rFonts w:ascii="Arial" w:hAnsi="Arial" w:cs="Arial"/>
          <w:lang w:val="sr-Latn-CS"/>
        </w:rPr>
        <w:t>J</w:t>
      </w:r>
      <w:r w:rsidRPr="00E56DC2">
        <w:rPr>
          <w:rFonts w:ascii="Arial" w:eastAsia="Times New Roman" w:hAnsi="Arial" w:cs="Arial"/>
          <w:lang w:val="sr-Latn-CS"/>
        </w:rPr>
        <w:t>avni oglas;</w:t>
      </w:r>
    </w:p>
    <w:p w:rsidR="00E52914" w:rsidRPr="00E56DC2" w:rsidRDefault="00E52914" w:rsidP="00474665">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Uputstvo za podnošenje ponuda i</w:t>
      </w:r>
    </w:p>
    <w:p w:rsidR="00BF61C2" w:rsidRPr="00E56DC2" w:rsidRDefault="00E52914" w:rsidP="00474665">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N</w:t>
      </w:r>
      <w:r w:rsidRPr="00E56DC2">
        <w:rPr>
          <w:rFonts w:ascii="Arial" w:eastAsia="Times New Roman" w:hAnsi="Arial" w:cs="Arial"/>
          <w:lang w:val="sr-Latn-CS"/>
        </w:rPr>
        <w:t>acrt ugovora o koncesiji.</w:t>
      </w:r>
      <w:bookmarkStart w:id="79" w:name="_Toc390549928"/>
      <w:bookmarkStart w:id="80" w:name="_Toc401959458"/>
      <w:bookmarkStart w:id="81" w:name="_Toc401959551"/>
      <w:bookmarkStart w:id="82" w:name="_Toc435529039"/>
      <w:bookmarkStart w:id="83" w:name="_Toc436124916"/>
    </w:p>
    <w:p w:rsidR="00BF61C2" w:rsidRDefault="00BF61C2" w:rsidP="00474665">
      <w:pPr>
        <w:suppressAutoHyphens w:val="0"/>
        <w:spacing w:after="0" w:line="240" w:lineRule="auto"/>
        <w:jc w:val="both"/>
        <w:rPr>
          <w:rFonts w:ascii="Arial" w:eastAsia="Times New Roman" w:hAnsi="Arial" w:cs="Arial"/>
          <w:lang w:val="sr-Latn-CS"/>
        </w:rPr>
      </w:pPr>
    </w:p>
    <w:p w:rsidR="0022654F" w:rsidRDefault="0022654F" w:rsidP="00474665">
      <w:pPr>
        <w:suppressAutoHyphens w:val="0"/>
        <w:spacing w:after="0" w:line="240" w:lineRule="auto"/>
        <w:jc w:val="both"/>
        <w:rPr>
          <w:rFonts w:ascii="Arial" w:eastAsia="Times New Roman" w:hAnsi="Arial" w:cs="Arial"/>
          <w:lang w:val="sr-Latn-CS"/>
        </w:rPr>
      </w:pPr>
    </w:p>
    <w:p w:rsidR="0022654F" w:rsidRPr="00E56DC2" w:rsidRDefault="0022654F" w:rsidP="00474665">
      <w:pPr>
        <w:suppressAutoHyphens w:val="0"/>
        <w:spacing w:after="0" w:line="240" w:lineRule="auto"/>
        <w:jc w:val="both"/>
        <w:rPr>
          <w:rFonts w:ascii="Arial" w:eastAsia="Times New Roman" w:hAnsi="Arial" w:cs="Arial"/>
          <w:lang w:val="sr-Latn-CS"/>
        </w:rPr>
      </w:pPr>
    </w:p>
    <w:p w:rsidR="00E52914" w:rsidRPr="00E56DC2" w:rsidRDefault="0097368A" w:rsidP="00474665">
      <w:pPr>
        <w:pStyle w:val="Heading2"/>
      </w:pPr>
      <w:r w:rsidRPr="00E56DC2">
        <w:lastRenderedPageBreak/>
        <w:t>12.</w:t>
      </w:r>
      <w:r w:rsidR="005278F9" w:rsidRPr="00E56DC2">
        <w:t xml:space="preserve">1 </w:t>
      </w:r>
      <w:r w:rsidR="00E52914" w:rsidRPr="00E56DC2">
        <w:t>Dokumentacija koja se prilaže uz ponudu</w:t>
      </w:r>
      <w:bookmarkEnd w:id="79"/>
      <w:bookmarkEnd w:id="80"/>
      <w:bookmarkEnd w:id="81"/>
      <w:bookmarkEnd w:id="82"/>
      <w:bookmarkEnd w:id="83"/>
    </w:p>
    <w:p w:rsidR="00FD2BCF" w:rsidRPr="00E56DC2" w:rsidRDefault="00FD2BCF" w:rsidP="00474665">
      <w:pPr>
        <w:spacing w:after="0" w:line="240" w:lineRule="auto"/>
        <w:jc w:val="both"/>
        <w:rPr>
          <w:rFonts w:ascii="Arial" w:hAnsi="Arial" w:cs="Arial"/>
          <w:lang w:val="sr-Latn-CS"/>
        </w:rPr>
      </w:pPr>
    </w:p>
    <w:p w:rsidR="0052524F" w:rsidRDefault="0052524F" w:rsidP="00474665">
      <w:pPr>
        <w:spacing w:after="0" w:line="240" w:lineRule="auto"/>
        <w:jc w:val="both"/>
        <w:rPr>
          <w:rFonts w:ascii="Arial" w:hAnsi="Arial" w:cs="Arial"/>
          <w:noProof/>
        </w:rPr>
      </w:pPr>
      <w:r w:rsidRPr="00E56DC2">
        <w:rPr>
          <w:rFonts w:ascii="Arial" w:hAnsi="Arial" w:cs="Arial"/>
          <w:noProof/>
        </w:rPr>
        <w:t xml:space="preserve">Shodno članu 23 Zakona o koncesijama </w:t>
      </w:r>
      <w:r w:rsidRPr="00E56DC2">
        <w:rPr>
          <w:rFonts w:ascii="Arial" w:eastAsia="Calibri" w:hAnsi="Arial" w:cs="Arial"/>
          <w:kern w:val="0"/>
        </w:rPr>
        <w:t>nepodobni da učestvuju na javnom nadmetanju za davanje koncesija su ponuđači</w:t>
      </w:r>
      <w:r w:rsidRPr="00E56DC2">
        <w:rPr>
          <w:rFonts w:ascii="Arial" w:hAnsi="Arial" w:cs="Arial"/>
          <w:noProof/>
        </w:rPr>
        <w:t>:</w:t>
      </w:r>
    </w:p>
    <w:p w:rsidR="0022654F" w:rsidRPr="00E56DC2" w:rsidRDefault="0022654F" w:rsidP="00474665">
      <w:pPr>
        <w:spacing w:after="0" w:line="240" w:lineRule="auto"/>
        <w:jc w:val="both"/>
        <w:rPr>
          <w:rFonts w:ascii="Arial" w:hAnsi="Arial" w:cs="Arial"/>
          <w:noProof/>
        </w:rPr>
      </w:pPr>
    </w:p>
    <w:p w:rsidR="0052524F" w:rsidRPr="00E56DC2" w:rsidRDefault="0052524F" w:rsidP="00474665">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nad kojima je pokrenut postupak stečaja u skladu sa zakonom kojim se uređuje stečaj;</w:t>
      </w:r>
    </w:p>
    <w:p w:rsidR="0052524F" w:rsidRPr="00E56DC2" w:rsidRDefault="0052524F" w:rsidP="00474665">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rsidR="0052524F" w:rsidRPr="00E56DC2" w:rsidRDefault="0052524F" w:rsidP="00474665">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koji imaju neizmirene obaveze po osnovu plaćanja svih poreza i doprinosa u skladu sa propisima država u kojima imaju sjedišta;</w:t>
      </w:r>
    </w:p>
    <w:p w:rsidR="0052524F" w:rsidRPr="00E56DC2" w:rsidRDefault="0052524F" w:rsidP="00474665">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sa kojima je zbog neispunjavanja obaveza raskinut ugovor o koncesiji zaključen u skladu sa ovim zakonom;</w:t>
      </w:r>
    </w:p>
    <w:p w:rsidR="0052524F" w:rsidRPr="00E56DC2" w:rsidRDefault="0052524F" w:rsidP="00474665">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koji imaju obaveze po osnovu kazni izrečenih u krivičnom i prekršajnom postupku;</w:t>
      </w:r>
    </w:p>
    <w:p w:rsidR="0052524F" w:rsidRPr="00E56DC2" w:rsidRDefault="0052524F" w:rsidP="00474665">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čiji podaci o poslovanju, svojini, finansijskim i fiskalnim evidencijama iz države u kojoj imaju sjedište, odnosno prebivalište, nijesu dostupni nadležnim organima Crne Gore;</w:t>
      </w:r>
    </w:p>
    <w:p w:rsidR="0052524F" w:rsidRPr="00E12C64" w:rsidRDefault="0052524F" w:rsidP="00474665">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čije je odgovorno lice odnosno njegov zakonski zastupnik pravosnažno osuđivan za krivično djelo iz tačke 2 ovog stava.</w:t>
      </w:r>
    </w:p>
    <w:p w:rsidR="00E12C64" w:rsidRPr="00E56DC2" w:rsidRDefault="00E12C64" w:rsidP="00474665">
      <w:pPr>
        <w:pStyle w:val="ListParagraph"/>
        <w:numPr>
          <w:ilvl w:val="0"/>
          <w:numId w:val="26"/>
        </w:numPr>
        <w:spacing w:after="0" w:line="240" w:lineRule="auto"/>
        <w:jc w:val="both"/>
        <w:rPr>
          <w:rFonts w:ascii="Arial" w:hAnsi="Arial" w:cs="Arial"/>
          <w:noProof/>
        </w:rPr>
      </w:pPr>
    </w:p>
    <w:p w:rsidR="0052524F" w:rsidRPr="00E56DC2" w:rsidRDefault="0052524F" w:rsidP="00474665">
      <w:pPr>
        <w:suppressAutoHyphens w:val="0"/>
        <w:autoSpaceDE w:val="0"/>
        <w:autoSpaceDN w:val="0"/>
        <w:adjustRightInd w:val="0"/>
        <w:spacing w:after="0" w:line="240" w:lineRule="auto"/>
        <w:jc w:val="both"/>
        <w:rPr>
          <w:rFonts w:ascii="Arial" w:eastAsia="Calibri" w:hAnsi="Arial" w:cs="Arial"/>
          <w:kern w:val="0"/>
        </w:rPr>
      </w:pPr>
      <w:r w:rsidRPr="00E56DC2">
        <w:rPr>
          <w:rFonts w:ascii="Arial" w:eastAsia="Calibri" w:hAnsi="Arial" w:cs="Arial"/>
          <w:kern w:val="0"/>
        </w:rPr>
        <w:t xml:space="preserve">Izuzetno </w:t>
      </w:r>
      <w:r w:rsidR="00F06D7A" w:rsidRPr="00E56DC2">
        <w:rPr>
          <w:rFonts w:ascii="Arial" w:eastAsia="Calibri" w:hAnsi="Arial" w:cs="Arial"/>
          <w:kern w:val="0"/>
        </w:rPr>
        <w:t xml:space="preserve">od </w:t>
      </w:r>
      <w:r w:rsidRPr="00E56DC2">
        <w:rPr>
          <w:rFonts w:ascii="Arial" w:eastAsia="Calibri" w:hAnsi="Arial" w:cs="Arial"/>
          <w:kern w:val="0"/>
        </w:rPr>
        <w:t>tačke 3 ovog člana neće se smatrati da je ponuđač nepodoban da učestvuje na javnom nadmetanju za davanje koncesija, koji dokaže da nema obavezu plaćanja odnosno da mu je odobreno odlaganje plaćanja poreza i doprinosa, koje blagovremeno izvršava.</w:t>
      </w:r>
    </w:p>
    <w:p w:rsidR="0052524F" w:rsidRDefault="0052524F" w:rsidP="00474665">
      <w:pPr>
        <w:spacing w:after="0" w:line="240" w:lineRule="auto"/>
        <w:jc w:val="both"/>
        <w:rPr>
          <w:rFonts w:ascii="Arial" w:hAnsi="Arial" w:cs="Arial"/>
          <w:noProof/>
        </w:rPr>
      </w:pPr>
      <w:r w:rsidRPr="00E56DC2">
        <w:rPr>
          <w:rFonts w:ascii="Arial" w:hAnsi="Arial" w:cs="Arial"/>
          <w:noProof/>
        </w:rPr>
        <w:t>S tim u vezi, u cilju dokazivanja da je ponuđač podoban da učestvuje u postupku javnog nadmetanja, neophodno je dostaviti sljedeću dokumentaciju:</w:t>
      </w:r>
    </w:p>
    <w:p w:rsidR="00E12C64" w:rsidRPr="00E56DC2" w:rsidRDefault="00E12C64" w:rsidP="00474665">
      <w:pPr>
        <w:spacing w:after="0" w:line="240" w:lineRule="auto"/>
        <w:jc w:val="both"/>
        <w:rPr>
          <w:rFonts w:ascii="Arial" w:hAnsi="Arial" w:cs="Arial"/>
          <w:noProof/>
        </w:rPr>
      </w:pPr>
    </w:p>
    <w:p w:rsidR="0052524F" w:rsidRPr="00E56DC2" w:rsidRDefault="0052524F" w:rsidP="00474665">
      <w:pPr>
        <w:pStyle w:val="ListParagraph"/>
        <w:numPr>
          <w:ilvl w:val="0"/>
          <w:numId w:val="27"/>
        </w:numPr>
        <w:spacing w:after="0" w:line="240" w:lineRule="auto"/>
        <w:jc w:val="both"/>
        <w:rPr>
          <w:rFonts w:ascii="Arial" w:hAnsi="Arial" w:cs="Arial"/>
          <w:noProof/>
        </w:rPr>
      </w:pPr>
      <w:r w:rsidRPr="00E56DC2">
        <w:rPr>
          <w:rFonts w:ascii="Arial" w:eastAsia="Times New Roman" w:hAnsi="Arial" w:cs="Arial"/>
          <w:noProof/>
        </w:rPr>
        <w:t xml:space="preserve">Izvod iz sudskog, ili drugog odgovarajućeg registra države u kojoj ponuđač ima sjedište- </w:t>
      </w:r>
      <w:r w:rsidRPr="00E56DC2">
        <w:rPr>
          <w:rFonts w:ascii="Arial" w:eastAsia="Times New Roman" w:hAnsi="Arial" w:cs="Arial"/>
          <w:noProof/>
          <w:u w:val="single"/>
        </w:rPr>
        <w:t>dokaz izdaje CRPS</w:t>
      </w:r>
      <w:r w:rsidRPr="00E56DC2">
        <w:rPr>
          <w:rFonts w:ascii="Arial" w:eastAsia="Times New Roman" w:hAnsi="Arial" w:cs="Arial"/>
          <w:noProof/>
        </w:rPr>
        <w:t>;</w:t>
      </w:r>
    </w:p>
    <w:p w:rsidR="0052524F" w:rsidRPr="00E56DC2" w:rsidRDefault="0052524F" w:rsidP="00474665">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protiv ponuđača nije pokrenut postupak stečaja - </w:t>
      </w:r>
      <w:r w:rsidRPr="00E56DC2">
        <w:rPr>
          <w:rFonts w:ascii="Arial" w:eastAsia="Times New Roman" w:hAnsi="Arial" w:cs="Arial"/>
          <w:noProof/>
          <w:u w:val="single"/>
        </w:rPr>
        <w:t>dokaz/potvrdu izdaje Privredni sud;</w:t>
      </w:r>
    </w:p>
    <w:p w:rsidR="0052524F" w:rsidRPr="00E56DC2" w:rsidRDefault="0052524F" w:rsidP="00474665">
      <w:pPr>
        <w:pStyle w:val="ListParagraph"/>
        <w:numPr>
          <w:ilvl w:val="0"/>
          <w:numId w:val="6"/>
        </w:numPr>
        <w:suppressAutoHyphens w:val="0"/>
        <w:spacing w:after="0" w:line="240" w:lineRule="auto"/>
        <w:contextualSpacing w:val="0"/>
        <w:jc w:val="both"/>
        <w:rPr>
          <w:rFonts w:ascii="Arial" w:eastAsia="Times New Roman" w:hAnsi="Arial" w:cs="Arial"/>
          <w:noProof/>
        </w:rPr>
      </w:pPr>
      <w:r w:rsidRPr="00E56DC2">
        <w:rPr>
          <w:rFonts w:ascii="Arial" w:eastAsia="Times New Roman" w:hAnsi="Arial" w:cs="Arial"/>
          <w:noProof/>
        </w:rPr>
        <w:t>dokaz da ponuđač</w:t>
      </w:r>
      <w:r w:rsidR="00431253" w:rsidRPr="00E56DC2">
        <w:rPr>
          <w:rFonts w:ascii="Arial" w:eastAsia="Times New Roman" w:hAnsi="Arial" w:cs="Arial"/>
          <w:noProof/>
        </w:rPr>
        <w:t xml:space="preserve">, kao </w:t>
      </w:r>
      <w:r w:rsidR="006C1A88" w:rsidRPr="00E56DC2">
        <w:rPr>
          <w:rFonts w:ascii="Arial" w:eastAsia="Times New Roman" w:hAnsi="Arial" w:cs="Arial"/>
          <w:noProof/>
        </w:rPr>
        <w:t>i</w:t>
      </w:r>
      <w:r w:rsidR="00431253" w:rsidRPr="00E56DC2">
        <w:rPr>
          <w:rFonts w:ascii="Arial" w:eastAsia="Times New Roman" w:hAnsi="Arial" w:cs="Arial"/>
          <w:noProof/>
        </w:rPr>
        <w:t xml:space="preserve"> odgovorno lice ponuđača, odnosno izvršni direktor I ovlašćeni za</w:t>
      </w:r>
      <w:r w:rsidR="006A46BC" w:rsidRPr="00E56DC2">
        <w:rPr>
          <w:rFonts w:ascii="Arial" w:eastAsia="Times New Roman" w:hAnsi="Arial" w:cs="Arial"/>
          <w:noProof/>
        </w:rPr>
        <w:t>st</w:t>
      </w:r>
      <w:r w:rsidR="00431253" w:rsidRPr="00E56DC2">
        <w:rPr>
          <w:rFonts w:ascii="Arial" w:eastAsia="Times New Roman" w:hAnsi="Arial" w:cs="Arial"/>
          <w:noProof/>
        </w:rPr>
        <w:t>u</w:t>
      </w:r>
      <w:r w:rsidR="006A46BC" w:rsidRPr="00E56DC2">
        <w:rPr>
          <w:rFonts w:ascii="Arial" w:eastAsia="Times New Roman" w:hAnsi="Arial" w:cs="Arial"/>
          <w:noProof/>
        </w:rPr>
        <w:t>p</w:t>
      </w:r>
      <w:r w:rsidR="00431253" w:rsidRPr="00E56DC2">
        <w:rPr>
          <w:rFonts w:ascii="Arial" w:eastAsia="Times New Roman" w:hAnsi="Arial" w:cs="Arial"/>
          <w:noProof/>
        </w:rPr>
        <w:t>nik</w:t>
      </w:r>
      <w:r w:rsidR="000A73E9" w:rsidRPr="00E56DC2">
        <w:rPr>
          <w:rFonts w:ascii="Arial" w:eastAsia="Times New Roman" w:hAnsi="Arial" w:cs="Arial"/>
          <w:noProof/>
        </w:rPr>
        <w:t xml:space="preserve"> ni</w:t>
      </w:r>
      <w:r w:rsidR="0092216B" w:rsidRPr="00E56DC2">
        <w:rPr>
          <w:rFonts w:ascii="Arial" w:eastAsia="Times New Roman" w:hAnsi="Arial" w:cs="Arial"/>
          <w:noProof/>
        </w:rPr>
        <w:t>su</w:t>
      </w:r>
      <w:r w:rsidRPr="00E56DC2">
        <w:rPr>
          <w:rFonts w:ascii="Arial" w:eastAsia="Times New Roman" w:hAnsi="Arial" w:cs="Arial"/>
          <w:noProof/>
        </w:rPr>
        <w:t xml:space="preserve"> pravosnažno osuđ</w:t>
      </w:r>
      <w:r w:rsidR="00863CE9" w:rsidRPr="00E56DC2">
        <w:rPr>
          <w:rFonts w:ascii="Arial" w:eastAsia="Times New Roman" w:hAnsi="Arial" w:cs="Arial"/>
          <w:noProof/>
        </w:rPr>
        <w:t>ivan</w:t>
      </w:r>
      <w:r w:rsidR="0092216B" w:rsidRPr="00E56DC2">
        <w:rPr>
          <w:rFonts w:ascii="Arial" w:eastAsia="Times New Roman" w:hAnsi="Arial" w:cs="Arial"/>
          <w:noProof/>
        </w:rPr>
        <w:t>i</w:t>
      </w:r>
      <w:r w:rsidRPr="00E56DC2">
        <w:rPr>
          <w:rFonts w:ascii="Arial" w:eastAsia="Times New Roman" w:hAnsi="Arial" w:cs="Arial"/>
          <w:noProof/>
        </w:rPr>
        <w:t xml:space="preserve"> za krivično djelo </w:t>
      </w:r>
      <w:r w:rsidRPr="00E56DC2">
        <w:rPr>
          <w:rFonts w:ascii="Arial" w:eastAsia="Calibri" w:hAnsi="Arial" w:cs="Arial"/>
          <w:kern w:val="0"/>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E56DC2">
        <w:rPr>
          <w:rFonts w:ascii="Arial" w:eastAsia="Times New Roman" w:hAnsi="Arial" w:cs="Arial"/>
          <w:noProof/>
        </w:rPr>
        <w:t xml:space="preserve">– </w:t>
      </w:r>
      <w:r w:rsidRPr="00E56DC2">
        <w:rPr>
          <w:rFonts w:ascii="Arial" w:eastAsia="Times New Roman" w:hAnsi="Arial" w:cs="Arial"/>
          <w:noProof/>
          <w:u w:val="single"/>
        </w:rPr>
        <w:t>dokaz/potvrdu izdaje Ministarstvo pravde, ljudskih i manjinskih prava</w:t>
      </w:r>
      <w:r w:rsidRPr="00E56DC2">
        <w:rPr>
          <w:rFonts w:ascii="Arial" w:eastAsia="Times New Roman" w:hAnsi="Arial" w:cs="Arial"/>
          <w:noProof/>
        </w:rPr>
        <w:t xml:space="preserve">, a za fizička lica </w:t>
      </w:r>
      <w:r w:rsidRPr="00E56DC2">
        <w:rPr>
          <w:rFonts w:ascii="Arial" w:eastAsia="Times New Roman" w:hAnsi="Arial" w:cs="Arial"/>
          <w:noProof/>
          <w:u w:val="single"/>
        </w:rPr>
        <w:t>dokaz/potvrdu izdaje</w:t>
      </w:r>
      <w:r w:rsidRPr="00E56DC2">
        <w:rPr>
          <w:rFonts w:ascii="Arial" w:eastAsia="Times New Roman" w:hAnsi="Arial" w:cs="Arial"/>
          <w:noProof/>
        </w:rPr>
        <w:t xml:space="preserve"> </w:t>
      </w:r>
      <w:r w:rsidRPr="00E56DC2">
        <w:rPr>
          <w:rFonts w:ascii="Arial" w:eastAsia="Times New Roman" w:hAnsi="Arial" w:cs="Arial"/>
          <w:noProof/>
          <w:u w:val="single"/>
        </w:rPr>
        <w:t>nadležni Osnovni sud</w:t>
      </w:r>
      <w:r w:rsidRPr="00E56DC2">
        <w:rPr>
          <w:rFonts w:ascii="Arial" w:eastAsia="Times New Roman" w:hAnsi="Arial" w:cs="Arial"/>
          <w:noProof/>
        </w:rPr>
        <w:t>;</w:t>
      </w:r>
    </w:p>
    <w:p w:rsidR="0052524F" w:rsidRPr="00E56DC2" w:rsidRDefault="0052524F" w:rsidP="00474665">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je ponuđač izmirio obaveze po osnovu svih </w:t>
      </w:r>
      <w:r w:rsidRPr="00E56DC2">
        <w:rPr>
          <w:rFonts w:ascii="Arial" w:eastAsia="Calibri" w:hAnsi="Arial" w:cs="Arial"/>
          <w:kern w:val="0"/>
        </w:rPr>
        <w:t>poreza i doprinosa u skladu sa propisima država u kojima imaju sjedišta</w:t>
      </w:r>
      <w:r w:rsidRPr="00E56DC2">
        <w:rPr>
          <w:rFonts w:ascii="Arial" w:eastAsia="Times New Roman" w:hAnsi="Arial" w:cs="Arial"/>
          <w:noProof/>
        </w:rPr>
        <w:t xml:space="preserve">– </w:t>
      </w:r>
      <w:r w:rsidRPr="00E56DC2">
        <w:rPr>
          <w:rFonts w:ascii="Arial" w:eastAsia="Times New Roman" w:hAnsi="Arial" w:cs="Arial"/>
          <w:noProof/>
          <w:u w:val="single"/>
        </w:rPr>
        <w:t>dokaz/e izdaje/u poreski organ/i uprave na državnom i lokalnom nivou;</w:t>
      </w:r>
    </w:p>
    <w:p w:rsidR="0052524F" w:rsidRPr="00E56DC2" w:rsidRDefault="0052524F" w:rsidP="00474665">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ponuđač nema raskinut ugovor o koncesiji zbog neispunjenja obaveza – </w:t>
      </w:r>
      <w:r w:rsidRPr="00E56DC2">
        <w:rPr>
          <w:rFonts w:ascii="Arial" w:eastAsia="Times New Roman" w:hAnsi="Arial" w:cs="Arial"/>
          <w:noProof/>
          <w:u w:val="single"/>
        </w:rPr>
        <w:t>dokaz izdaje Komisija za koncesije;</w:t>
      </w:r>
    </w:p>
    <w:p w:rsidR="0052524F" w:rsidRPr="00E12C64" w:rsidRDefault="0052524F" w:rsidP="00474665">
      <w:pPr>
        <w:pStyle w:val="ListParagraph"/>
        <w:numPr>
          <w:ilvl w:val="0"/>
          <w:numId w:val="6"/>
        </w:numPr>
        <w:suppressAutoHyphens w:val="0"/>
        <w:spacing w:after="0" w:line="240" w:lineRule="auto"/>
        <w:contextualSpacing w:val="0"/>
        <w:jc w:val="both"/>
        <w:rPr>
          <w:rFonts w:ascii="Arial" w:eastAsia="Times New Roman" w:hAnsi="Arial" w:cs="Arial"/>
          <w:noProof/>
        </w:rPr>
      </w:pPr>
      <w:r w:rsidRPr="00E56DC2">
        <w:rPr>
          <w:rFonts w:ascii="Arial" w:eastAsia="Times New Roman" w:hAnsi="Arial" w:cs="Arial"/>
          <w:noProof/>
        </w:rPr>
        <w:t xml:space="preserve">dokaz da ponuđač nema neizmirenih obaveza po osnovu kazni izrečenih u krivičnom ili prekršajnom postupku - </w:t>
      </w:r>
      <w:r w:rsidRPr="00E56DC2">
        <w:rPr>
          <w:rFonts w:ascii="Arial" w:eastAsia="Times New Roman" w:hAnsi="Arial" w:cs="Arial"/>
          <w:noProof/>
          <w:u w:val="single"/>
        </w:rPr>
        <w:t xml:space="preserve">dokaz/potvrdu izdaje Ministarstvo pravde,ljudskih </w:t>
      </w:r>
      <w:r w:rsidR="00C015C1" w:rsidRPr="00E56DC2">
        <w:rPr>
          <w:rFonts w:ascii="Arial" w:eastAsia="Times New Roman" w:hAnsi="Arial" w:cs="Arial"/>
          <w:noProof/>
          <w:u w:val="single"/>
        </w:rPr>
        <w:t>i</w:t>
      </w:r>
      <w:r w:rsidRPr="00E56DC2">
        <w:rPr>
          <w:rFonts w:ascii="Arial" w:eastAsia="Times New Roman" w:hAnsi="Arial" w:cs="Arial"/>
          <w:noProof/>
          <w:u w:val="single"/>
        </w:rPr>
        <w:t xml:space="preserve"> manjinskih prava .</w:t>
      </w:r>
    </w:p>
    <w:p w:rsidR="00E12C64" w:rsidRPr="00E56DC2" w:rsidRDefault="00E12C64" w:rsidP="0022654F">
      <w:pPr>
        <w:pStyle w:val="ListParagraph"/>
        <w:suppressAutoHyphens w:val="0"/>
        <w:spacing w:after="0" w:line="240" w:lineRule="auto"/>
        <w:contextualSpacing w:val="0"/>
        <w:jc w:val="both"/>
        <w:rPr>
          <w:rFonts w:ascii="Arial" w:eastAsia="Times New Roman" w:hAnsi="Arial" w:cs="Arial"/>
          <w:noProof/>
        </w:rPr>
      </w:pPr>
    </w:p>
    <w:p w:rsidR="00E12C64" w:rsidRPr="00E56DC2" w:rsidRDefault="0052524F" w:rsidP="00474665">
      <w:pPr>
        <w:spacing w:after="0" w:line="240" w:lineRule="auto"/>
        <w:jc w:val="both"/>
        <w:rPr>
          <w:rFonts w:ascii="Arial" w:hAnsi="Arial" w:cs="Arial"/>
          <w:noProof/>
        </w:rPr>
      </w:pPr>
      <w:r w:rsidRPr="00E56DC2">
        <w:rPr>
          <w:rFonts w:ascii="Arial" w:hAnsi="Arial" w:cs="Arial"/>
          <w:noProof/>
        </w:rPr>
        <w:t xml:space="preserve">Navedeni dokazi ne smiju biti stariji od 60 (šezdeset) dana od dana </w:t>
      </w:r>
      <w:r w:rsidR="00764F7D" w:rsidRPr="00E56DC2">
        <w:rPr>
          <w:rFonts w:ascii="Arial" w:hAnsi="Arial" w:cs="Arial"/>
          <w:noProof/>
        </w:rPr>
        <w:t>otvaranja</w:t>
      </w:r>
      <w:r w:rsidR="00A57F6E" w:rsidRPr="00E56DC2">
        <w:rPr>
          <w:rFonts w:ascii="Arial" w:hAnsi="Arial" w:cs="Arial"/>
          <w:noProof/>
        </w:rPr>
        <w:t xml:space="preserve"> dostavljenih </w:t>
      </w:r>
      <w:r w:rsidR="00764F7D" w:rsidRPr="00E56DC2">
        <w:rPr>
          <w:rFonts w:ascii="Arial" w:hAnsi="Arial" w:cs="Arial"/>
          <w:noProof/>
        </w:rPr>
        <w:t xml:space="preserve"> ponuda</w:t>
      </w:r>
      <w:r w:rsidRPr="00E56DC2">
        <w:rPr>
          <w:rFonts w:ascii="Arial" w:hAnsi="Arial" w:cs="Arial"/>
          <w:noProof/>
        </w:rPr>
        <w:t>.</w:t>
      </w:r>
    </w:p>
    <w:p w:rsidR="0052524F" w:rsidRDefault="0052524F" w:rsidP="00474665">
      <w:pPr>
        <w:spacing w:after="0" w:line="240" w:lineRule="auto"/>
        <w:jc w:val="both"/>
        <w:rPr>
          <w:rFonts w:ascii="Arial" w:hAnsi="Arial" w:cs="Arial"/>
          <w:lang w:val="sr-Latn-CS"/>
        </w:rPr>
      </w:pPr>
      <w:r w:rsidRPr="00E56DC2">
        <w:rPr>
          <w:rFonts w:ascii="Arial" w:hAnsi="Arial" w:cs="Arial"/>
          <w:lang w:val="sr-Latn-CS"/>
        </w:rPr>
        <w:lastRenderedPageBreak/>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E12C64" w:rsidRPr="00E56DC2" w:rsidRDefault="00E12C64" w:rsidP="00474665">
      <w:pPr>
        <w:spacing w:after="0" w:line="240" w:lineRule="auto"/>
        <w:jc w:val="both"/>
        <w:rPr>
          <w:rFonts w:ascii="Arial" w:hAnsi="Arial" w:cs="Arial"/>
          <w:lang w:val="sr-Latn-CS"/>
        </w:rPr>
      </w:pPr>
    </w:p>
    <w:p w:rsidR="0052524F" w:rsidRPr="00E56DC2" w:rsidRDefault="0052524F" w:rsidP="00474665">
      <w:pPr>
        <w:pStyle w:val="Default"/>
        <w:jc w:val="both"/>
        <w:rPr>
          <w:rFonts w:ascii="Arial" w:hAnsi="Arial" w:cs="Arial"/>
          <w:color w:val="auto"/>
          <w:sz w:val="22"/>
          <w:szCs w:val="22"/>
          <w:lang w:val="sr-Latn-CS"/>
        </w:rPr>
      </w:pPr>
      <w:r w:rsidRPr="00E56DC2">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E56DC2">
        <w:rPr>
          <w:rFonts w:ascii="Arial" w:hAnsi="Arial" w:cs="Arial"/>
          <w:color w:val="auto"/>
          <w:sz w:val="22"/>
          <w:szCs w:val="22"/>
          <w:lang w:val="sr-Latn-CS"/>
        </w:rPr>
        <w:t>podoban da učestvuje u postupku javnog nadmetanja, kao i ugovor o konzorcijumu, koji izričito predviđa:</w:t>
      </w:r>
    </w:p>
    <w:p w:rsidR="0052524F" w:rsidRPr="00E56DC2" w:rsidRDefault="0052524F" w:rsidP="00474665">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da će svi članovi konzorcijuma biti solidarno odgovorni za izvršenje Ugovora u skladu sa njegovim uslovima; </w:t>
      </w:r>
    </w:p>
    <w:p w:rsidR="0052524F" w:rsidRPr="00E56DC2" w:rsidRDefault="0052524F" w:rsidP="00474665">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procenat učešća u konzorcijumu;</w:t>
      </w:r>
    </w:p>
    <w:p w:rsidR="0052524F" w:rsidRPr="00E56DC2" w:rsidRDefault="0052524F" w:rsidP="00474665">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obaveze svakog člana konzorcijuma i </w:t>
      </w:r>
    </w:p>
    <w:p w:rsidR="0052524F" w:rsidRDefault="0052524F" w:rsidP="00474665">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ovlašćenje jednog člana koji će istupati u ime konzorcijuma. </w:t>
      </w:r>
    </w:p>
    <w:p w:rsidR="00E12C64" w:rsidRPr="00E56DC2" w:rsidRDefault="00E12C64" w:rsidP="00E12C64">
      <w:pPr>
        <w:pStyle w:val="Default"/>
        <w:widowControl w:val="0"/>
        <w:ind w:left="720"/>
        <w:jc w:val="both"/>
        <w:rPr>
          <w:rFonts w:ascii="Arial" w:hAnsi="Arial" w:cs="Arial"/>
          <w:color w:val="auto"/>
          <w:sz w:val="22"/>
          <w:szCs w:val="22"/>
          <w:lang w:val="sr-Latn-CS"/>
        </w:rPr>
      </w:pPr>
    </w:p>
    <w:p w:rsidR="0052524F" w:rsidRPr="00E56DC2" w:rsidRDefault="0052524F" w:rsidP="00474665">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rsidR="0052524F" w:rsidRPr="00E56DC2" w:rsidRDefault="0052524F" w:rsidP="00474665">
      <w:pPr>
        <w:pStyle w:val="Default"/>
        <w:jc w:val="both"/>
        <w:rPr>
          <w:rFonts w:ascii="Arial" w:hAnsi="Arial" w:cs="Arial"/>
          <w:color w:val="auto"/>
          <w:sz w:val="22"/>
          <w:szCs w:val="22"/>
          <w:lang w:val="sr-Latn-CS"/>
        </w:rPr>
      </w:pPr>
    </w:p>
    <w:p w:rsidR="0052524F" w:rsidRPr="00E56DC2" w:rsidRDefault="0052524F" w:rsidP="00474665">
      <w:pPr>
        <w:spacing w:after="0" w:line="240" w:lineRule="auto"/>
        <w:jc w:val="both"/>
        <w:rPr>
          <w:rFonts w:ascii="Arial" w:hAnsi="Arial" w:cs="Arial"/>
          <w:noProof/>
        </w:rPr>
      </w:pPr>
      <w:r w:rsidRPr="00E56DC2">
        <w:rPr>
          <w:rFonts w:ascii="Arial" w:hAnsi="Arial" w:cs="Arial"/>
          <w:noProof/>
        </w:rPr>
        <w:t>Pored navedenog, ponuđač je dužan dostaviti i:</w:t>
      </w:r>
    </w:p>
    <w:p w:rsidR="0052524F" w:rsidRPr="00E56DC2" w:rsidRDefault="0052524F" w:rsidP="00474665">
      <w:pPr>
        <w:spacing w:after="0" w:line="240" w:lineRule="auto"/>
        <w:jc w:val="both"/>
        <w:rPr>
          <w:rFonts w:ascii="Arial" w:hAnsi="Arial" w:cs="Arial"/>
          <w:noProof/>
        </w:rPr>
      </w:pPr>
    </w:p>
    <w:p w:rsidR="0052524F" w:rsidRPr="00E56DC2" w:rsidRDefault="0052524F" w:rsidP="00474665">
      <w:pPr>
        <w:pStyle w:val="Default"/>
        <w:widowControl w:val="0"/>
        <w:numPr>
          <w:ilvl w:val="0"/>
          <w:numId w:val="14"/>
        </w:numPr>
        <w:jc w:val="both"/>
        <w:rPr>
          <w:rFonts w:ascii="Arial" w:eastAsia="Times New Roman" w:hAnsi="Arial" w:cs="Arial"/>
          <w:noProof/>
          <w:color w:val="auto"/>
          <w:sz w:val="22"/>
          <w:szCs w:val="22"/>
        </w:rPr>
      </w:pPr>
      <w:r w:rsidRPr="00E56DC2">
        <w:rPr>
          <w:rFonts w:ascii="Arial" w:eastAsia="Times New Roman" w:hAnsi="Arial" w:cs="Arial"/>
          <w:noProof/>
          <w:color w:val="auto"/>
          <w:sz w:val="22"/>
          <w:szCs w:val="22"/>
        </w:rPr>
        <w:t>Bankarsku garanciju ponude u skladu sa Uputstvom za podnošenje ponuda i</w:t>
      </w:r>
    </w:p>
    <w:p w:rsidR="0052524F" w:rsidRPr="00E56DC2" w:rsidRDefault="0052524F" w:rsidP="00474665">
      <w:pPr>
        <w:pStyle w:val="Default"/>
        <w:widowControl w:val="0"/>
        <w:numPr>
          <w:ilvl w:val="0"/>
          <w:numId w:val="14"/>
        </w:numPr>
        <w:jc w:val="both"/>
        <w:rPr>
          <w:rFonts w:ascii="Arial" w:eastAsia="Times New Roman" w:hAnsi="Arial" w:cs="Arial"/>
          <w:noProof/>
          <w:color w:val="auto"/>
          <w:sz w:val="22"/>
          <w:szCs w:val="22"/>
        </w:rPr>
      </w:pPr>
      <w:r w:rsidRPr="00E56DC2">
        <w:rPr>
          <w:rFonts w:ascii="Arial" w:eastAsia="Times New Roman" w:hAnsi="Arial" w:cs="Arial"/>
          <w:noProof/>
          <w:color w:val="auto"/>
          <w:sz w:val="22"/>
          <w:szCs w:val="22"/>
        </w:rPr>
        <w:t>Popunjeni Obrazac iz Uputstva za podnošenje ponuda.</w:t>
      </w:r>
    </w:p>
    <w:p w:rsidR="0052524F" w:rsidRPr="00E56DC2" w:rsidRDefault="0052524F" w:rsidP="00474665">
      <w:pPr>
        <w:pStyle w:val="Default"/>
        <w:jc w:val="both"/>
        <w:rPr>
          <w:rFonts w:ascii="Arial" w:hAnsi="Arial" w:cs="Arial"/>
          <w:color w:val="auto"/>
          <w:sz w:val="22"/>
          <w:szCs w:val="22"/>
          <w:lang w:val="sr-Latn-CS"/>
        </w:rPr>
      </w:pPr>
    </w:p>
    <w:p w:rsidR="0052524F" w:rsidRPr="00E56DC2" w:rsidRDefault="0052524F" w:rsidP="00474665">
      <w:pPr>
        <w:pStyle w:val="Heading2"/>
      </w:pPr>
      <w:r w:rsidRPr="00E56DC2">
        <w:t>12.2 Javni oglas</w:t>
      </w:r>
    </w:p>
    <w:p w:rsidR="0052524F" w:rsidRPr="00E56DC2" w:rsidRDefault="0052524F" w:rsidP="00474665">
      <w:pPr>
        <w:spacing w:after="0" w:line="240" w:lineRule="auto"/>
        <w:rPr>
          <w:rFonts w:ascii="Arial" w:hAnsi="Arial" w:cs="Arial"/>
          <w:lang w:val="sr-Latn-CS"/>
        </w:rPr>
      </w:pPr>
    </w:p>
    <w:p w:rsidR="0052524F" w:rsidRDefault="0052524F" w:rsidP="00474665">
      <w:pPr>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Javni oglas, u skladu sa </w:t>
      </w:r>
      <w:r w:rsidR="0097368A" w:rsidRPr="00E56DC2">
        <w:rPr>
          <w:rFonts w:ascii="Arial" w:eastAsia="Times New Roman" w:hAnsi="Arial" w:cs="Arial"/>
          <w:lang w:val="sr-Latn-CS"/>
        </w:rPr>
        <w:t>odredbom člana</w:t>
      </w:r>
      <w:r w:rsidRPr="00E56DC2">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rsidR="00E12C64" w:rsidRPr="00E56DC2" w:rsidRDefault="00E12C64" w:rsidP="00474665">
      <w:pPr>
        <w:spacing w:after="0" w:line="240" w:lineRule="auto"/>
        <w:jc w:val="both"/>
        <w:rPr>
          <w:rFonts w:ascii="Arial" w:eastAsia="Times New Roman" w:hAnsi="Arial" w:cs="Arial"/>
          <w:lang w:val="sr-Latn-CS"/>
        </w:rPr>
      </w:pPr>
    </w:p>
    <w:p w:rsidR="0052524F" w:rsidRDefault="0052524F" w:rsidP="00474665">
      <w:pPr>
        <w:spacing w:after="0" w:line="240" w:lineRule="auto"/>
        <w:jc w:val="both"/>
        <w:rPr>
          <w:rFonts w:ascii="Arial" w:eastAsia="Times New Roman" w:hAnsi="Arial" w:cs="Arial"/>
          <w:lang w:val="sr-Latn-CS"/>
        </w:rPr>
      </w:pPr>
      <w:r w:rsidRPr="00E56DC2">
        <w:rPr>
          <w:rFonts w:ascii="Arial" w:eastAsia="Times New Roman" w:hAnsi="Arial" w:cs="Arial"/>
          <w:lang w:val="sr-Latn-CS"/>
        </w:rPr>
        <w:t>Javni oglas za dodjelu predmetne koncesije sadrži sljedeće:</w:t>
      </w:r>
    </w:p>
    <w:p w:rsidR="00E12C64" w:rsidRPr="00E56DC2" w:rsidRDefault="00E12C64" w:rsidP="00474665">
      <w:pPr>
        <w:spacing w:after="0" w:line="240" w:lineRule="auto"/>
        <w:jc w:val="both"/>
        <w:rPr>
          <w:rFonts w:ascii="Arial" w:eastAsia="Times New Roman" w:hAnsi="Arial" w:cs="Arial"/>
          <w:lang w:val="sr-Latn-CS"/>
        </w:rPr>
      </w:pPr>
    </w:p>
    <w:p w:rsidR="0052524F" w:rsidRPr="00E56DC2" w:rsidRDefault="0052524F" w:rsidP="00474665">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opis predmeta koncesije, granice istražno-eksploatacionog prostora;</w:t>
      </w:r>
    </w:p>
    <w:p w:rsidR="0052524F" w:rsidRPr="00E56DC2" w:rsidRDefault="0052524F" w:rsidP="00474665">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osnovne elemente Koncesionog akta;</w:t>
      </w:r>
    </w:p>
    <w:p w:rsidR="0052524F" w:rsidRPr="00E56DC2" w:rsidRDefault="0052524F" w:rsidP="00474665">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adresu i rok za dostavljanje ponude na Javni oglas; </w:t>
      </w:r>
    </w:p>
    <w:p w:rsidR="0052524F" w:rsidRPr="00E56DC2" w:rsidRDefault="0052524F" w:rsidP="00474665">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kriterijume za učešće na Javnom oglasu;</w:t>
      </w:r>
    </w:p>
    <w:p w:rsidR="0052524F" w:rsidRPr="00E56DC2" w:rsidRDefault="0052524F" w:rsidP="00474665">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pravila prema kojima se Javni oglas sprovodi;</w:t>
      </w:r>
    </w:p>
    <w:p w:rsidR="0052524F" w:rsidRPr="00E56DC2" w:rsidRDefault="0052524F" w:rsidP="00474665">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način dostavljanja ponude;</w:t>
      </w:r>
    </w:p>
    <w:p w:rsidR="00A57F6E" w:rsidRPr="00E56DC2" w:rsidRDefault="00A57F6E" w:rsidP="00474665">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moguće vrijeme posjete lokacije na kojoj će se vršiti koncesiona djelatnost</w:t>
      </w:r>
    </w:p>
    <w:p w:rsidR="0052524F" w:rsidRPr="00E56DC2" w:rsidRDefault="0052524F" w:rsidP="00474665">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datum, vrijeme i mjesto otvaranja prispjelih ponuda na Javni oglas;</w:t>
      </w:r>
    </w:p>
    <w:p w:rsidR="0052524F" w:rsidRPr="00E56DC2" w:rsidRDefault="0052524F" w:rsidP="00474665">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rok u kome se ponuda na Javni oglas može povući;</w:t>
      </w:r>
    </w:p>
    <w:p w:rsidR="0052524F" w:rsidRPr="00E56DC2" w:rsidRDefault="0052524F" w:rsidP="00474665">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određivanje vrste ponude (tehničke i finansijske ili samo finansijske ponude);</w:t>
      </w:r>
    </w:p>
    <w:p w:rsidR="0052524F" w:rsidRPr="00E56DC2" w:rsidRDefault="0052524F" w:rsidP="00474665">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podatke o visini i obliku depozita i garancije i perioda za koji se traže;</w:t>
      </w:r>
    </w:p>
    <w:p w:rsidR="0052524F" w:rsidRPr="00E56DC2" w:rsidRDefault="0052524F" w:rsidP="00474665">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uslove, rok i način vraćanja depozita i garancije;</w:t>
      </w:r>
    </w:p>
    <w:p w:rsidR="0052524F" w:rsidRPr="00E56DC2" w:rsidRDefault="0052524F" w:rsidP="00474665">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ime lica zaduženog za davanje relevantnih informacija u postupku Javnog oglasa;</w:t>
      </w:r>
    </w:p>
    <w:p w:rsidR="0052524F" w:rsidRPr="00E56DC2" w:rsidRDefault="0052524F" w:rsidP="00474665">
      <w:pPr>
        <w:numPr>
          <w:ilvl w:val="0"/>
          <w:numId w:val="16"/>
        </w:numPr>
        <w:suppressAutoHyphens w:val="0"/>
        <w:spacing w:after="0" w:line="240" w:lineRule="auto"/>
        <w:jc w:val="both"/>
        <w:rPr>
          <w:rFonts w:ascii="Arial" w:hAnsi="Arial" w:cs="Arial"/>
          <w:lang w:val="sr-Latn-CS"/>
        </w:rPr>
      </w:pPr>
      <w:r w:rsidRPr="00E56DC2">
        <w:rPr>
          <w:rFonts w:ascii="Arial" w:eastAsia="Times New Roman" w:hAnsi="Arial" w:cs="Arial"/>
          <w:lang w:val="sr-Latn-CS"/>
        </w:rPr>
        <w:t>vrijeme i mjesto na kojem se može preuzeti Koncesioni akt i Tenderska dokumentacija, kao i cijena Tenderske dokumentacije u visini troškova njene izrade.</w:t>
      </w:r>
    </w:p>
    <w:p w:rsidR="0052524F" w:rsidRPr="00E56DC2" w:rsidRDefault="0052524F" w:rsidP="00474665">
      <w:pPr>
        <w:suppressAutoHyphens w:val="0"/>
        <w:spacing w:after="0" w:line="240" w:lineRule="auto"/>
        <w:ind w:left="720"/>
        <w:jc w:val="both"/>
        <w:rPr>
          <w:rFonts w:ascii="Arial" w:hAnsi="Arial" w:cs="Arial"/>
          <w:lang w:val="sr-Latn-CS"/>
        </w:rPr>
      </w:pPr>
    </w:p>
    <w:p w:rsidR="0052524F" w:rsidRPr="00E56DC2" w:rsidRDefault="0052524F" w:rsidP="00474665">
      <w:pPr>
        <w:spacing w:after="0" w:line="240" w:lineRule="auto"/>
        <w:jc w:val="both"/>
        <w:rPr>
          <w:rFonts w:ascii="Arial" w:eastAsia="Times New Roman" w:hAnsi="Arial" w:cs="Arial"/>
          <w:lang w:val="sr-Latn-CS"/>
        </w:rPr>
      </w:pPr>
      <w:r w:rsidRPr="00E56DC2">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4" w:name="_Toc390549930"/>
    </w:p>
    <w:p w:rsidR="0052524F" w:rsidRPr="00E56DC2" w:rsidRDefault="0052524F" w:rsidP="00474665">
      <w:pPr>
        <w:spacing w:after="0" w:line="240" w:lineRule="auto"/>
        <w:jc w:val="both"/>
        <w:rPr>
          <w:rFonts w:ascii="Arial" w:eastAsia="Times New Roman" w:hAnsi="Arial" w:cs="Arial"/>
          <w:lang w:val="sr-Latn-CS"/>
        </w:rPr>
      </w:pPr>
    </w:p>
    <w:p w:rsidR="0052524F" w:rsidRPr="00E56DC2" w:rsidRDefault="0052524F" w:rsidP="00474665">
      <w:pPr>
        <w:pStyle w:val="Heading2"/>
      </w:pPr>
      <w:bookmarkStart w:id="85" w:name="_Toc401959460"/>
      <w:bookmarkStart w:id="86" w:name="_Toc401959553"/>
      <w:bookmarkStart w:id="87" w:name="_Toc435529041"/>
      <w:bookmarkStart w:id="88" w:name="_Toc436124918"/>
      <w:r w:rsidRPr="00E56DC2">
        <w:t>12.3 Ugovor o koncesiji</w:t>
      </w:r>
      <w:bookmarkEnd w:id="84"/>
      <w:bookmarkEnd w:id="85"/>
      <w:bookmarkEnd w:id="86"/>
      <w:bookmarkEnd w:id="87"/>
      <w:bookmarkEnd w:id="88"/>
    </w:p>
    <w:p w:rsidR="0052524F" w:rsidRPr="00E56DC2" w:rsidRDefault="0052524F" w:rsidP="00474665">
      <w:pPr>
        <w:spacing w:after="0" w:line="240" w:lineRule="auto"/>
        <w:rPr>
          <w:rFonts w:ascii="Arial" w:hAnsi="Arial" w:cs="Arial"/>
          <w:lang w:val="sr-Latn-CS"/>
        </w:rPr>
      </w:pPr>
    </w:p>
    <w:p w:rsidR="0052524F" w:rsidRPr="00E56DC2" w:rsidRDefault="0052524F" w:rsidP="00474665">
      <w:pPr>
        <w:spacing w:after="0" w:line="240" w:lineRule="auto"/>
        <w:jc w:val="both"/>
        <w:rPr>
          <w:rFonts w:ascii="Arial" w:hAnsi="Arial" w:cs="Arial"/>
          <w:lang w:val="sr-Latn-CS"/>
        </w:rPr>
      </w:pPr>
      <w:r w:rsidRPr="00E56DC2">
        <w:rPr>
          <w:rFonts w:ascii="Arial" w:eastAsia="Times New Roman" w:hAnsi="Arial" w:cs="Arial"/>
          <w:lang w:val="sr-Latn-CS"/>
        </w:rPr>
        <w:t>Sastavni dio Tenderske dokumentacije je i Nacrt</w:t>
      </w:r>
      <w:r w:rsidRPr="00E56DC2">
        <w:rPr>
          <w:rFonts w:ascii="Arial" w:hAnsi="Arial" w:cs="Arial"/>
          <w:lang w:val="sr-Latn-CS"/>
        </w:rPr>
        <w:t xml:space="preserve"> ugovora o koncesiji, koji je dat kao Prilog Koncesionog akta.</w:t>
      </w:r>
    </w:p>
    <w:p w:rsidR="00E12C64" w:rsidRPr="00E56DC2" w:rsidRDefault="00E12C64" w:rsidP="00474665">
      <w:pPr>
        <w:spacing w:after="0" w:line="240" w:lineRule="auto"/>
        <w:jc w:val="both"/>
        <w:rPr>
          <w:rFonts w:ascii="Arial" w:hAnsi="Arial" w:cs="Arial"/>
          <w:lang w:val="sr-Latn-CS"/>
        </w:rPr>
      </w:pPr>
    </w:p>
    <w:p w:rsidR="00E12C64" w:rsidRPr="00E12C64" w:rsidRDefault="0052524F" w:rsidP="00E12C64">
      <w:pPr>
        <w:pStyle w:val="Heading2"/>
      </w:pPr>
      <w:bookmarkStart w:id="89" w:name="_Toc390549931"/>
      <w:bookmarkStart w:id="90" w:name="_Toc401959461"/>
      <w:bookmarkStart w:id="91" w:name="_Toc401959554"/>
      <w:bookmarkStart w:id="92" w:name="_Toc435529042"/>
      <w:bookmarkStart w:id="93" w:name="_Toc436124919"/>
      <w:r w:rsidRPr="00E56DC2">
        <w:t>12.4 Uputstvo za podnošenje ponuda</w:t>
      </w:r>
      <w:bookmarkEnd w:id="89"/>
      <w:bookmarkEnd w:id="90"/>
      <w:bookmarkEnd w:id="91"/>
      <w:bookmarkEnd w:id="92"/>
      <w:bookmarkEnd w:id="93"/>
    </w:p>
    <w:p w:rsidR="00E12C64" w:rsidRDefault="00E12C64" w:rsidP="00474665">
      <w:pPr>
        <w:spacing w:after="0" w:line="240" w:lineRule="auto"/>
        <w:jc w:val="both"/>
        <w:rPr>
          <w:rFonts w:ascii="Arial" w:eastAsia="Times New Roman" w:hAnsi="Arial" w:cs="Arial"/>
          <w:lang w:val="sr-Latn-CS"/>
        </w:rPr>
      </w:pPr>
    </w:p>
    <w:p w:rsidR="0052524F" w:rsidRPr="00E56DC2" w:rsidRDefault="0052524F" w:rsidP="00474665">
      <w:pPr>
        <w:spacing w:after="0" w:line="240" w:lineRule="auto"/>
        <w:jc w:val="both"/>
        <w:rPr>
          <w:rFonts w:ascii="Arial" w:hAnsi="Arial" w:cs="Arial"/>
          <w:lang w:val="sr-Latn-CS"/>
        </w:rPr>
      </w:pPr>
      <w:r w:rsidRPr="00E56DC2">
        <w:rPr>
          <w:rFonts w:ascii="Arial" w:eastAsia="Times New Roman" w:hAnsi="Arial" w:cs="Arial"/>
          <w:lang w:val="sr-Latn-CS"/>
        </w:rPr>
        <w:t xml:space="preserve">Sastavni dio Tenderske dokumentacije je i </w:t>
      </w:r>
      <w:r w:rsidRPr="00E56DC2">
        <w:rPr>
          <w:rFonts w:ascii="Arial" w:hAnsi="Arial" w:cs="Arial"/>
          <w:lang w:val="sr-Latn-CS"/>
        </w:rPr>
        <w:t>Uputstvo za podnošenje ponuda, koje je dato kao Prilog Koncesionog akta.</w:t>
      </w:r>
    </w:p>
    <w:p w:rsidR="0052524F" w:rsidRDefault="0052524F" w:rsidP="00474665">
      <w:pPr>
        <w:spacing w:after="0" w:line="240" w:lineRule="auto"/>
        <w:jc w:val="both"/>
        <w:rPr>
          <w:rFonts w:ascii="Arial" w:hAnsi="Arial" w:cs="Arial"/>
          <w:lang w:val="sr-Latn-CS"/>
        </w:rPr>
      </w:pPr>
    </w:p>
    <w:p w:rsidR="00E12C64" w:rsidRPr="00E56DC2" w:rsidRDefault="00E12C64" w:rsidP="00474665">
      <w:pPr>
        <w:spacing w:after="0" w:line="240" w:lineRule="auto"/>
        <w:jc w:val="both"/>
        <w:rPr>
          <w:rFonts w:ascii="Arial" w:hAnsi="Arial" w:cs="Arial"/>
          <w:lang w:val="sr-Latn-CS"/>
        </w:rPr>
      </w:pPr>
    </w:p>
    <w:p w:rsidR="0052524F" w:rsidRPr="00E56DC2" w:rsidRDefault="0052524F" w:rsidP="00474665">
      <w:pPr>
        <w:pStyle w:val="Heading1"/>
        <w:numPr>
          <w:ilvl w:val="0"/>
          <w:numId w:val="0"/>
        </w:numPr>
        <w:jc w:val="both"/>
        <w:rPr>
          <w:rFonts w:ascii="Arial" w:hAnsi="Arial" w:cs="Arial"/>
          <w:sz w:val="22"/>
          <w:szCs w:val="22"/>
        </w:rPr>
      </w:pPr>
      <w:bookmarkStart w:id="94" w:name="_Toc390549932"/>
      <w:bookmarkStart w:id="95" w:name="_Toc401959462"/>
      <w:bookmarkStart w:id="96" w:name="_Toc401959555"/>
      <w:bookmarkStart w:id="97" w:name="_Toc435529043"/>
      <w:bookmarkStart w:id="98" w:name="_Toc436124920"/>
      <w:r w:rsidRPr="00E56DC2">
        <w:rPr>
          <w:rFonts w:ascii="Arial" w:hAnsi="Arial" w:cs="Arial"/>
          <w:sz w:val="22"/>
          <w:szCs w:val="22"/>
        </w:rPr>
        <w:t>13</w:t>
      </w:r>
      <w:r w:rsidR="0097368A" w:rsidRPr="00E56DC2">
        <w:rPr>
          <w:rFonts w:ascii="Arial" w:hAnsi="Arial" w:cs="Arial"/>
          <w:sz w:val="22"/>
          <w:szCs w:val="22"/>
        </w:rPr>
        <w:t>.</w:t>
      </w:r>
      <w:r w:rsidRPr="00E56DC2">
        <w:rPr>
          <w:rFonts w:ascii="Arial" w:hAnsi="Arial" w:cs="Arial"/>
          <w:sz w:val="22"/>
          <w:szCs w:val="22"/>
        </w:rPr>
        <w:t xml:space="preserve"> SPISAK PROPISA KOJI SE PRIMJENJUJE U POSTUPKU DAVANJA KONCESIJE I U VRŠENJU KONCESIONE DJELATNOSTI</w:t>
      </w:r>
      <w:bookmarkEnd w:id="94"/>
      <w:bookmarkEnd w:id="95"/>
      <w:bookmarkEnd w:id="96"/>
      <w:bookmarkEnd w:id="97"/>
      <w:bookmarkEnd w:id="98"/>
    </w:p>
    <w:p w:rsidR="0052524F" w:rsidRPr="00E56DC2" w:rsidRDefault="0052524F" w:rsidP="00474665">
      <w:pPr>
        <w:spacing w:after="0" w:line="240" w:lineRule="auto"/>
        <w:jc w:val="both"/>
        <w:rPr>
          <w:rFonts w:ascii="Arial" w:eastAsia="Times New Roman" w:hAnsi="Arial" w:cs="Arial"/>
          <w:noProof/>
        </w:rPr>
      </w:pPr>
    </w:p>
    <w:p w:rsidR="0052524F" w:rsidRPr="00E56DC2" w:rsidRDefault="0052524F" w:rsidP="00474665">
      <w:pPr>
        <w:spacing w:after="0" w:line="240" w:lineRule="auto"/>
        <w:jc w:val="both"/>
        <w:rPr>
          <w:rFonts w:ascii="Arial" w:eastAsia="Times New Roman" w:hAnsi="Arial" w:cs="Arial"/>
          <w:noProof/>
        </w:rPr>
      </w:pPr>
      <w:r w:rsidRPr="00E56DC2">
        <w:rPr>
          <w:rFonts w:ascii="Arial" w:hAnsi="Arial" w:cs="Arial"/>
          <w:noProof/>
        </w:rPr>
        <w:t>P</w:t>
      </w:r>
      <w:r w:rsidRPr="00E56DC2">
        <w:rPr>
          <w:rFonts w:ascii="Arial" w:eastAsia="Times New Roman" w:hAnsi="Arial" w:cs="Arial"/>
          <w:noProof/>
        </w:rPr>
        <w:t>ropisi koji se primijenjuju u postupku</w:t>
      </w:r>
      <w:r w:rsidRPr="00E56DC2">
        <w:rPr>
          <w:rFonts w:ascii="Arial" w:hAnsi="Arial" w:cs="Arial"/>
          <w:noProof/>
        </w:rPr>
        <w:t xml:space="preserve"> davanja koncesije i</w:t>
      </w:r>
      <w:r w:rsidRPr="00E56DC2">
        <w:rPr>
          <w:rFonts w:ascii="Arial" w:eastAsia="Times New Roman" w:hAnsi="Arial" w:cs="Arial"/>
          <w:noProof/>
        </w:rPr>
        <w:t xml:space="preserve"> vršenja koncesione djelatnosti: </w:t>
      </w:r>
    </w:p>
    <w:p w:rsidR="0052524F" w:rsidRPr="00E56DC2" w:rsidRDefault="0052524F" w:rsidP="00474665">
      <w:pPr>
        <w:spacing w:after="0" w:line="240" w:lineRule="auto"/>
        <w:jc w:val="both"/>
        <w:rPr>
          <w:rFonts w:ascii="Arial" w:eastAsia="Times New Roman" w:hAnsi="Arial" w:cs="Arial"/>
          <w:noProof/>
        </w:rPr>
      </w:pPr>
    </w:p>
    <w:p w:rsidR="0052524F" w:rsidRPr="00E56DC2" w:rsidRDefault="0052524F" w:rsidP="00474665">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koncesijama (“Sl. list CG”, br. 8/09 i 73/19);</w:t>
      </w:r>
    </w:p>
    <w:p w:rsidR="0052524F" w:rsidRPr="00E56DC2" w:rsidRDefault="0052524F" w:rsidP="00474665">
      <w:pPr>
        <w:pStyle w:val="ListParagraph"/>
        <w:numPr>
          <w:ilvl w:val="0"/>
          <w:numId w:val="17"/>
        </w:numPr>
        <w:spacing w:after="0" w:line="240" w:lineRule="auto"/>
        <w:jc w:val="both"/>
        <w:rPr>
          <w:rFonts w:ascii="Arial" w:hAnsi="Arial" w:cs="Arial"/>
          <w:noProof/>
        </w:rPr>
      </w:pPr>
      <w:r w:rsidRPr="00E56DC2">
        <w:rPr>
          <w:rFonts w:ascii="Arial" w:hAnsi="Arial" w:cs="Arial"/>
          <w:noProof/>
        </w:rPr>
        <w:t xml:space="preserve">Uredba o bližem načinu sprovođenja postupka javnog nadmetanja u otvorenom i dvostepenom postupku davanja koncesije </w:t>
      </w:r>
      <w:r w:rsidRPr="00E56DC2">
        <w:rPr>
          <w:rFonts w:ascii="Arial" w:eastAsia="Times New Roman" w:hAnsi="Arial" w:cs="Arial"/>
          <w:noProof/>
        </w:rPr>
        <w:t>(“Sl. list CG”, br. 8/09);</w:t>
      </w:r>
    </w:p>
    <w:p w:rsidR="0052524F" w:rsidRPr="00E56DC2" w:rsidRDefault="0052524F" w:rsidP="00474665">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rudarstvu („Sl. list CG“, br. 65/08</w:t>
      </w:r>
      <w:r w:rsidR="001E4D4F" w:rsidRPr="00E56DC2">
        <w:rPr>
          <w:rFonts w:ascii="Arial" w:hAnsi="Arial" w:cs="Arial"/>
          <w:noProof/>
        </w:rPr>
        <w:t>, 74/10 i 040/11</w:t>
      </w:r>
      <w:r w:rsidRPr="00E56DC2">
        <w:rPr>
          <w:rFonts w:ascii="Arial" w:hAnsi="Arial" w:cs="Arial"/>
          <w:noProof/>
        </w:rPr>
        <w:t>);</w:t>
      </w:r>
    </w:p>
    <w:p w:rsidR="0052524F" w:rsidRPr="00E56DC2" w:rsidRDefault="0052524F" w:rsidP="00474665">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geološkim istraživanjima (‘’Sl. list RCG’’, br. 28/93, 27/94, 42/94 i 26/07 i „Sl. list CG“, br. 28/11);</w:t>
      </w:r>
    </w:p>
    <w:p w:rsidR="0052524F" w:rsidRPr="00E56DC2" w:rsidRDefault="0052524F" w:rsidP="00474665">
      <w:pPr>
        <w:pStyle w:val="ListParagraph"/>
        <w:numPr>
          <w:ilvl w:val="0"/>
          <w:numId w:val="17"/>
        </w:numPr>
        <w:spacing w:after="0" w:line="240" w:lineRule="auto"/>
        <w:jc w:val="both"/>
        <w:rPr>
          <w:rFonts w:ascii="Arial" w:eastAsia="Times New Roman" w:hAnsi="Arial" w:cs="Arial"/>
          <w:noProof/>
        </w:rPr>
      </w:pPr>
      <w:r w:rsidRPr="00E56DC2">
        <w:rPr>
          <w:rFonts w:ascii="Arial" w:hAnsi="Arial" w:cs="Arial"/>
          <w:noProof/>
        </w:rPr>
        <w:t>Zakon o zaštiti i zdravlju na radu  („Sl. list CG“, br. 34/14 i 44/18);</w:t>
      </w:r>
    </w:p>
    <w:p w:rsidR="0052524F" w:rsidRPr="00E56DC2" w:rsidRDefault="0052524F" w:rsidP="00474665">
      <w:pPr>
        <w:pStyle w:val="ListParagraph"/>
        <w:numPr>
          <w:ilvl w:val="0"/>
          <w:numId w:val="17"/>
        </w:numPr>
        <w:spacing w:after="0" w:line="240" w:lineRule="auto"/>
        <w:jc w:val="both"/>
        <w:rPr>
          <w:rFonts w:ascii="Arial" w:eastAsia="Times New Roman" w:hAnsi="Arial" w:cs="Arial"/>
          <w:noProof/>
        </w:rPr>
      </w:pPr>
      <w:r w:rsidRPr="00E56DC2">
        <w:rPr>
          <w:rFonts w:ascii="Arial" w:hAnsi="Arial" w:cs="Arial"/>
          <w:noProof/>
        </w:rPr>
        <w:t>Zakon o planiranju prostora i izgradnji objekata (“Sl. list CG”, br. 64/17, 44/18, 63/18, 11/19 i 82/20);</w:t>
      </w:r>
    </w:p>
    <w:p w:rsidR="0052524F" w:rsidRPr="00E56DC2" w:rsidRDefault="0052524F" w:rsidP="00474665">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procjeni uticaja na životnu sredinu („Sl. list RCG“, br. 75/18);</w:t>
      </w:r>
    </w:p>
    <w:p w:rsidR="0052524F" w:rsidRPr="00E56DC2" w:rsidRDefault="0052524F" w:rsidP="00474665">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zaštiti prirode („Sl. list CG“, br. 54/16 i 18/19);</w:t>
      </w:r>
    </w:p>
    <w:p w:rsidR="0052524F" w:rsidRPr="00E56DC2" w:rsidRDefault="0052524F" w:rsidP="00474665">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životnoj sredini („Sl. list CG“, br. 52/16 i 73/19);</w:t>
      </w:r>
    </w:p>
    <w:p w:rsidR="0052524F" w:rsidRPr="00E56DC2" w:rsidRDefault="0052524F" w:rsidP="00474665">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zaštiti kulturnih dobara Crne Gore („Sllist CG“, br. 49/10, 40/11, 44/17 i 18/19);</w:t>
      </w:r>
    </w:p>
    <w:p w:rsidR="0052524F" w:rsidRPr="00E56DC2" w:rsidRDefault="0052524F" w:rsidP="00474665">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državnoj imovini (“Sl. list CG”, br. 21/09 i 40/11);</w:t>
      </w:r>
    </w:p>
    <w:p w:rsidR="0052524F" w:rsidRPr="00E56DC2" w:rsidRDefault="0052524F" w:rsidP="00474665">
      <w:pPr>
        <w:pStyle w:val="ListParagraph"/>
        <w:numPr>
          <w:ilvl w:val="0"/>
          <w:numId w:val="17"/>
        </w:numPr>
        <w:spacing w:after="0" w:line="240" w:lineRule="auto"/>
        <w:jc w:val="both"/>
        <w:rPr>
          <w:rFonts w:ascii="Arial" w:hAnsi="Arial" w:cs="Arial"/>
          <w:noProof/>
        </w:rPr>
      </w:pPr>
      <w:r w:rsidRPr="00E56DC2">
        <w:rPr>
          <w:rFonts w:ascii="Arial" w:hAnsi="Arial" w:cs="Arial"/>
          <w:noProof/>
        </w:rPr>
        <w:t>Uredba o kriterijumima i načinu obračuna iznosa minimalne koncesione naknade za ustupanje prava na istraživanje i eksploataciju mineralnih sirovina („Sl. list CG“, br. 37/11 i 40/16);</w:t>
      </w:r>
    </w:p>
    <w:p w:rsidR="0052524F" w:rsidRPr="00E56DC2" w:rsidRDefault="0052524F" w:rsidP="00474665">
      <w:pPr>
        <w:pStyle w:val="ListParagraph"/>
        <w:numPr>
          <w:ilvl w:val="0"/>
          <w:numId w:val="17"/>
        </w:numPr>
        <w:spacing w:after="0" w:line="240" w:lineRule="auto"/>
        <w:jc w:val="both"/>
        <w:rPr>
          <w:rFonts w:ascii="Arial" w:hAnsi="Arial" w:cs="Arial"/>
          <w:noProof/>
        </w:rPr>
      </w:pPr>
      <w:r w:rsidRPr="00E56DC2">
        <w:rPr>
          <w:rFonts w:ascii="Arial" w:hAnsi="Arial" w:cs="Arial"/>
          <w:noProof/>
        </w:rPr>
        <w:t>Uredba o visini sredstava za sanaciju i rekultivaciju prostora na kojem se izvode rudarski radovi, način obračunavanja, plaćanja i korišćenja tih sredstava („Sl. list CG“, br. 51/11);</w:t>
      </w:r>
    </w:p>
    <w:p w:rsidR="0052524F" w:rsidRPr="00E56DC2" w:rsidRDefault="0052524F" w:rsidP="00474665">
      <w:pPr>
        <w:pStyle w:val="ListParagraph"/>
        <w:numPr>
          <w:ilvl w:val="0"/>
          <w:numId w:val="17"/>
        </w:numPr>
        <w:spacing w:after="0" w:line="240" w:lineRule="auto"/>
        <w:jc w:val="both"/>
        <w:rPr>
          <w:rFonts w:ascii="Arial" w:hAnsi="Arial" w:cs="Arial"/>
          <w:noProof/>
        </w:rPr>
      </w:pPr>
      <w:r w:rsidRPr="00E56DC2">
        <w:rPr>
          <w:rFonts w:ascii="Arial" w:hAnsi="Arial" w:cs="Arial"/>
          <w:noProof/>
        </w:rPr>
        <w:t>Pravlnik o klasifikaciji, kategorizaciji i proračunu rezervi čvrstih mineralnih sirovina i vođenju evidencije o njima („Sl. list SFRJ“, br. 53/79);</w:t>
      </w:r>
    </w:p>
    <w:p w:rsidR="0052524F" w:rsidRPr="00E56DC2" w:rsidRDefault="0052524F" w:rsidP="00474665">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rudarskim mjerenjima („Sl. list RCG“, br. 26/94);</w:t>
      </w:r>
    </w:p>
    <w:p w:rsidR="0052524F" w:rsidRPr="00E56DC2" w:rsidRDefault="0052524F" w:rsidP="00474665">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izradi projekata geoloških istraživanja („Sl. list SRCG“, br. 9/85 i 16/85);</w:t>
      </w:r>
    </w:p>
    <w:p w:rsidR="0052524F" w:rsidRPr="00E56DC2" w:rsidRDefault="0052524F" w:rsidP="00474665">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sadržini rudarskih projekata („Sl. list CG“, br. 74/09);</w:t>
      </w:r>
    </w:p>
    <w:p w:rsidR="0052524F" w:rsidRPr="00E56DC2" w:rsidRDefault="0052524F" w:rsidP="00474665">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sadržaju zahtjeva i dokumentaciji za izdavanje dozvole za preradu i/ili zbrinjavanje otpada iz rudarstva ("Službeni list Crne Gore", br. 78/16)</w:t>
      </w:r>
    </w:p>
    <w:p w:rsidR="0052524F" w:rsidRPr="00E56DC2" w:rsidRDefault="0052524F" w:rsidP="00474665">
      <w:pPr>
        <w:pStyle w:val="ListParagraph"/>
        <w:numPr>
          <w:ilvl w:val="0"/>
          <w:numId w:val="17"/>
        </w:numPr>
        <w:spacing w:after="0" w:line="240" w:lineRule="auto"/>
        <w:jc w:val="both"/>
        <w:rPr>
          <w:rFonts w:ascii="Arial" w:hAnsi="Arial" w:cs="Arial"/>
          <w:noProof/>
        </w:rPr>
      </w:pPr>
      <w:r w:rsidRPr="00E56DC2">
        <w:rPr>
          <w:rFonts w:ascii="Arial" w:hAnsi="Arial" w:cs="Arial"/>
          <w:noProof/>
        </w:rPr>
        <w:t xml:space="preserve">Pravilnik o tehničkim normativima za površinsku eksploataciju </w:t>
      </w:r>
      <w:r w:rsidR="00C85E67">
        <w:rPr>
          <w:rFonts w:ascii="Arial" w:hAnsi="Arial" w:cs="Arial"/>
          <w:noProof/>
        </w:rPr>
        <w:t>pojave</w:t>
      </w:r>
      <w:r w:rsidRPr="00E56DC2">
        <w:rPr>
          <w:rFonts w:ascii="Arial" w:hAnsi="Arial" w:cs="Arial"/>
          <w:noProof/>
        </w:rPr>
        <w:t xml:space="preserve"> mineralnih sirovina („Sl. list SFRJ“, br. 62/87);</w:t>
      </w:r>
    </w:p>
    <w:p w:rsidR="002A75F1" w:rsidRPr="00E56DC2" w:rsidRDefault="0052524F" w:rsidP="00474665">
      <w:pPr>
        <w:pStyle w:val="ListParagraph"/>
        <w:numPr>
          <w:ilvl w:val="0"/>
          <w:numId w:val="17"/>
        </w:numPr>
        <w:spacing w:after="0" w:line="240" w:lineRule="auto"/>
        <w:jc w:val="both"/>
        <w:rPr>
          <w:rFonts w:ascii="Arial" w:hAnsi="Arial" w:cs="Arial"/>
        </w:rPr>
      </w:pPr>
      <w:r w:rsidRPr="00E56DC2">
        <w:rPr>
          <w:rFonts w:ascii="Arial" w:hAnsi="Arial" w:cs="Arial"/>
          <w:noProof/>
        </w:rPr>
        <w:t>Uputstvo o izradi godišnjeg tehničkog izvještaja i godišnjeg finansijskog izvještaja o poslovanju koncesionara koji imaju pravo na eksploataciju mineralnih sirovin</w:t>
      </w:r>
      <w:r w:rsidR="002A75F1" w:rsidRPr="00E56DC2">
        <w:rPr>
          <w:rFonts w:ascii="Arial" w:hAnsi="Arial" w:cs="Arial"/>
          <w:noProof/>
        </w:rPr>
        <w:t>a („Sl. list RCG“, br. 10/95) i</w:t>
      </w:r>
    </w:p>
    <w:p w:rsidR="0052524F" w:rsidRPr="0022654F" w:rsidRDefault="0052524F" w:rsidP="00474665">
      <w:pPr>
        <w:pStyle w:val="ListParagraph"/>
        <w:numPr>
          <w:ilvl w:val="0"/>
          <w:numId w:val="17"/>
        </w:numPr>
        <w:spacing w:after="0" w:line="240" w:lineRule="auto"/>
        <w:jc w:val="both"/>
        <w:rPr>
          <w:rFonts w:ascii="Arial" w:hAnsi="Arial" w:cs="Arial"/>
          <w:noProof/>
        </w:rPr>
      </w:pPr>
      <w:r w:rsidRPr="00E56DC2">
        <w:rPr>
          <w:rFonts w:ascii="Arial" w:eastAsia="Times New Roman" w:hAnsi="Arial" w:cs="Arial"/>
          <w:noProof/>
        </w:rPr>
        <w:t>ostali propisi</w:t>
      </w:r>
    </w:p>
    <w:p w:rsidR="0022654F" w:rsidRDefault="0022654F" w:rsidP="0022654F">
      <w:pPr>
        <w:spacing w:after="0" w:line="240" w:lineRule="auto"/>
        <w:jc w:val="both"/>
        <w:rPr>
          <w:rFonts w:ascii="Arial" w:hAnsi="Arial" w:cs="Arial"/>
          <w:noProof/>
        </w:rPr>
      </w:pPr>
    </w:p>
    <w:p w:rsidR="0022654F" w:rsidRPr="0022654F" w:rsidRDefault="0022654F" w:rsidP="0022654F">
      <w:pPr>
        <w:spacing w:after="0" w:line="240" w:lineRule="auto"/>
        <w:jc w:val="both"/>
        <w:rPr>
          <w:rFonts w:ascii="Arial" w:hAnsi="Arial" w:cs="Arial"/>
          <w:noProof/>
        </w:rPr>
      </w:pPr>
    </w:p>
    <w:p w:rsidR="0022654F" w:rsidRDefault="0022654F" w:rsidP="00474665">
      <w:pPr>
        <w:suppressAutoHyphens w:val="0"/>
        <w:spacing w:after="0" w:line="240" w:lineRule="auto"/>
        <w:jc w:val="both"/>
        <w:rPr>
          <w:rFonts w:ascii="Arial" w:eastAsia="Times New Roman" w:hAnsi="Arial" w:cs="Arial"/>
          <w:lang w:val="sr-Latn-CS"/>
        </w:rPr>
      </w:pPr>
    </w:p>
    <w:p w:rsidR="0052524F" w:rsidRPr="00E56DC2" w:rsidRDefault="0052524F" w:rsidP="00474665">
      <w:pPr>
        <w:suppressAutoHyphens w:val="0"/>
        <w:spacing w:after="0" w:line="240" w:lineRule="auto"/>
        <w:jc w:val="both"/>
        <w:rPr>
          <w:rFonts w:ascii="Arial" w:eastAsia="Times New Roman" w:hAnsi="Arial" w:cs="Arial"/>
          <w:b/>
          <w:lang w:val="sr-Latn-CS"/>
        </w:rPr>
      </w:pPr>
      <w:r w:rsidRPr="00E56DC2">
        <w:rPr>
          <w:rFonts w:ascii="Arial" w:eastAsia="Times New Roman" w:hAnsi="Arial" w:cs="Arial"/>
          <w:b/>
          <w:lang w:val="sr-Latn-CS"/>
        </w:rPr>
        <w:lastRenderedPageBreak/>
        <w:t>Napomena</w:t>
      </w:r>
    </w:p>
    <w:p w:rsidR="0052524F" w:rsidRPr="00E56DC2" w:rsidRDefault="0052524F" w:rsidP="00474665">
      <w:pPr>
        <w:suppressAutoHyphens w:val="0"/>
        <w:spacing w:after="0" w:line="240" w:lineRule="auto"/>
        <w:jc w:val="both"/>
        <w:rPr>
          <w:rFonts w:ascii="Arial" w:eastAsia="Times New Roman" w:hAnsi="Arial" w:cs="Arial"/>
          <w:lang w:val="sr-Latn-CS"/>
        </w:rPr>
      </w:pPr>
    </w:p>
    <w:p w:rsidR="0052524F" w:rsidRPr="00E56DC2" w:rsidRDefault="0052524F" w:rsidP="00474665">
      <w:p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rsidR="00FC3A83" w:rsidRDefault="00FC3A83" w:rsidP="00474665">
      <w:pPr>
        <w:tabs>
          <w:tab w:val="left" w:pos="3411"/>
        </w:tabs>
        <w:suppressAutoHyphens w:val="0"/>
        <w:spacing w:after="0" w:line="240" w:lineRule="auto"/>
        <w:rPr>
          <w:rFonts w:ascii="Arial" w:eastAsia="Times New Roman" w:hAnsi="Arial" w:cs="Arial"/>
          <w:lang w:val="sr-Latn-CS"/>
        </w:rPr>
      </w:pPr>
    </w:p>
    <w:p w:rsidR="0052524F" w:rsidRPr="00E56DC2" w:rsidRDefault="0052524F" w:rsidP="00474665">
      <w:pPr>
        <w:tabs>
          <w:tab w:val="left" w:pos="3411"/>
        </w:tabs>
        <w:suppressAutoHyphens w:val="0"/>
        <w:spacing w:after="0" w:line="240" w:lineRule="auto"/>
        <w:rPr>
          <w:rFonts w:ascii="Arial" w:eastAsia="Times New Roman" w:hAnsi="Arial" w:cs="Arial"/>
          <w:lang w:val="sr-Latn-CS"/>
        </w:rPr>
      </w:pPr>
      <w:r w:rsidRPr="00E56DC2">
        <w:rPr>
          <w:rFonts w:ascii="Arial" w:eastAsia="Times New Roman" w:hAnsi="Arial" w:cs="Arial"/>
          <w:lang w:val="sr-Latn-CS"/>
        </w:rPr>
        <w:tab/>
      </w:r>
    </w:p>
    <w:p w:rsidR="0052524F" w:rsidRPr="00E56DC2" w:rsidRDefault="0052524F" w:rsidP="00474665">
      <w:pPr>
        <w:spacing w:after="0" w:line="240" w:lineRule="auto"/>
        <w:jc w:val="both"/>
        <w:rPr>
          <w:rFonts w:ascii="Arial" w:hAnsi="Arial" w:cs="Arial"/>
          <w:lang w:val="sr-Latn-CS"/>
        </w:rPr>
      </w:pPr>
      <w:r w:rsidRPr="00E56DC2">
        <w:rPr>
          <w:rFonts w:ascii="Arial" w:hAnsi="Arial" w:cs="Arial"/>
          <w:b/>
          <w:bCs/>
          <w:lang w:val="sr-Latn-CS"/>
        </w:rPr>
        <w:t>P R I L O Z I</w:t>
      </w:r>
    </w:p>
    <w:p w:rsidR="0052524F" w:rsidRPr="00E56DC2" w:rsidRDefault="0052524F" w:rsidP="00474665">
      <w:pPr>
        <w:spacing w:after="0" w:line="240" w:lineRule="auto"/>
        <w:jc w:val="both"/>
        <w:rPr>
          <w:rFonts w:ascii="Arial" w:hAnsi="Arial" w:cs="Arial"/>
          <w:b/>
          <w:bCs/>
          <w:lang w:val="sr-Latn-CS"/>
        </w:rPr>
      </w:pPr>
    </w:p>
    <w:p w:rsidR="0052524F" w:rsidRPr="00E56DC2" w:rsidRDefault="0052524F" w:rsidP="00474665">
      <w:pPr>
        <w:spacing w:after="0" w:line="240" w:lineRule="auto"/>
        <w:jc w:val="both"/>
        <w:rPr>
          <w:rFonts w:ascii="Arial" w:hAnsi="Arial" w:cs="Arial"/>
          <w:lang w:val="sr-Latn-CS"/>
        </w:rPr>
      </w:pPr>
      <w:r w:rsidRPr="00E56DC2">
        <w:rPr>
          <w:rFonts w:ascii="Arial" w:hAnsi="Arial" w:cs="Arial"/>
          <w:b/>
          <w:lang w:val="sr-Latn-CS"/>
        </w:rPr>
        <w:t xml:space="preserve">1. </w:t>
      </w:r>
      <w:r w:rsidRPr="00E56DC2">
        <w:rPr>
          <w:rFonts w:ascii="Arial" w:hAnsi="Arial" w:cs="Arial"/>
          <w:lang w:val="sr-Latn-CS"/>
        </w:rPr>
        <w:t xml:space="preserve"> Nacrt Ugovora</w:t>
      </w:r>
    </w:p>
    <w:p w:rsidR="002E3783" w:rsidRPr="00E56DC2" w:rsidRDefault="002E3783" w:rsidP="00474665">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1 – obrazac bankarske garancije za fazu detaljnih geoloških istraživanja</w:t>
      </w:r>
    </w:p>
    <w:p w:rsidR="002E3783" w:rsidRPr="00E56DC2" w:rsidRDefault="002E3783" w:rsidP="00474665">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2 – obrazac bankarske garancije za ispunjavanje ugovornih obaveza</w:t>
      </w:r>
    </w:p>
    <w:p w:rsidR="002E3783" w:rsidRPr="00E56DC2" w:rsidRDefault="002E3783" w:rsidP="00474665">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3 – obrazac bankarske garancije za rekultivaciju</w:t>
      </w:r>
    </w:p>
    <w:p w:rsidR="0052524F" w:rsidRPr="00E12C64" w:rsidRDefault="0052524F" w:rsidP="00E12C64">
      <w:pPr>
        <w:pStyle w:val="ListParagraph"/>
        <w:numPr>
          <w:ilvl w:val="0"/>
          <w:numId w:val="2"/>
        </w:numPr>
        <w:suppressAutoHyphens w:val="0"/>
        <w:spacing w:after="0" w:line="240" w:lineRule="auto"/>
        <w:ind w:left="0" w:firstLine="0"/>
        <w:contextualSpacing w:val="0"/>
        <w:jc w:val="both"/>
        <w:rPr>
          <w:rFonts w:ascii="Arial" w:hAnsi="Arial" w:cs="Arial"/>
        </w:rPr>
      </w:pPr>
      <w:r w:rsidRPr="000460C0">
        <w:rPr>
          <w:rFonts w:ascii="Arial" w:hAnsi="Arial" w:cs="Arial"/>
          <w:lang w:val="sr-Latn-CS"/>
        </w:rPr>
        <w:t xml:space="preserve">Prilog </w:t>
      </w:r>
      <w:r w:rsidR="002E3783" w:rsidRPr="000460C0">
        <w:rPr>
          <w:rFonts w:ascii="Arial" w:hAnsi="Arial" w:cs="Arial"/>
          <w:lang w:val="sr-Latn-CS"/>
        </w:rPr>
        <w:t>4</w:t>
      </w:r>
      <w:r w:rsidR="00E12C64">
        <w:rPr>
          <w:rFonts w:ascii="Arial" w:hAnsi="Arial" w:cs="Arial"/>
          <w:lang w:val="sr-Latn-CS"/>
        </w:rPr>
        <w:t xml:space="preserve"> </w:t>
      </w:r>
      <w:r w:rsidRPr="000460C0">
        <w:rPr>
          <w:rFonts w:ascii="Arial" w:hAnsi="Arial" w:cs="Arial"/>
          <w:lang w:val="sr-Latn-CS"/>
        </w:rPr>
        <w:t xml:space="preserve">- </w:t>
      </w:r>
      <w:r w:rsidR="000460C0" w:rsidRPr="00E56DC2">
        <w:rPr>
          <w:rFonts w:ascii="Arial" w:hAnsi="Arial" w:cs="Arial"/>
          <w:lang w:val="pl-PL"/>
        </w:rPr>
        <w:t xml:space="preserve">Tehnički izvještaj </w:t>
      </w:r>
      <w:r w:rsidR="000460C0" w:rsidRPr="00E56DC2">
        <w:rPr>
          <w:rFonts w:ascii="Arial" w:hAnsi="Arial" w:cs="Arial"/>
          <w:lang w:val="sr-Latn-CS"/>
        </w:rPr>
        <w:t xml:space="preserve">sa </w:t>
      </w:r>
      <w:r w:rsidR="000460C0" w:rsidRPr="00E56DC2">
        <w:rPr>
          <w:rFonts w:ascii="Arial" w:hAnsi="Arial" w:cs="Arial"/>
          <w:lang w:val="pl-PL"/>
        </w:rPr>
        <w:t xml:space="preserve">koordinatama graničnih tačaka </w:t>
      </w:r>
      <w:r w:rsidR="000460C0">
        <w:rPr>
          <w:rFonts w:ascii="Arial" w:hAnsi="Arial" w:cs="Arial"/>
          <w:lang w:val="pl-PL"/>
        </w:rPr>
        <w:t>perspektivnog</w:t>
      </w:r>
      <w:r w:rsidR="000460C0" w:rsidRPr="00E56DC2">
        <w:rPr>
          <w:rFonts w:ascii="Arial" w:hAnsi="Arial" w:cs="Arial"/>
          <w:lang w:val="pl-PL"/>
        </w:rPr>
        <w:t xml:space="preserve"> prostora </w:t>
      </w:r>
      <w:r w:rsidR="000460C0">
        <w:rPr>
          <w:rFonts w:ascii="Arial" w:hAnsi="Arial" w:cs="Arial"/>
          <w:lang w:val="pl-PL"/>
        </w:rPr>
        <w:tab/>
      </w:r>
      <w:r w:rsidR="00E12C64">
        <w:rPr>
          <w:rFonts w:ascii="Arial" w:hAnsi="Arial" w:cs="Arial"/>
        </w:rPr>
        <w:t xml:space="preserve">                </w:t>
      </w:r>
      <w:r w:rsidR="000460C0" w:rsidRPr="00E12C64">
        <w:rPr>
          <w:rFonts w:ascii="Arial" w:hAnsi="Arial" w:cs="Arial"/>
          <w:lang w:val="sr-Latn-CS"/>
        </w:rPr>
        <w:t>“Presjeka” - Cetinje</w:t>
      </w:r>
    </w:p>
    <w:p w:rsidR="000460C0" w:rsidRPr="000460C0" w:rsidRDefault="000460C0" w:rsidP="00474665">
      <w:pPr>
        <w:pStyle w:val="ListParagraph"/>
        <w:suppressAutoHyphens w:val="0"/>
        <w:spacing w:after="0" w:line="240" w:lineRule="auto"/>
        <w:ind w:left="0"/>
        <w:contextualSpacing w:val="0"/>
        <w:jc w:val="both"/>
        <w:rPr>
          <w:rFonts w:ascii="Arial" w:hAnsi="Arial" w:cs="Arial"/>
        </w:rPr>
      </w:pPr>
    </w:p>
    <w:p w:rsidR="0052524F" w:rsidRPr="00E56DC2" w:rsidRDefault="0052524F" w:rsidP="00474665">
      <w:pPr>
        <w:spacing w:after="0" w:line="240" w:lineRule="auto"/>
        <w:jc w:val="both"/>
        <w:rPr>
          <w:rFonts w:ascii="Arial" w:hAnsi="Arial" w:cs="Arial"/>
          <w:lang w:val="sr-Latn-CS"/>
        </w:rPr>
      </w:pPr>
      <w:r w:rsidRPr="00E56DC2">
        <w:rPr>
          <w:rFonts w:ascii="Arial" w:hAnsi="Arial" w:cs="Arial"/>
          <w:b/>
          <w:lang w:val="sr-Latn-CS"/>
        </w:rPr>
        <w:t>2.</w:t>
      </w:r>
      <w:r w:rsidRPr="00E56DC2">
        <w:rPr>
          <w:rFonts w:ascii="Arial" w:hAnsi="Arial" w:cs="Arial"/>
          <w:lang w:val="sr-Latn-CS"/>
        </w:rPr>
        <w:t xml:space="preserve">  Prilozi i uputstva</w:t>
      </w:r>
    </w:p>
    <w:p w:rsidR="0052524F" w:rsidRPr="00E56DC2" w:rsidRDefault="0052524F" w:rsidP="00474665">
      <w:pPr>
        <w:pStyle w:val="ListParagraph"/>
        <w:spacing w:after="0" w:line="240" w:lineRule="auto"/>
        <w:ind w:left="0"/>
        <w:contextualSpacing w:val="0"/>
        <w:jc w:val="both"/>
        <w:rPr>
          <w:rFonts w:ascii="Arial" w:hAnsi="Arial" w:cs="Arial"/>
          <w:lang w:val="sr-Latn-CS"/>
        </w:rPr>
      </w:pPr>
    </w:p>
    <w:p w:rsidR="0052524F" w:rsidRPr="00E56DC2" w:rsidRDefault="0052524F" w:rsidP="00474665">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A – Podaci o ponuđaču</w:t>
      </w:r>
    </w:p>
    <w:p w:rsidR="0052524F" w:rsidRPr="00E56DC2" w:rsidRDefault="0052524F" w:rsidP="00474665">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B – Tehnička ponuda</w:t>
      </w:r>
    </w:p>
    <w:p w:rsidR="0052524F" w:rsidRPr="00E56DC2" w:rsidRDefault="0052524F" w:rsidP="00474665">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C – Forma bankarske garancije za ponudu</w:t>
      </w:r>
    </w:p>
    <w:p w:rsidR="0052524F" w:rsidRPr="00E56DC2" w:rsidRDefault="0052524F" w:rsidP="00474665">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 xml:space="preserve">Prilog </w:t>
      </w:r>
      <w:r w:rsidR="002E3783" w:rsidRPr="00E56DC2">
        <w:rPr>
          <w:rFonts w:ascii="Arial" w:hAnsi="Arial" w:cs="Arial"/>
          <w:lang w:val="sr-Latn-CS"/>
        </w:rPr>
        <w:t>5</w:t>
      </w:r>
      <w:r w:rsidRPr="00E56DC2">
        <w:rPr>
          <w:rFonts w:ascii="Arial" w:hAnsi="Arial" w:cs="Arial"/>
          <w:lang w:val="sr-Latn-CS"/>
        </w:rPr>
        <w:t xml:space="preserve"> – Uputstvo za podnošenje ponuda </w:t>
      </w:r>
    </w:p>
    <w:p w:rsidR="0052524F" w:rsidRPr="00E56DC2" w:rsidRDefault="0052524F" w:rsidP="00474665">
      <w:pPr>
        <w:suppressAutoHyphens w:val="0"/>
        <w:spacing w:after="0" w:line="240" w:lineRule="auto"/>
        <w:jc w:val="both"/>
        <w:rPr>
          <w:rFonts w:ascii="Arial" w:hAnsi="Arial" w:cs="Arial"/>
          <w:lang w:val="sr-Latn-CS"/>
        </w:rPr>
      </w:pPr>
    </w:p>
    <w:p w:rsidR="0052524F" w:rsidRPr="00E56DC2" w:rsidRDefault="0052524F" w:rsidP="00474665">
      <w:pPr>
        <w:suppressAutoHyphens w:val="0"/>
        <w:spacing w:after="0" w:line="240" w:lineRule="auto"/>
        <w:jc w:val="both"/>
        <w:rPr>
          <w:rFonts w:ascii="Arial" w:hAnsi="Arial" w:cs="Arial"/>
          <w:lang w:val="sr-Latn-CS"/>
        </w:rPr>
      </w:pPr>
      <w:r w:rsidRPr="00E56DC2">
        <w:rPr>
          <w:rFonts w:ascii="Arial" w:hAnsi="Arial" w:cs="Arial"/>
          <w:b/>
          <w:lang w:val="sr-Latn-CS"/>
        </w:rPr>
        <w:t>3.</w:t>
      </w:r>
      <w:r w:rsidRPr="00E56DC2">
        <w:rPr>
          <w:rFonts w:ascii="Arial" w:hAnsi="Arial" w:cs="Arial"/>
          <w:lang w:val="sr-Latn-CS"/>
        </w:rPr>
        <w:t xml:space="preserve"> Javni poziv</w:t>
      </w:r>
    </w:p>
    <w:p w:rsidR="00854F54" w:rsidRPr="00E56DC2" w:rsidRDefault="00854F54" w:rsidP="00474665">
      <w:pPr>
        <w:spacing w:after="0" w:line="240" w:lineRule="auto"/>
        <w:rPr>
          <w:rFonts w:ascii="Arial" w:hAnsi="Arial" w:cs="Arial"/>
          <w:lang w:val="sr-Latn-CS"/>
        </w:rPr>
      </w:pPr>
    </w:p>
    <w:sectPr w:rsidR="00854F54" w:rsidRPr="00E56DC2" w:rsidSect="001E4CB5">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08DF" w:rsidRDefault="008C08DF" w:rsidP="004B525C">
      <w:pPr>
        <w:spacing w:after="0" w:line="240" w:lineRule="auto"/>
      </w:pPr>
      <w:r>
        <w:separator/>
      </w:r>
    </w:p>
  </w:endnote>
  <w:endnote w:type="continuationSeparator" w:id="0">
    <w:p w:rsidR="008C08DF" w:rsidRDefault="008C08DF"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insideV w:val="single" w:sz="18" w:space="0" w:color="808080"/>
      </w:tblBorders>
      <w:tblLayout w:type="fixed"/>
      <w:tblLook w:val="04A0" w:firstRow="1" w:lastRow="0" w:firstColumn="1" w:lastColumn="0" w:noHBand="0" w:noVBand="1"/>
    </w:tblPr>
    <w:tblGrid>
      <w:gridCol w:w="468"/>
      <w:gridCol w:w="8775"/>
    </w:tblGrid>
    <w:tr w:rsidR="0025437C" w:rsidRPr="007B667D" w:rsidTr="00474665">
      <w:tc>
        <w:tcPr>
          <w:tcW w:w="468" w:type="dxa"/>
        </w:tcPr>
        <w:p w:rsidR="0025437C" w:rsidRPr="00D91171" w:rsidRDefault="0025437C">
          <w:pPr>
            <w:pStyle w:val="Footer"/>
            <w:jc w:val="right"/>
            <w:rPr>
              <w:rFonts w:ascii="Cambria" w:hAnsi="Cambria" w:cs="Calibri"/>
              <w:b/>
              <w:color w:val="4F81BD"/>
              <w:sz w:val="16"/>
              <w:szCs w:val="16"/>
            </w:rPr>
          </w:pPr>
          <w:r w:rsidRPr="00D91171">
            <w:rPr>
              <w:rFonts w:ascii="Cambria" w:hAnsi="Cambria" w:cs="Calibri"/>
              <w:sz w:val="16"/>
              <w:szCs w:val="16"/>
            </w:rPr>
            <w:fldChar w:fldCharType="begin"/>
          </w:r>
          <w:r w:rsidRPr="00D91171">
            <w:rPr>
              <w:rFonts w:ascii="Cambria" w:hAnsi="Cambria" w:cs="Calibri"/>
              <w:sz w:val="16"/>
              <w:szCs w:val="16"/>
            </w:rPr>
            <w:instrText xml:space="preserve"> PAGE   \* MERGEFORMAT </w:instrText>
          </w:r>
          <w:r w:rsidRPr="00D91171">
            <w:rPr>
              <w:rFonts w:ascii="Cambria" w:hAnsi="Cambria" w:cs="Calibri"/>
              <w:sz w:val="16"/>
              <w:szCs w:val="16"/>
            </w:rPr>
            <w:fldChar w:fldCharType="separate"/>
          </w:r>
          <w:r w:rsidRPr="0022654F">
            <w:rPr>
              <w:rFonts w:ascii="Cambria" w:hAnsi="Cambria" w:cs="Calibri"/>
              <w:b/>
              <w:noProof/>
              <w:color w:val="4F81BD"/>
              <w:sz w:val="16"/>
              <w:szCs w:val="16"/>
            </w:rPr>
            <w:t>26</w:t>
          </w:r>
          <w:r w:rsidRPr="00D91171">
            <w:rPr>
              <w:rFonts w:ascii="Cambria" w:hAnsi="Cambria" w:cs="Calibri"/>
              <w:b/>
              <w:noProof/>
              <w:color w:val="4F81BD"/>
              <w:sz w:val="16"/>
              <w:szCs w:val="16"/>
            </w:rPr>
            <w:fldChar w:fldCharType="end"/>
          </w:r>
        </w:p>
      </w:tc>
      <w:tc>
        <w:tcPr>
          <w:tcW w:w="8775" w:type="dxa"/>
        </w:tcPr>
        <w:p w:rsidR="0025437C" w:rsidRPr="00474665" w:rsidRDefault="0025437C" w:rsidP="0013274A">
          <w:pPr>
            <w:pStyle w:val="Footer"/>
            <w:rPr>
              <w:rFonts w:asciiTheme="minorHAnsi" w:hAnsiTheme="minorHAnsi" w:cstheme="minorHAnsi"/>
              <w:sz w:val="16"/>
              <w:szCs w:val="16"/>
              <w:lang w:val="pl-PL"/>
            </w:rPr>
          </w:pPr>
          <w:r w:rsidRPr="00474665">
            <w:rPr>
              <w:rFonts w:asciiTheme="minorHAnsi" w:hAnsiTheme="minorHAnsi" w:cstheme="minorHAnsi"/>
              <w:sz w:val="16"/>
              <w:szCs w:val="16"/>
              <w:lang w:val="pl-PL"/>
            </w:rPr>
            <w:t>Koncesioni akt o nemetalič</w:t>
          </w:r>
          <w:r w:rsidRPr="00474665">
            <w:rPr>
              <w:rFonts w:asciiTheme="minorHAnsi" w:hAnsiTheme="minorHAnsi" w:cstheme="minorHAnsi"/>
              <w:sz w:val="16"/>
              <w:szCs w:val="16"/>
            </w:rPr>
            <w:t>noj</w:t>
          </w:r>
          <w:r w:rsidRPr="00474665">
            <w:rPr>
              <w:rFonts w:asciiTheme="minorHAnsi" w:hAnsiTheme="minorHAnsi" w:cstheme="minorHAnsi"/>
              <w:sz w:val="16"/>
              <w:szCs w:val="16"/>
              <w:lang w:val="pl-PL"/>
            </w:rPr>
            <w:t xml:space="preserve"> mineralnoj sirovini tehničko-građevinskog kamena lokaliteta ”Presjeka”, </w:t>
          </w:r>
          <w:r w:rsidRPr="00474665">
            <w:rPr>
              <w:rFonts w:asciiTheme="minorHAnsi" w:hAnsiTheme="minorHAnsi" w:cstheme="minorHAnsi"/>
              <w:sz w:val="16"/>
              <w:szCs w:val="16"/>
              <w:lang w:val="sr-Latn-CS"/>
            </w:rPr>
            <w:t>Prijestonica Cetinje</w:t>
          </w:r>
        </w:p>
      </w:tc>
    </w:tr>
  </w:tbl>
  <w:p w:rsidR="0025437C" w:rsidRDefault="00254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08DF" w:rsidRDefault="008C08DF" w:rsidP="004B525C">
      <w:pPr>
        <w:spacing w:after="0" w:line="240" w:lineRule="auto"/>
      </w:pPr>
      <w:r>
        <w:separator/>
      </w:r>
    </w:p>
  </w:footnote>
  <w:footnote w:type="continuationSeparator" w:id="0">
    <w:p w:rsidR="008C08DF" w:rsidRDefault="008C08DF"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5F40E57"/>
    <w:multiLevelType w:val="hybridMultilevel"/>
    <w:tmpl w:val="B36233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5DB78B8"/>
    <w:multiLevelType w:val="hybridMultilevel"/>
    <w:tmpl w:val="20023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D4551D"/>
    <w:multiLevelType w:val="hybridMultilevel"/>
    <w:tmpl w:val="3C0632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6C3291"/>
    <w:multiLevelType w:val="hybridMultilevel"/>
    <w:tmpl w:val="4056B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75851A6"/>
    <w:multiLevelType w:val="hybridMultilevel"/>
    <w:tmpl w:val="B6F2F356"/>
    <w:lvl w:ilvl="0" w:tplc="156C2682">
      <w:start w:val="1"/>
      <w:numFmt w:val="bullet"/>
      <w:lvlText w:val="–"/>
      <w:lvlJc w:val="left"/>
      <w:pPr>
        <w:ind w:left="720" w:hanging="360"/>
      </w:pPr>
      <w:rPr>
        <w:rFonts w:ascii="Times New Roman" w:hAnsi="Times New Roman" w:cs="Times New Roman" w:hint="default"/>
      </w:rPr>
    </w:lvl>
    <w:lvl w:ilvl="1" w:tplc="C428EBAC">
      <w:numFmt w:val="bullet"/>
      <w:lvlText w:val="-"/>
      <w:lvlJc w:val="left"/>
      <w:pPr>
        <w:ind w:left="1995" w:hanging="915"/>
      </w:pPr>
      <w:rPr>
        <w:rFonts w:ascii="Arial" w:eastAsia="Arial Unicode MS"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2"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2FD784D"/>
    <w:multiLevelType w:val="hybridMultilevel"/>
    <w:tmpl w:val="BDD8AE88"/>
    <w:lvl w:ilvl="0" w:tplc="2F180BB2">
      <w:start w:val="7"/>
      <w:numFmt w:val="bullet"/>
      <w:lvlText w:val="-"/>
      <w:lvlJc w:val="left"/>
      <w:pPr>
        <w:ind w:left="720" w:hanging="360"/>
      </w:pPr>
      <w:rPr>
        <w:rFonts w:ascii="Arial Narrow" w:eastAsia="Calibri" w:hAnsi="Arial Narrow" w:cs="Arial" w:hint="default"/>
      </w:rPr>
    </w:lvl>
    <w:lvl w:ilvl="1" w:tplc="F3E640FC" w:tentative="1">
      <w:start w:val="1"/>
      <w:numFmt w:val="bullet"/>
      <w:lvlText w:val="o"/>
      <w:lvlJc w:val="left"/>
      <w:pPr>
        <w:ind w:left="1440" w:hanging="360"/>
      </w:pPr>
      <w:rPr>
        <w:rFonts w:ascii="Courier New" w:hAnsi="Courier New" w:cs="Courier New" w:hint="default"/>
      </w:rPr>
    </w:lvl>
    <w:lvl w:ilvl="2" w:tplc="8EDAA516" w:tentative="1">
      <w:start w:val="1"/>
      <w:numFmt w:val="bullet"/>
      <w:lvlText w:val=""/>
      <w:lvlJc w:val="left"/>
      <w:pPr>
        <w:ind w:left="2160" w:hanging="360"/>
      </w:pPr>
      <w:rPr>
        <w:rFonts w:ascii="Wingdings" w:hAnsi="Wingdings" w:hint="default"/>
      </w:rPr>
    </w:lvl>
    <w:lvl w:ilvl="3" w:tplc="B66E4FC0" w:tentative="1">
      <w:start w:val="1"/>
      <w:numFmt w:val="bullet"/>
      <w:lvlText w:val=""/>
      <w:lvlJc w:val="left"/>
      <w:pPr>
        <w:ind w:left="2880" w:hanging="360"/>
      </w:pPr>
      <w:rPr>
        <w:rFonts w:ascii="Symbol" w:hAnsi="Symbol" w:hint="default"/>
      </w:rPr>
    </w:lvl>
    <w:lvl w:ilvl="4" w:tplc="0610E56A" w:tentative="1">
      <w:start w:val="1"/>
      <w:numFmt w:val="bullet"/>
      <w:lvlText w:val="o"/>
      <w:lvlJc w:val="left"/>
      <w:pPr>
        <w:ind w:left="3600" w:hanging="360"/>
      </w:pPr>
      <w:rPr>
        <w:rFonts w:ascii="Courier New" w:hAnsi="Courier New" w:cs="Courier New" w:hint="default"/>
      </w:rPr>
    </w:lvl>
    <w:lvl w:ilvl="5" w:tplc="A650D94C" w:tentative="1">
      <w:start w:val="1"/>
      <w:numFmt w:val="bullet"/>
      <w:lvlText w:val=""/>
      <w:lvlJc w:val="left"/>
      <w:pPr>
        <w:ind w:left="4320" w:hanging="360"/>
      </w:pPr>
      <w:rPr>
        <w:rFonts w:ascii="Wingdings" w:hAnsi="Wingdings" w:hint="default"/>
      </w:rPr>
    </w:lvl>
    <w:lvl w:ilvl="6" w:tplc="D32E06D2" w:tentative="1">
      <w:start w:val="1"/>
      <w:numFmt w:val="bullet"/>
      <w:lvlText w:val=""/>
      <w:lvlJc w:val="left"/>
      <w:pPr>
        <w:ind w:left="5040" w:hanging="360"/>
      </w:pPr>
      <w:rPr>
        <w:rFonts w:ascii="Symbol" w:hAnsi="Symbol" w:hint="default"/>
      </w:rPr>
    </w:lvl>
    <w:lvl w:ilvl="7" w:tplc="2062A1D4" w:tentative="1">
      <w:start w:val="1"/>
      <w:numFmt w:val="bullet"/>
      <w:lvlText w:val="o"/>
      <w:lvlJc w:val="left"/>
      <w:pPr>
        <w:ind w:left="5760" w:hanging="360"/>
      </w:pPr>
      <w:rPr>
        <w:rFonts w:ascii="Courier New" w:hAnsi="Courier New" w:cs="Courier New" w:hint="default"/>
      </w:rPr>
    </w:lvl>
    <w:lvl w:ilvl="8" w:tplc="D960E816" w:tentative="1">
      <w:start w:val="1"/>
      <w:numFmt w:val="bullet"/>
      <w:lvlText w:val=""/>
      <w:lvlJc w:val="left"/>
      <w:pPr>
        <w:ind w:left="6480" w:hanging="360"/>
      </w:pPr>
      <w:rPr>
        <w:rFonts w:ascii="Wingdings" w:hAnsi="Wingdings" w:hint="default"/>
      </w:rPr>
    </w:lvl>
  </w:abstractNum>
  <w:abstractNum w:abstractNumId="44"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7C85307"/>
    <w:multiLevelType w:val="hybridMultilevel"/>
    <w:tmpl w:val="0CDA7A64"/>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F06DB8"/>
    <w:multiLevelType w:val="hybridMultilevel"/>
    <w:tmpl w:val="77240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6285622"/>
    <w:multiLevelType w:val="multilevel"/>
    <w:tmpl w:val="5386AFB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665923C8"/>
    <w:multiLevelType w:val="hybridMultilevel"/>
    <w:tmpl w:val="C68EC670"/>
    <w:lvl w:ilvl="0" w:tplc="156C2682">
      <w:start w:val="1"/>
      <w:numFmt w:val="bullet"/>
      <w:lvlText w:val="–"/>
      <w:lvlJc w:val="left"/>
      <w:pPr>
        <w:ind w:left="1800" w:hanging="360"/>
      </w:pPr>
      <w:rPr>
        <w:rFonts w:ascii="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14F23A7"/>
    <w:multiLevelType w:val="hybridMultilevel"/>
    <w:tmpl w:val="12242B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5"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4"/>
  </w:num>
  <w:num w:numId="3">
    <w:abstractNumId w:val="55"/>
  </w:num>
  <w:num w:numId="4">
    <w:abstractNumId w:val="24"/>
  </w:num>
  <w:num w:numId="5">
    <w:abstractNumId w:val="33"/>
  </w:num>
  <w:num w:numId="6">
    <w:abstractNumId w:val="25"/>
  </w:num>
  <w:num w:numId="7">
    <w:abstractNumId w:val="38"/>
  </w:num>
  <w:num w:numId="8">
    <w:abstractNumId w:val="53"/>
  </w:num>
  <w:num w:numId="9">
    <w:abstractNumId w:val="39"/>
  </w:num>
  <w:num w:numId="10">
    <w:abstractNumId w:val="31"/>
  </w:num>
  <w:num w:numId="11">
    <w:abstractNumId w:val="26"/>
  </w:num>
  <w:num w:numId="12">
    <w:abstractNumId w:val="21"/>
  </w:num>
  <w:num w:numId="13">
    <w:abstractNumId w:val="23"/>
  </w:num>
  <w:num w:numId="14">
    <w:abstractNumId w:val="36"/>
  </w:num>
  <w:num w:numId="15">
    <w:abstractNumId w:val="29"/>
  </w:num>
  <w:num w:numId="16">
    <w:abstractNumId w:val="47"/>
  </w:num>
  <w:num w:numId="17">
    <w:abstractNumId w:val="20"/>
  </w:num>
  <w:num w:numId="18">
    <w:abstractNumId w:val="35"/>
  </w:num>
  <w:num w:numId="19">
    <w:abstractNumId w:val="51"/>
  </w:num>
  <w:num w:numId="20">
    <w:abstractNumId w:val="22"/>
  </w:num>
  <w:num w:numId="21">
    <w:abstractNumId w:val="49"/>
  </w:num>
  <w:num w:numId="22">
    <w:abstractNumId w:val="52"/>
  </w:num>
  <w:num w:numId="23">
    <w:abstractNumId w:val="45"/>
  </w:num>
  <w:num w:numId="24">
    <w:abstractNumId w:val="30"/>
  </w:num>
  <w:num w:numId="25">
    <w:abstractNumId w:val="32"/>
  </w:num>
  <w:num w:numId="26">
    <w:abstractNumId w:val="40"/>
  </w:num>
  <w:num w:numId="27">
    <w:abstractNumId w:val="42"/>
  </w:num>
  <w:num w:numId="28">
    <w:abstractNumId w:val="56"/>
  </w:num>
  <w:num w:numId="29">
    <w:abstractNumId w:val="44"/>
  </w:num>
  <w:num w:numId="30">
    <w:abstractNumId w:val="41"/>
  </w:num>
  <w:num w:numId="31">
    <w:abstractNumId w:val="46"/>
  </w:num>
  <w:num w:numId="32">
    <w:abstractNumId w:val="43"/>
  </w:num>
  <w:num w:numId="33">
    <w:abstractNumId w:val="54"/>
  </w:num>
  <w:num w:numId="34">
    <w:abstractNumId w:val="50"/>
  </w:num>
  <w:num w:numId="35">
    <w:abstractNumId w:val="28"/>
  </w:num>
  <w:num w:numId="36">
    <w:abstractNumId w:val="19"/>
  </w:num>
  <w:num w:numId="37">
    <w:abstractNumId w:val="37"/>
  </w:num>
  <w:num w:numId="38">
    <w:abstractNumId w:val="27"/>
  </w:num>
  <w:num w:numId="39">
    <w:abstractNumId w:val="4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4584"/>
    <w:rsid w:val="00004B4A"/>
    <w:rsid w:val="00005F27"/>
    <w:rsid w:val="00006D3F"/>
    <w:rsid w:val="0000727F"/>
    <w:rsid w:val="00007356"/>
    <w:rsid w:val="000116B2"/>
    <w:rsid w:val="00012C08"/>
    <w:rsid w:val="00013C13"/>
    <w:rsid w:val="00013D0B"/>
    <w:rsid w:val="000155F2"/>
    <w:rsid w:val="000159F2"/>
    <w:rsid w:val="000161E5"/>
    <w:rsid w:val="00022152"/>
    <w:rsid w:val="00023241"/>
    <w:rsid w:val="000268BD"/>
    <w:rsid w:val="00026DDC"/>
    <w:rsid w:val="00030E38"/>
    <w:rsid w:val="00033A20"/>
    <w:rsid w:val="0003402B"/>
    <w:rsid w:val="00036EAC"/>
    <w:rsid w:val="000379B2"/>
    <w:rsid w:val="00040AD8"/>
    <w:rsid w:val="00042AB1"/>
    <w:rsid w:val="00042C8A"/>
    <w:rsid w:val="000460C0"/>
    <w:rsid w:val="0005677E"/>
    <w:rsid w:val="0006021C"/>
    <w:rsid w:val="00063DA2"/>
    <w:rsid w:val="0006435A"/>
    <w:rsid w:val="0006476A"/>
    <w:rsid w:val="00071AAF"/>
    <w:rsid w:val="00071C59"/>
    <w:rsid w:val="000743AA"/>
    <w:rsid w:val="000777DD"/>
    <w:rsid w:val="000813F7"/>
    <w:rsid w:val="00085A77"/>
    <w:rsid w:val="000867CA"/>
    <w:rsid w:val="0008720C"/>
    <w:rsid w:val="00094233"/>
    <w:rsid w:val="00096227"/>
    <w:rsid w:val="0009760C"/>
    <w:rsid w:val="000A3A34"/>
    <w:rsid w:val="000A46CA"/>
    <w:rsid w:val="000A4AEC"/>
    <w:rsid w:val="000A5B8A"/>
    <w:rsid w:val="000A6444"/>
    <w:rsid w:val="000A73E9"/>
    <w:rsid w:val="000A7B93"/>
    <w:rsid w:val="000B202E"/>
    <w:rsid w:val="000B2F82"/>
    <w:rsid w:val="000B3096"/>
    <w:rsid w:val="000B353B"/>
    <w:rsid w:val="000B42C7"/>
    <w:rsid w:val="000C4724"/>
    <w:rsid w:val="000C4C22"/>
    <w:rsid w:val="000D1A8A"/>
    <w:rsid w:val="000D22AD"/>
    <w:rsid w:val="000D4512"/>
    <w:rsid w:val="000E0CEA"/>
    <w:rsid w:val="000E197C"/>
    <w:rsid w:val="000E1F1D"/>
    <w:rsid w:val="000E2590"/>
    <w:rsid w:val="000E3D6B"/>
    <w:rsid w:val="000E4FD4"/>
    <w:rsid w:val="000E52CE"/>
    <w:rsid w:val="000E7445"/>
    <w:rsid w:val="000F2129"/>
    <w:rsid w:val="0010170B"/>
    <w:rsid w:val="001032FA"/>
    <w:rsid w:val="001042E9"/>
    <w:rsid w:val="00106295"/>
    <w:rsid w:val="0010704C"/>
    <w:rsid w:val="001105AD"/>
    <w:rsid w:val="00112CAB"/>
    <w:rsid w:val="00113909"/>
    <w:rsid w:val="001173C0"/>
    <w:rsid w:val="001174A7"/>
    <w:rsid w:val="00117CE4"/>
    <w:rsid w:val="00121F4D"/>
    <w:rsid w:val="0012396C"/>
    <w:rsid w:val="001239EB"/>
    <w:rsid w:val="00125AF8"/>
    <w:rsid w:val="0012685D"/>
    <w:rsid w:val="00127190"/>
    <w:rsid w:val="0013089B"/>
    <w:rsid w:val="0013274A"/>
    <w:rsid w:val="00132993"/>
    <w:rsid w:val="0013316D"/>
    <w:rsid w:val="00133AE7"/>
    <w:rsid w:val="00133F38"/>
    <w:rsid w:val="00134D6A"/>
    <w:rsid w:val="00136AEA"/>
    <w:rsid w:val="00141AB3"/>
    <w:rsid w:val="001434D4"/>
    <w:rsid w:val="0014416D"/>
    <w:rsid w:val="00146A5A"/>
    <w:rsid w:val="00150E08"/>
    <w:rsid w:val="00151EB4"/>
    <w:rsid w:val="00151EE0"/>
    <w:rsid w:val="00153012"/>
    <w:rsid w:val="00153519"/>
    <w:rsid w:val="00153622"/>
    <w:rsid w:val="00154D07"/>
    <w:rsid w:val="0015575C"/>
    <w:rsid w:val="00155CA3"/>
    <w:rsid w:val="001578F4"/>
    <w:rsid w:val="00160099"/>
    <w:rsid w:val="00164BA9"/>
    <w:rsid w:val="00165F0C"/>
    <w:rsid w:val="00167701"/>
    <w:rsid w:val="0017076C"/>
    <w:rsid w:val="00170C57"/>
    <w:rsid w:val="001716FB"/>
    <w:rsid w:val="00173FE2"/>
    <w:rsid w:val="00175925"/>
    <w:rsid w:val="00187C79"/>
    <w:rsid w:val="00193915"/>
    <w:rsid w:val="00193C8D"/>
    <w:rsid w:val="0019514F"/>
    <w:rsid w:val="00197550"/>
    <w:rsid w:val="00197D09"/>
    <w:rsid w:val="001A0011"/>
    <w:rsid w:val="001A204D"/>
    <w:rsid w:val="001A335B"/>
    <w:rsid w:val="001A3449"/>
    <w:rsid w:val="001A3C67"/>
    <w:rsid w:val="001A4B90"/>
    <w:rsid w:val="001A4C30"/>
    <w:rsid w:val="001B0D26"/>
    <w:rsid w:val="001B3770"/>
    <w:rsid w:val="001B54E3"/>
    <w:rsid w:val="001B697C"/>
    <w:rsid w:val="001B7041"/>
    <w:rsid w:val="001B70C6"/>
    <w:rsid w:val="001C4B40"/>
    <w:rsid w:val="001C4FAF"/>
    <w:rsid w:val="001C61D2"/>
    <w:rsid w:val="001C6534"/>
    <w:rsid w:val="001C71CD"/>
    <w:rsid w:val="001D5F10"/>
    <w:rsid w:val="001D5F57"/>
    <w:rsid w:val="001D6799"/>
    <w:rsid w:val="001D6C2E"/>
    <w:rsid w:val="001E0CCA"/>
    <w:rsid w:val="001E1CB4"/>
    <w:rsid w:val="001E49DB"/>
    <w:rsid w:val="001E4CB5"/>
    <w:rsid w:val="001E4D4F"/>
    <w:rsid w:val="001E5209"/>
    <w:rsid w:val="001F4603"/>
    <w:rsid w:val="002019F1"/>
    <w:rsid w:val="002028C1"/>
    <w:rsid w:val="00205A29"/>
    <w:rsid w:val="0021175D"/>
    <w:rsid w:val="00211CEE"/>
    <w:rsid w:val="00214A92"/>
    <w:rsid w:val="00214BA3"/>
    <w:rsid w:val="00214CB0"/>
    <w:rsid w:val="00217462"/>
    <w:rsid w:val="00217E90"/>
    <w:rsid w:val="0022437E"/>
    <w:rsid w:val="00224ADD"/>
    <w:rsid w:val="0022654F"/>
    <w:rsid w:val="002305FB"/>
    <w:rsid w:val="00230A7A"/>
    <w:rsid w:val="002313C7"/>
    <w:rsid w:val="0023421A"/>
    <w:rsid w:val="00236A09"/>
    <w:rsid w:val="00236CDB"/>
    <w:rsid w:val="0024252D"/>
    <w:rsid w:val="00244E1B"/>
    <w:rsid w:val="002456D9"/>
    <w:rsid w:val="00245953"/>
    <w:rsid w:val="002478F5"/>
    <w:rsid w:val="00251A33"/>
    <w:rsid w:val="00252C3C"/>
    <w:rsid w:val="00254131"/>
    <w:rsid w:val="0025437C"/>
    <w:rsid w:val="002558EF"/>
    <w:rsid w:val="00255ABC"/>
    <w:rsid w:val="00272BC7"/>
    <w:rsid w:val="00272CCD"/>
    <w:rsid w:val="00276888"/>
    <w:rsid w:val="002769EE"/>
    <w:rsid w:val="0028180A"/>
    <w:rsid w:val="00284977"/>
    <w:rsid w:val="002921A0"/>
    <w:rsid w:val="002957A7"/>
    <w:rsid w:val="00297F2E"/>
    <w:rsid w:val="002A27F9"/>
    <w:rsid w:val="002A433B"/>
    <w:rsid w:val="002A55CC"/>
    <w:rsid w:val="002A75F1"/>
    <w:rsid w:val="002B0C60"/>
    <w:rsid w:val="002B2F8E"/>
    <w:rsid w:val="002B33FA"/>
    <w:rsid w:val="002B4633"/>
    <w:rsid w:val="002B5AE7"/>
    <w:rsid w:val="002B6E92"/>
    <w:rsid w:val="002C2D24"/>
    <w:rsid w:val="002C63AC"/>
    <w:rsid w:val="002C679D"/>
    <w:rsid w:val="002C709B"/>
    <w:rsid w:val="002D08E2"/>
    <w:rsid w:val="002D205C"/>
    <w:rsid w:val="002D2601"/>
    <w:rsid w:val="002D5468"/>
    <w:rsid w:val="002D6F71"/>
    <w:rsid w:val="002E137E"/>
    <w:rsid w:val="002E194C"/>
    <w:rsid w:val="002E354B"/>
    <w:rsid w:val="002E3783"/>
    <w:rsid w:val="002E447B"/>
    <w:rsid w:val="002E6098"/>
    <w:rsid w:val="002E7A10"/>
    <w:rsid w:val="002F04D7"/>
    <w:rsid w:val="002F1902"/>
    <w:rsid w:val="002F4D90"/>
    <w:rsid w:val="00300335"/>
    <w:rsid w:val="00303EEB"/>
    <w:rsid w:val="00305E84"/>
    <w:rsid w:val="003067C8"/>
    <w:rsid w:val="00306FFD"/>
    <w:rsid w:val="00307F00"/>
    <w:rsid w:val="00310904"/>
    <w:rsid w:val="00310D3C"/>
    <w:rsid w:val="00312B89"/>
    <w:rsid w:val="00312EBF"/>
    <w:rsid w:val="00312EFF"/>
    <w:rsid w:val="00313B20"/>
    <w:rsid w:val="003236A7"/>
    <w:rsid w:val="00326810"/>
    <w:rsid w:val="00327194"/>
    <w:rsid w:val="003278DF"/>
    <w:rsid w:val="00330216"/>
    <w:rsid w:val="00330939"/>
    <w:rsid w:val="003311E2"/>
    <w:rsid w:val="00335B10"/>
    <w:rsid w:val="00336C95"/>
    <w:rsid w:val="00341DC2"/>
    <w:rsid w:val="00342E4C"/>
    <w:rsid w:val="00346014"/>
    <w:rsid w:val="003477BE"/>
    <w:rsid w:val="0035541E"/>
    <w:rsid w:val="00356F6D"/>
    <w:rsid w:val="00362691"/>
    <w:rsid w:val="00364E60"/>
    <w:rsid w:val="003675F4"/>
    <w:rsid w:val="00367FF2"/>
    <w:rsid w:val="00370707"/>
    <w:rsid w:val="00376017"/>
    <w:rsid w:val="00380658"/>
    <w:rsid w:val="00380CD9"/>
    <w:rsid w:val="003814AF"/>
    <w:rsid w:val="003836E6"/>
    <w:rsid w:val="003852A0"/>
    <w:rsid w:val="00386BAD"/>
    <w:rsid w:val="00387D73"/>
    <w:rsid w:val="00391998"/>
    <w:rsid w:val="00393BF6"/>
    <w:rsid w:val="00397EDE"/>
    <w:rsid w:val="003A0F99"/>
    <w:rsid w:val="003A35CA"/>
    <w:rsid w:val="003A48E7"/>
    <w:rsid w:val="003A552D"/>
    <w:rsid w:val="003A5A2F"/>
    <w:rsid w:val="003A6909"/>
    <w:rsid w:val="003B180A"/>
    <w:rsid w:val="003B7A63"/>
    <w:rsid w:val="003B7BF4"/>
    <w:rsid w:val="003C0AA3"/>
    <w:rsid w:val="003C0E3D"/>
    <w:rsid w:val="003C3CE5"/>
    <w:rsid w:val="003C5489"/>
    <w:rsid w:val="003D5F48"/>
    <w:rsid w:val="003D687C"/>
    <w:rsid w:val="003E0979"/>
    <w:rsid w:val="003E1049"/>
    <w:rsid w:val="003E218E"/>
    <w:rsid w:val="003E683F"/>
    <w:rsid w:val="003E777D"/>
    <w:rsid w:val="003F02B7"/>
    <w:rsid w:val="003F5C5B"/>
    <w:rsid w:val="003F5D0A"/>
    <w:rsid w:val="003F77B1"/>
    <w:rsid w:val="004102A3"/>
    <w:rsid w:val="0041118F"/>
    <w:rsid w:val="004128C7"/>
    <w:rsid w:val="00413FFD"/>
    <w:rsid w:val="00414165"/>
    <w:rsid w:val="0041480D"/>
    <w:rsid w:val="0041635F"/>
    <w:rsid w:val="00420DC3"/>
    <w:rsid w:val="004247E7"/>
    <w:rsid w:val="00427475"/>
    <w:rsid w:val="00431253"/>
    <w:rsid w:val="00431CD0"/>
    <w:rsid w:val="00433DF4"/>
    <w:rsid w:val="00435E93"/>
    <w:rsid w:val="00436C34"/>
    <w:rsid w:val="00436FEF"/>
    <w:rsid w:val="00437978"/>
    <w:rsid w:val="0044116A"/>
    <w:rsid w:val="00442535"/>
    <w:rsid w:val="0044276F"/>
    <w:rsid w:val="00442CD3"/>
    <w:rsid w:val="00442D02"/>
    <w:rsid w:val="00445789"/>
    <w:rsid w:val="00446453"/>
    <w:rsid w:val="004464C6"/>
    <w:rsid w:val="004466D8"/>
    <w:rsid w:val="00446A5C"/>
    <w:rsid w:val="00447714"/>
    <w:rsid w:val="0044776A"/>
    <w:rsid w:val="004478EB"/>
    <w:rsid w:val="00450051"/>
    <w:rsid w:val="004553A3"/>
    <w:rsid w:val="004554D7"/>
    <w:rsid w:val="00455677"/>
    <w:rsid w:val="004569BD"/>
    <w:rsid w:val="0046668E"/>
    <w:rsid w:val="004726C5"/>
    <w:rsid w:val="00473255"/>
    <w:rsid w:val="00473770"/>
    <w:rsid w:val="00474665"/>
    <w:rsid w:val="00474719"/>
    <w:rsid w:val="0048423A"/>
    <w:rsid w:val="00484F44"/>
    <w:rsid w:val="00486798"/>
    <w:rsid w:val="00487870"/>
    <w:rsid w:val="004927AD"/>
    <w:rsid w:val="00493728"/>
    <w:rsid w:val="004959EE"/>
    <w:rsid w:val="00497195"/>
    <w:rsid w:val="004A0630"/>
    <w:rsid w:val="004B525C"/>
    <w:rsid w:val="004B558D"/>
    <w:rsid w:val="004B5FCB"/>
    <w:rsid w:val="004B6226"/>
    <w:rsid w:val="004C0E0B"/>
    <w:rsid w:val="004C2FC5"/>
    <w:rsid w:val="004C7585"/>
    <w:rsid w:val="004C772D"/>
    <w:rsid w:val="004D067A"/>
    <w:rsid w:val="004D4549"/>
    <w:rsid w:val="004D5259"/>
    <w:rsid w:val="004D63DD"/>
    <w:rsid w:val="004E2364"/>
    <w:rsid w:val="004E2AB4"/>
    <w:rsid w:val="004F1C0B"/>
    <w:rsid w:val="004F3CB4"/>
    <w:rsid w:val="004F539B"/>
    <w:rsid w:val="004F7D71"/>
    <w:rsid w:val="00500036"/>
    <w:rsid w:val="00501BA9"/>
    <w:rsid w:val="00501EBE"/>
    <w:rsid w:val="00502310"/>
    <w:rsid w:val="0050239F"/>
    <w:rsid w:val="00510F3C"/>
    <w:rsid w:val="00511908"/>
    <w:rsid w:val="00511B17"/>
    <w:rsid w:val="00515125"/>
    <w:rsid w:val="00515AD3"/>
    <w:rsid w:val="00517951"/>
    <w:rsid w:val="005201A7"/>
    <w:rsid w:val="00522424"/>
    <w:rsid w:val="0052282B"/>
    <w:rsid w:val="0052524F"/>
    <w:rsid w:val="005259E7"/>
    <w:rsid w:val="005270E8"/>
    <w:rsid w:val="005278F9"/>
    <w:rsid w:val="00530E33"/>
    <w:rsid w:val="00531368"/>
    <w:rsid w:val="005334FC"/>
    <w:rsid w:val="00534B00"/>
    <w:rsid w:val="00542272"/>
    <w:rsid w:val="00542929"/>
    <w:rsid w:val="00542F2D"/>
    <w:rsid w:val="00543BB7"/>
    <w:rsid w:val="00544D4B"/>
    <w:rsid w:val="005452B8"/>
    <w:rsid w:val="00545A8D"/>
    <w:rsid w:val="0054691D"/>
    <w:rsid w:val="00546937"/>
    <w:rsid w:val="00546C03"/>
    <w:rsid w:val="00547BA8"/>
    <w:rsid w:val="0055212F"/>
    <w:rsid w:val="00553D0C"/>
    <w:rsid w:val="00557B10"/>
    <w:rsid w:val="00561A9D"/>
    <w:rsid w:val="00565647"/>
    <w:rsid w:val="005657FD"/>
    <w:rsid w:val="005677F9"/>
    <w:rsid w:val="005713C2"/>
    <w:rsid w:val="00571C7A"/>
    <w:rsid w:val="00574A91"/>
    <w:rsid w:val="00574BC1"/>
    <w:rsid w:val="005751DD"/>
    <w:rsid w:val="00577044"/>
    <w:rsid w:val="005778F9"/>
    <w:rsid w:val="00581343"/>
    <w:rsid w:val="00581E78"/>
    <w:rsid w:val="00583480"/>
    <w:rsid w:val="005836E1"/>
    <w:rsid w:val="00584C5E"/>
    <w:rsid w:val="005852D3"/>
    <w:rsid w:val="005867BE"/>
    <w:rsid w:val="00586AFC"/>
    <w:rsid w:val="005871A6"/>
    <w:rsid w:val="00592620"/>
    <w:rsid w:val="00595236"/>
    <w:rsid w:val="005A07D7"/>
    <w:rsid w:val="005A0D63"/>
    <w:rsid w:val="005A6C38"/>
    <w:rsid w:val="005B1EA0"/>
    <w:rsid w:val="005B7235"/>
    <w:rsid w:val="005B7A6F"/>
    <w:rsid w:val="005B7DED"/>
    <w:rsid w:val="005C07FC"/>
    <w:rsid w:val="005C2B41"/>
    <w:rsid w:val="005C628B"/>
    <w:rsid w:val="005C7176"/>
    <w:rsid w:val="005D0424"/>
    <w:rsid w:val="005D1EFB"/>
    <w:rsid w:val="005D3AD3"/>
    <w:rsid w:val="005D46F9"/>
    <w:rsid w:val="005E12C7"/>
    <w:rsid w:val="005E242A"/>
    <w:rsid w:val="005E5882"/>
    <w:rsid w:val="005E6E2A"/>
    <w:rsid w:val="005E7333"/>
    <w:rsid w:val="005F0408"/>
    <w:rsid w:val="005F0CEC"/>
    <w:rsid w:val="005F121B"/>
    <w:rsid w:val="005F1E4C"/>
    <w:rsid w:val="005F282E"/>
    <w:rsid w:val="005F3B0B"/>
    <w:rsid w:val="005F431E"/>
    <w:rsid w:val="005F7ECE"/>
    <w:rsid w:val="006015B2"/>
    <w:rsid w:val="00604855"/>
    <w:rsid w:val="00604C0D"/>
    <w:rsid w:val="00613F50"/>
    <w:rsid w:val="006145AB"/>
    <w:rsid w:val="00614EFB"/>
    <w:rsid w:val="00616725"/>
    <w:rsid w:val="00620199"/>
    <w:rsid w:val="006227DA"/>
    <w:rsid w:val="006245BE"/>
    <w:rsid w:val="006265CD"/>
    <w:rsid w:val="00631ED1"/>
    <w:rsid w:val="00633FE6"/>
    <w:rsid w:val="006418C5"/>
    <w:rsid w:val="0064311B"/>
    <w:rsid w:val="00647A0E"/>
    <w:rsid w:val="00647BE3"/>
    <w:rsid w:val="006601C4"/>
    <w:rsid w:val="006604BD"/>
    <w:rsid w:val="00660C5E"/>
    <w:rsid w:val="00661636"/>
    <w:rsid w:val="0066233A"/>
    <w:rsid w:val="006631CA"/>
    <w:rsid w:val="00671F7C"/>
    <w:rsid w:val="0067214A"/>
    <w:rsid w:val="00675C49"/>
    <w:rsid w:val="00677477"/>
    <w:rsid w:val="006777DB"/>
    <w:rsid w:val="0068432A"/>
    <w:rsid w:val="006845D5"/>
    <w:rsid w:val="00684F40"/>
    <w:rsid w:val="00690291"/>
    <w:rsid w:val="00690632"/>
    <w:rsid w:val="006924A6"/>
    <w:rsid w:val="00694919"/>
    <w:rsid w:val="00694B3B"/>
    <w:rsid w:val="00695119"/>
    <w:rsid w:val="006958D4"/>
    <w:rsid w:val="00697149"/>
    <w:rsid w:val="006A0319"/>
    <w:rsid w:val="006A46BC"/>
    <w:rsid w:val="006B0C82"/>
    <w:rsid w:val="006B1066"/>
    <w:rsid w:val="006B1948"/>
    <w:rsid w:val="006B1F16"/>
    <w:rsid w:val="006B765D"/>
    <w:rsid w:val="006B7A9A"/>
    <w:rsid w:val="006C1A88"/>
    <w:rsid w:val="006C3F4A"/>
    <w:rsid w:val="006C4D9F"/>
    <w:rsid w:val="006C7B7A"/>
    <w:rsid w:val="006D48EC"/>
    <w:rsid w:val="006D67EC"/>
    <w:rsid w:val="006E0A6D"/>
    <w:rsid w:val="006E260E"/>
    <w:rsid w:val="006E37D0"/>
    <w:rsid w:val="006E6319"/>
    <w:rsid w:val="006E7BCF"/>
    <w:rsid w:val="006E7FA0"/>
    <w:rsid w:val="006F1032"/>
    <w:rsid w:val="006F21E5"/>
    <w:rsid w:val="006F251C"/>
    <w:rsid w:val="006F6ABD"/>
    <w:rsid w:val="006F7554"/>
    <w:rsid w:val="007069A9"/>
    <w:rsid w:val="00712601"/>
    <w:rsid w:val="0071289F"/>
    <w:rsid w:val="00714FCC"/>
    <w:rsid w:val="00716028"/>
    <w:rsid w:val="00716225"/>
    <w:rsid w:val="007266C9"/>
    <w:rsid w:val="00733AAB"/>
    <w:rsid w:val="007340EE"/>
    <w:rsid w:val="007342C9"/>
    <w:rsid w:val="0073660B"/>
    <w:rsid w:val="00740D94"/>
    <w:rsid w:val="0074291B"/>
    <w:rsid w:val="00744584"/>
    <w:rsid w:val="007503EC"/>
    <w:rsid w:val="00752568"/>
    <w:rsid w:val="00754CD0"/>
    <w:rsid w:val="007554B4"/>
    <w:rsid w:val="007642A0"/>
    <w:rsid w:val="00764F7D"/>
    <w:rsid w:val="007665E2"/>
    <w:rsid w:val="00767329"/>
    <w:rsid w:val="00767F37"/>
    <w:rsid w:val="00772A77"/>
    <w:rsid w:val="00772A8B"/>
    <w:rsid w:val="00774073"/>
    <w:rsid w:val="007746F4"/>
    <w:rsid w:val="00774A5C"/>
    <w:rsid w:val="00782889"/>
    <w:rsid w:val="00784C83"/>
    <w:rsid w:val="0078640C"/>
    <w:rsid w:val="0078687B"/>
    <w:rsid w:val="00786A92"/>
    <w:rsid w:val="007877FD"/>
    <w:rsid w:val="00795CCE"/>
    <w:rsid w:val="007A0970"/>
    <w:rsid w:val="007A0AA4"/>
    <w:rsid w:val="007A6494"/>
    <w:rsid w:val="007B16B6"/>
    <w:rsid w:val="007B2ACD"/>
    <w:rsid w:val="007B667D"/>
    <w:rsid w:val="007C11EE"/>
    <w:rsid w:val="007C27E7"/>
    <w:rsid w:val="007C47EF"/>
    <w:rsid w:val="007C6913"/>
    <w:rsid w:val="007C7B48"/>
    <w:rsid w:val="007D06C9"/>
    <w:rsid w:val="007D363A"/>
    <w:rsid w:val="007D5270"/>
    <w:rsid w:val="007E24B3"/>
    <w:rsid w:val="007E365E"/>
    <w:rsid w:val="007E4CAB"/>
    <w:rsid w:val="007E55D5"/>
    <w:rsid w:val="007E6AF6"/>
    <w:rsid w:val="007E6D9B"/>
    <w:rsid w:val="007E7F40"/>
    <w:rsid w:val="007F3CA8"/>
    <w:rsid w:val="007F4E46"/>
    <w:rsid w:val="007F67F8"/>
    <w:rsid w:val="007F7580"/>
    <w:rsid w:val="008065D0"/>
    <w:rsid w:val="00810064"/>
    <w:rsid w:val="00810E97"/>
    <w:rsid w:val="008142C1"/>
    <w:rsid w:val="00815B04"/>
    <w:rsid w:val="00820A1A"/>
    <w:rsid w:val="008224E6"/>
    <w:rsid w:val="008227F5"/>
    <w:rsid w:val="00823143"/>
    <w:rsid w:val="008256F6"/>
    <w:rsid w:val="00825FB7"/>
    <w:rsid w:val="00827104"/>
    <w:rsid w:val="00831E3D"/>
    <w:rsid w:val="00834096"/>
    <w:rsid w:val="00834098"/>
    <w:rsid w:val="00837EEB"/>
    <w:rsid w:val="0084036A"/>
    <w:rsid w:val="00840A96"/>
    <w:rsid w:val="00842CFD"/>
    <w:rsid w:val="008464FB"/>
    <w:rsid w:val="00846A5A"/>
    <w:rsid w:val="00850015"/>
    <w:rsid w:val="00854F54"/>
    <w:rsid w:val="00855196"/>
    <w:rsid w:val="00857A57"/>
    <w:rsid w:val="008604EB"/>
    <w:rsid w:val="00863CE9"/>
    <w:rsid w:val="00864EC9"/>
    <w:rsid w:val="008668DB"/>
    <w:rsid w:val="00866C97"/>
    <w:rsid w:val="00870940"/>
    <w:rsid w:val="00870E21"/>
    <w:rsid w:val="008804EC"/>
    <w:rsid w:val="00884AD9"/>
    <w:rsid w:val="00885CFC"/>
    <w:rsid w:val="0088619A"/>
    <w:rsid w:val="00886976"/>
    <w:rsid w:val="00890ABA"/>
    <w:rsid w:val="00891043"/>
    <w:rsid w:val="008916D9"/>
    <w:rsid w:val="00891961"/>
    <w:rsid w:val="00894876"/>
    <w:rsid w:val="00896CBD"/>
    <w:rsid w:val="00896F3A"/>
    <w:rsid w:val="008A017B"/>
    <w:rsid w:val="008A1458"/>
    <w:rsid w:val="008A27DF"/>
    <w:rsid w:val="008A464B"/>
    <w:rsid w:val="008A5352"/>
    <w:rsid w:val="008A552A"/>
    <w:rsid w:val="008A6ED6"/>
    <w:rsid w:val="008B02F5"/>
    <w:rsid w:val="008B57F1"/>
    <w:rsid w:val="008B6077"/>
    <w:rsid w:val="008B6DB0"/>
    <w:rsid w:val="008B7718"/>
    <w:rsid w:val="008B7C9F"/>
    <w:rsid w:val="008C034F"/>
    <w:rsid w:val="008C03EC"/>
    <w:rsid w:val="008C040F"/>
    <w:rsid w:val="008C085B"/>
    <w:rsid w:val="008C08DF"/>
    <w:rsid w:val="008C2694"/>
    <w:rsid w:val="008C574F"/>
    <w:rsid w:val="008D08A0"/>
    <w:rsid w:val="008D2A03"/>
    <w:rsid w:val="008D37DF"/>
    <w:rsid w:val="008D636E"/>
    <w:rsid w:val="008D7AD8"/>
    <w:rsid w:val="008E1B01"/>
    <w:rsid w:val="008E3F97"/>
    <w:rsid w:val="008E4B6C"/>
    <w:rsid w:val="008E5093"/>
    <w:rsid w:val="008E50B7"/>
    <w:rsid w:val="008F0525"/>
    <w:rsid w:val="008F1EF5"/>
    <w:rsid w:val="008F6768"/>
    <w:rsid w:val="00900D7F"/>
    <w:rsid w:val="0090390A"/>
    <w:rsid w:val="00905E23"/>
    <w:rsid w:val="00906AEB"/>
    <w:rsid w:val="009100C2"/>
    <w:rsid w:val="009107C0"/>
    <w:rsid w:val="00911612"/>
    <w:rsid w:val="009117A6"/>
    <w:rsid w:val="0091225D"/>
    <w:rsid w:val="009147EE"/>
    <w:rsid w:val="0092132C"/>
    <w:rsid w:val="00921B84"/>
    <w:rsid w:val="0092216B"/>
    <w:rsid w:val="009253E5"/>
    <w:rsid w:val="009321DA"/>
    <w:rsid w:val="0093262F"/>
    <w:rsid w:val="00933594"/>
    <w:rsid w:val="00933D38"/>
    <w:rsid w:val="00935E61"/>
    <w:rsid w:val="00944175"/>
    <w:rsid w:val="009446CF"/>
    <w:rsid w:val="00945525"/>
    <w:rsid w:val="0094726F"/>
    <w:rsid w:val="00947E93"/>
    <w:rsid w:val="0095122F"/>
    <w:rsid w:val="00951F50"/>
    <w:rsid w:val="00952676"/>
    <w:rsid w:val="00952C13"/>
    <w:rsid w:val="00954E6C"/>
    <w:rsid w:val="00956B75"/>
    <w:rsid w:val="00957994"/>
    <w:rsid w:val="00960D58"/>
    <w:rsid w:val="0096187B"/>
    <w:rsid w:val="00963967"/>
    <w:rsid w:val="0097364B"/>
    <w:rsid w:val="0097368A"/>
    <w:rsid w:val="00980C0D"/>
    <w:rsid w:val="00982786"/>
    <w:rsid w:val="009839EB"/>
    <w:rsid w:val="00985192"/>
    <w:rsid w:val="0098674A"/>
    <w:rsid w:val="00987569"/>
    <w:rsid w:val="00990406"/>
    <w:rsid w:val="00992949"/>
    <w:rsid w:val="009930D4"/>
    <w:rsid w:val="009930FA"/>
    <w:rsid w:val="009938DF"/>
    <w:rsid w:val="00995D8E"/>
    <w:rsid w:val="00996363"/>
    <w:rsid w:val="00996544"/>
    <w:rsid w:val="00997A02"/>
    <w:rsid w:val="009A1F16"/>
    <w:rsid w:val="009B0DAF"/>
    <w:rsid w:val="009B54E5"/>
    <w:rsid w:val="009C21E3"/>
    <w:rsid w:val="009C46E6"/>
    <w:rsid w:val="009C6BC1"/>
    <w:rsid w:val="009D2731"/>
    <w:rsid w:val="009D4FD3"/>
    <w:rsid w:val="009D5951"/>
    <w:rsid w:val="009E09F5"/>
    <w:rsid w:val="009E4344"/>
    <w:rsid w:val="009E6167"/>
    <w:rsid w:val="009F11D3"/>
    <w:rsid w:val="009F5BFE"/>
    <w:rsid w:val="009F6291"/>
    <w:rsid w:val="00A01E7D"/>
    <w:rsid w:val="00A04177"/>
    <w:rsid w:val="00A0672D"/>
    <w:rsid w:val="00A10F5E"/>
    <w:rsid w:val="00A12484"/>
    <w:rsid w:val="00A16483"/>
    <w:rsid w:val="00A23B41"/>
    <w:rsid w:val="00A32784"/>
    <w:rsid w:val="00A3358B"/>
    <w:rsid w:val="00A41658"/>
    <w:rsid w:val="00A42866"/>
    <w:rsid w:val="00A53784"/>
    <w:rsid w:val="00A54AD8"/>
    <w:rsid w:val="00A55833"/>
    <w:rsid w:val="00A56B2A"/>
    <w:rsid w:val="00A57F6E"/>
    <w:rsid w:val="00A614E5"/>
    <w:rsid w:val="00A6195D"/>
    <w:rsid w:val="00A665B9"/>
    <w:rsid w:val="00A6791B"/>
    <w:rsid w:val="00A735DE"/>
    <w:rsid w:val="00A75B31"/>
    <w:rsid w:val="00A7638C"/>
    <w:rsid w:val="00A76F6B"/>
    <w:rsid w:val="00A80C59"/>
    <w:rsid w:val="00A8422E"/>
    <w:rsid w:val="00A84ECA"/>
    <w:rsid w:val="00A84F9E"/>
    <w:rsid w:val="00A86824"/>
    <w:rsid w:val="00A9182B"/>
    <w:rsid w:val="00A96D8B"/>
    <w:rsid w:val="00A97400"/>
    <w:rsid w:val="00AA089D"/>
    <w:rsid w:val="00AA6313"/>
    <w:rsid w:val="00AB3532"/>
    <w:rsid w:val="00AB3F45"/>
    <w:rsid w:val="00AB5E72"/>
    <w:rsid w:val="00AB6D27"/>
    <w:rsid w:val="00AC2CD4"/>
    <w:rsid w:val="00AC2EDB"/>
    <w:rsid w:val="00AC5628"/>
    <w:rsid w:val="00AC7EBC"/>
    <w:rsid w:val="00AD2B45"/>
    <w:rsid w:val="00AD6344"/>
    <w:rsid w:val="00AE26CA"/>
    <w:rsid w:val="00AE2C9E"/>
    <w:rsid w:val="00AE32A2"/>
    <w:rsid w:val="00AF26B0"/>
    <w:rsid w:val="00AF4391"/>
    <w:rsid w:val="00AF4E04"/>
    <w:rsid w:val="00AF4E4B"/>
    <w:rsid w:val="00AF5478"/>
    <w:rsid w:val="00AF5538"/>
    <w:rsid w:val="00AF62D9"/>
    <w:rsid w:val="00AF659F"/>
    <w:rsid w:val="00B0622F"/>
    <w:rsid w:val="00B06C61"/>
    <w:rsid w:val="00B07444"/>
    <w:rsid w:val="00B10DC9"/>
    <w:rsid w:val="00B167B3"/>
    <w:rsid w:val="00B172C7"/>
    <w:rsid w:val="00B17AB8"/>
    <w:rsid w:val="00B211B1"/>
    <w:rsid w:val="00B2190B"/>
    <w:rsid w:val="00B21CD9"/>
    <w:rsid w:val="00B21D7F"/>
    <w:rsid w:val="00B23B59"/>
    <w:rsid w:val="00B23E01"/>
    <w:rsid w:val="00B31354"/>
    <w:rsid w:val="00B32052"/>
    <w:rsid w:val="00B32CC6"/>
    <w:rsid w:val="00B33171"/>
    <w:rsid w:val="00B3689E"/>
    <w:rsid w:val="00B44EAA"/>
    <w:rsid w:val="00B52FC8"/>
    <w:rsid w:val="00B56D79"/>
    <w:rsid w:val="00B606FC"/>
    <w:rsid w:val="00B617F3"/>
    <w:rsid w:val="00B64BCF"/>
    <w:rsid w:val="00B65980"/>
    <w:rsid w:val="00B70B23"/>
    <w:rsid w:val="00B717A2"/>
    <w:rsid w:val="00B745F9"/>
    <w:rsid w:val="00B75CCB"/>
    <w:rsid w:val="00B84B86"/>
    <w:rsid w:val="00B84F5E"/>
    <w:rsid w:val="00B87771"/>
    <w:rsid w:val="00B87F75"/>
    <w:rsid w:val="00B918FE"/>
    <w:rsid w:val="00B965FA"/>
    <w:rsid w:val="00BA0BD8"/>
    <w:rsid w:val="00BA4D85"/>
    <w:rsid w:val="00BA59FC"/>
    <w:rsid w:val="00BA5DA7"/>
    <w:rsid w:val="00BB5D02"/>
    <w:rsid w:val="00BB64BE"/>
    <w:rsid w:val="00BB7584"/>
    <w:rsid w:val="00BC305A"/>
    <w:rsid w:val="00BC51D4"/>
    <w:rsid w:val="00BC52A0"/>
    <w:rsid w:val="00BC5E13"/>
    <w:rsid w:val="00BC5F79"/>
    <w:rsid w:val="00BD0683"/>
    <w:rsid w:val="00BD3A4F"/>
    <w:rsid w:val="00BD439E"/>
    <w:rsid w:val="00BE0E80"/>
    <w:rsid w:val="00BE150B"/>
    <w:rsid w:val="00BE1BF1"/>
    <w:rsid w:val="00BE2CC8"/>
    <w:rsid w:val="00BE50E2"/>
    <w:rsid w:val="00BE5DF9"/>
    <w:rsid w:val="00BE73B7"/>
    <w:rsid w:val="00BF14D8"/>
    <w:rsid w:val="00BF26A4"/>
    <w:rsid w:val="00BF3B65"/>
    <w:rsid w:val="00BF61C2"/>
    <w:rsid w:val="00BF6D71"/>
    <w:rsid w:val="00BF7A7F"/>
    <w:rsid w:val="00C00FE5"/>
    <w:rsid w:val="00C015C1"/>
    <w:rsid w:val="00C01968"/>
    <w:rsid w:val="00C06113"/>
    <w:rsid w:val="00C10566"/>
    <w:rsid w:val="00C12E10"/>
    <w:rsid w:val="00C21E4F"/>
    <w:rsid w:val="00C2223A"/>
    <w:rsid w:val="00C27543"/>
    <w:rsid w:val="00C276F5"/>
    <w:rsid w:val="00C308F6"/>
    <w:rsid w:val="00C30F0F"/>
    <w:rsid w:val="00C31C3C"/>
    <w:rsid w:val="00C34AFF"/>
    <w:rsid w:val="00C4325F"/>
    <w:rsid w:val="00C4558C"/>
    <w:rsid w:val="00C47196"/>
    <w:rsid w:val="00C500BF"/>
    <w:rsid w:val="00C503F5"/>
    <w:rsid w:val="00C51D13"/>
    <w:rsid w:val="00C52256"/>
    <w:rsid w:val="00C53539"/>
    <w:rsid w:val="00C61662"/>
    <w:rsid w:val="00C637FD"/>
    <w:rsid w:val="00C663DC"/>
    <w:rsid w:val="00C66C8D"/>
    <w:rsid w:val="00C66E35"/>
    <w:rsid w:val="00C66E94"/>
    <w:rsid w:val="00C6747E"/>
    <w:rsid w:val="00C716EA"/>
    <w:rsid w:val="00C71CDF"/>
    <w:rsid w:val="00C728D0"/>
    <w:rsid w:val="00C766B1"/>
    <w:rsid w:val="00C7797D"/>
    <w:rsid w:val="00C80399"/>
    <w:rsid w:val="00C81F7B"/>
    <w:rsid w:val="00C83955"/>
    <w:rsid w:val="00C848BF"/>
    <w:rsid w:val="00C85E67"/>
    <w:rsid w:val="00C87E5D"/>
    <w:rsid w:val="00C87EB8"/>
    <w:rsid w:val="00C963B2"/>
    <w:rsid w:val="00C96B3F"/>
    <w:rsid w:val="00C97682"/>
    <w:rsid w:val="00CA26CC"/>
    <w:rsid w:val="00CA3E96"/>
    <w:rsid w:val="00CA4F16"/>
    <w:rsid w:val="00CA5F75"/>
    <w:rsid w:val="00CA7B9C"/>
    <w:rsid w:val="00CB01AB"/>
    <w:rsid w:val="00CB2232"/>
    <w:rsid w:val="00CB3C43"/>
    <w:rsid w:val="00CB4C81"/>
    <w:rsid w:val="00CB788A"/>
    <w:rsid w:val="00CC2143"/>
    <w:rsid w:val="00CC5963"/>
    <w:rsid w:val="00CC7A01"/>
    <w:rsid w:val="00CD2F6C"/>
    <w:rsid w:val="00CD43ED"/>
    <w:rsid w:val="00CD49E9"/>
    <w:rsid w:val="00CE5CC1"/>
    <w:rsid w:val="00CF325C"/>
    <w:rsid w:val="00CF33A5"/>
    <w:rsid w:val="00CF3CA0"/>
    <w:rsid w:val="00D020C5"/>
    <w:rsid w:val="00D10081"/>
    <w:rsid w:val="00D1018A"/>
    <w:rsid w:val="00D1122B"/>
    <w:rsid w:val="00D15439"/>
    <w:rsid w:val="00D16BC1"/>
    <w:rsid w:val="00D171CD"/>
    <w:rsid w:val="00D2149E"/>
    <w:rsid w:val="00D2337A"/>
    <w:rsid w:val="00D23A84"/>
    <w:rsid w:val="00D244BB"/>
    <w:rsid w:val="00D24705"/>
    <w:rsid w:val="00D251A2"/>
    <w:rsid w:val="00D3259F"/>
    <w:rsid w:val="00D35018"/>
    <w:rsid w:val="00D3577D"/>
    <w:rsid w:val="00D45723"/>
    <w:rsid w:val="00D558CA"/>
    <w:rsid w:val="00D565F8"/>
    <w:rsid w:val="00D57198"/>
    <w:rsid w:val="00D65B06"/>
    <w:rsid w:val="00D706D6"/>
    <w:rsid w:val="00D71A78"/>
    <w:rsid w:val="00D74639"/>
    <w:rsid w:val="00D748AA"/>
    <w:rsid w:val="00D748F0"/>
    <w:rsid w:val="00D90439"/>
    <w:rsid w:val="00D91171"/>
    <w:rsid w:val="00D9633D"/>
    <w:rsid w:val="00DA1198"/>
    <w:rsid w:val="00DA3B30"/>
    <w:rsid w:val="00DA4130"/>
    <w:rsid w:val="00DA56A3"/>
    <w:rsid w:val="00DB20CB"/>
    <w:rsid w:val="00DB58E7"/>
    <w:rsid w:val="00DB67D5"/>
    <w:rsid w:val="00DC0967"/>
    <w:rsid w:val="00DC0E2F"/>
    <w:rsid w:val="00DC2B5C"/>
    <w:rsid w:val="00DC3271"/>
    <w:rsid w:val="00DC4DE6"/>
    <w:rsid w:val="00DC4E40"/>
    <w:rsid w:val="00DC541C"/>
    <w:rsid w:val="00DC5CB5"/>
    <w:rsid w:val="00DC6156"/>
    <w:rsid w:val="00DC7002"/>
    <w:rsid w:val="00DC72A9"/>
    <w:rsid w:val="00DD095F"/>
    <w:rsid w:val="00DD42C1"/>
    <w:rsid w:val="00DD4FE1"/>
    <w:rsid w:val="00DD61B3"/>
    <w:rsid w:val="00DD629D"/>
    <w:rsid w:val="00DD6C67"/>
    <w:rsid w:val="00DE08EB"/>
    <w:rsid w:val="00DE2535"/>
    <w:rsid w:val="00DE3FED"/>
    <w:rsid w:val="00DE5927"/>
    <w:rsid w:val="00DE62E6"/>
    <w:rsid w:val="00DE6E30"/>
    <w:rsid w:val="00DE77C4"/>
    <w:rsid w:val="00DF0DD3"/>
    <w:rsid w:val="00DF0E82"/>
    <w:rsid w:val="00DF179C"/>
    <w:rsid w:val="00DF23BB"/>
    <w:rsid w:val="00DF3E81"/>
    <w:rsid w:val="00DF6748"/>
    <w:rsid w:val="00DF70BA"/>
    <w:rsid w:val="00DF73D1"/>
    <w:rsid w:val="00DF77E6"/>
    <w:rsid w:val="00E0081C"/>
    <w:rsid w:val="00E01DB2"/>
    <w:rsid w:val="00E037B1"/>
    <w:rsid w:val="00E03DE8"/>
    <w:rsid w:val="00E067C5"/>
    <w:rsid w:val="00E07257"/>
    <w:rsid w:val="00E0728B"/>
    <w:rsid w:val="00E12C64"/>
    <w:rsid w:val="00E13F28"/>
    <w:rsid w:val="00E200AB"/>
    <w:rsid w:val="00E20BC8"/>
    <w:rsid w:val="00E217BE"/>
    <w:rsid w:val="00E2743B"/>
    <w:rsid w:val="00E31024"/>
    <w:rsid w:val="00E34A11"/>
    <w:rsid w:val="00E36FD9"/>
    <w:rsid w:val="00E36FF8"/>
    <w:rsid w:val="00E424FD"/>
    <w:rsid w:val="00E42519"/>
    <w:rsid w:val="00E52914"/>
    <w:rsid w:val="00E53B7A"/>
    <w:rsid w:val="00E54EB9"/>
    <w:rsid w:val="00E5571B"/>
    <w:rsid w:val="00E55B97"/>
    <w:rsid w:val="00E56DC2"/>
    <w:rsid w:val="00E600D6"/>
    <w:rsid w:val="00E6075F"/>
    <w:rsid w:val="00E627FC"/>
    <w:rsid w:val="00E63F99"/>
    <w:rsid w:val="00E64E02"/>
    <w:rsid w:val="00E67878"/>
    <w:rsid w:val="00E70D68"/>
    <w:rsid w:val="00E74562"/>
    <w:rsid w:val="00E77AD9"/>
    <w:rsid w:val="00E77CC5"/>
    <w:rsid w:val="00E8438A"/>
    <w:rsid w:val="00E86BC4"/>
    <w:rsid w:val="00E87DB7"/>
    <w:rsid w:val="00E901E0"/>
    <w:rsid w:val="00E90908"/>
    <w:rsid w:val="00E920EB"/>
    <w:rsid w:val="00E952C3"/>
    <w:rsid w:val="00E95FF8"/>
    <w:rsid w:val="00E96BE4"/>
    <w:rsid w:val="00E96CF0"/>
    <w:rsid w:val="00EA2F87"/>
    <w:rsid w:val="00EB2941"/>
    <w:rsid w:val="00EB4CC9"/>
    <w:rsid w:val="00EB7419"/>
    <w:rsid w:val="00EC1A75"/>
    <w:rsid w:val="00EC214C"/>
    <w:rsid w:val="00EC3FFB"/>
    <w:rsid w:val="00EC710A"/>
    <w:rsid w:val="00EC74B0"/>
    <w:rsid w:val="00ED118C"/>
    <w:rsid w:val="00ED17D6"/>
    <w:rsid w:val="00ED3C44"/>
    <w:rsid w:val="00ED5486"/>
    <w:rsid w:val="00EE018A"/>
    <w:rsid w:val="00EE3967"/>
    <w:rsid w:val="00EE3F83"/>
    <w:rsid w:val="00EE5BB8"/>
    <w:rsid w:val="00EF17CC"/>
    <w:rsid w:val="00EF2419"/>
    <w:rsid w:val="00EF3B10"/>
    <w:rsid w:val="00EF589F"/>
    <w:rsid w:val="00F03F65"/>
    <w:rsid w:val="00F041ED"/>
    <w:rsid w:val="00F0490E"/>
    <w:rsid w:val="00F06D7A"/>
    <w:rsid w:val="00F124BF"/>
    <w:rsid w:val="00F1340A"/>
    <w:rsid w:val="00F1684F"/>
    <w:rsid w:val="00F1698B"/>
    <w:rsid w:val="00F16AFB"/>
    <w:rsid w:val="00F20C68"/>
    <w:rsid w:val="00F20EC9"/>
    <w:rsid w:val="00F2198C"/>
    <w:rsid w:val="00F23025"/>
    <w:rsid w:val="00F24851"/>
    <w:rsid w:val="00F2620A"/>
    <w:rsid w:val="00F26943"/>
    <w:rsid w:val="00F27C16"/>
    <w:rsid w:val="00F3001C"/>
    <w:rsid w:val="00F30538"/>
    <w:rsid w:val="00F36574"/>
    <w:rsid w:val="00F37252"/>
    <w:rsid w:val="00F43FD6"/>
    <w:rsid w:val="00F507CA"/>
    <w:rsid w:val="00F5613D"/>
    <w:rsid w:val="00F56CE6"/>
    <w:rsid w:val="00F64B62"/>
    <w:rsid w:val="00F64F42"/>
    <w:rsid w:val="00F704BF"/>
    <w:rsid w:val="00F736D1"/>
    <w:rsid w:val="00F7754B"/>
    <w:rsid w:val="00F83964"/>
    <w:rsid w:val="00F9019A"/>
    <w:rsid w:val="00F904D0"/>
    <w:rsid w:val="00F91100"/>
    <w:rsid w:val="00F91304"/>
    <w:rsid w:val="00F9250D"/>
    <w:rsid w:val="00F92A0B"/>
    <w:rsid w:val="00F942CB"/>
    <w:rsid w:val="00F94638"/>
    <w:rsid w:val="00F96047"/>
    <w:rsid w:val="00FA2436"/>
    <w:rsid w:val="00FA73E2"/>
    <w:rsid w:val="00FB1688"/>
    <w:rsid w:val="00FB2D4B"/>
    <w:rsid w:val="00FB3173"/>
    <w:rsid w:val="00FB407E"/>
    <w:rsid w:val="00FB68E3"/>
    <w:rsid w:val="00FC0B71"/>
    <w:rsid w:val="00FC26AB"/>
    <w:rsid w:val="00FC2C3E"/>
    <w:rsid w:val="00FC3A83"/>
    <w:rsid w:val="00FC5D14"/>
    <w:rsid w:val="00FC66B2"/>
    <w:rsid w:val="00FC766D"/>
    <w:rsid w:val="00FD18AA"/>
    <w:rsid w:val="00FD2BCF"/>
    <w:rsid w:val="00FD4E02"/>
    <w:rsid w:val="00FD6E0A"/>
    <w:rsid w:val="00FE2779"/>
    <w:rsid w:val="00FE552D"/>
    <w:rsid w:val="00FE7737"/>
    <w:rsid w:val="00FF65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42456"/>
  <w15:docId w15:val="{1B209C9A-8C4C-4FD1-BE48-92533B9D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1D5F57"/>
    <w:pPr>
      <w:keepNext/>
      <w:spacing w:after="0" w:line="240" w:lineRule="auto"/>
      <w:outlineLvl w:val="1"/>
    </w:pPr>
    <w:rPr>
      <w:rFonts w:ascii="Arial" w:hAnsi="Arial" w:cs="Times New Roman"/>
      <w:b/>
      <w:bCs/>
      <w:iCs/>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1D5F57"/>
    <w:rPr>
      <w:rFonts w:ascii="Arial" w:eastAsia="Arial Unicode MS" w:hAnsi="Arial"/>
      <w:b/>
      <w:bCs/>
      <w:iCs/>
      <w:kern w:val="1"/>
      <w:sz w:val="22"/>
      <w:szCs w:val="22"/>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kern w:val="1"/>
      <w:sz w:val="22"/>
      <w:szCs w:val="22"/>
      <w:lang w:bidi="ar-SA"/>
    </w:rPr>
  </w:style>
  <w:style w:type="paragraph" w:customStyle="1" w:styleId="2zakon">
    <w:name w:val="_2zakon"/>
    <w:basedOn w:val="Normal"/>
    <w:rsid w:val="002A75F1"/>
    <w:pPr>
      <w:suppressAutoHyphens w:val="0"/>
      <w:spacing w:before="100" w:beforeAutospacing="1" w:after="100" w:afterAutospacing="1" w:line="240" w:lineRule="auto"/>
    </w:pPr>
    <w:rPr>
      <w:rFonts w:ascii="Times New Roman" w:eastAsia="Times New Roman" w:hAnsi="Times New Roman" w:cs="Times New Roman"/>
      <w:kern w:val="0"/>
      <w:sz w:val="24"/>
      <w:szCs w:val="24"/>
    </w:rPr>
  </w:style>
  <w:style w:type="character" w:styleId="Strong">
    <w:name w:val="Strong"/>
    <w:uiPriority w:val="22"/>
    <w:qFormat/>
    <w:rsid w:val="007B16B6"/>
    <w:rPr>
      <w:b/>
      <w:bCs/>
    </w:rPr>
  </w:style>
  <w:style w:type="character" w:customStyle="1" w:styleId="fontstyle01">
    <w:name w:val="fontstyle01"/>
    <w:rsid w:val="00376017"/>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660162915">
      <w:bodyDiv w:val="1"/>
      <w:marLeft w:val="0"/>
      <w:marRight w:val="0"/>
      <w:marTop w:val="0"/>
      <w:marBottom w:val="0"/>
      <w:divBdr>
        <w:top w:val="none" w:sz="0" w:space="0" w:color="auto"/>
        <w:left w:val="none" w:sz="0" w:space="0" w:color="auto"/>
        <w:bottom w:val="none" w:sz="0" w:space="0" w:color="auto"/>
        <w:right w:val="none" w:sz="0" w:space="0" w:color="auto"/>
      </w:divBdr>
    </w:div>
    <w:div w:id="797067591">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878516910">
      <w:bodyDiv w:val="1"/>
      <w:marLeft w:val="0"/>
      <w:marRight w:val="0"/>
      <w:marTop w:val="0"/>
      <w:marBottom w:val="0"/>
      <w:divBdr>
        <w:top w:val="none" w:sz="0" w:space="0" w:color="auto"/>
        <w:left w:val="none" w:sz="0" w:space="0" w:color="auto"/>
        <w:bottom w:val="none" w:sz="0" w:space="0" w:color="auto"/>
        <w:right w:val="none" w:sz="0" w:space="0" w:color="auto"/>
      </w:divBdr>
    </w:div>
    <w:div w:id="880438335">
      <w:bodyDiv w:val="1"/>
      <w:marLeft w:val="0"/>
      <w:marRight w:val="0"/>
      <w:marTop w:val="0"/>
      <w:marBottom w:val="0"/>
      <w:divBdr>
        <w:top w:val="none" w:sz="0" w:space="0" w:color="auto"/>
        <w:left w:val="none" w:sz="0" w:space="0" w:color="auto"/>
        <w:bottom w:val="none" w:sz="0" w:space="0" w:color="auto"/>
        <w:right w:val="none" w:sz="0" w:space="0" w:color="auto"/>
      </w:divBdr>
    </w:div>
    <w:div w:id="10712711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595551591">
      <w:bodyDiv w:val="1"/>
      <w:marLeft w:val="0"/>
      <w:marRight w:val="0"/>
      <w:marTop w:val="0"/>
      <w:marBottom w:val="0"/>
      <w:divBdr>
        <w:top w:val="none" w:sz="0" w:space="0" w:color="auto"/>
        <w:left w:val="none" w:sz="0" w:space="0" w:color="auto"/>
        <w:bottom w:val="none" w:sz="0" w:space="0" w:color="auto"/>
        <w:right w:val="none" w:sz="0" w:space="0" w:color="auto"/>
      </w:divBdr>
    </w:div>
    <w:div w:id="1723285810">
      <w:bodyDiv w:val="1"/>
      <w:marLeft w:val="0"/>
      <w:marRight w:val="0"/>
      <w:marTop w:val="0"/>
      <w:marBottom w:val="0"/>
      <w:divBdr>
        <w:top w:val="none" w:sz="0" w:space="0" w:color="auto"/>
        <w:left w:val="none" w:sz="0" w:space="0" w:color="auto"/>
        <w:bottom w:val="none" w:sz="0" w:space="0" w:color="auto"/>
        <w:right w:val="none" w:sz="0" w:space="0" w:color="auto"/>
      </w:divBdr>
    </w:div>
    <w:div w:id="1732264026">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57783-95A5-4A73-9864-53729726A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26</Pages>
  <Words>9042</Words>
  <Characters>51546</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Haris Sabotic</cp:lastModifiedBy>
  <cp:revision>14</cp:revision>
  <cp:lastPrinted>2021-08-03T06:33:00Z</cp:lastPrinted>
  <dcterms:created xsi:type="dcterms:W3CDTF">2023-02-02T07:48:00Z</dcterms:created>
  <dcterms:modified xsi:type="dcterms:W3CDTF">2023-02-22T13:08:00Z</dcterms:modified>
</cp:coreProperties>
</file>