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B80962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B80962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F65A3D" w:rsidRDefault="008E0466" w:rsidP="008E0466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7CC41105" w:rsidR="00517F5A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C864D6">
        <w:rPr>
          <w:rFonts w:ascii="Arial" w:hAnsi="Arial" w:cs="Arial"/>
          <w:lang w:val="sr-Latn-CS"/>
        </w:rPr>
        <w:t xml:space="preserve">nemetalične </w:t>
      </w:r>
      <w:r w:rsidRPr="00B80962">
        <w:rPr>
          <w:rFonts w:ascii="Arial" w:hAnsi="Arial" w:cs="Arial"/>
          <w:lang w:val="sr-Latn-CS"/>
        </w:rPr>
        <w:t xml:space="preserve">mineralne sirovine </w:t>
      </w:r>
      <w:r w:rsidR="00CA6FBA">
        <w:rPr>
          <w:rFonts w:ascii="Arial" w:hAnsi="Arial" w:cs="Arial"/>
          <w:noProof/>
        </w:rPr>
        <w:t xml:space="preserve">arhitektonsko-građevinskog kamena </w:t>
      </w:r>
      <w:r w:rsidR="00CA6FBA" w:rsidRPr="00197D09">
        <w:rPr>
          <w:rFonts w:ascii="Arial" w:hAnsi="Arial" w:cs="Arial"/>
          <w:noProof/>
        </w:rPr>
        <w:t xml:space="preserve"> </w:t>
      </w:r>
      <w:r w:rsidR="00CA6FBA">
        <w:rPr>
          <w:rFonts w:ascii="Arial" w:hAnsi="Arial" w:cs="Arial"/>
          <w:noProof/>
        </w:rPr>
        <w:t>ležišta “Žoljevica”</w:t>
      </w:r>
      <w:r w:rsidR="00CA6FBA" w:rsidRPr="00197D09">
        <w:rPr>
          <w:rFonts w:ascii="Arial" w:hAnsi="Arial" w:cs="Arial"/>
          <w:noProof/>
        </w:rPr>
        <w:t>, Opština Andrijevica</w:t>
      </w:r>
      <w:r w:rsidR="00517F5A" w:rsidRPr="00517F5A">
        <w:rPr>
          <w:rFonts w:ascii="Arial" w:hAnsi="Arial" w:cs="Arial"/>
          <w:lang w:val="sr-Latn-CS"/>
        </w:rPr>
        <w:t xml:space="preserve">, </w:t>
      </w:r>
      <w:r w:rsidR="0071189D">
        <w:rPr>
          <w:rFonts w:ascii="Arial" w:hAnsi="Arial" w:cs="Arial"/>
          <w:lang w:val="sr-Latn-CS"/>
        </w:rPr>
        <w:t>(„Sl.list CG“, broj: ______</w:t>
      </w:r>
      <w:r w:rsidRPr="00B80962">
        <w:rPr>
          <w:rFonts w:ascii="Arial" w:hAnsi="Arial" w:cs="Arial"/>
          <w:lang w:val="sr-Latn-CS"/>
        </w:rPr>
        <w:t xml:space="preserve">), kojom se </w:t>
      </w:r>
      <w:r w:rsidRPr="00517F5A">
        <w:rPr>
          <w:rFonts w:ascii="Arial" w:hAnsi="Arial" w:cs="Arial"/>
          <w:lang w:val="sr-Latn-CS"/>
        </w:rPr>
        <w:t xml:space="preserve">___________, </w:t>
      </w:r>
      <w:r w:rsidR="00C864D6" w:rsidRPr="00517F5A">
        <w:rPr>
          <w:rFonts w:ascii="Arial" w:hAnsi="Arial" w:cs="Arial"/>
          <w:lang w:val="sr-Latn-CS"/>
        </w:rPr>
        <w:t>PIB _______,</w:t>
      </w:r>
      <w:r w:rsidR="00C864D6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 xml:space="preserve">reg. broj:______________, sa sjedištem u __________ (u daljem </w:t>
      </w:r>
      <w:r w:rsidRPr="00517F5A">
        <w:rPr>
          <w:rFonts w:ascii="Arial" w:hAnsi="Arial" w:cs="Arial"/>
          <w:lang w:val="sr-Latn-CS"/>
        </w:rPr>
        <w:t>tekstu: Koncesionar) dodjeljuje pravo na detaljna geološka istr</w:t>
      </w:r>
      <w:r w:rsidR="008F06D6" w:rsidRPr="00517F5A">
        <w:rPr>
          <w:rFonts w:ascii="Arial" w:hAnsi="Arial" w:cs="Arial"/>
          <w:lang w:val="sr-Latn-CS"/>
        </w:rPr>
        <w:t xml:space="preserve">aživanja i eksploataciju </w:t>
      </w:r>
      <w:r w:rsidR="00B672D6" w:rsidRPr="00517F5A">
        <w:rPr>
          <w:rFonts w:ascii="Arial" w:hAnsi="Arial" w:cs="Arial"/>
          <w:lang w:val="sr-Latn-CS"/>
        </w:rPr>
        <w:t>nemetalične</w:t>
      </w:r>
      <w:r w:rsidR="004070F7" w:rsidRPr="00517F5A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lang w:val="sr-Latn-CS"/>
        </w:rPr>
        <w:t xml:space="preserve">mineralne sirovine </w:t>
      </w:r>
      <w:r w:rsidR="00CA6FBA">
        <w:rPr>
          <w:rFonts w:ascii="Arial" w:hAnsi="Arial" w:cs="Arial"/>
          <w:noProof/>
        </w:rPr>
        <w:t xml:space="preserve">arhitektonsko-građevinskog kamena </w:t>
      </w:r>
      <w:r w:rsidR="00766902">
        <w:rPr>
          <w:rFonts w:ascii="Arial" w:hAnsi="Arial" w:cs="Arial"/>
          <w:noProof/>
        </w:rPr>
        <w:t>ležišta</w:t>
      </w:r>
      <w:r w:rsidR="00CA6FBA" w:rsidRPr="00197D09">
        <w:rPr>
          <w:rFonts w:ascii="Arial" w:hAnsi="Arial" w:cs="Arial"/>
          <w:noProof/>
        </w:rPr>
        <w:t xml:space="preserve"> </w:t>
      </w:r>
      <w:r w:rsidR="00CA6FBA">
        <w:rPr>
          <w:rFonts w:ascii="Arial" w:hAnsi="Arial" w:cs="Arial"/>
          <w:noProof/>
        </w:rPr>
        <w:t>“Žoljevica”</w:t>
      </w:r>
      <w:r w:rsidR="00CA6FBA" w:rsidRPr="00197D09">
        <w:rPr>
          <w:rFonts w:ascii="Arial" w:hAnsi="Arial" w:cs="Arial"/>
          <w:noProof/>
        </w:rPr>
        <w:t xml:space="preserve">, </w:t>
      </w:r>
      <w:r w:rsidR="00517F5A" w:rsidRPr="00517F5A">
        <w:rPr>
          <w:rFonts w:ascii="Arial" w:hAnsi="Arial" w:cs="Arial"/>
          <w:lang w:val="sr-Latn-CS"/>
        </w:rPr>
        <w:t>Opština Andrijevica</w:t>
      </w:r>
      <w:r w:rsidR="00E03E9A">
        <w:rPr>
          <w:rFonts w:ascii="Arial" w:hAnsi="Arial" w:cs="Arial"/>
          <w:lang w:val="sr-Latn-CS"/>
        </w:rPr>
        <w:t>.</w:t>
      </w:r>
    </w:p>
    <w:p w14:paraId="27CA08AF" w14:textId="77777777" w:rsidR="00E03E9A" w:rsidRPr="00517F5A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5A219B65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B672D6">
        <w:rPr>
          <w:rFonts w:ascii="Arial" w:hAnsi="Arial" w:cs="Arial"/>
          <w:lang w:val="sr-Latn-CS"/>
        </w:rPr>
        <w:t xml:space="preserve">nemetalične </w:t>
      </w:r>
      <w:r w:rsidR="00B672D6" w:rsidRPr="00B80962">
        <w:rPr>
          <w:rFonts w:ascii="Arial" w:hAnsi="Arial" w:cs="Arial"/>
          <w:lang w:val="sr-Latn-CS"/>
        </w:rPr>
        <w:t xml:space="preserve">mineralne sirovine </w:t>
      </w:r>
      <w:r w:rsidR="00CA6FBA">
        <w:rPr>
          <w:rFonts w:ascii="Arial" w:hAnsi="Arial" w:cs="Arial"/>
          <w:noProof/>
        </w:rPr>
        <w:t>arhitektonsko-građevinskog kamena ležišta “Žoljevica”</w:t>
      </w:r>
      <w:r w:rsidR="00CA6FBA" w:rsidRPr="00197D09">
        <w:rPr>
          <w:rFonts w:ascii="Arial" w:hAnsi="Arial" w:cs="Arial"/>
          <w:noProof/>
        </w:rPr>
        <w:t>, Opština Andrijevica</w:t>
      </w:r>
      <w:r w:rsidR="00CA6FBA">
        <w:rPr>
          <w:rFonts w:ascii="Arial" w:hAnsi="Arial" w:cs="Arial"/>
          <w:lang w:val="sr-Latn-CS"/>
        </w:rPr>
        <w:t xml:space="preserve">, </w:t>
      </w:r>
      <w:r w:rsidR="00A907C8" w:rsidRPr="00B80962">
        <w:rPr>
          <w:rFonts w:ascii="Arial" w:hAnsi="Arial" w:cs="Arial"/>
          <w:lang w:val="sr-Latn-CS"/>
        </w:rPr>
        <w:t xml:space="preserve">(u daljem tekstu: Ugovor), Koncesionar je obavezan </w:t>
      </w:r>
      <w:r w:rsidR="00F7184F">
        <w:rPr>
          <w:rFonts w:ascii="Arial" w:hAnsi="Arial" w:cs="Arial"/>
          <w:lang w:val="sr-Latn-CS"/>
        </w:rPr>
        <w:t xml:space="preserve">da </w:t>
      </w:r>
      <w:r w:rsidR="00A907C8" w:rsidRPr="00B80962">
        <w:rPr>
          <w:rFonts w:ascii="Arial" w:hAnsi="Arial" w:cs="Arial"/>
          <w:lang w:val="sr-Latn-CS"/>
        </w:rPr>
        <w:t xml:space="preserve">dostavi Koncedentu bankarsku garanciju za valjano izvršenje ugovornih obaveza iz člana 5 stav 2 </w:t>
      </w:r>
      <w:r w:rsidR="00A907C8" w:rsidRPr="00401036">
        <w:rPr>
          <w:rFonts w:ascii="Arial" w:hAnsi="Arial" w:cs="Arial"/>
          <w:lang w:val="sr-Latn-CS"/>
        </w:rPr>
        <w:t>Ugovora i drugih ugovornih obaveza (u dalj</w:t>
      </w:r>
      <w:r w:rsidR="00F7670E" w:rsidRPr="00401036">
        <w:rPr>
          <w:rFonts w:ascii="Arial" w:hAnsi="Arial" w:cs="Arial"/>
          <w:lang w:val="sr-Latn-CS"/>
        </w:rPr>
        <w:t>e</w:t>
      </w:r>
      <w:r w:rsidR="00A907C8" w:rsidRPr="00401036">
        <w:rPr>
          <w:rFonts w:ascii="Arial" w:hAnsi="Arial" w:cs="Arial"/>
          <w:lang w:val="sr-Latn-CS"/>
        </w:rPr>
        <w:t>m tekstu: „Bankarska gar</w:t>
      </w:r>
      <w:r w:rsidR="008F06D6" w:rsidRPr="00401036">
        <w:rPr>
          <w:rFonts w:ascii="Arial" w:hAnsi="Arial" w:cs="Arial"/>
          <w:lang w:val="sr-Latn-CS"/>
        </w:rPr>
        <w:t xml:space="preserve">ancija“) u iznosu </w:t>
      </w:r>
      <w:r w:rsidR="008F06D6" w:rsidRPr="00517F5A">
        <w:rPr>
          <w:rFonts w:ascii="Arial" w:hAnsi="Arial" w:cs="Arial"/>
          <w:lang w:val="sr-Latn-CS"/>
        </w:rPr>
        <w:t xml:space="preserve">od  </w:t>
      </w:r>
      <w:r w:rsidR="00F26424">
        <w:rPr>
          <w:rFonts w:ascii="Arial" w:hAnsi="Arial" w:cs="Arial"/>
          <w:b/>
        </w:rPr>
        <w:t>21</w:t>
      </w:r>
      <w:r w:rsidR="00517F5A" w:rsidRPr="00900EEE">
        <w:rPr>
          <w:rFonts w:ascii="Arial" w:hAnsi="Arial" w:cs="Arial"/>
          <w:b/>
        </w:rPr>
        <w:t>.</w:t>
      </w:r>
      <w:r w:rsidR="002D03BB">
        <w:rPr>
          <w:rFonts w:ascii="Arial" w:hAnsi="Arial" w:cs="Arial"/>
          <w:b/>
        </w:rPr>
        <w:t>00</w:t>
      </w:r>
      <w:r w:rsidR="004403FC">
        <w:rPr>
          <w:rFonts w:ascii="Arial" w:hAnsi="Arial" w:cs="Arial"/>
          <w:b/>
        </w:rPr>
        <w:t>0</w:t>
      </w:r>
      <w:r w:rsidR="00517F5A" w:rsidRPr="00900EEE">
        <w:rPr>
          <w:rFonts w:ascii="Arial" w:hAnsi="Arial" w:cs="Arial"/>
          <w:b/>
        </w:rPr>
        <w:t xml:space="preserve">,00 € (slovima: </w:t>
      </w:r>
      <w:r w:rsidR="00F26424">
        <w:rPr>
          <w:rFonts w:ascii="Arial" w:hAnsi="Arial" w:cs="Arial"/>
          <w:b/>
        </w:rPr>
        <w:t>dvadeset jedna</w:t>
      </w:r>
      <w:r w:rsidR="00517F5A" w:rsidRPr="00900EEE">
        <w:rPr>
          <w:rFonts w:ascii="Arial" w:hAnsi="Arial" w:cs="Arial"/>
          <w:b/>
        </w:rPr>
        <w:t xml:space="preserve"> hiljada eura)</w:t>
      </w:r>
      <w:r w:rsidR="00A907C8" w:rsidRPr="00401036">
        <w:rPr>
          <w:rFonts w:ascii="Arial" w:hAnsi="Arial" w:cs="Arial"/>
          <w:lang w:val="sr-Latn-CS"/>
        </w:rPr>
        <w:t>.</w:t>
      </w:r>
      <w:r w:rsidR="00B672D6">
        <w:rPr>
          <w:rFonts w:ascii="Arial" w:hAnsi="Arial" w:cs="Arial"/>
          <w:lang w:val="sr-Latn-CS"/>
        </w:rPr>
        <w:t xml:space="preserve"> </w:t>
      </w:r>
    </w:p>
    <w:p w14:paraId="0CBBF7F8" w14:textId="77777777" w:rsidR="00E03E9A" w:rsidRPr="00401036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2D249A7B" w:rsidR="00A907C8" w:rsidRDefault="00A907C8" w:rsidP="00F2642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>
        <w:rPr>
          <w:rFonts w:ascii="Arial" w:hAnsi="Arial" w:cs="Arial"/>
          <w:lang w:val="sr-Latn-CS"/>
        </w:rPr>
        <w:t xml:space="preserve"> </w:t>
      </w:r>
      <w:r w:rsidR="00F26424">
        <w:rPr>
          <w:rFonts w:ascii="Arial" w:hAnsi="Arial" w:cs="Arial"/>
          <w:b/>
        </w:rPr>
        <w:t>21</w:t>
      </w:r>
      <w:r w:rsidR="00F26424" w:rsidRPr="00900EEE">
        <w:rPr>
          <w:rFonts w:ascii="Arial" w:hAnsi="Arial" w:cs="Arial"/>
          <w:b/>
        </w:rPr>
        <w:t>.</w:t>
      </w:r>
      <w:r w:rsidR="00F26424">
        <w:rPr>
          <w:rFonts w:ascii="Arial" w:hAnsi="Arial" w:cs="Arial"/>
          <w:b/>
        </w:rPr>
        <w:t>000</w:t>
      </w:r>
      <w:r w:rsidR="00F26424" w:rsidRPr="00900EEE">
        <w:rPr>
          <w:rFonts w:ascii="Arial" w:hAnsi="Arial" w:cs="Arial"/>
          <w:b/>
        </w:rPr>
        <w:t xml:space="preserve">,00 € (slovima: </w:t>
      </w:r>
      <w:r w:rsidR="00F26424">
        <w:rPr>
          <w:rFonts w:ascii="Arial" w:hAnsi="Arial" w:cs="Arial"/>
          <w:b/>
        </w:rPr>
        <w:t>dvadeset jedna</w:t>
      </w:r>
      <w:r w:rsidR="00F26424" w:rsidRPr="00900EEE">
        <w:rPr>
          <w:rFonts w:ascii="Arial" w:hAnsi="Arial" w:cs="Arial"/>
          <w:b/>
        </w:rPr>
        <w:t xml:space="preserve"> hiljada eura)</w:t>
      </w:r>
      <w:r w:rsidR="00F26424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lang w:val="sr-Latn-CS"/>
        </w:rPr>
        <w:t>nakon što dobijemo vaš pis</w:t>
      </w:r>
      <w:r w:rsidR="000F763F" w:rsidRPr="00517F5A">
        <w:rPr>
          <w:rFonts w:ascii="Arial" w:hAnsi="Arial" w:cs="Arial"/>
          <w:lang w:val="sr-Latn-CS"/>
        </w:rPr>
        <w:t>a</w:t>
      </w:r>
      <w:r w:rsidRPr="00517F5A">
        <w:rPr>
          <w:rFonts w:ascii="Arial" w:hAnsi="Arial" w:cs="Arial"/>
          <w:lang w:val="sr-Latn-CS"/>
        </w:rPr>
        <w:t xml:space="preserve">ni zahtjev za plaćanje </w:t>
      </w:r>
      <w:r w:rsidR="0063293A" w:rsidRPr="00517F5A">
        <w:rPr>
          <w:rFonts w:ascii="Arial" w:hAnsi="Arial" w:cs="Arial"/>
          <w:lang w:val="sr-Latn-CS"/>
        </w:rPr>
        <w:t>i pi</w:t>
      </w:r>
      <w:r w:rsidR="000F763F" w:rsidRPr="00517F5A">
        <w:rPr>
          <w:rFonts w:ascii="Arial" w:hAnsi="Arial" w:cs="Arial"/>
          <w:lang w:val="sr-Latn-CS"/>
        </w:rPr>
        <w:t>sa</w:t>
      </w:r>
      <w:r w:rsidR="0063293A" w:rsidRPr="00517F5A">
        <w:rPr>
          <w:rFonts w:ascii="Arial" w:hAnsi="Arial" w:cs="Arial"/>
          <w:lang w:val="sr-Latn-CS"/>
        </w:rPr>
        <w:t>nu potvrdu da</w:t>
      </w:r>
      <w:r w:rsidRPr="00517F5A">
        <w:rPr>
          <w:rFonts w:ascii="Arial" w:hAnsi="Arial" w:cs="Arial"/>
          <w:lang w:val="sr-Latn-CS"/>
        </w:rPr>
        <w:t>:</w:t>
      </w:r>
    </w:p>
    <w:p w14:paraId="704728FD" w14:textId="77777777" w:rsidR="00F26424" w:rsidRPr="00401036" w:rsidRDefault="00F26424" w:rsidP="00F2642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9A1FE6A" w14:textId="77777777" w:rsidR="00A907C8" w:rsidRPr="0040103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401036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 w:rsidRPr="00401036">
        <w:rPr>
          <w:rFonts w:ascii="Arial" w:hAnsi="Arial" w:cs="Arial"/>
          <w:color w:val="000000"/>
          <w:lang w:val="sr-Latn-CS"/>
        </w:rPr>
        <w:t xml:space="preserve">izveo </w:t>
      </w:r>
      <w:r w:rsidR="008F06D6" w:rsidRPr="00401036">
        <w:rPr>
          <w:rFonts w:ascii="Arial" w:hAnsi="Arial" w:cs="Arial"/>
          <w:color w:val="000000"/>
          <w:lang w:val="sr-Latn-CS"/>
        </w:rPr>
        <w:t xml:space="preserve">detaljna geološka istraživanja, </w:t>
      </w:r>
      <w:r w:rsidR="008F06D6" w:rsidRPr="00401036">
        <w:rPr>
          <w:rFonts w:ascii="Arial" w:hAnsi="Arial" w:cs="Arial"/>
        </w:rPr>
        <w:t>izradio</w:t>
      </w:r>
      <w:r w:rsidR="00851C39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i u skladu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sa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zakonom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ovjerio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Elaborat o klasifikaciji, kategorizacij</w:t>
      </w:r>
      <w:r w:rsidR="005A0D08" w:rsidRPr="00401036">
        <w:rPr>
          <w:rFonts w:ascii="Arial" w:hAnsi="Arial" w:cs="Arial"/>
        </w:rPr>
        <w:t xml:space="preserve"> I </w:t>
      </w:r>
      <w:r w:rsidR="008F06D6" w:rsidRPr="00401036">
        <w:rPr>
          <w:rFonts w:ascii="Arial" w:hAnsi="Arial" w:cs="Arial"/>
        </w:rPr>
        <w:t>proračunu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rezervi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Mineralne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sirovine</w:t>
      </w:r>
      <w:r w:rsidR="00537797" w:rsidRPr="00401036">
        <w:rPr>
          <w:rFonts w:ascii="Arial" w:hAnsi="Arial" w:cs="Arial"/>
        </w:rPr>
        <w:t>.</w:t>
      </w:r>
    </w:p>
    <w:p w14:paraId="36AA1801" w14:textId="31D6968F" w:rsidR="00A907C8" w:rsidRPr="00517F5A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517F5A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517F5A">
        <w:rPr>
          <w:rFonts w:ascii="Arial" w:hAnsi="Arial" w:cs="Arial"/>
          <w:lang w:val="sr-Latn-CS"/>
        </w:rPr>
        <w:t>oncedentu, u skladu sa članom 12</w:t>
      </w:r>
      <w:r w:rsidRPr="00517F5A">
        <w:rPr>
          <w:rFonts w:ascii="Arial" w:hAnsi="Arial" w:cs="Arial"/>
          <w:lang w:val="sr-Latn-CS"/>
        </w:rPr>
        <w:t xml:space="preserve"> stav 3 </w:t>
      </w:r>
      <w:r w:rsidRPr="00517F5A">
        <w:rPr>
          <w:rFonts w:ascii="Arial" w:hAnsi="Arial" w:cs="Arial"/>
          <w:bCs/>
          <w:lang w:val="sr-Latn-CS"/>
        </w:rPr>
        <w:t>Ugovora,</w:t>
      </w:r>
      <w:r w:rsidRPr="00517F5A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517F5A">
        <w:rPr>
          <w:rFonts w:ascii="Arial" w:hAnsi="Arial" w:cs="Arial"/>
          <w:lang w:val="sr-Latn-CS"/>
        </w:rPr>
        <w:t xml:space="preserve"> u iznosu od </w:t>
      </w:r>
      <w:r w:rsidR="00F26424">
        <w:rPr>
          <w:rFonts w:ascii="Arial" w:hAnsi="Arial" w:cs="Arial"/>
          <w:b/>
          <w:lang w:val="sr-Latn-CS"/>
        </w:rPr>
        <w:t>42.</w:t>
      </w:r>
      <w:r w:rsidR="00CA6FBA">
        <w:rPr>
          <w:rFonts w:ascii="Arial" w:hAnsi="Arial" w:cs="Arial"/>
          <w:b/>
          <w:lang w:val="sr-Latn-CS"/>
        </w:rPr>
        <w:t>000</w:t>
      </w:r>
      <w:r w:rsidR="00F26424">
        <w:rPr>
          <w:rFonts w:ascii="Arial" w:hAnsi="Arial" w:cs="Arial"/>
          <w:b/>
          <w:lang w:val="sr-Latn-CS"/>
        </w:rPr>
        <w:t>,00</w:t>
      </w:r>
      <w:r w:rsidR="00CA6FBA">
        <w:rPr>
          <w:rFonts w:ascii="Arial" w:hAnsi="Arial" w:cs="Arial"/>
          <w:b/>
          <w:lang w:val="sr-Latn-CS"/>
        </w:rPr>
        <w:t xml:space="preserve"> </w:t>
      </w:r>
      <w:r w:rsidR="00CA6FBA" w:rsidRPr="00004B4A">
        <w:rPr>
          <w:rFonts w:ascii="Arial" w:hAnsi="Arial" w:cs="Arial"/>
          <w:b/>
          <w:lang w:val="sr-Latn-CS"/>
        </w:rPr>
        <w:t>€</w:t>
      </w:r>
      <w:r w:rsidR="00CA6FBA" w:rsidRPr="00177821">
        <w:rPr>
          <w:rFonts w:ascii="Arial" w:hAnsi="Arial" w:cs="Arial"/>
          <w:b/>
        </w:rPr>
        <w:t xml:space="preserve"> (slovima:</w:t>
      </w:r>
      <w:r w:rsidR="00F26424">
        <w:rPr>
          <w:rFonts w:ascii="Arial" w:hAnsi="Arial" w:cs="Arial"/>
          <w:b/>
        </w:rPr>
        <w:t xml:space="preserve"> četrdeset dvije</w:t>
      </w:r>
      <w:r w:rsidR="00CA6FBA">
        <w:rPr>
          <w:rFonts w:ascii="Arial" w:hAnsi="Arial" w:cs="Arial"/>
          <w:b/>
        </w:rPr>
        <w:t xml:space="preserve"> hiljad</w:t>
      </w:r>
      <w:r w:rsidR="00F26424">
        <w:rPr>
          <w:rFonts w:ascii="Arial" w:hAnsi="Arial" w:cs="Arial"/>
          <w:b/>
        </w:rPr>
        <w:t>e</w:t>
      </w:r>
      <w:r w:rsidR="00CA6FBA">
        <w:rPr>
          <w:rFonts w:ascii="Arial" w:hAnsi="Arial" w:cs="Arial"/>
          <w:b/>
        </w:rPr>
        <w:t xml:space="preserve"> </w:t>
      </w:r>
      <w:r w:rsidR="00CA6FBA" w:rsidRPr="00177821">
        <w:rPr>
          <w:rFonts w:ascii="Arial" w:hAnsi="Arial" w:cs="Arial"/>
          <w:b/>
        </w:rPr>
        <w:t>eura)</w:t>
      </w:r>
      <w:r w:rsidR="008F06D6" w:rsidRPr="00517F5A">
        <w:rPr>
          <w:rFonts w:ascii="Arial" w:hAnsi="Arial" w:cs="Arial"/>
          <w:lang w:val="sr-Latn-CS"/>
        </w:rPr>
        <w:t xml:space="preserve">; </w:t>
      </w:r>
      <w:r w:rsidRPr="00517F5A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>
        <w:rPr>
          <w:rFonts w:ascii="Arial" w:eastAsia="Times New Roman" w:hAnsi="Arial" w:cs="Arial"/>
        </w:rPr>
        <w:t>što</w:t>
      </w:r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</w:t>
      </w:r>
      <w:r w:rsidR="006E3E38">
        <w:rPr>
          <w:rFonts w:ascii="Arial" w:hAnsi="Arial" w:cs="Arial"/>
          <w:lang w:val="sr-Latn-CS"/>
        </w:rPr>
        <w:t>9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14:paraId="76D0EC5A" w14:textId="73DEF7DD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F26424">
        <w:rPr>
          <w:rFonts w:ascii="Arial" w:hAnsi="Arial" w:cs="Arial"/>
          <w:b/>
          <w:lang w:val="sr-Latn-CS"/>
        </w:rPr>
        <w:t xml:space="preserve">42.000,00 </w:t>
      </w:r>
      <w:r w:rsidR="00F26424" w:rsidRPr="00004B4A">
        <w:rPr>
          <w:rFonts w:ascii="Arial" w:hAnsi="Arial" w:cs="Arial"/>
          <w:b/>
          <w:lang w:val="sr-Latn-CS"/>
        </w:rPr>
        <w:t>€</w:t>
      </w:r>
      <w:r w:rsidR="00F26424" w:rsidRPr="00177821">
        <w:rPr>
          <w:rFonts w:ascii="Arial" w:hAnsi="Arial" w:cs="Arial"/>
          <w:b/>
        </w:rPr>
        <w:t xml:space="preserve"> (slovima:</w:t>
      </w:r>
      <w:r w:rsidR="00F26424">
        <w:rPr>
          <w:rFonts w:ascii="Arial" w:hAnsi="Arial" w:cs="Arial"/>
          <w:b/>
        </w:rPr>
        <w:t xml:space="preserve"> četrdeset dvije hiljade </w:t>
      </w:r>
      <w:r w:rsidR="00F26424" w:rsidRPr="00177821">
        <w:rPr>
          <w:rFonts w:ascii="Arial" w:hAnsi="Arial" w:cs="Arial"/>
          <w:b/>
        </w:rPr>
        <w:t>eura)</w:t>
      </w:r>
      <w:r w:rsidR="0063293A" w:rsidRPr="00401036">
        <w:rPr>
          <w:rFonts w:ascii="Arial" w:hAnsi="Arial" w:cs="Arial"/>
          <w:lang w:val="sr-Latn-CS"/>
        </w:rPr>
        <w:t>, u skladu sa članom 12</w:t>
      </w:r>
      <w:r w:rsidR="005A0D08" w:rsidRPr="00401036">
        <w:rPr>
          <w:rFonts w:ascii="Arial" w:hAnsi="Arial" w:cs="Arial"/>
          <w:lang w:val="sr-Latn-CS"/>
        </w:rPr>
        <w:t xml:space="preserve"> </w:t>
      </w:r>
      <w:r w:rsidRPr="00401036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24713D"/>
    <w:rsid w:val="00266431"/>
    <w:rsid w:val="002C3CA2"/>
    <w:rsid w:val="002D03BB"/>
    <w:rsid w:val="002F2217"/>
    <w:rsid w:val="00306178"/>
    <w:rsid w:val="003725BC"/>
    <w:rsid w:val="00401036"/>
    <w:rsid w:val="004070F7"/>
    <w:rsid w:val="004403FC"/>
    <w:rsid w:val="004B43F0"/>
    <w:rsid w:val="004B7E99"/>
    <w:rsid w:val="004C22D7"/>
    <w:rsid w:val="004E5C8C"/>
    <w:rsid w:val="00517F5A"/>
    <w:rsid w:val="00537797"/>
    <w:rsid w:val="00566D2E"/>
    <w:rsid w:val="005A0D08"/>
    <w:rsid w:val="005F009C"/>
    <w:rsid w:val="0063016D"/>
    <w:rsid w:val="0063293A"/>
    <w:rsid w:val="00656844"/>
    <w:rsid w:val="006E3E38"/>
    <w:rsid w:val="00704F56"/>
    <w:rsid w:val="0071189D"/>
    <w:rsid w:val="00766902"/>
    <w:rsid w:val="007974E5"/>
    <w:rsid w:val="007B0D53"/>
    <w:rsid w:val="00802449"/>
    <w:rsid w:val="00822955"/>
    <w:rsid w:val="00851C39"/>
    <w:rsid w:val="00851DC1"/>
    <w:rsid w:val="008C1EDE"/>
    <w:rsid w:val="008D5C57"/>
    <w:rsid w:val="008D7E73"/>
    <w:rsid w:val="008E0466"/>
    <w:rsid w:val="008F06D6"/>
    <w:rsid w:val="009159FE"/>
    <w:rsid w:val="009A21FB"/>
    <w:rsid w:val="009E3ADF"/>
    <w:rsid w:val="009F00D8"/>
    <w:rsid w:val="00A63C6A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C864D6"/>
    <w:rsid w:val="00CA6FBA"/>
    <w:rsid w:val="00D155EC"/>
    <w:rsid w:val="00D5209A"/>
    <w:rsid w:val="00DC4A21"/>
    <w:rsid w:val="00E03E9A"/>
    <w:rsid w:val="00EB4663"/>
    <w:rsid w:val="00F0187E"/>
    <w:rsid w:val="00F26424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C59BF092-7B57-445D-AFF8-D1F80EEB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37</cp:revision>
  <dcterms:created xsi:type="dcterms:W3CDTF">2018-12-19T06:39:00Z</dcterms:created>
  <dcterms:modified xsi:type="dcterms:W3CDTF">2021-12-06T09:45:00Z</dcterms:modified>
</cp:coreProperties>
</file>